
<file path=[Content_Types].xml><?xml version="1.0" encoding="utf-8"?>
<Types xmlns="http://schemas.openxmlformats.org/package/2006/content-types">
  <Override ContentType="application/vnd.openxmlformats-officedocument.wordprocessingml.footnotes+xml" PartName="/word/footnotes.xml"/>
  <Default ContentType="image/png" Extension="png"/>
  <Override ContentType="application/vnd.openxmlformats-officedocument.customXmlProperties+xml" PartName="/customXml/itemProps1.xml"/>
  <Default ContentType="image/jpeg" Extension="jpeg"/>
  <Default ContentType="application/vnd.openxmlformats-package.relationships+xml" Extension="rels"/>
  <Default ContentType="application/xml" Extension="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tyles+xml" PartName="/word/styles.xml"/>
  <Override ContentType="application/vnd.openxmlformats-officedocument.wordprocessingml.endnotes+xml" PartName="/word/endnotes.xml"/>
  <Override ContentType="application/vnd.openxmlformats-officedocument.extended-properties+xml" PartName="/docProps/app.xml"/>
  <Override ContentType="application/vnd.ms-word.stylesWithEffects+xml" PartName="/word/stylesWithEffects.xml"/>
  <Override ContentType="application/vnd.openxmlformats-officedocument.wordprocessingml.settings+xml" PartName="/word/settings.xml"/>
  <Default ContentType="image/gif" Extension="gif"/>
  <Override ContentType="application/vnd.openxmlformats-officedocument.wordprocessingml.footer+xml" PartName="/word/footer1.xml"/>
  <Override ContentType="application/vnd.openxmlformats-officedocument.theme+xml" PartName="/word/theme/theme1.xml"/>
  <Override ContentType="application/vnd.openxmlformats-officedocument.wordprocessingml.fontTable+xml" PartName="/word/fontTable.xml"/>
  <Override ContentType="application/vnd.openxmlformats-officedocument.wordprocessingml.webSettings+xml" PartName="/word/webSettings.xml"/>
  <Override ContentType="application/vnd.openxmlformats-package.core-properties+xml" PartName="/docProps/core.xml"/>
  <Override ContentType="application/vnd.openxmlformats-officedocument.custom-properties+xml" PartName="/docProps/custom.xml"/>
</Types>
</file>

<file path=_rels/.rels><?xml version="1.0" encoding="UTF-8" standalone="yes" ?><Relationships xmlns="http://schemas.openxmlformats.org/package/2006/relationships"><Relationship Id="rId3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1" Target="word/document.xml" Type="http://schemas.openxmlformats.org/officeDocument/2006/relationships/officeDocument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0890" w:rsidRDefault="00C10AD1">
      <w:r w:rsidRPr="00C10AD1">
        <w:rPr>
          <w:noProof/>
          <w:color w:val="auto"/>
          <w:kern w:val="0"/>
          <w:sz w:val="24"/>
          <w:szCs w:val="24"/>
        </w:rPr>
        <w:pict>
          <v:group id="Группа 4" o:spid="_x0000_s1026" style="position:absolute;margin-left:-32.95pt;margin-top:-22.15pt;width:548.55pt;height:790.9pt;z-index:251661312" coordsize="69665,1004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">
            <v:rect id="Прямоугольник 1" o:spid="_x0000_s1027" style="position:absolute;width:69665;height:10044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0mktcIA&#10;AADaAAAADwAAAGRycy9kb3ducmV2LnhtbESPQWvDMAyF74P+B6PCbovdHkbJ4pZRWhijlyY77KjG&#10;apw1loPttdm/nwuDnYR47316qjaTG8SVQuw9a1gUCgRx603PnYaPZv+0AhETssHBM2n4oQib9eyh&#10;wtL4Gx/pWqdOZAjHEjXYlMZSythachgLPxJn7eyDw5TX0EkT8JbhbpBLpZ6lw57zBYsjbS21l/rb&#10;ZcqxV8tPTtJ+hVNzOKjd+0petH6cT68vIBJN6d/8l34zuT7cX7lPuf4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TSaS1wgAAANoAAAAPAAAAAAAAAAAAAAAAAJgCAABkcnMvZG93&#10;bnJldi54bWxQSwUGAAAAAAQABAD1AAAAhwMAAAAA&#10;" filled="f" strokecolor="black [0]" insetpen="t">
              <v:shadow color="#ccc"/>
              <v:textbox inset="2.88pt,2.88pt,2.88pt,2.88pt"/>
            </v:rect>
            <v:shapetype id="_x0000_t202" coordsize="21600,21600" o:spt="202" path="m,l,21600r21600,l21600,xe">
              <v:stroke joinstyle="miter"/>
              <v:path gradientshapeok="t" o:connecttype="rect"/>
            </v:shapetype>
            <v:shape id="Поле 2" o:spid="_x0000_s1028" type="#_x0000_t202" style="position:absolute;left:1725;top:1466;width:66415;height:97389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KSXOsAA&#10;AADaAAAADwAAAGRycy9kb3ducmV2LnhtbESPT4vCMBTE78J+h/AEb5rqgrjVKK6ykKP/YK+P5tkW&#10;m5eSxFq//WZB8DjMzG+Y1aa3jejIh9qxgukkA0FcOFNzqeBy/hkvQISIbLBxTAqeFGCz/hisMDfu&#10;wUfqTrEUCcIhRwVVjG0uZSgqshgmriVO3tV5izFJX0rj8ZHgtpGzLJtLizWnhQpb2lVU3E53q0B3&#10;Z3/L7tp8dd/m97D91M0etVKjYb9dgojUx3f41dZGwQz+r6QbINd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5KSXOsAAAADaAAAADwAAAAAAAAAAAAAAAACYAgAAZHJzL2Rvd25y&#10;ZXYueG1sUEsFBgAAAAAEAAQA9QAAAIUDAAAAAA==&#10;" filled="f" strokecolor="black [0]" strokeweight="4.5pt">
              <v:stroke linestyle="thickThin"/>
              <v:shadow color="#ccc"/>
              <v:textbox inset="2.88pt,2.88pt,2.88pt,2.88pt">
                <w:txbxContent>
                  <w:p w:rsidR="00170890" w:rsidRDefault="00170890" w:rsidP="00170890">
                    <w:pPr>
                      <w:widowControl w:val="0"/>
                    </w:pPr>
                    <w:r>
                      <w:t> </w:t>
                    </w:r>
                  </w:p>
                  <w:p w:rsidR="00170890" w:rsidRDefault="00170890" w:rsidP="00170890">
                    <w:pPr>
                      <w:widowControl w:val="0"/>
                    </w:pPr>
                    <w:r>
                      <w:t> </w:t>
                    </w:r>
                  </w:p>
                  <w:p w:rsidR="00170890" w:rsidRDefault="00170890" w:rsidP="00170890">
                    <w:pPr>
                      <w:widowControl w:val="0"/>
                    </w:pPr>
                    <w:r>
                      <w:t> </w:t>
                    </w:r>
                  </w:p>
                  <w:p w:rsidR="00170890" w:rsidRDefault="00170890" w:rsidP="00170890">
                    <w:pPr>
                      <w:widowControl w:val="0"/>
                    </w:pPr>
                    <w:r>
                      <w:t> </w:t>
                    </w:r>
                  </w:p>
                  <w:p w:rsidR="00170890" w:rsidRDefault="00170890" w:rsidP="00170890">
                    <w:pPr>
                      <w:widowControl w:val="0"/>
                    </w:pPr>
                    <w:r>
                      <w:t xml:space="preserve">    </w:t>
                    </w:r>
                  </w:p>
                  <w:p w:rsidR="00170890" w:rsidRDefault="00170890" w:rsidP="00170890">
                    <w:pPr>
                      <w:widowControl w:val="0"/>
                    </w:pPr>
                    <w:r>
                      <w:t> </w:t>
                    </w:r>
                  </w:p>
                  <w:p w:rsidR="00170890" w:rsidRDefault="00170890" w:rsidP="00170890">
                    <w:pPr>
                      <w:widowControl w:val="0"/>
                      <w:jc w:val="center"/>
                      <w:rPr>
                        <w:b/>
                        <w:bCs/>
                        <w:color w:val="0066FF"/>
                      </w:rPr>
                    </w:pPr>
                  </w:p>
                  <w:p w:rsidR="00170890" w:rsidRDefault="00170890" w:rsidP="00170890">
                    <w:pPr>
                      <w:widowControl w:val="0"/>
                      <w:jc w:val="center"/>
                      <w:rPr>
                        <w:b/>
                        <w:bCs/>
                        <w:color w:val="0066FF"/>
                      </w:rPr>
                    </w:pPr>
                  </w:p>
                  <w:p w:rsidR="00170890" w:rsidRPr="00222441" w:rsidRDefault="00170890" w:rsidP="00170890">
                    <w:pPr>
                      <w:widowControl w:val="0"/>
                      <w:jc w:val="center"/>
                      <w:rPr>
                        <w:b/>
                        <w:bCs/>
                        <w:color w:val="0066FF"/>
                        <w:sz w:val="22"/>
                      </w:rPr>
                    </w:pPr>
                    <w:r w:rsidRPr="00222441">
                      <w:rPr>
                        <w:b/>
                        <w:bCs/>
                        <w:color w:val="0066FF"/>
                        <w:sz w:val="22"/>
                      </w:rPr>
                      <w:t>Российская Федерация</w:t>
                    </w:r>
                  </w:p>
                  <w:p w:rsidR="00170890" w:rsidRPr="00222441" w:rsidRDefault="00170890" w:rsidP="00170890">
                    <w:pPr>
                      <w:widowControl w:val="0"/>
                      <w:jc w:val="center"/>
                      <w:rPr>
                        <w:rFonts w:ascii="Bodoni MT" w:hAnsi="Arial" w:cs="Arial"/>
                        <w:b/>
                        <w:bCs/>
                        <w:sz w:val="18"/>
                        <w:szCs w:val="16"/>
                      </w:rPr>
                    </w:pPr>
                    <w:r w:rsidRPr="00222441">
                      <w:rPr>
                        <w:rFonts w:ascii="Bodoni MT" w:hAnsi="Arial" w:cs="Arial"/>
                        <w:b/>
                        <w:bCs/>
                        <w:sz w:val="18"/>
                        <w:szCs w:val="16"/>
                      </w:rPr>
                      <w:t>Ивановскаяобласть</w:t>
                    </w:r>
                  </w:p>
                  <w:p w:rsidR="00170890" w:rsidRPr="00222441" w:rsidRDefault="00170890" w:rsidP="00170890">
                    <w:pPr>
                      <w:widowControl w:val="0"/>
                      <w:jc w:val="center"/>
                      <w:rPr>
                        <w:rFonts w:ascii="Bodoni MT" w:hAnsi="Arial" w:cs="Arial"/>
                        <w:b/>
                        <w:bCs/>
                        <w:sz w:val="18"/>
                        <w:szCs w:val="16"/>
                      </w:rPr>
                    </w:pPr>
                    <w:r w:rsidRPr="00222441">
                      <w:rPr>
                        <w:rFonts w:ascii="Bodoni MT" w:hAnsi="Arial" w:cs="Arial"/>
                        <w:b/>
                        <w:bCs/>
                        <w:sz w:val="18"/>
                        <w:szCs w:val="16"/>
                      </w:rPr>
                      <w:t> </w:t>
                    </w:r>
                  </w:p>
                  <w:p w:rsidR="00170890" w:rsidRPr="00222441" w:rsidRDefault="00170890" w:rsidP="00170890">
                    <w:pPr>
                      <w:widowControl w:val="0"/>
                      <w:jc w:val="center"/>
                      <w:rPr>
                        <w:b/>
                        <w:bCs/>
                        <w:szCs w:val="18"/>
                      </w:rPr>
                    </w:pPr>
                    <w:r w:rsidRPr="00222441">
                      <w:rPr>
                        <w:b/>
                        <w:bCs/>
                        <w:szCs w:val="18"/>
                      </w:rPr>
                      <w:t>КОМСОМОЛЬСКИЙ МУНИЦИПАЛЬНЫЙ РАЙОН</w:t>
                    </w:r>
                  </w:p>
                  <w:p w:rsidR="00170890" w:rsidRDefault="00170890" w:rsidP="00170890">
                    <w:pPr>
                      <w:widowControl w:val="0"/>
                      <w:jc w:val="center"/>
                      <w:rPr>
                        <w:sz w:val="18"/>
                        <w:szCs w:val="18"/>
                      </w:rPr>
                    </w:pPr>
                    <w:r>
                      <w:rPr>
                        <w:sz w:val="18"/>
                        <w:szCs w:val="18"/>
                      </w:rPr>
                      <w:t> </w:t>
                    </w:r>
                  </w:p>
                  <w:p w:rsidR="00170890" w:rsidRDefault="00170890" w:rsidP="00170890">
                    <w:pPr>
                      <w:widowControl w:val="0"/>
                      <w:jc w:val="center"/>
                      <w:rPr>
                        <w:sz w:val="18"/>
                        <w:szCs w:val="18"/>
                      </w:rPr>
                    </w:pPr>
                    <w:r>
                      <w:rPr>
                        <w:sz w:val="18"/>
                        <w:szCs w:val="18"/>
                      </w:rPr>
                      <w:t> </w:t>
                    </w:r>
                  </w:p>
                  <w:p w:rsidR="00170890" w:rsidRDefault="00170890" w:rsidP="00170890">
                    <w:pPr>
                      <w:widowControl w:val="0"/>
                      <w:jc w:val="center"/>
                      <w:rPr>
                        <w:sz w:val="18"/>
                        <w:szCs w:val="18"/>
                      </w:rPr>
                    </w:pPr>
                    <w:r>
                      <w:rPr>
                        <w:sz w:val="18"/>
                        <w:szCs w:val="18"/>
                      </w:rPr>
                      <w:t> </w:t>
                    </w:r>
                  </w:p>
                  <w:p w:rsidR="00170890" w:rsidRDefault="00170890" w:rsidP="00170890">
                    <w:pPr>
                      <w:widowControl w:val="0"/>
                      <w:jc w:val="center"/>
                      <w:rPr>
                        <w:sz w:val="18"/>
                        <w:szCs w:val="18"/>
                      </w:rPr>
                    </w:pPr>
                    <w:r>
                      <w:rPr>
                        <w:sz w:val="18"/>
                        <w:szCs w:val="18"/>
                      </w:rPr>
                      <w:t> </w:t>
                    </w:r>
                  </w:p>
                  <w:p w:rsidR="00170890" w:rsidRDefault="00170890" w:rsidP="00170890">
                    <w:pPr>
                      <w:widowControl w:val="0"/>
                      <w:jc w:val="center"/>
                      <w:rPr>
                        <w:sz w:val="18"/>
                        <w:szCs w:val="18"/>
                      </w:rPr>
                    </w:pPr>
                    <w:r>
                      <w:rPr>
                        <w:sz w:val="18"/>
                        <w:szCs w:val="18"/>
                      </w:rPr>
                      <w:t> </w:t>
                    </w:r>
                  </w:p>
                  <w:p w:rsidR="00170890" w:rsidRDefault="00170890" w:rsidP="00170890">
                    <w:pPr>
                      <w:widowControl w:val="0"/>
                      <w:jc w:val="center"/>
                      <w:rPr>
                        <w:sz w:val="18"/>
                        <w:szCs w:val="18"/>
                      </w:rPr>
                    </w:pPr>
                    <w:r>
                      <w:rPr>
                        <w:sz w:val="18"/>
                        <w:szCs w:val="18"/>
                      </w:rPr>
                      <w:t> </w:t>
                    </w:r>
                  </w:p>
                  <w:p w:rsidR="00170890" w:rsidRDefault="00170890" w:rsidP="00170890">
                    <w:pPr>
                      <w:widowControl w:val="0"/>
                      <w:jc w:val="center"/>
                      <w:rPr>
                        <w:rFonts w:ascii="Palatino Linotype" w:hAnsi="Palatino Linotype"/>
                        <w:b/>
                        <w:bCs/>
                        <w:sz w:val="72"/>
                        <w:szCs w:val="72"/>
                      </w:rPr>
                    </w:pPr>
                  </w:p>
                  <w:p w:rsidR="00170890" w:rsidRPr="00262E92" w:rsidRDefault="00170890" w:rsidP="00170890">
                    <w:pPr>
                      <w:widowControl w:val="0"/>
                      <w:jc w:val="center"/>
                      <w:rPr>
                        <w:rFonts w:ascii="Palatino Linotype" w:hAnsi="Palatino Linotype"/>
                        <w:b/>
                        <w:bCs/>
                        <w:sz w:val="96"/>
                        <w:szCs w:val="72"/>
                      </w:rPr>
                    </w:pPr>
                    <w:r w:rsidRPr="00262E92">
                      <w:rPr>
                        <w:rFonts w:ascii="Palatino Linotype" w:hAnsi="Palatino Linotype"/>
                        <w:b/>
                        <w:bCs/>
                        <w:sz w:val="96"/>
                        <w:szCs w:val="72"/>
                      </w:rPr>
                      <w:t>ВЕСТНИК</w:t>
                    </w:r>
                  </w:p>
                  <w:p w:rsidR="00170890" w:rsidRPr="00222441" w:rsidRDefault="00170890" w:rsidP="00170890">
                    <w:pPr>
                      <w:widowControl w:val="0"/>
                      <w:jc w:val="center"/>
                      <w:rPr>
                        <w:rFonts w:ascii="Palatino Linotype" w:hAnsi="Palatino Linotype"/>
                        <w:b/>
                        <w:bCs/>
                        <w:sz w:val="36"/>
                        <w:szCs w:val="30"/>
                      </w:rPr>
                    </w:pPr>
                    <w:r w:rsidRPr="00222441">
                      <w:rPr>
                        <w:rFonts w:ascii="Palatino Linotype" w:hAnsi="Palatino Linotype"/>
                        <w:b/>
                        <w:bCs/>
                        <w:sz w:val="36"/>
                        <w:szCs w:val="30"/>
                      </w:rPr>
                      <w:t xml:space="preserve">нормативных правовых актов </w:t>
                    </w:r>
                  </w:p>
                  <w:p w:rsidR="00170890" w:rsidRPr="00222441" w:rsidRDefault="00170890" w:rsidP="00170890">
                    <w:pPr>
                      <w:widowControl w:val="0"/>
                      <w:jc w:val="center"/>
                      <w:rPr>
                        <w:rFonts w:ascii="Palatino Linotype" w:hAnsi="Palatino Linotype"/>
                        <w:b/>
                        <w:bCs/>
                        <w:sz w:val="36"/>
                        <w:szCs w:val="30"/>
                      </w:rPr>
                    </w:pPr>
                    <w:r w:rsidRPr="00222441">
                      <w:rPr>
                        <w:rFonts w:ascii="Palatino Linotype" w:hAnsi="Palatino Linotype"/>
                        <w:b/>
                        <w:bCs/>
                        <w:sz w:val="36"/>
                        <w:szCs w:val="30"/>
                      </w:rPr>
                      <w:t>органов местного самоуправления</w:t>
                    </w:r>
                  </w:p>
                  <w:p w:rsidR="00170890" w:rsidRDefault="00170890" w:rsidP="00170890">
                    <w:pPr>
                      <w:widowControl w:val="0"/>
                      <w:jc w:val="center"/>
                      <w:rPr>
                        <w:rFonts w:ascii="Palatino Linotype" w:hAnsi="Palatino Linotype"/>
                        <w:b/>
                        <w:bCs/>
                        <w:sz w:val="30"/>
                        <w:szCs w:val="30"/>
                      </w:rPr>
                    </w:pPr>
                    <w:r w:rsidRPr="00222441">
                      <w:rPr>
                        <w:rFonts w:ascii="Palatino Linotype" w:hAnsi="Palatino Linotype"/>
                        <w:b/>
                        <w:bCs/>
                        <w:sz w:val="36"/>
                        <w:szCs w:val="30"/>
                      </w:rPr>
                      <w:t>Комсомольского муниципального района</w:t>
                    </w:r>
                  </w:p>
                  <w:p w:rsidR="00170890" w:rsidRDefault="00170890" w:rsidP="00170890">
                    <w:pPr>
                      <w:widowControl w:val="0"/>
                      <w:jc w:val="center"/>
                      <w:rPr>
                        <w:rFonts w:ascii="Palatino Linotype" w:hAnsi="Palatino Linotype"/>
                        <w:b/>
                        <w:bCs/>
                        <w:sz w:val="30"/>
                        <w:szCs w:val="30"/>
                      </w:rPr>
                    </w:pPr>
                    <w:r>
                      <w:rPr>
                        <w:rFonts w:ascii="Palatino Linotype" w:hAnsi="Palatino Linotype"/>
                        <w:b/>
                        <w:bCs/>
                        <w:sz w:val="30"/>
                        <w:szCs w:val="30"/>
                      </w:rPr>
                      <w:t> </w:t>
                    </w:r>
                  </w:p>
                  <w:p w:rsidR="00170890" w:rsidRDefault="00170890" w:rsidP="00170890">
                    <w:pPr>
                      <w:widowControl w:val="0"/>
                      <w:jc w:val="center"/>
                      <w:rPr>
                        <w:rFonts w:ascii="Palatino Linotype" w:hAnsi="Palatino Linotype"/>
                        <w:b/>
                        <w:bCs/>
                        <w:sz w:val="30"/>
                        <w:szCs w:val="30"/>
                      </w:rPr>
                    </w:pPr>
                    <w:r>
                      <w:rPr>
                        <w:rFonts w:ascii="Palatino Linotype" w:hAnsi="Palatino Linotype"/>
                        <w:b/>
                        <w:bCs/>
                        <w:sz w:val="30"/>
                        <w:szCs w:val="30"/>
                      </w:rPr>
                      <w:t> </w:t>
                    </w:r>
                  </w:p>
                  <w:p w:rsidR="00170890" w:rsidRDefault="00170890" w:rsidP="00170890">
                    <w:pPr>
                      <w:widowControl w:val="0"/>
                      <w:jc w:val="center"/>
                      <w:rPr>
                        <w:rFonts w:ascii="Palatino Linotype" w:hAnsi="Palatino Linotype"/>
                        <w:b/>
                        <w:bCs/>
                        <w:sz w:val="30"/>
                        <w:szCs w:val="30"/>
                      </w:rPr>
                    </w:pPr>
                    <w:r>
                      <w:rPr>
                        <w:rFonts w:ascii="Palatino Linotype" w:hAnsi="Palatino Linotype"/>
                        <w:b/>
                        <w:bCs/>
                        <w:sz w:val="30"/>
                        <w:szCs w:val="30"/>
                      </w:rPr>
                      <w:t> </w:t>
                    </w:r>
                  </w:p>
                  <w:p w:rsidR="00170890" w:rsidRDefault="00170890" w:rsidP="00170890">
                    <w:pPr>
                      <w:widowControl w:val="0"/>
                      <w:jc w:val="center"/>
                      <w:rPr>
                        <w:b/>
                        <w:bCs/>
                        <w:sz w:val="30"/>
                        <w:szCs w:val="30"/>
                      </w:rPr>
                    </w:pPr>
                    <w:r>
                      <w:rPr>
                        <w:b/>
                        <w:bCs/>
                        <w:sz w:val="30"/>
                        <w:szCs w:val="30"/>
                      </w:rPr>
                      <w:t> </w:t>
                    </w:r>
                  </w:p>
                  <w:p w:rsidR="00170890" w:rsidRPr="00222441" w:rsidRDefault="00446D8E" w:rsidP="00170890">
                    <w:pPr>
                      <w:widowControl w:val="0"/>
                      <w:jc w:val="center"/>
                      <w:rPr>
                        <w:b/>
                        <w:bCs/>
                        <w:sz w:val="52"/>
                        <w:szCs w:val="30"/>
                      </w:rPr>
                    </w:pPr>
                    <w:r>
                      <w:rPr>
                        <w:b/>
                        <w:bCs/>
                        <w:sz w:val="52"/>
                        <w:szCs w:val="30"/>
                      </w:rPr>
                      <w:t>№</w:t>
                    </w:r>
                    <w:r w:rsidR="00F53C58">
                      <w:rPr>
                        <w:b/>
                        <w:bCs/>
                        <w:sz w:val="52"/>
                        <w:szCs w:val="30"/>
                      </w:rPr>
                      <w:t>36-3</w:t>
                    </w:r>
                  </w:p>
                  <w:p w:rsidR="00170890" w:rsidRPr="00222441" w:rsidRDefault="00170890" w:rsidP="00625C34">
                    <w:pPr>
                      <w:widowControl w:val="0"/>
                      <w:jc w:val="center"/>
                      <w:rPr>
                        <w:b/>
                        <w:bCs/>
                        <w:sz w:val="30"/>
                        <w:szCs w:val="30"/>
                      </w:rPr>
                    </w:pPr>
                    <w:r w:rsidRPr="00222441">
                      <w:rPr>
                        <w:b/>
                        <w:bCs/>
                        <w:sz w:val="52"/>
                        <w:szCs w:val="30"/>
                      </w:rPr>
                      <w:t xml:space="preserve"> </w:t>
                    </w:r>
                    <w:r w:rsidR="003E3899">
                      <w:rPr>
                        <w:b/>
                        <w:bCs/>
                        <w:sz w:val="52"/>
                        <w:szCs w:val="30"/>
                      </w:rPr>
                      <w:t xml:space="preserve"> </w:t>
                    </w:r>
                    <w:r w:rsidR="00F53C58">
                      <w:rPr>
                        <w:b/>
                        <w:bCs/>
                        <w:sz w:val="52"/>
                        <w:szCs w:val="30"/>
                      </w:rPr>
                      <w:t xml:space="preserve">4 октября </w:t>
                    </w:r>
                    <w:r w:rsidR="00F1470D">
                      <w:rPr>
                        <w:b/>
                        <w:bCs/>
                        <w:sz w:val="52"/>
                        <w:szCs w:val="30"/>
                      </w:rPr>
                      <w:t>2019г.</w:t>
                    </w:r>
                  </w:p>
                  <w:p w:rsidR="00170890" w:rsidRPr="00222441" w:rsidRDefault="00170890" w:rsidP="00170890">
                    <w:pPr>
                      <w:widowControl w:val="0"/>
                      <w:jc w:val="center"/>
                      <w:rPr>
                        <w:b/>
                        <w:bCs/>
                        <w:sz w:val="30"/>
                        <w:szCs w:val="30"/>
                      </w:rPr>
                    </w:pPr>
                    <w:r>
                      <w:rPr>
                        <w:b/>
                        <w:bCs/>
                        <w:sz w:val="30"/>
                        <w:szCs w:val="30"/>
                        <w:lang w:val="en-US"/>
                      </w:rPr>
                      <w:t> </w:t>
                    </w:r>
                  </w:p>
                  <w:p w:rsidR="00170890" w:rsidRPr="00222441" w:rsidRDefault="00170890" w:rsidP="00170890">
                    <w:pPr>
                      <w:widowControl w:val="0"/>
                      <w:jc w:val="center"/>
                      <w:rPr>
                        <w:b/>
                        <w:bCs/>
                        <w:sz w:val="30"/>
                        <w:szCs w:val="30"/>
                      </w:rPr>
                    </w:pPr>
                    <w:r>
                      <w:rPr>
                        <w:b/>
                        <w:bCs/>
                        <w:sz w:val="30"/>
                        <w:szCs w:val="30"/>
                        <w:lang w:val="en-US"/>
                      </w:rPr>
                      <w:t> </w:t>
                    </w:r>
                  </w:p>
                  <w:p w:rsidR="00170890" w:rsidRPr="00222441" w:rsidRDefault="00170890" w:rsidP="00170890">
                    <w:pPr>
                      <w:widowControl w:val="0"/>
                      <w:jc w:val="center"/>
                      <w:rPr>
                        <w:b/>
                        <w:bCs/>
                        <w:sz w:val="30"/>
                        <w:szCs w:val="30"/>
                      </w:rPr>
                    </w:pPr>
                    <w:r>
                      <w:rPr>
                        <w:b/>
                        <w:bCs/>
                        <w:sz w:val="30"/>
                        <w:szCs w:val="30"/>
                        <w:lang w:val="en-US"/>
                      </w:rPr>
                      <w:t> </w:t>
                    </w:r>
                  </w:p>
                  <w:p w:rsidR="00170890" w:rsidRDefault="00170890" w:rsidP="00170890">
                    <w:pPr>
                      <w:widowControl w:val="0"/>
                      <w:jc w:val="center"/>
                      <w:rPr>
                        <w:b/>
                        <w:bCs/>
                        <w:sz w:val="30"/>
                        <w:szCs w:val="30"/>
                      </w:rPr>
                    </w:pPr>
                  </w:p>
                  <w:p w:rsidR="00170890" w:rsidRDefault="00170890" w:rsidP="00170890">
                    <w:pPr>
                      <w:widowControl w:val="0"/>
                      <w:jc w:val="center"/>
                      <w:rPr>
                        <w:b/>
                        <w:bCs/>
                        <w:sz w:val="30"/>
                        <w:szCs w:val="30"/>
                      </w:rPr>
                    </w:pPr>
                  </w:p>
                  <w:p w:rsidR="00170890" w:rsidRDefault="00170890" w:rsidP="00170890">
                    <w:pPr>
                      <w:widowControl w:val="0"/>
                      <w:jc w:val="center"/>
                      <w:rPr>
                        <w:b/>
                        <w:bCs/>
                        <w:sz w:val="30"/>
                        <w:szCs w:val="30"/>
                      </w:rPr>
                    </w:pPr>
                  </w:p>
                  <w:p w:rsidR="00170890" w:rsidRDefault="00170890" w:rsidP="00170890">
                    <w:pPr>
                      <w:widowControl w:val="0"/>
                      <w:jc w:val="center"/>
                      <w:rPr>
                        <w:b/>
                        <w:bCs/>
                        <w:sz w:val="30"/>
                        <w:szCs w:val="30"/>
                      </w:rPr>
                    </w:pPr>
                  </w:p>
                  <w:p w:rsidR="00170890" w:rsidRDefault="00170890" w:rsidP="00170890">
                    <w:pPr>
                      <w:widowControl w:val="0"/>
                      <w:jc w:val="center"/>
                      <w:rPr>
                        <w:b/>
                        <w:bCs/>
                        <w:sz w:val="30"/>
                        <w:szCs w:val="30"/>
                      </w:rPr>
                    </w:pPr>
                  </w:p>
                  <w:p w:rsidR="00170890" w:rsidRDefault="00170890" w:rsidP="00170890">
                    <w:pPr>
                      <w:widowControl w:val="0"/>
                      <w:jc w:val="center"/>
                      <w:rPr>
                        <w:b/>
                        <w:bCs/>
                        <w:sz w:val="30"/>
                        <w:szCs w:val="30"/>
                      </w:rPr>
                    </w:pPr>
                    <w:r>
                      <w:rPr>
                        <w:b/>
                        <w:bCs/>
                        <w:sz w:val="30"/>
                        <w:szCs w:val="30"/>
                      </w:rPr>
                      <w:t>Официальное издание</w:t>
                    </w:r>
                  </w:p>
                  <w:p w:rsidR="00F1470D" w:rsidRDefault="00F1470D" w:rsidP="00170890">
                    <w:pPr>
                      <w:widowControl w:val="0"/>
                      <w:jc w:val="center"/>
                      <w:rPr>
                        <w:b/>
                        <w:bCs/>
                        <w:sz w:val="30"/>
                        <w:szCs w:val="30"/>
                      </w:rPr>
                    </w:pPr>
                  </w:p>
                  <w:p w:rsidR="00F1470D" w:rsidRDefault="00F1470D" w:rsidP="00170890">
                    <w:pPr>
                      <w:widowControl w:val="0"/>
                      <w:jc w:val="center"/>
                      <w:rPr>
                        <w:b/>
                        <w:bCs/>
                        <w:sz w:val="30"/>
                        <w:szCs w:val="30"/>
                      </w:rPr>
                    </w:pPr>
                  </w:p>
                  <w:p w:rsidR="00F1470D" w:rsidRDefault="00F1470D" w:rsidP="00170890">
                    <w:pPr>
                      <w:widowControl w:val="0"/>
                      <w:jc w:val="center"/>
                      <w:rPr>
                        <w:b/>
                        <w:bCs/>
                        <w:sz w:val="30"/>
                        <w:szCs w:val="30"/>
                      </w:rPr>
                    </w:pPr>
                  </w:p>
                  <w:p w:rsidR="00F1470D" w:rsidRDefault="00F1470D" w:rsidP="00170890">
                    <w:pPr>
                      <w:widowControl w:val="0"/>
                      <w:jc w:val="center"/>
                      <w:rPr>
                        <w:b/>
                        <w:bCs/>
                        <w:sz w:val="30"/>
                        <w:szCs w:val="30"/>
                      </w:rPr>
                    </w:pPr>
                  </w:p>
                  <w:p w:rsidR="00F1470D" w:rsidRDefault="00F1470D" w:rsidP="00170890">
                    <w:pPr>
                      <w:widowControl w:val="0"/>
                      <w:jc w:val="center"/>
                      <w:rPr>
                        <w:b/>
                        <w:bCs/>
                        <w:sz w:val="30"/>
                        <w:szCs w:val="30"/>
                      </w:rPr>
                    </w:pPr>
                  </w:p>
                  <w:p w:rsidR="00F1470D" w:rsidRDefault="00F1470D" w:rsidP="00170890">
                    <w:pPr>
                      <w:widowControl w:val="0"/>
                      <w:jc w:val="center"/>
                      <w:rPr>
                        <w:b/>
                        <w:bCs/>
                        <w:sz w:val="30"/>
                        <w:szCs w:val="30"/>
                      </w:rPr>
                    </w:pPr>
                  </w:p>
                  <w:p w:rsidR="00F1470D" w:rsidRDefault="00F1470D" w:rsidP="00170890">
                    <w:pPr>
                      <w:widowControl w:val="0"/>
                      <w:jc w:val="center"/>
                      <w:rPr>
                        <w:b/>
                        <w:bCs/>
                        <w:sz w:val="30"/>
                        <w:szCs w:val="30"/>
                      </w:rPr>
                    </w:pPr>
                  </w:p>
                  <w:p w:rsidR="00F1470D" w:rsidRDefault="00F1470D" w:rsidP="00170890">
                    <w:pPr>
                      <w:widowControl w:val="0"/>
                      <w:jc w:val="center"/>
                      <w:rPr>
                        <w:b/>
                        <w:bCs/>
                        <w:sz w:val="30"/>
                        <w:szCs w:val="30"/>
                      </w:rPr>
                    </w:pPr>
                  </w:p>
                  <w:p w:rsidR="00F1470D" w:rsidRDefault="00F1470D" w:rsidP="00170890">
                    <w:pPr>
                      <w:widowControl w:val="0"/>
                      <w:jc w:val="center"/>
                      <w:rPr>
                        <w:b/>
                        <w:bCs/>
                        <w:sz w:val="30"/>
                        <w:szCs w:val="30"/>
                      </w:rPr>
                    </w:pPr>
                  </w:p>
                </w:txbxContent>
              </v:textbox>
            </v:shape>
          </v:group>
        </w:pict>
      </w:r>
      <w:r w:rsidR="00604CF5">
        <w:rPr>
          <w:noProof/>
          <w:color w:val="auto"/>
          <w:kern w:val="0"/>
          <w:sz w:val="24"/>
          <w:szCs w:val="24"/>
        </w:rPr>
        <w:drawing>
          <wp:anchor distT="36576" distB="36576" distL="36576" distR="36576" simplePos="0" relativeHeight="251658240" behindDoc="0" locked="0" layoutInCell="1" allowOverlap="1">
            <wp:simplePos x="0" y="0"/>
            <wp:positionH relativeFrom="column">
              <wp:posOffset>2715260</wp:posOffset>
            </wp:positionH>
            <wp:positionV relativeFrom="paragraph">
              <wp:posOffset>67945</wp:posOffset>
            </wp:positionV>
            <wp:extent cx="795655" cy="1007110"/>
            <wp:effectExtent l="0" t="0" r="4445" b="2540"/>
            <wp:wrapNone/>
            <wp:docPr id="3" name="Рисунок 3" descr="komsomolsky_rayon_coa_n80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komsomolsky_rayon_coa_n803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5655" cy="10071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</wp:anchor>
        </w:drawing>
      </w:r>
    </w:p>
    <w:p w:rsidR="00490378" w:rsidRDefault="00490378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F1470D" w:rsidRDefault="00F1470D">
      <w:pPr>
        <w:sectPr w:rsidR="00F1470D" w:rsidSect="00C66F05">
          <w:footerReference w:type="default" r:id="rId9"/>
          <w:pgSz w:w="11906" w:h="16838"/>
          <w:pgMar w:top="851" w:right="850" w:bottom="1134" w:left="1134" w:header="708" w:footer="708" w:gutter="0"/>
          <w:pgNumType w:start="2"/>
          <w:cols w:space="708"/>
          <w:docGrid w:linePitch="360"/>
        </w:sectPr>
      </w:pPr>
    </w:p>
    <w:tbl>
      <w:tblPr>
        <w:tblW w:w="10260" w:type="dxa"/>
        <w:tblCellMar>
          <w:left w:w="0" w:type="dxa"/>
          <w:right w:w="0" w:type="dxa"/>
        </w:tblCellMar>
        <w:tblLook w:val="04A0"/>
      </w:tblPr>
      <w:tblGrid>
        <w:gridCol w:w="1901"/>
        <w:gridCol w:w="7513"/>
        <w:gridCol w:w="846"/>
      </w:tblGrid>
      <w:tr w:rsidR="001D1DE9" w:rsidTr="008533B5">
        <w:trPr>
          <w:trHeight w:val="292"/>
        </w:trPr>
        <w:tc>
          <w:tcPr>
            <w:tcW w:w="10260" w:type="dxa"/>
            <w:gridSpan w:val="3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1D1DE9" w:rsidRPr="001D1DE9" w:rsidRDefault="001D1DE9" w:rsidP="008533B5">
            <w:pPr>
              <w:widowControl w:val="0"/>
              <w:jc w:val="center"/>
              <w:rPr>
                <w:b/>
                <w:bCs/>
                <w:sz w:val="28"/>
                <w:szCs w:val="28"/>
              </w:rPr>
            </w:pPr>
            <w:r w:rsidRPr="001D1DE9">
              <w:rPr>
                <w:b/>
                <w:bCs/>
                <w:sz w:val="28"/>
                <w:szCs w:val="28"/>
              </w:rPr>
              <w:lastRenderedPageBreak/>
              <w:t>Содержание</w:t>
            </w:r>
          </w:p>
        </w:tc>
      </w:tr>
      <w:tr w:rsidR="001D1DE9" w:rsidTr="008533B5">
        <w:trPr>
          <w:trHeight w:val="297"/>
        </w:trPr>
        <w:tc>
          <w:tcPr>
            <w:tcW w:w="10260" w:type="dxa"/>
            <w:gridSpan w:val="3"/>
            <w:tcMar>
              <w:top w:w="58" w:type="dxa"/>
              <w:left w:w="58" w:type="dxa"/>
              <w:bottom w:w="58" w:type="dxa"/>
              <w:right w:w="58" w:type="dxa"/>
            </w:tcMar>
          </w:tcPr>
          <w:p w:rsidR="001D1DE9" w:rsidRPr="002E68E3" w:rsidRDefault="00084B88" w:rsidP="008533B5">
            <w:pPr>
              <w:widowControl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Постановления Администрации Комсомольского муниципального района Ивановской области</w:t>
            </w:r>
          </w:p>
        </w:tc>
      </w:tr>
      <w:tr w:rsidR="001D1DE9" w:rsidTr="008533B5">
        <w:trPr>
          <w:trHeight w:val="291"/>
        </w:trPr>
        <w:tc>
          <w:tcPr>
            <w:tcW w:w="10260" w:type="dxa"/>
            <w:gridSpan w:val="3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1D1DE9" w:rsidRPr="002E68E3" w:rsidRDefault="001D1DE9" w:rsidP="008533B5">
            <w:pPr>
              <w:widowControl w:val="0"/>
              <w:jc w:val="center"/>
            </w:pPr>
          </w:p>
        </w:tc>
      </w:tr>
      <w:tr w:rsidR="001D1DE9" w:rsidTr="006862C5">
        <w:trPr>
          <w:trHeight w:val="1518"/>
        </w:trPr>
        <w:tc>
          <w:tcPr>
            <w:tcW w:w="1901" w:type="dxa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1D1DE9" w:rsidRPr="00084B88" w:rsidRDefault="00F53C58" w:rsidP="008533B5">
            <w:pPr>
              <w:widowControl w:val="0"/>
            </w:pPr>
            <w:r>
              <w:t>№285 от 30.09.2019</w:t>
            </w:r>
          </w:p>
        </w:tc>
        <w:tc>
          <w:tcPr>
            <w:tcW w:w="7513" w:type="dxa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1D1DE9" w:rsidRPr="00084B88" w:rsidRDefault="00F53C58" w:rsidP="008533B5">
            <w:pPr>
              <w:widowControl w:val="0"/>
              <w:jc w:val="both"/>
            </w:pPr>
            <w:r>
              <w:t>О внесении изменений в постановление администрации Комсомольского муниципального района от 18.09.2019г. №272 «об объектах образования, расположенных на территории Комсомольского  муниципального района и проведении их категорирования»</w:t>
            </w:r>
          </w:p>
        </w:tc>
        <w:tc>
          <w:tcPr>
            <w:tcW w:w="846" w:type="dxa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1D1DE9" w:rsidRDefault="001D1DE9" w:rsidP="008533B5">
            <w:pPr>
              <w:widowControl w:val="0"/>
              <w:jc w:val="center"/>
            </w:pPr>
          </w:p>
        </w:tc>
      </w:tr>
      <w:tr w:rsidR="001D1DE9" w:rsidTr="006862C5">
        <w:trPr>
          <w:trHeight w:val="1598"/>
        </w:trPr>
        <w:tc>
          <w:tcPr>
            <w:tcW w:w="1901" w:type="dxa"/>
            <w:tcMar>
              <w:top w:w="58" w:type="dxa"/>
              <w:left w:w="58" w:type="dxa"/>
              <w:bottom w:w="58" w:type="dxa"/>
              <w:right w:w="58" w:type="dxa"/>
            </w:tcMar>
          </w:tcPr>
          <w:p w:rsidR="001D1DE9" w:rsidRPr="00084B88" w:rsidRDefault="00944B42" w:rsidP="008533B5">
            <w:pPr>
              <w:widowControl w:val="0"/>
            </w:pPr>
            <w:r>
              <w:t>№286  от 30.09.2019</w:t>
            </w:r>
          </w:p>
        </w:tc>
        <w:tc>
          <w:tcPr>
            <w:tcW w:w="7513" w:type="dxa"/>
            <w:tcMar>
              <w:top w:w="58" w:type="dxa"/>
              <w:left w:w="58" w:type="dxa"/>
              <w:bottom w:w="58" w:type="dxa"/>
              <w:right w:w="58" w:type="dxa"/>
            </w:tcMar>
          </w:tcPr>
          <w:p w:rsidR="006862C5" w:rsidRPr="006862C5" w:rsidRDefault="006862C5" w:rsidP="006862C5">
            <w:pPr>
              <w:shd w:val="clear" w:color="auto" w:fill="FFFFFF"/>
              <w:spacing w:before="298" w:line="307" w:lineRule="exact"/>
              <w:jc w:val="both"/>
              <w:rPr>
                <w:bCs/>
                <w:sz w:val="22"/>
                <w:szCs w:val="22"/>
              </w:rPr>
            </w:pPr>
            <w:r w:rsidRPr="006862C5">
              <w:rPr>
                <w:bCs/>
                <w:spacing w:val="2"/>
                <w:sz w:val="22"/>
                <w:szCs w:val="22"/>
              </w:rPr>
              <w:t>О внесении изменений в постановление Администрации Комсомольского муниципального района от 30.03.2016 №107 «Об утверждении муниципальной программы «Газификация Комсомольского муниципального района на 2017-2020 годы»</w:t>
            </w:r>
          </w:p>
          <w:p w:rsidR="001D1DE9" w:rsidRPr="00084B88" w:rsidRDefault="001D1DE9" w:rsidP="008533B5">
            <w:pPr>
              <w:widowControl w:val="0"/>
              <w:jc w:val="both"/>
            </w:pPr>
          </w:p>
        </w:tc>
        <w:tc>
          <w:tcPr>
            <w:tcW w:w="846" w:type="dxa"/>
            <w:tcMar>
              <w:top w:w="58" w:type="dxa"/>
              <w:left w:w="58" w:type="dxa"/>
              <w:bottom w:w="58" w:type="dxa"/>
              <w:right w:w="58" w:type="dxa"/>
            </w:tcMar>
          </w:tcPr>
          <w:p w:rsidR="001D1DE9" w:rsidRDefault="001D1DE9" w:rsidP="008533B5">
            <w:pPr>
              <w:widowControl w:val="0"/>
              <w:jc w:val="center"/>
            </w:pPr>
          </w:p>
        </w:tc>
      </w:tr>
      <w:tr w:rsidR="001D1DE9" w:rsidTr="008533B5">
        <w:trPr>
          <w:trHeight w:val="1265"/>
        </w:trPr>
        <w:tc>
          <w:tcPr>
            <w:tcW w:w="1901" w:type="dxa"/>
            <w:tcMar>
              <w:top w:w="58" w:type="dxa"/>
              <w:left w:w="58" w:type="dxa"/>
              <w:bottom w:w="58" w:type="dxa"/>
              <w:right w:w="58" w:type="dxa"/>
            </w:tcMar>
          </w:tcPr>
          <w:p w:rsidR="001D1DE9" w:rsidRPr="00944B42" w:rsidRDefault="00944B42" w:rsidP="008533B5">
            <w:pPr>
              <w:widowControl w:val="0"/>
            </w:pPr>
            <w:r w:rsidRPr="00944B42">
              <w:t>№292 от 04.10.2019</w:t>
            </w:r>
          </w:p>
        </w:tc>
        <w:tc>
          <w:tcPr>
            <w:tcW w:w="7513" w:type="dxa"/>
            <w:tcMar>
              <w:top w:w="58" w:type="dxa"/>
              <w:left w:w="58" w:type="dxa"/>
              <w:bottom w:w="58" w:type="dxa"/>
              <w:right w:w="58" w:type="dxa"/>
            </w:tcMar>
          </w:tcPr>
          <w:p w:rsidR="001D1DE9" w:rsidRDefault="00944B42" w:rsidP="008533B5">
            <w:pPr>
              <w:widowControl w:val="0"/>
              <w:jc w:val="both"/>
            </w:pPr>
            <w:r>
              <w:t>О внесении изменений в постановление администрации Комсомольского муниципального района от 07.12.2017г. №324 «Об утверждении муниципальной программы «Формирование современной городской среды на территории Комсомольского городского поселения на 2018-2020 годы»</w:t>
            </w:r>
          </w:p>
        </w:tc>
        <w:tc>
          <w:tcPr>
            <w:tcW w:w="846" w:type="dxa"/>
            <w:tcMar>
              <w:top w:w="58" w:type="dxa"/>
              <w:left w:w="58" w:type="dxa"/>
              <w:bottom w:w="58" w:type="dxa"/>
              <w:right w:w="58" w:type="dxa"/>
            </w:tcMar>
          </w:tcPr>
          <w:p w:rsidR="001D1DE9" w:rsidRDefault="001D1DE9" w:rsidP="008533B5">
            <w:pPr>
              <w:widowControl w:val="0"/>
              <w:jc w:val="center"/>
            </w:pPr>
          </w:p>
        </w:tc>
      </w:tr>
    </w:tbl>
    <w:p w:rsidR="001D1DE9" w:rsidRDefault="001D1DE9" w:rsidP="001D1DE9"/>
    <w:p w:rsidR="001D1DE9" w:rsidRDefault="001D1DE9" w:rsidP="001D1DE9"/>
    <w:p w:rsidR="001D1DE9" w:rsidRDefault="001D1DE9" w:rsidP="001D1DE9"/>
    <w:p w:rsidR="001D1DE9" w:rsidRDefault="001D1DE9" w:rsidP="001D1DE9"/>
    <w:p w:rsidR="001D1DE9" w:rsidRDefault="001D1DE9" w:rsidP="001D1DE9"/>
    <w:p w:rsidR="00944B42" w:rsidRDefault="00944B42" w:rsidP="001D1DE9"/>
    <w:p w:rsidR="00944B42" w:rsidRDefault="00944B42" w:rsidP="001D1DE9"/>
    <w:p w:rsidR="00944B42" w:rsidRDefault="00944B42" w:rsidP="001D1DE9"/>
    <w:p w:rsidR="00944B42" w:rsidRDefault="00944B42" w:rsidP="001D1DE9"/>
    <w:p w:rsidR="00944B42" w:rsidRDefault="00944B42" w:rsidP="001D1DE9"/>
    <w:p w:rsidR="00944B42" w:rsidRDefault="00944B42" w:rsidP="001D1DE9"/>
    <w:p w:rsidR="00944B42" w:rsidRDefault="00944B42" w:rsidP="001D1DE9"/>
    <w:p w:rsidR="00944B42" w:rsidRDefault="00944B42" w:rsidP="001D1DE9"/>
    <w:p w:rsidR="00944B42" w:rsidRDefault="00944B42" w:rsidP="001D1DE9"/>
    <w:p w:rsidR="00944B42" w:rsidRDefault="00944B42" w:rsidP="001D1DE9"/>
    <w:p w:rsidR="00944B42" w:rsidRDefault="00944B42" w:rsidP="001D1DE9"/>
    <w:p w:rsidR="00944B42" w:rsidRDefault="00944B42" w:rsidP="001D1DE9"/>
    <w:p w:rsidR="00944B42" w:rsidRDefault="00944B42" w:rsidP="001D1DE9"/>
    <w:p w:rsidR="00944B42" w:rsidRDefault="00944B42" w:rsidP="001D1DE9"/>
    <w:p w:rsidR="00944B42" w:rsidRDefault="00944B42" w:rsidP="001D1DE9"/>
    <w:p w:rsidR="00944B42" w:rsidRDefault="00944B42" w:rsidP="001D1DE9"/>
    <w:p w:rsidR="00944B42" w:rsidRDefault="00944B42" w:rsidP="001D1DE9"/>
    <w:p w:rsidR="00944B42" w:rsidRDefault="00944B42" w:rsidP="001D1DE9"/>
    <w:p w:rsidR="00944B42" w:rsidRDefault="00944B42" w:rsidP="001D1DE9"/>
    <w:p w:rsidR="00944B42" w:rsidRDefault="00944B42" w:rsidP="001D1DE9"/>
    <w:p w:rsidR="00944B42" w:rsidRDefault="00944B42" w:rsidP="001D1DE9"/>
    <w:p w:rsidR="00944B42" w:rsidRDefault="00944B42" w:rsidP="001D1DE9"/>
    <w:p w:rsidR="00944B42" w:rsidRDefault="00944B42" w:rsidP="001D1DE9"/>
    <w:p w:rsidR="00944B42" w:rsidRDefault="00944B42" w:rsidP="001D1DE9"/>
    <w:p w:rsidR="00944B42" w:rsidRDefault="00944B42" w:rsidP="001D1DE9"/>
    <w:p w:rsidR="00944B42" w:rsidRDefault="00944B42" w:rsidP="001D1DE9"/>
    <w:p w:rsidR="00944B42" w:rsidRDefault="00944B42" w:rsidP="001D1DE9"/>
    <w:p w:rsidR="00944B42" w:rsidRDefault="00944B42" w:rsidP="001D1DE9"/>
    <w:p w:rsidR="00944B42" w:rsidRDefault="00944B42" w:rsidP="001D1DE9"/>
    <w:p w:rsidR="00944B42" w:rsidRDefault="00944B42" w:rsidP="001D1DE9"/>
    <w:p w:rsidR="001D1DE9" w:rsidRDefault="001D1DE9" w:rsidP="001D1DE9"/>
    <w:p w:rsidR="00170890" w:rsidRDefault="00170890"/>
    <w:p w:rsidR="00944B42" w:rsidRDefault="00944B42" w:rsidP="00944B42">
      <w:pPr>
        <w:jc w:val="center"/>
      </w:pPr>
      <w:r>
        <w:rPr>
          <w:noProof/>
          <w:color w:val="000080"/>
        </w:rPr>
        <w:drawing>
          <wp:inline distT="0" distB="0" distL="0" distR="0">
            <wp:extent cx="543560" cy="673100"/>
            <wp:effectExtent l="19050" t="0" r="8890" b="0"/>
            <wp:docPr id="1" name="Рисунок 1" descr="Untitled-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Untitled-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lum bright="6000" contrast="42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3560" cy="673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44B42" w:rsidRDefault="00944B42" w:rsidP="00944B42">
      <w:pPr>
        <w:jc w:val="center"/>
      </w:pPr>
    </w:p>
    <w:p w:rsidR="00944B42" w:rsidRPr="00B7157C" w:rsidRDefault="00944B42" w:rsidP="00944B42">
      <w:pPr>
        <w:pStyle w:val="1"/>
        <w:jc w:val="center"/>
        <w:rPr>
          <w:color w:val="003366"/>
          <w:sz w:val="36"/>
        </w:rPr>
      </w:pPr>
      <w:r>
        <w:rPr>
          <w:color w:val="003366"/>
          <w:sz w:val="36"/>
        </w:rPr>
        <w:t>ПОСТАНОВЛЕНИЕ</w:t>
      </w:r>
    </w:p>
    <w:p w:rsidR="00944B42" w:rsidRPr="00B7157C" w:rsidRDefault="00944B42" w:rsidP="00944B42">
      <w:pPr>
        <w:jc w:val="center"/>
        <w:rPr>
          <w:b/>
          <w:color w:val="003366"/>
        </w:rPr>
      </w:pPr>
      <w:r w:rsidRPr="00B7157C">
        <w:rPr>
          <w:b/>
          <w:color w:val="003366"/>
        </w:rPr>
        <w:t>АДМИНИСТРАЦИИ</w:t>
      </w:r>
    </w:p>
    <w:p w:rsidR="00944B42" w:rsidRPr="00B7157C" w:rsidRDefault="00944B42" w:rsidP="00944B42">
      <w:pPr>
        <w:jc w:val="center"/>
        <w:rPr>
          <w:b/>
          <w:color w:val="003366"/>
        </w:rPr>
      </w:pPr>
      <w:r w:rsidRPr="00B7157C">
        <w:rPr>
          <w:b/>
          <w:color w:val="003366"/>
        </w:rPr>
        <w:t xml:space="preserve"> КОМСОМОЛЬСКОГО МУНИЦИПАЛЬНОГО  РАЙОНА</w:t>
      </w:r>
    </w:p>
    <w:p w:rsidR="00944B42" w:rsidRPr="00B7157C" w:rsidRDefault="00944B42" w:rsidP="00944B42">
      <w:pPr>
        <w:jc w:val="center"/>
        <w:rPr>
          <w:b/>
          <w:color w:val="003366"/>
        </w:rPr>
      </w:pPr>
      <w:r w:rsidRPr="00B7157C">
        <w:rPr>
          <w:b/>
          <w:color w:val="003366"/>
        </w:rPr>
        <w:t>ИВАНОВСКОЙ ОБЛАСТИ</w:t>
      </w:r>
    </w:p>
    <w:p w:rsidR="00944B42" w:rsidRDefault="00944B42" w:rsidP="00944B42">
      <w:pPr>
        <w:jc w:val="center"/>
      </w:pPr>
    </w:p>
    <w:tbl>
      <w:tblPr>
        <w:tblW w:w="9072" w:type="dxa"/>
        <w:tblInd w:w="108" w:type="dxa"/>
        <w:tblBorders>
          <w:top w:val="single" w:sz="4" w:space="0" w:color="auto"/>
        </w:tblBorders>
        <w:tblLayout w:type="fixed"/>
        <w:tblLook w:val="0000"/>
      </w:tblPr>
      <w:tblGrid>
        <w:gridCol w:w="1582"/>
        <w:gridCol w:w="360"/>
        <w:gridCol w:w="610"/>
        <w:gridCol w:w="540"/>
        <w:gridCol w:w="1728"/>
        <w:gridCol w:w="1417"/>
        <w:gridCol w:w="1038"/>
        <w:gridCol w:w="520"/>
        <w:gridCol w:w="780"/>
        <w:gridCol w:w="497"/>
      </w:tblGrid>
      <w:tr w:rsidR="00944B42" w:rsidRPr="00B7157C" w:rsidTr="00944934">
        <w:trPr>
          <w:trHeight w:val="100"/>
        </w:trPr>
        <w:tc>
          <w:tcPr>
            <w:tcW w:w="9072" w:type="dxa"/>
            <w:gridSpan w:val="10"/>
            <w:tcBorders>
              <w:top w:val="thinThickThinSmallGap" w:sz="24" w:space="0" w:color="auto"/>
              <w:left w:val="nil"/>
              <w:bottom w:val="nil"/>
              <w:right w:val="nil"/>
            </w:tcBorders>
          </w:tcPr>
          <w:p w:rsidR="00944B42" w:rsidRDefault="00944B42" w:rsidP="00944934">
            <w:pPr>
              <w:jc w:val="center"/>
              <w:rPr>
                <w:color w:val="003366"/>
              </w:rPr>
            </w:pPr>
            <w:r w:rsidRPr="00B7157C">
              <w:rPr>
                <w:color w:val="003366"/>
              </w:rPr>
              <w:t xml:space="preserve">155150, </w:t>
            </w:r>
            <w:r>
              <w:rPr>
                <w:color w:val="003366"/>
              </w:rPr>
              <w:t>Ивановская область, г.Комсомольск, ул.50 лет ВЛКСМ, д.</w:t>
            </w:r>
            <w:r w:rsidRPr="00B7157C">
              <w:rPr>
                <w:color w:val="003366"/>
              </w:rPr>
              <w:t>2</w:t>
            </w:r>
            <w:r>
              <w:rPr>
                <w:color w:val="003366"/>
              </w:rPr>
              <w:t xml:space="preserve">, </w:t>
            </w:r>
            <w:r w:rsidRPr="00B7157C">
              <w:rPr>
                <w:color w:val="003366"/>
              </w:rPr>
              <w:t>ИНН 3714002224</w:t>
            </w:r>
            <w:r>
              <w:rPr>
                <w:color w:val="003366"/>
              </w:rPr>
              <w:t>,</w:t>
            </w:r>
            <w:r w:rsidRPr="00B7157C">
              <w:rPr>
                <w:color w:val="003366"/>
              </w:rPr>
              <w:t>КПП 371401001</w:t>
            </w:r>
            <w:r>
              <w:rPr>
                <w:color w:val="003366"/>
              </w:rPr>
              <w:t>,</w:t>
            </w:r>
          </w:p>
          <w:p w:rsidR="00944B42" w:rsidRDefault="00944B42" w:rsidP="00944934">
            <w:pPr>
              <w:jc w:val="center"/>
              <w:rPr>
                <w:color w:val="003366"/>
              </w:rPr>
            </w:pPr>
            <w:r w:rsidRPr="00B7157C">
              <w:rPr>
                <w:color w:val="003366"/>
              </w:rPr>
              <w:t>ОГРН 1023701625595</w:t>
            </w:r>
            <w:r>
              <w:rPr>
                <w:color w:val="003366"/>
              </w:rPr>
              <w:t>,</w:t>
            </w:r>
            <w:r w:rsidRPr="00B7157C">
              <w:rPr>
                <w:color w:val="003366"/>
              </w:rPr>
              <w:t xml:space="preserve"> Тел./Факс (493</w:t>
            </w:r>
            <w:r w:rsidRPr="005A5ACB">
              <w:rPr>
                <w:color w:val="003366"/>
              </w:rPr>
              <w:t>52</w:t>
            </w:r>
            <w:r>
              <w:rPr>
                <w:color w:val="003366"/>
              </w:rPr>
              <w:t>) 4</w:t>
            </w:r>
            <w:r w:rsidRPr="00B7157C">
              <w:rPr>
                <w:color w:val="003366"/>
              </w:rPr>
              <w:t>-11-78</w:t>
            </w:r>
            <w:r>
              <w:rPr>
                <w:color w:val="003366"/>
              </w:rPr>
              <w:t xml:space="preserve">, e-mail: </w:t>
            </w:r>
            <w:hyperlink r:id="rId11" w:history="1">
              <w:r w:rsidRPr="00D90A25">
                <w:rPr>
                  <w:rStyle w:val="a3"/>
                </w:rPr>
                <w:t>admin.komsomolsk@mail.ru</w:t>
              </w:r>
            </w:hyperlink>
          </w:p>
          <w:p w:rsidR="00944B42" w:rsidRPr="00AC3C24" w:rsidRDefault="00944B42" w:rsidP="00944934">
            <w:pPr>
              <w:rPr>
                <w:color w:val="003366"/>
                <w:sz w:val="28"/>
                <w:szCs w:val="28"/>
              </w:rPr>
            </w:pPr>
          </w:p>
        </w:tc>
      </w:tr>
      <w:tr w:rsidR="00944B42" w:rsidTr="00944934">
        <w:tblPrEx>
          <w:tblBorders>
            <w:top w:val="none" w:sz="0" w:space="0" w:color="auto"/>
          </w:tblBorders>
        </w:tblPrEx>
        <w:trPr>
          <w:gridAfter w:val="1"/>
          <w:wAfter w:w="497" w:type="dxa"/>
          <w:trHeight w:val="415"/>
        </w:trPr>
        <w:tc>
          <w:tcPr>
            <w:tcW w:w="1582" w:type="dxa"/>
          </w:tcPr>
          <w:p w:rsidR="00944B42" w:rsidRPr="00AC3C24" w:rsidRDefault="00944B42" w:rsidP="00944934">
            <w:pPr>
              <w:ind w:right="-108"/>
              <w:jc w:val="center"/>
              <w:rPr>
                <w:sz w:val="28"/>
                <w:szCs w:val="28"/>
              </w:rPr>
            </w:pPr>
          </w:p>
        </w:tc>
        <w:tc>
          <w:tcPr>
            <w:tcW w:w="360" w:type="dxa"/>
          </w:tcPr>
          <w:p w:rsidR="00944B42" w:rsidRDefault="00944B42" w:rsidP="00944934">
            <w:pPr>
              <w:ind w:right="-108"/>
              <w:jc w:val="center"/>
              <w:rPr>
                <w:sz w:val="28"/>
                <w:szCs w:val="28"/>
              </w:rPr>
            </w:pPr>
          </w:p>
          <w:p w:rsidR="00944B42" w:rsidRDefault="00944B42" w:rsidP="00944934">
            <w:pPr>
              <w:ind w:right="-108"/>
              <w:jc w:val="center"/>
            </w:pPr>
            <w:r w:rsidRPr="00AC3C24">
              <w:rPr>
                <w:sz w:val="28"/>
                <w:szCs w:val="28"/>
              </w:rPr>
              <w:t>«</w:t>
            </w:r>
          </w:p>
        </w:tc>
        <w:tc>
          <w:tcPr>
            <w:tcW w:w="610" w:type="dxa"/>
            <w:tcBorders>
              <w:bottom w:val="single" w:sz="4" w:space="0" w:color="auto"/>
            </w:tcBorders>
            <w:vAlign w:val="bottom"/>
          </w:tcPr>
          <w:p w:rsidR="00944B42" w:rsidRPr="00AC3C24" w:rsidRDefault="00944B42" w:rsidP="00944934">
            <w:pPr>
              <w:ind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</w:t>
            </w:r>
          </w:p>
        </w:tc>
        <w:tc>
          <w:tcPr>
            <w:tcW w:w="540" w:type="dxa"/>
            <w:vAlign w:val="bottom"/>
          </w:tcPr>
          <w:p w:rsidR="00944B42" w:rsidRPr="00AC3C24" w:rsidRDefault="00944B42" w:rsidP="00944934">
            <w:pPr>
              <w:rPr>
                <w:sz w:val="28"/>
                <w:szCs w:val="28"/>
              </w:rPr>
            </w:pPr>
            <w:r w:rsidRPr="00AC3C24">
              <w:rPr>
                <w:sz w:val="28"/>
                <w:szCs w:val="28"/>
              </w:rPr>
              <w:t>»</w:t>
            </w:r>
          </w:p>
        </w:tc>
        <w:tc>
          <w:tcPr>
            <w:tcW w:w="1728" w:type="dxa"/>
            <w:tcBorders>
              <w:bottom w:val="single" w:sz="4" w:space="0" w:color="auto"/>
            </w:tcBorders>
            <w:vAlign w:val="bottom"/>
          </w:tcPr>
          <w:p w:rsidR="00944B42" w:rsidRPr="00AC3C24" w:rsidRDefault="00944B42" w:rsidP="009449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417" w:type="dxa"/>
            <w:vAlign w:val="bottom"/>
          </w:tcPr>
          <w:p w:rsidR="00944B42" w:rsidRPr="00AC3C24" w:rsidRDefault="00944B42" w:rsidP="00944934">
            <w:pPr>
              <w:rPr>
                <w:sz w:val="28"/>
                <w:szCs w:val="28"/>
              </w:rPr>
            </w:pPr>
            <w:r w:rsidRPr="00AC3C24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9</w:t>
            </w:r>
            <w:r w:rsidRPr="00AC3C24">
              <w:rPr>
                <w:sz w:val="28"/>
                <w:szCs w:val="28"/>
              </w:rPr>
              <w:t>г.</w:t>
            </w:r>
            <w:r>
              <w:rPr>
                <w:sz w:val="28"/>
                <w:szCs w:val="28"/>
              </w:rPr>
              <w:t xml:space="preserve">  </w:t>
            </w:r>
            <w:r w:rsidRPr="00AC3C24">
              <w:rPr>
                <w:sz w:val="28"/>
                <w:szCs w:val="28"/>
              </w:rPr>
              <w:t>№</w:t>
            </w:r>
          </w:p>
        </w:tc>
        <w:tc>
          <w:tcPr>
            <w:tcW w:w="1038" w:type="dxa"/>
            <w:tcBorders>
              <w:left w:val="nil"/>
              <w:bottom w:val="single" w:sz="4" w:space="0" w:color="auto"/>
            </w:tcBorders>
            <w:vAlign w:val="bottom"/>
          </w:tcPr>
          <w:p w:rsidR="00944B42" w:rsidRPr="00AC3C24" w:rsidRDefault="00944B42" w:rsidP="009449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285</w:t>
            </w:r>
          </w:p>
        </w:tc>
        <w:tc>
          <w:tcPr>
            <w:tcW w:w="520" w:type="dxa"/>
            <w:tcBorders>
              <w:left w:val="nil"/>
            </w:tcBorders>
            <w:vAlign w:val="bottom"/>
          </w:tcPr>
          <w:p w:rsidR="00944B42" w:rsidRPr="00AC3C24" w:rsidRDefault="00944B42" w:rsidP="0094493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80" w:type="dxa"/>
            <w:tcBorders>
              <w:left w:val="nil"/>
            </w:tcBorders>
            <w:vAlign w:val="bottom"/>
          </w:tcPr>
          <w:p w:rsidR="00944B42" w:rsidRDefault="00944B42" w:rsidP="00944934">
            <w:pPr>
              <w:jc w:val="center"/>
            </w:pPr>
          </w:p>
        </w:tc>
      </w:tr>
    </w:tbl>
    <w:p w:rsidR="00944B42" w:rsidRDefault="00944B42" w:rsidP="00944B42">
      <w:pPr>
        <w:ind w:firstLine="720"/>
        <w:jc w:val="center"/>
        <w:rPr>
          <w:sz w:val="28"/>
          <w:szCs w:val="28"/>
        </w:rPr>
      </w:pPr>
    </w:p>
    <w:p w:rsidR="00944B42" w:rsidRDefault="00944B42" w:rsidP="00944B42">
      <w:pPr>
        <w:ind w:firstLine="720"/>
        <w:jc w:val="center"/>
        <w:rPr>
          <w:b/>
          <w:sz w:val="28"/>
          <w:szCs w:val="28"/>
        </w:rPr>
      </w:pPr>
      <w:r w:rsidRPr="000F5D7D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«О внесении изменений в постановление Администрации Комсомольского муниципального района от 18.09.2019 года № 272 «Об объектах образования, расположенных на территории Комсомольского муниципального района и проведении их категорирования» </w:t>
      </w:r>
    </w:p>
    <w:p w:rsidR="00944B42" w:rsidRDefault="00944B42" w:rsidP="00944B42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944B42" w:rsidRDefault="00944B42" w:rsidP="00944B42">
      <w:pPr>
        <w:ind w:firstLine="720"/>
        <w:jc w:val="both"/>
        <w:rPr>
          <w:sz w:val="28"/>
          <w:szCs w:val="28"/>
        </w:rPr>
      </w:pPr>
    </w:p>
    <w:p w:rsidR="00944B42" w:rsidRPr="00C73816" w:rsidRDefault="00944B42" w:rsidP="00944B42">
      <w:pPr>
        <w:ind w:firstLine="720"/>
        <w:jc w:val="both"/>
        <w:rPr>
          <w:b/>
          <w:sz w:val="28"/>
          <w:szCs w:val="28"/>
        </w:rPr>
      </w:pPr>
      <w:r w:rsidRPr="00C73816">
        <w:rPr>
          <w:sz w:val="28"/>
          <w:szCs w:val="28"/>
        </w:rPr>
        <w:t xml:space="preserve">Во исполнении  </w:t>
      </w:r>
      <w:r>
        <w:rPr>
          <w:bCs/>
          <w:sz w:val="28"/>
          <w:szCs w:val="28"/>
        </w:rPr>
        <w:t>Постановления</w:t>
      </w:r>
      <w:r w:rsidRPr="00C73816">
        <w:rPr>
          <w:bCs/>
          <w:sz w:val="28"/>
          <w:szCs w:val="28"/>
        </w:rPr>
        <w:t xml:space="preserve"> Правительства РФ от 2 августа 2019 г. № 1006 «Об утверждении требований к антитеррористической защищенности объектов (территорий) Министерства просвещения Российской Федерации и объектов (территорий), относящихся к сфере деятельности Министерства просвещения Российской Федерации, и формы паспорта безопасности этих объектов (территорий)»</w:t>
      </w:r>
      <w:r>
        <w:rPr>
          <w:bCs/>
          <w:sz w:val="28"/>
          <w:szCs w:val="28"/>
        </w:rPr>
        <w:t>, пункта 4 статьи 5.2</w:t>
      </w:r>
      <w:r w:rsidRPr="00C73816">
        <w:rPr>
          <w:b/>
          <w:bCs/>
          <w:sz w:val="28"/>
          <w:szCs w:val="28"/>
        </w:rPr>
        <w:t xml:space="preserve"> </w:t>
      </w:r>
      <w:r w:rsidRPr="00D15B83">
        <w:rPr>
          <w:bCs/>
          <w:sz w:val="28"/>
          <w:szCs w:val="28"/>
        </w:rPr>
        <w:t xml:space="preserve">Федерального закона от 6 марта 2006 года </w:t>
      </w:r>
      <w:r>
        <w:rPr>
          <w:bCs/>
          <w:sz w:val="28"/>
          <w:szCs w:val="28"/>
        </w:rPr>
        <w:t xml:space="preserve">№ 35-ФЗ </w:t>
      </w:r>
      <w:r w:rsidRPr="00D15B83">
        <w:rPr>
          <w:bCs/>
          <w:sz w:val="28"/>
          <w:szCs w:val="28"/>
        </w:rPr>
        <w:t>«О</w:t>
      </w:r>
      <w:r>
        <w:rPr>
          <w:sz w:val="28"/>
          <w:szCs w:val="28"/>
        </w:rPr>
        <w:t xml:space="preserve"> противодействии терроризму» (с изменениями и дополнениями от 18 апреля 2018 года № 82-ФЗ) </w:t>
      </w:r>
      <w:r w:rsidRPr="00C73816">
        <w:rPr>
          <w:sz w:val="28"/>
          <w:szCs w:val="28"/>
        </w:rPr>
        <w:t xml:space="preserve">руководствуясь статьей 8, ч. 1, п. 7 Устава Комсомольского муниципального района </w:t>
      </w:r>
      <w:r>
        <w:rPr>
          <w:sz w:val="28"/>
          <w:szCs w:val="28"/>
        </w:rPr>
        <w:t xml:space="preserve"> </w:t>
      </w:r>
      <w:r w:rsidRPr="00C73816">
        <w:rPr>
          <w:sz w:val="28"/>
          <w:szCs w:val="28"/>
        </w:rPr>
        <w:t>и в целях определения</w:t>
      </w:r>
      <w:r>
        <w:rPr>
          <w:sz w:val="28"/>
          <w:szCs w:val="28"/>
        </w:rPr>
        <w:t xml:space="preserve"> перечня</w:t>
      </w:r>
      <w:r w:rsidRPr="00C73816">
        <w:rPr>
          <w:sz w:val="28"/>
          <w:szCs w:val="28"/>
        </w:rPr>
        <w:t xml:space="preserve"> объектов образования на территории Комсомольского муницип</w:t>
      </w:r>
      <w:r>
        <w:rPr>
          <w:sz w:val="28"/>
          <w:szCs w:val="28"/>
        </w:rPr>
        <w:t>ального района</w:t>
      </w:r>
      <w:r w:rsidRPr="00C73816">
        <w:rPr>
          <w:sz w:val="28"/>
          <w:szCs w:val="28"/>
        </w:rPr>
        <w:t xml:space="preserve">, Администрация Комсомольского муниципального района </w:t>
      </w:r>
      <w:r>
        <w:rPr>
          <w:sz w:val="28"/>
          <w:szCs w:val="28"/>
        </w:rPr>
        <w:t xml:space="preserve">                 </w:t>
      </w:r>
      <w:r w:rsidRPr="00C73816">
        <w:rPr>
          <w:b/>
          <w:sz w:val="28"/>
          <w:szCs w:val="28"/>
        </w:rPr>
        <w:t>постановляет:</w:t>
      </w:r>
    </w:p>
    <w:p w:rsidR="00944B42" w:rsidRPr="00C73816" w:rsidRDefault="00944B42" w:rsidP="00944B42">
      <w:pPr>
        <w:ind w:firstLine="720"/>
        <w:jc w:val="both"/>
        <w:rPr>
          <w:b/>
          <w:sz w:val="28"/>
          <w:szCs w:val="28"/>
        </w:rPr>
      </w:pPr>
    </w:p>
    <w:p w:rsidR="00944B42" w:rsidRPr="00177FB6" w:rsidRDefault="00944B42" w:rsidP="00944B42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177FB6">
        <w:rPr>
          <w:sz w:val="28"/>
          <w:szCs w:val="28"/>
        </w:rPr>
        <w:t xml:space="preserve">     1. Внести изменения в постановление Администрации Комсомольского муниципального района </w:t>
      </w:r>
      <w:r>
        <w:rPr>
          <w:rFonts w:ascii="Cambria" w:hAnsi="Cambria"/>
          <w:b/>
          <w:sz w:val="28"/>
          <w:szCs w:val="28"/>
        </w:rPr>
        <w:t xml:space="preserve"> </w:t>
      </w:r>
      <w:r w:rsidRPr="00177FB6">
        <w:rPr>
          <w:sz w:val="28"/>
          <w:szCs w:val="28"/>
        </w:rPr>
        <w:t>от 18.09.2019 года № 272 «Об объектах образования, расположенных на территории Комсомольского муниципального района и проведении их категорирования» следующего содержания:</w:t>
      </w:r>
    </w:p>
    <w:p w:rsidR="00944B42" w:rsidRPr="00177FB6" w:rsidRDefault="00944B42" w:rsidP="00944B4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1.1 Изложить приложение № 2</w:t>
      </w:r>
      <w:r w:rsidRPr="00177FB6">
        <w:rPr>
          <w:sz w:val="28"/>
          <w:szCs w:val="28"/>
        </w:rPr>
        <w:t xml:space="preserve"> к постановлению в новой редакции согласно приложению №1 к настоящему постановлению.</w:t>
      </w:r>
    </w:p>
    <w:p w:rsidR="00944B42" w:rsidRPr="00C73816" w:rsidRDefault="00944B42" w:rsidP="00944B42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2</w:t>
      </w:r>
      <w:r w:rsidRPr="00C73816">
        <w:rPr>
          <w:sz w:val="28"/>
          <w:szCs w:val="28"/>
        </w:rPr>
        <w:t>. Контроль за выполнением настоящего постановления оставляю за собой.</w:t>
      </w:r>
    </w:p>
    <w:p w:rsidR="00944B42" w:rsidRPr="00C73816" w:rsidRDefault="00944B42" w:rsidP="00944B4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C73816">
        <w:rPr>
          <w:sz w:val="28"/>
          <w:szCs w:val="28"/>
        </w:rPr>
        <w:t xml:space="preserve">. Настоящее постановление вступает в силу с момента его подписания.  </w:t>
      </w:r>
    </w:p>
    <w:p w:rsidR="00944B42" w:rsidRPr="00C73816" w:rsidRDefault="00944B42" w:rsidP="00944B42">
      <w:pPr>
        <w:ind w:firstLine="709"/>
        <w:jc w:val="both"/>
        <w:rPr>
          <w:sz w:val="28"/>
          <w:szCs w:val="28"/>
        </w:rPr>
      </w:pPr>
    </w:p>
    <w:p w:rsidR="00944B42" w:rsidRPr="00C73816" w:rsidRDefault="00944B42" w:rsidP="00944B42">
      <w:pPr>
        <w:ind w:firstLine="709"/>
        <w:jc w:val="both"/>
        <w:rPr>
          <w:sz w:val="28"/>
          <w:szCs w:val="28"/>
        </w:rPr>
      </w:pPr>
    </w:p>
    <w:p w:rsidR="00944B42" w:rsidRPr="00C73816" w:rsidRDefault="00944B42" w:rsidP="00944B42">
      <w:pPr>
        <w:ind w:firstLine="709"/>
        <w:jc w:val="both"/>
        <w:rPr>
          <w:sz w:val="28"/>
          <w:szCs w:val="28"/>
        </w:rPr>
      </w:pPr>
    </w:p>
    <w:p w:rsidR="00944B42" w:rsidRPr="00C73816" w:rsidRDefault="00944B42" w:rsidP="00944B42">
      <w:pPr>
        <w:ind w:firstLine="709"/>
        <w:jc w:val="both"/>
        <w:rPr>
          <w:sz w:val="28"/>
          <w:szCs w:val="28"/>
        </w:rPr>
      </w:pPr>
    </w:p>
    <w:p w:rsidR="00944B42" w:rsidRPr="00C73816" w:rsidRDefault="00944B42" w:rsidP="00944B42">
      <w:pPr>
        <w:ind w:firstLine="720"/>
        <w:jc w:val="center"/>
        <w:rPr>
          <w:sz w:val="28"/>
          <w:szCs w:val="28"/>
        </w:rPr>
      </w:pPr>
      <w:r w:rsidRPr="00C73816">
        <w:rPr>
          <w:b/>
          <w:bCs/>
          <w:spacing w:val="3"/>
          <w:sz w:val="28"/>
          <w:szCs w:val="28"/>
        </w:rPr>
        <w:t xml:space="preserve"> </w:t>
      </w:r>
    </w:p>
    <w:p w:rsidR="00944B42" w:rsidRDefault="00944B42" w:rsidP="00944B42">
      <w:pPr>
        <w:ind w:firstLine="709"/>
        <w:jc w:val="both"/>
      </w:pPr>
    </w:p>
    <w:p w:rsidR="00944B42" w:rsidRDefault="00944B42" w:rsidP="00944B42">
      <w:pPr>
        <w:ind w:firstLine="709"/>
        <w:jc w:val="both"/>
      </w:pPr>
    </w:p>
    <w:p w:rsidR="00944B42" w:rsidRPr="00070681" w:rsidRDefault="00944B42" w:rsidP="00944B42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Глава</w:t>
      </w:r>
    </w:p>
    <w:p w:rsidR="00944B42" w:rsidRDefault="00944B42" w:rsidP="00944B42">
      <w:pPr>
        <w:jc w:val="both"/>
      </w:pPr>
      <w:r w:rsidRPr="00070681">
        <w:rPr>
          <w:b/>
          <w:sz w:val="28"/>
          <w:szCs w:val="28"/>
        </w:rPr>
        <w:t>Комсом</w:t>
      </w:r>
      <w:r>
        <w:rPr>
          <w:b/>
          <w:sz w:val="28"/>
          <w:szCs w:val="28"/>
        </w:rPr>
        <w:t xml:space="preserve">ольского муниципального района  </w:t>
      </w:r>
      <w:r w:rsidRPr="00070681">
        <w:rPr>
          <w:b/>
          <w:sz w:val="28"/>
          <w:szCs w:val="28"/>
        </w:rPr>
        <w:t xml:space="preserve">                      О.В.Бузулуцкая</w:t>
      </w:r>
    </w:p>
    <w:p w:rsidR="00944B42" w:rsidRDefault="00944B42" w:rsidP="00944B42">
      <w:pPr>
        <w:ind w:firstLine="709"/>
        <w:jc w:val="both"/>
      </w:pPr>
    </w:p>
    <w:p w:rsidR="00944B42" w:rsidRDefault="00944B42" w:rsidP="00944B42">
      <w:pPr>
        <w:ind w:firstLine="709"/>
        <w:jc w:val="both"/>
      </w:pPr>
    </w:p>
    <w:p w:rsidR="00944B42" w:rsidRDefault="00944B42" w:rsidP="00944B42">
      <w:pPr>
        <w:ind w:firstLine="709"/>
        <w:jc w:val="both"/>
      </w:pPr>
    </w:p>
    <w:p w:rsidR="00944B42" w:rsidRDefault="00944B42" w:rsidP="00944B42">
      <w:pPr>
        <w:ind w:firstLine="709"/>
        <w:jc w:val="both"/>
      </w:pPr>
    </w:p>
    <w:p w:rsidR="00944B42" w:rsidRDefault="00944B42" w:rsidP="00944B42">
      <w:pPr>
        <w:ind w:firstLine="709"/>
        <w:jc w:val="both"/>
      </w:pPr>
    </w:p>
    <w:p w:rsidR="00944B42" w:rsidRDefault="00944B42" w:rsidP="00944B42">
      <w:pPr>
        <w:ind w:firstLine="709"/>
        <w:jc w:val="both"/>
      </w:pPr>
    </w:p>
    <w:p w:rsidR="00944B42" w:rsidRDefault="00944B42" w:rsidP="00944B42">
      <w:pPr>
        <w:ind w:firstLine="709"/>
        <w:jc w:val="both"/>
      </w:pPr>
    </w:p>
    <w:p w:rsidR="00944B42" w:rsidRDefault="00944B42" w:rsidP="00944B42">
      <w:pPr>
        <w:ind w:firstLine="709"/>
        <w:jc w:val="both"/>
      </w:pPr>
    </w:p>
    <w:p w:rsidR="00944B42" w:rsidRDefault="00944B42" w:rsidP="00944B42">
      <w:pPr>
        <w:ind w:firstLine="709"/>
        <w:jc w:val="both"/>
      </w:pPr>
    </w:p>
    <w:p w:rsidR="00944B42" w:rsidRDefault="00944B42" w:rsidP="00944B42">
      <w:pPr>
        <w:ind w:firstLine="709"/>
        <w:jc w:val="both"/>
      </w:pPr>
    </w:p>
    <w:p w:rsidR="00944B42" w:rsidRDefault="00944B42" w:rsidP="00944B42">
      <w:pPr>
        <w:ind w:firstLine="709"/>
        <w:jc w:val="both"/>
      </w:pPr>
    </w:p>
    <w:p w:rsidR="00944B42" w:rsidRDefault="00944B42" w:rsidP="00944B42">
      <w:pPr>
        <w:ind w:firstLine="709"/>
        <w:jc w:val="both"/>
      </w:pPr>
    </w:p>
    <w:p w:rsidR="00944B42" w:rsidRDefault="00944B42" w:rsidP="00944B42">
      <w:pPr>
        <w:ind w:firstLine="709"/>
        <w:jc w:val="both"/>
      </w:pPr>
    </w:p>
    <w:p w:rsidR="00944B42" w:rsidRDefault="00944B42" w:rsidP="00944B42">
      <w:pPr>
        <w:ind w:firstLine="709"/>
        <w:jc w:val="both"/>
      </w:pPr>
    </w:p>
    <w:p w:rsidR="00944B42" w:rsidRDefault="00944B42" w:rsidP="00944B42">
      <w:pPr>
        <w:ind w:firstLine="709"/>
        <w:jc w:val="both"/>
      </w:pPr>
    </w:p>
    <w:p w:rsidR="00944B42" w:rsidRDefault="00944B42" w:rsidP="00944B42">
      <w:pPr>
        <w:ind w:firstLine="709"/>
        <w:jc w:val="both"/>
      </w:pPr>
    </w:p>
    <w:p w:rsidR="00944B42" w:rsidRDefault="00944B42" w:rsidP="00944B42">
      <w:pPr>
        <w:ind w:firstLine="709"/>
        <w:jc w:val="both"/>
      </w:pPr>
    </w:p>
    <w:p w:rsidR="00944B42" w:rsidRDefault="00944B42" w:rsidP="00944B42">
      <w:pPr>
        <w:ind w:firstLine="709"/>
        <w:jc w:val="both"/>
      </w:pPr>
    </w:p>
    <w:p w:rsidR="00944B42" w:rsidRDefault="00944B42" w:rsidP="00944B42">
      <w:pPr>
        <w:ind w:firstLine="709"/>
        <w:jc w:val="both"/>
      </w:pPr>
    </w:p>
    <w:p w:rsidR="00944B42" w:rsidRDefault="00944B42" w:rsidP="00944B42">
      <w:pPr>
        <w:ind w:firstLine="709"/>
        <w:jc w:val="both"/>
      </w:pPr>
    </w:p>
    <w:p w:rsidR="00944B42" w:rsidRDefault="00944B42" w:rsidP="00944B42">
      <w:pPr>
        <w:ind w:firstLine="709"/>
        <w:jc w:val="both"/>
      </w:pPr>
    </w:p>
    <w:p w:rsidR="00944B42" w:rsidRDefault="00944B42" w:rsidP="00944B42">
      <w:pPr>
        <w:ind w:firstLine="709"/>
        <w:jc w:val="both"/>
      </w:pPr>
    </w:p>
    <w:p w:rsidR="00944B42" w:rsidRDefault="00944B42" w:rsidP="00944B42">
      <w:pPr>
        <w:ind w:firstLine="709"/>
        <w:jc w:val="both"/>
      </w:pPr>
    </w:p>
    <w:p w:rsidR="00944B42" w:rsidRDefault="00944B42" w:rsidP="00944B42">
      <w:pPr>
        <w:ind w:firstLine="709"/>
        <w:jc w:val="both"/>
      </w:pPr>
    </w:p>
    <w:p w:rsidR="00944B42" w:rsidRDefault="00944B42" w:rsidP="00944B42">
      <w:pPr>
        <w:ind w:firstLine="709"/>
        <w:jc w:val="both"/>
      </w:pPr>
    </w:p>
    <w:p w:rsidR="00944B42" w:rsidRDefault="00944B42" w:rsidP="00944B42">
      <w:pPr>
        <w:ind w:firstLine="709"/>
        <w:jc w:val="both"/>
      </w:pPr>
    </w:p>
    <w:p w:rsidR="00944B42" w:rsidRDefault="00944B42" w:rsidP="00944B42">
      <w:pPr>
        <w:ind w:firstLine="709"/>
        <w:jc w:val="both"/>
      </w:pPr>
    </w:p>
    <w:p w:rsidR="00944B42" w:rsidRDefault="00944B42" w:rsidP="00944B42">
      <w:pPr>
        <w:jc w:val="right"/>
      </w:pPr>
    </w:p>
    <w:p w:rsidR="00944B42" w:rsidRDefault="00944B42" w:rsidP="00944B42">
      <w:pPr>
        <w:jc w:val="right"/>
      </w:pPr>
    </w:p>
    <w:p w:rsidR="00944B42" w:rsidRDefault="00944B42" w:rsidP="00944B42">
      <w:pPr>
        <w:jc w:val="both"/>
      </w:pPr>
      <w:r>
        <w:t xml:space="preserve"> </w:t>
      </w:r>
    </w:p>
    <w:p w:rsidR="00944B42" w:rsidRDefault="00944B42" w:rsidP="00944B42">
      <w:pPr>
        <w:ind w:firstLine="709"/>
        <w:jc w:val="right"/>
      </w:pPr>
    </w:p>
    <w:p w:rsidR="00944B42" w:rsidRDefault="00944B42" w:rsidP="00944B42">
      <w:pPr>
        <w:ind w:firstLine="709"/>
        <w:jc w:val="right"/>
      </w:pPr>
    </w:p>
    <w:p w:rsidR="00944B42" w:rsidRDefault="00944B42" w:rsidP="00944B42">
      <w:pPr>
        <w:ind w:firstLine="709"/>
        <w:jc w:val="right"/>
      </w:pPr>
    </w:p>
    <w:p w:rsidR="00944B42" w:rsidRDefault="00944B42" w:rsidP="00944B42">
      <w:pPr>
        <w:ind w:firstLine="709"/>
        <w:jc w:val="right"/>
      </w:pPr>
    </w:p>
    <w:p w:rsidR="00944B42" w:rsidRDefault="00944B42" w:rsidP="00944B42">
      <w:pPr>
        <w:ind w:firstLine="709"/>
        <w:jc w:val="right"/>
      </w:pPr>
    </w:p>
    <w:p w:rsidR="00944B42" w:rsidRDefault="00944B42" w:rsidP="00944B42">
      <w:pPr>
        <w:ind w:firstLine="709"/>
        <w:jc w:val="right"/>
      </w:pPr>
    </w:p>
    <w:p w:rsidR="00944B42" w:rsidRDefault="00944B42" w:rsidP="00944B42">
      <w:pPr>
        <w:ind w:firstLine="709"/>
        <w:jc w:val="right"/>
      </w:pPr>
    </w:p>
    <w:p w:rsidR="00944B42" w:rsidRDefault="00944B42" w:rsidP="00944B42">
      <w:pPr>
        <w:ind w:firstLine="709"/>
        <w:jc w:val="right"/>
      </w:pPr>
    </w:p>
    <w:p w:rsidR="00944B42" w:rsidRDefault="00944B42" w:rsidP="00944B42">
      <w:pPr>
        <w:ind w:firstLine="709"/>
        <w:jc w:val="right"/>
      </w:pPr>
    </w:p>
    <w:p w:rsidR="00944B42" w:rsidRDefault="00944B42" w:rsidP="00944B42">
      <w:pPr>
        <w:ind w:firstLine="709"/>
        <w:jc w:val="right"/>
      </w:pPr>
    </w:p>
    <w:p w:rsidR="006862C5" w:rsidRDefault="006862C5" w:rsidP="00944B42">
      <w:pPr>
        <w:ind w:firstLine="709"/>
        <w:jc w:val="right"/>
      </w:pPr>
    </w:p>
    <w:p w:rsidR="006862C5" w:rsidRDefault="006862C5" w:rsidP="00944B42">
      <w:pPr>
        <w:ind w:firstLine="709"/>
        <w:jc w:val="right"/>
      </w:pPr>
    </w:p>
    <w:p w:rsidR="006862C5" w:rsidRDefault="006862C5" w:rsidP="00944B42">
      <w:pPr>
        <w:ind w:firstLine="709"/>
        <w:jc w:val="right"/>
      </w:pPr>
    </w:p>
    <w:p w:rsidR="006862C5" w:rsidRDefault="006862C5" w:rsidP="00944B42">
      <w:pPr>
        <w:ind w:firstLine="709"/>
        <w:jc w:val="right"/>
      </w:pPr>
    </w:p>
    <w:p w:rsidR="006862C5" w:rsidRDefault="006862C5" w:rsidP="00944B42">
      <w:pPr>
        <w:ind w:firstLine="709"/>
        <w:jc w:val="right"/>
      </w:pPr>
    </w:p>
    <w:p w:rsidR="006862C5" w:rsidRDefault="006862C5" w:rsidP="00944B42">
      <w:pPr>
        <w:ind w:firstLine="709"/>
        <w:jc w:val="right"/>
      </w:pPr>
    </w:p>
    <w:p w:rsidR="006862C5" w:rsidRDefault="006862C5" w:rsidP="00944B42">
      <w:pPr>
        <w:ind w:firstLine="709"/>
        <w:jc w:val="right"/>
      </w:pPr>
    </w:p>
    <w:p w:rsidR="006862C5" w:rsidRDefault="006862C5" w:rsidP="00944B42">
      <w:pPr>
        <w:ind w:firstLine="709"/>
        <w:jc w:val="right"/>
      </w:pPr>
    </w:p>
    <w:p w:rsidR="006862C5" w:rsidRDefault="006862C5" w:rsidP="00944B42">
      <w:pPr>
        <w:ind w:firstLine="709"/>
        <w:jc w:val="right"/>
      </w:pPr>
    </w:p>
    <w:p w:rsidR="00944B42" w:rsidRDefault="00944B42" w:rsidP="00944B42">
      <w:pPr>
        <w:ind w:firstLine="709"/>
        <w:jc w:val="right"/>
      </w:pPr>
      <w:r>
        <w:t>Приложение № 1</w:t>
      </w:r>
    </w:p>
    <w:p w:rsidR="00944B42" w:rsidRDefault="00944B42" w:rsidP="00944B42">
      <w:pPr>
        <w:jc w:val="right"/>
      </w:pPr>
      <w:r>
        <w:t>К постановлению Администрации</w:t>
      </w:r>
    </w:p>
    <w:p w:rsidR="00944B42" w:rsidRDefault="00944B42" w:rsidP="00944B42">
      <w:pPr>
        <w:jc w:val="right"/>
      </w:pPr>
      <w:r>
        <w:t xml:space="preserve"> Комсомольского муниципального района</w:t>
      </w:r>
    </w:p>
    <w:p w:rsidR="00944B42" w:rsidRDefault="00944B42" w:rsidP="00944B42">
      <w:pPr>
        <w:jc w:val="center"/>
      </w:pPr>
      <w:r>
        <w:t xml:space="preserve">                                                                                                № 285 от  «30» сентября 2019 г.</w:t>
      </w:r>
    </w:p>
    <w:p w:rsidR="00944B42" w:rsidRPr="008A78C9" w:rsidRDefault="00944B42" w:rsidP="00944B42"/>
    <w:p w:rsidR="00944B42" w:rsidRDefault="00944B42" w:rsidP="00944B42">
      <w:pPr>
        <w:ind w:firstLine="709"/>
        <w:jc w:val="right"/>
      </w:pPr>
    </w:p>
    <w:p w:rsidR="00944B42" w:rsidRDefault="00944B42" w:rsidP="00944B42">
      <w:pPr>
        <w:ind w:firstLine="709"/>
        <w:jc w:val="right"/>
      </w:pPr>
      <w:r>
        <w:t>Приложение № 2</w:t>
      </w:r>
    </w:p>
    <w:p w:rsidR="00944B42" w:rsidRDefault="00944B42" w:rsidP="00944B42">
      <w:pPr>
        <w:jc w:val="right"/>
      </w:pPr>
      <w:r>
        <w:t>К постановлению Администрации</w:t>
      </w:r>
    </w:p>
    <w:p w:rsidR="00944B42" w:rsidRDefault="00944B42" w:rsidP="00944B42">
      <w:pPr>
        <w:jc w:val="right"/>
      </w:pPr>
      <w:r>
        <w:t xml:space="preserve"> Комсомольского муниципального района</w:t>
      </w:r>
    </w:p>
    <w:p w:rsidR="00944B42" w:rsidRDefault="00944B42" w:rsidP="00944B42">
      <w:pPr>
        <w:jc w:val="right"/>
      </w:pPr>
      <w:r>
        <w:t xml:space="preserve"> № 272 от  «18» сентября 2019 г.</w:t>
      </w:r>
    </w:p>
    <w:p w:rsidR="00944B42" w:rsidRPr="008A78C9" w:rsidRDefault="00944B42" w:rsidP="00944B42"/>
    <w:p w:rsidR="00944B42" w:rsidRPr="008A78C9" w:rsidRDefault="00944B42" w:rsidP="00944B42">
      <w:pPr>
        <w:tabs>
          <w:tab w:val="left" w:pos="3990"/>
        </w:tabs>
        <w:jc w:val="center"/>
        <w:rPr>
          <w:b/>
          <w:sz w:val="28"/>
          <w:szCs w:val="28"/>
        </w:rPr>
      </w:pPr>
      <w:r w:rsidRPr="008A78C9">
        <w:rPr>
          <w:b/>
          <w:sz w:val="28"/>
          <w:szCs w:val="28"/>
        </w:rPr>
        <w:t>Состав</w:t>
      </w:r>
    </w:p>
    <w:p w:rsidR="00944B42" w:rsidRPr="008A78C9" w:rsidRDefault="00944B42" w:rsidP="00944B42">
      <w:pPr>
        <w:tabs>
          <w:tab w:val="left" w:pos="3990"/>
        </w:tabs>
        <w:jc w:val="center"/>
        <w:rPr>
          <w:b/>
          <w:sz w:val="28"/>
          <w:szCs w:val="28"/>
        </w:rPr>
      </w:pPr>
      <w:r w:rsidRPr="008A78C9">
        <w:rPr>
          <w:b/>
          <w:sz w:val="28"/>
          <w:szCs w:val="28"/>
        </w:rPr>
        <w:t xml:space="preserve">Межведомственной комиссии по обследованию  </w:t>
      </w:r>
      <w:r>
        <w:rPr>
          <w:b/>
          <w:sz w:val="28"/>
          <w:szCs w:val="28"/>
        </w:rPr>
        <w:t xml:space="preserve">и категорированию объектов образования, расположенных </w:t>
      </w:r>
      <w:r w:rsidRPr="008A78C9">
        <w:rPr>
          <w:b/>
          <w:sz w:val="28"/>
          <w:szCs w:val="28"/>
        </w:rPr>
        <w:t xml:space="preserve">на территории </w:t>
      </w:r>
    </w:p>
    <w:p w:rsidR="00944B42" w:rsidRDefault="00944B42" w:rsidP="00944B42">
      <w:pPr>
        <w:tabs>
          <w:tab w:val="left" w:pos="3990"/>
        </w:tabs>
        <w:jc w:val="center"/>
        <w:rPr>
          <w:b/>
        </w:rPr>
      </w:pPr>
      <w:r w:rsidRPr="008A78C9">
        <w:rPr>
          <w:b/>
          <w:sz w:val="28"/>
          <w:szCs w:val="28"/>
        </w:rPr>
        <w:t>Комсомольского муниципального района</w:t>
      </w:r>
    </w:p>
    <w:p w:rsidR="00944B42" w:rsidRDefault="00944B42" w:rsidP="00944B42"/>
    <w:p w:rsidR="00944B42" w:rsidRDefault="00944B42" w:rsidP="00944B42"/>
    <w:p w:rsidR="00944B42" w:rsidRDefault="00944B42" w:rsidP="00944B42">
      <w:pPr>
        <w:pBdr>
          <w:bar w:val="single" w:sz="4" w:color="auto"/>
        </w:pBdr>
        <w:tabs>
          <w:tab w:val="left" w:pos="3686"/>
        </w:tabs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8A78C9">
        <w:rPr>
          <w:sz w:val="28"/>
          <w:szCs w:val="28"/>
        </w:rPr>
        <w:t xml:space="preserve">Шарыгина </w:t>
      </w:r>
      <w:r>
        <w:rPr>
          <w:sz w:val="28"/>
          <w:szCs w:val="28"/>
        </w:rPr>
        <w:t xml:space="preserve">Ирина                          заместитель главы Администрации </w:t>
      </w:r>
    </w:p>
    <w:p w:rsidR="00944B42" w:rsidRDefault="00944B42" w:rsidP="00944B42">
      <w:pPr>
        <w:tabs>
          <w:tab w:val="center" w:pos="3969"/>
        </w:tabs>
        <w:rPr>
          <w:sz w:val="28"/>
          <w:szCs w:val="28"/>
        </w:rPr>
      </w:pPr>
      <w:r>
        <w:rPr>
          <w:sz w:val="28"/>
          <w:szCs w:val="28"/>
        </w:rPr>
        <w:t>Анатольевна</w:t>
      </w:r>
      <w:r>
        <w:rPr>
          <w:sz w:val="28"/>
          <w:szCs w:val="28"/>
        </w:rPr>
        <w:tab/>
        <w:t xml:space="preserve">                                   Комсомольского муниципального </w:t>
      </w:r>
    </w:p>
    <w:p w:rsidR="00944B42" w:rsidRDefault="00944B42" w:rsidP="00944B42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района, руководитель аппарата </w:t>
      </w:r>
    </w:p>
    <w:p w:rsidR="00944B42" w:rsidRDefault="00944B42" w:rsidP="00944B42">
      <w:pPr>
        <w:pBdr>
          <w:bar w:val="single" w:sz="4" w:color="auto"/>
        </w:pBdr>
        <w:tabs>
          <w:tab w:val="left" w:pos="4536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Администрации Комсомольского</w:t>
      </w:r>
    </w:p>
    <w:p w:rsidR="00944B42" w:rsidRDefault="00944B42" w:rsidP="00944B42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муниципального района, председатель                 комиссии </w:t>
      </w:r>
    </w:p>
    <w:p w:rsidR="00944B42" w:rsidRPr="008A78C9" w:rsidRDefault="00944B42" w:rsidP="00944B42">
      <w:pPr>
        <w:rPr>
          <w:sz w:val="28"/>
          <w:szCs w:val="28"/>
        </w:rPr>
      </w:pPr>
    </w:p>
    <w:p w:rsidR="00944B42" w:rsidRPr="007B2236" w:rsidRDefault="00944B42" w:rsidP="00944B42">
      <w:pPr>
        <w:rPr>
          <w:b/>
          <w:sz w:val="28"/>
          <w:szCs w:val="28"/>
        </w:rPr>
      </w:pPr>
      <w:r w:rsidRPr="007B2236">
        <w:rPr>
          <w:b/>
          <w:sz w:val="28"/>
          <w:szCs w:val="28"/>
        </w:rPr>
        <w:t xml:space="preserve">Члены комиссии:                          </w:t>
      </w:r>
    </w:p>
    <w:p w:rsidR="00944B42" w:rsidRPr="007B2236" w:rsidRDefault="00944B42" w:rsidP="00944B42">
      <w:pPr>
        <w:rPr>
          <w:b/>
          <w:sz w:val="28"/>
          <w:szCs w:val="28"/>
        </w:rPr>
      </w:pPr>
    </w:p>
    <w:p w:rsidR="00944B42" w:rsidRDefault="00944B42" w:rsidP="00944B42">
      <w:pPr>
        <w:rPr>
          <w:sz w:val="28"/>
          <w:szCs w:val="28"/>
        </w:rPr>
      </w:pPr>
      <w:r>
        <w:rPr>
          <w:sz w:val="28"/>
          <w:szCs w:val="28"/>
        </w:rPr>
        <w:t xml:space="preserve"> Плотицин Олег </w:t>
      </w:r>
      <w:r>
        <w:rPr>
          <w:sz w:val="28"/>
          <w:szCs w:val="28"/>
        </w:rPr>
        <w:tab/>
        <w:t xml:space="preserve">                         начальник ОНД по Комсомольскому </w:t>
      </w:r>
    </w:p>
    <w:p w:rsidR="00944B42" w:rsidRDefault="00944B42" w:rsidP="00944B42">
      <w:pPr>
        <w:tabs>
          <w:tab w:val="left" w:pos="3825"/>
        </w:tabs>
        <w:rPr>
          <w:sz w:val="28"/>
          <w:szCs w:val="28"/>
        </w:rPr>
      </w:pPr>
      <w:r>
        <w:rPr>
          <w:sz w:val="28"/>
          <w:szCs w:val="28"/>
        </w:rPr>
        <w:t>Александрович</w:t>
      </w:r>
      <w:r>
        <w:rPr>
          <w:sz w:val="28"/>
          <w:szCs w:val="28"/>
        </w:rPr>
        <w:tab/>
        <w:t xml:space="preserve"> району  (по согласованию)</w:t>
      </w:r>
    </w:p>
    <w:p w:rsidR="00944B42" w:rsidRDefault="00944B42" w:rsidP="00944B42">
      <w:pPr>
        <w:rPr>
          <w:sz w:val="28"/>
          <w:szCs w:val="28"/>
        </w:rPr>
      </w:pPr>
    </w:p>
    <w:p w:rsidR="00944B42" w:rsidRDefault="00944B42" w:rsidP="00944B42">
      <w:pPr>
        <w:tabs>
          <w:tab w:val="left" w:pos="3855"/>
        </w:tabs>
        <w:rPr>
          <w:sz w:val="28"/>
          <w:szCs w:val="28"/>
        </w:rPr>
      </w:pPr>
      <w:r>
        <w:rPr>
          <w:sz w:val="28"/>
          <w:szCs w:val="28"/>
        </w:rPr>
        <w:t>Клевитова Наталья</w:t>
      </w:r>
      <w:r>
        <w:rPr>
          <w:sz w:val="28"/>
          <w:szCs w:val="28"/>
        </w:rPr>
        <w:tab/>
        <w:t xml:space="preserve">Начальник Управления образования  </w:t>
      </w:r>
    </w:p>
    <w:p w:rsidR="00944B42" w:rsidRDefault="00944B42" w:rsidP="00944B42">
      <w:pPr>
        <w:tabs>
          <w:tab w:val="left" w:pos="3855"/>
        </w:tabs>
        <w:rPr>
          <w:sz w:val="28"/>
          <w:szCs w:val="28"/>
        </w:rPr>
      </w:pPr>
      <w:r>
        <w:rPr>
          <w:sz w:val="28"/>
          <w:szCs w:val="28"/>
        </w:rPr>
        <w:t xml:space="preserve">Юрьевна                                        Администрации Комсомольского                                                                     </w:t>
      </w:r>
    </w:p>
    <w:p w:rsidR="00944B42" w:rsidRDefault="00944B42" w:rsidP="00944B42">
      <w:pPr>
        <w:tabs>
          <w:tab w:val="left" w:pos="3855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муниципального района</w:t>
      </w:r>
    </w:p>
    <w:p w:rsidR="00944B42" w:rsidRDefault="00944B42" w:rsidP="00944B42">
      <w:pPr>
        <w:rPr>
          <w:sz w:val="28"/>
          <w:szCs w:val="28"/>
        </w:rPr>
      </w:pPr>
    </w:p>
    <w:p w:rsidR="00944B42" w:rsidRDefault="00944B42" w:rsidP="00944B42">
      <w:pPr>
        <w:tabs>
          <w:tab w:val="left" w:pos="3615"/>
        </w:tabs>
        <w:rPr>
          <w:sz w:val="28"/>
          <w:szCs w:val="28"/>
        </w:rPr>
      </w:pPr>
      <w:r>
        <w:rPr>
          <w:sz w:val="28"/>
          <w:szCs w:val="28"/>
        </w:rPr>
        <w:t>Юдин Дмитрий</w:t>
      </w:r>
      <w:r>
        <w:rPr>
          <w:sz w:val="28"/>
          <w:szCs w:val="28"/>
        </w:rPr>
        <w:tab/>
        <w:t xml:space="preserve">    оперативный уполномоченный отделения</w:t>
      </w:r>
    </w:p>
    <w:p w:rsidR="00944B42" w:rsidRDefault="00944B42" w:rsidP="00944B42">
      <w:pPr>
        <w:tabs>
          <w:tab w:val="left" w:pos="3615"/>
        </w:tabs>
        <w:rPr>
          <w:sz w:val="28"/>
          <w:szCs w:val="28"/>
        </w:rPr>
      </w:pPr>
      <w:r>
        <w:rPr>
          <w:sz w:val="28"/>
          <w:szCs w:val="28"/>
        </w:rPr>
        <w:t>Петрович</w:t>
      </w:r>
      <w:r>
        <w:rPr>
          <w:sz w:val="28"/>
          <w:szCs w:val="28"/>
        </w:rPr>
        <w:tab/>
        <w:t xml:space="preserve">     в г. Тейково УФСБ России по Ивановской</w:t>
      </w:r>
    </w:p>
    <w:p w:rsidR="00944B42" w:rsidRDefault="00944B42" w:rsidP="00944B42">
      <w:pPr>
        <w:tabs>
          <w:tab w:val="left" w:pos="4020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области (по согласованию)</w:t>
      </w:r>
    </w:p>
    <w:p w:rsidR="00944B42" w:rsidRPr="009A3EF1" w:rsidRDefault="00944B42" w:rsidP="00944B42">
      <w:pPr>
        <w:rPr>
          <w:sz w:val="28"/>
          <w:szCs w:val="28"/>
        </w:rPr>
      </w:pPr>
    </w:p>
    <w:p w:rsidR="00944B42" w:rsidRDefault="00944B42" w:rsidP="00944B42">
      <w:pPr>
        <w:rPr>
          <w:sz w:val="28"/>
          <w:szCs w:val="28"/>
        </w:rPr>
      </w:pPr>
      <w:r>
        <w:rPr>
          <w:sz w:val="28"/>
          <w:szCs w:val="28"/>
        </w:rPr>
        <w:t xml:space="preserve">Татаринов Евгений                       начальник ПЦО № 5 Ивановского МОВО-                                                                                                                       Александрович                              филиала   ФГКУ «УВО ВНГ России по                                                                                                     </w:t>
      </w:r>
    </w:p>
    <w:p w:rsidR="00944B42" w:rsidRDefault="00944B42" w:rsidP="00944B42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Ивановской области (по согласованию) </w:t>
      </w:r>
    </w:p>
    <w:p w:rsidR="00944B42" w:rsidRDefault="00944B42" w:rsidP="00944B42">
      <w:pPr>
        <w:rPr>
          <w:sz w:val="28"/>
          <w:szCs w:val="28"/>
        </w:rPr>
      </w:pPr>
    </w:p>
    <w:p w:rsidR="00944B42" w:rsidRDefault="00944B42" w:rsidP="00944B42">
      <w:pPr>
        <w:rPr>
          <w:sz w:val="28"/>
          <w:szCs w:val="28"/>
        </w:rPr>
      </w:pPr>
      <w:r>
        <w:rPr>
          <w:sz w:val="28"/>
          <w:szCs w:val="28"/>
        </w:rPr>
        <w:t>Рыжонков Алексей                      инспектор отделения ЛРР по Тейковскому,</w:t>
      </w:r>
    </w:p>
    <w:p w:rsidR="00944B42" w:rsidRDefault="00944B42" w:rsidP="00944B42">
      <w:pPr>
        <w:rPr>
          <w:sz w:val="28"/>
          <w:szCs w:val="28"/>
        </w:rPr>
      </w:pPr>
      <w:r>
        <w:rPr>
          <w:sz w:val="28"/>
          <w:szCs w:val="28"/>
        </w:rPr>
        <w:t xml:space="preserve">Альбертович                                 Комсомольскому, Ильинскому и Гаврилов                   </w:t>
      </w:r>
    </w:p>
    <w:p w:rsidR="00944B42" w:rsidRPr="009A3EF1" w:rsidRDefault="00944B42" w:rsidP="00944B42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Посадскому районам Управления</w:t>
      </w:r>
    </w:p>
    <w:p w:rsidR="00944B42" w:rsidRDefault="00944B42" w:rsidP="00944B42">
      <w:pPr>
        <w:tabs>
          <w:tab w:val="left" w:pos="6540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Росгвардии по Ивановской области</w:t>
      </w:r>
    </w:p>
    <w:p w:rsidR="00944B42" w:rsidRDefault="00944B42" w:rsidP="00944B42">
      <w:pPr>
        <w:tabs>
          <w:tab w:val="left" w:pos="6540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(по согласованию)</w:t>
      </w:r>
    </w:p>
    <w:p w:rsidR="00944B42" w:rsidRPr="003F3853" w:rsidRDefault="00944B42" w:rsidP="00944B42">
      <w:pPr>
        <w:jc w:val="both"/>
        <w:rPr>
          <w:sz w:val="22"/>
          <w:szCs w:val="22"/>
        </w:rPr>
      </w:pPr>
      <w:r w:rsidRPr="003F3853">
        <w:rPr>
          <w:sz w:val="22"/>
          <w:szCs w:val="22"/>
        </w:rPr>
        <w:t xml:space="preserve"> </w:t>
      </w:r>
    </w:p>
    <w:p w:rsidR="00170890" w:rsidRDefault="00170890"/>
    <w:p w:rsidR="00170890" w:rsidRDefault="00170890"/>
    <w:p w:rsidR="006862C5" w:rsidRDefault="006862C5"/>
    <w:p w:rsidR="006862C5" w:rsidRDefault="006862C5"/>
    <w:p w:rsidR="006862C5" w:rsidRDefault="006862C5"/>
    <w:p w:rsidR="006862C5" w:rsidRDefault="006862C5"/>
    <w:p w:rsidR="006862C5" w:rsidRDefault="006862C5"/>
    <w:p w:rsidR="00170890" w:rsidRDefault="00170890"/>
    <w:p w:rsidR="006862C5" w:rsidRPr="00472E30" w:rsidRDefault="006862C5" w:rsidP="006862C5">
      <w:pPr>
        <w:jc w:val="center"/>
        <w:rPr>
          <w:color w:val="000080"/>
          <w:sz w:val="28"/>
          <w:szCs w:val="28"/>
        </w:rPr>
      </w:pPr>
    </w:p>
    <w:p w:rsidR="006862C5" w:rsidRPr="00472E30" w:rsidRDefault="006862C5" w:rsidP="006862C5">
      <w:pPr>
        <w:jc w:val="center"/>
      </w:pPr>
      <w:r>
        <w:rPr>
          <w:noProof/>
          <w:color w:val="000080"/>
        </w:rPr>
        <w:drawing>
          <wp:inline distT="0" distB="0" distL="0" distR="0">
            <wp:extent cx="543560" cy="673100"/>
            <wp:effectExtent l="19050" t="0" r="8890" b="0"/>
            <wp:docPr id="2" name="Рисунок 1" descr="Untitled-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Untitled-1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lum bright="6000" contrast="42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3560" cy="673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862C5" w:rsidRPr="00472E30" w:rsidRDefault="006862C5" w:rsidP="006862C5">
      <w:pPr>
        <w:jc w:val="center"/>
      </w:pPr>
    </w:p>
    <w:p w:rsidR="006862C5" w:rsidRPr="00472E30" w:rsidRDefault="006862C5" w:rsidP="006862C5">
      <w:pPr>
        <w:pStyle w:val="1"/>
        <w:jc w:val="center"/>
        <w:rPr>
          <w:color w:val="003366"/>
          <w:sz w:val="36"/>
        </w:rPr>
      </w:pPr>
      <w:r w:rsidRPr="00472E30">
        <w:rPr>
          <w:color w:val="003366"/>
          <w:sz w:val="36"/>
        </w:rPr>
        <w:t>ПОСТАНОВЛЕНИЕ</w:t>
      </w:r>
    </w:p>
    <w:p w:rsidR="006862C5" w:rsidRPr="00472E30" w:rsidRDefault="006862C5" w:rsidP="006862C5">
      <w:pPr>
        <w:jc w:val="center"/>
        <w:rPr>
          <w:b/>
          <w:color w:val="003366"/>
        </w:rPr>
      </w:pPr>
      <w:r w:rsidRPr="00472E30">
        <w:rPr>
          <w:b/>
          <w:color w:val="003366"/>
        </w:rPr>
        <w:t>АДМИНИСТРАЦИИ</w:t>
      </w:r>
    </w:p>
    <w:p w:rsidR="006862C5" w:rsidRPr="00472E30" w:rsidRDefault="006862C5" w:rsidP="006862C5">
      <w:pPr>
        <w:jc w:val="center"/>
        <w:rPr>
          <w:b/>
          <w:color w:val="003366"/>
        </w:rPr>
      </w:pPr>
      <w:r w:rsidRPr="00472E30">
        <w:rPr>
          <w:b/>
          <w:color w:val="003366"/>
        </w:rPr>
        <w:t xml:space="preserve"> КОМСОМОЛЬСКОГО МУНИЦИПАЛЬНОГО  РАЙОНА</w:t>
      </w:r>
    </w:p>
    <w:p w:rsidR="006862C5" w:rsidRPr="00472E30" w:rsidRDefault="006862C5" w:rsidP="006862C5">
      <w:pPr>
        <w:jc w:val="center"/>
        <w:rPr>
          <w:b/>
          <w:color w:val="003366"/>
        </w:rPr>
      </w:pPr>
      <w:r w:rsidRPr="00472E30">
        <w:rPr>
          <w:b/>
          <w:color w:val="003366"/>
        </w:rPr>
        <w:t>ИВАНОВСКОЙ ОБЛАСТИ</w:t>
      </w:r>
    </w:p>
    <w:p w:rsidR="006862C5" w:rsidRPr="00472E30" w:rsidRDefault="006862C5" w:rsidP="006862C5">
      <w:pPr>
        <w:jc w:val="center"/>
      </w:pPr>
    </w:p>
    <w:tbl>
      <w:tblPr>
        <w:tblW w:w="9072" w:type="dxa"/>
        <w:tblInd w:w="108" w:type="dxa"/>
        <w:tblBorders>
          <w:top w:val="single" w:sz="4" w:space="0" w:color="auto"/>
        </w:tblBorders>
        <w:tblLayout w:type="fixed"/>
        <w:tblLook w:val="0000"/>
      </w:tblPr>
      <w:tblGrid>
        <w:gridCol w:w="1582"/>
        <w:gridCol w:w="360"/>
        <w:gridCol w:w="610"/>
        <w:gridCol w:w="540"/>
        <w:gridCol w:w="1728"/>
        <w:gridCol w:w="1417"/>
        <w:gridCol w:w="1038"/>
        <w:gridCol w:w="520"/>
        <w:gridCol w:w="780"/>
        <w:gridCol w:w="497"/>
      </w:tblGrid>
      <w:tr w:rsidR="006862C5" w:rsidRPr="00472E30" w:rsidTr="004E087A">
        <w:tblPrEx>
          <w:tblCellMar>
            <w:top w:w="0" w:type="dxa"/>
            <w:bottom w:w="0" w:type="dxa"/>
          </w:tblCellMar>
        </w:tblPrEx>
        <w:trPr>
          <w:trHeight w:val="100"/>
        </w:trPr>
        <w:tc>
          <w:tcPr>
            <w:tcW w:w="9072" w:type="dxa"/>
            <w:gridSpan w:val="10"/>
            <w:tcBorders>
              <w:top w:val="thinThickThinSmallGap" w:sz="24" w:space="0" w:color="auto"/>
              <w:left w:val="nil"/>
              <w:bottom w:val="nil"/>
              <w:right w:val="nil"/>
            </w:tcBorders>
          </w:tcPr>
          <w:p w:rsidR="006862C5" w:rsidRPr="00472E30" w:rsidRDefault="006862C5" w:rsidP="004E087A">
            <w:pPr>
              <w:jc w:val="center"/>
              <w:rPr>
                <w:color w:val="003366"/>
              </w:rPr>
            </w:pPr>
            <w:smartTag w:uri="urn:schemas-microsoft-com:office:smarttags" w:element="metricconverter">
              <w:smartTagPr>
                <w:attr w:name="ProductID" w:val="155150, г"/>
              </w:smartTagPr>
              <w:r w:rsidRPr="00472E30">
                <w:rPr>
                  <w:color w:val="003366"/>
                </w:rPr>
                <w:t>155150, г</w:t>
              </w:r>
            </w:smartTag>
            <w:r w:rsidRPr="00472E30">
              <w:rPr>
                <w:color w:val="003366"/>
              </w:rPr>
              <w:t xml:space="preserve">. Комсомольск, ул. 50 лет ВЛКСМ, д. 2, ИНН 3714002224, КПП 371401001, </w:t>
            </w:r>
          </w:p>
          <w:p w:rsidR="006862C5" w:rsidRPr="00472E30" w:rsidRDefault="006862C5" w:rsidP="004E087A">
            <w:pPr>
              <w:jc w:val="center"/>
              <w:rPr>
                <w:color w:val="003366"/>
              </w:rPr>
            </w:pPr>
            <w:r w:rsidRPr="00472E30">
              <w:rPr>
                <w:color w:val="003366"/>
              </w:rPr>
              <w:t xml:space="preserve">ОГРН 1023701625595, Тел./Факс (49352) 4-11-78, e-mail: </w:t>
            </w:r>
            <w:hyperlink r:id="rId13" w:history="1">
              <w:r w:rsidRPr="00472E30">
                <w:rPr>
                  <w:rStyle w:val="a3"/>
                </w:rPr>
                <w:t>admin.komsomolsk@mail.ru</w:t>
              </w:r>
            </w:hyperlink>
          </w:p>
          <w:p w:rsidR="006862C5" w:rsidRPr="00472E30" w:rsidRDefault="006862C5" w:rsidP="004E087A">
            <w:pPr>
              <w:rPr>
                <w:color w:val="003366"/>
                <w:sz w:val="28"/>
                <w:szCs w:val="28"/>
              </w:rPr>
            </w:pPr>
          </w:p>
        </w:tc>
      </w:tr>
      <w:tr w:rsidR="006862C5" w:rsidRPr="00472E30" w:rsidTr="004E087A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gridAfter w:val="1"/>
          <w:wAfter w:w="497" w:type="dxa"/>
          <w:trHeight w:val="415"/>
        </w:trPr>
        <w:tc>
          <w:tcPr>
            <w:tcW w:w="1582" w:type="dxa"/>
          </w:tcPr>
          <w:p w:rsidR="006862C5" w:rsidRPr="00472E30" w:rsidRDefault="006862C5" w:rsidP="004E087A">
            <w:pPr>
              <w:ind w:right="-108"/>
              <w:jc w:val="center"/>
              <w:rPr>
                <w:sz w:val="28"/>
                <w:szCs w:val="28"/>
              </w:rPr>
            </w:pPr>
          </w:p>
        </w:tc>
        <w:tc>
          <w:tcPr>
            <w:tcW w:w="360" w:type="dxa"/>
          </w:tcPr>
          <w:p w:rsidR="006862C5" w:rsidRPr="00472E30" w:rsidRDefault="006862C5" w:rsidP="004E087A">
            <w:pPr>
              <w:ind w:right="-108"/>
              <w:jc w:val="center"/>
              <w:rPr>
                <w:sz w:val="28"/>
                <w:szCs w:val="28"/>
              </w:rPr>
            </w:pPr>
          </w:p>
          <w:p w:rsidR="006862C5" w:rsidRPr="00472E30" w:rsidRDefault="006862C5" w:rsidP="004E087A">
            <w:pPr>
              <w:ind w:right="-108"/>
              <w:jc w:val="center"/>
            </w:pPr>
            <w:r w:rsidRPr="00472E30">
              <w:rPr>
                <w:sz w:val="28"/>
                <w:szCs w:val="28"/>
              </w:rPr>
              <w:t>«</w:t>
            </w:r>
          </w:p>
        </w:tc>
        <w:tc>
          <w:tcPr>
            <w:tcW w:w="610" w:type="dxa"/>
            <w:tcBorders>
              <w:bottom w:val="single" w:sz="4" w:space="0" w:color="auto"/>
            </w:tcBorders>
            <w:vAlign w:val="bottom"/>
          </w:tcPr>
          <w:p w:rsidR="006862C5" w:rsidRPr="00472E30" w:rsidRDefault="006862C5" w:rsidP="004E087A">
            <w:pPr>
              <w:ind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</w:t>
            </w:r>
          </w:p>
        </w:tc>
        <w:tc>
          <w:tcPr>
            <w:tcW w:w="540" w:type="dxa"/>
            <w:vAlign w:val="bottom"/>
          </w:tcPr>
          <w:p w:rsidR="006862C5" w:rsidRPr="00472E30" w:rsidRDefault="006862C5" w:rsidP="004E087A">
            <w:pPr>
              <w:ind w:left="-734" w:firstLine="720"/>
              <w:rPr>
                <w:sz w:val="28"/>
                <w:szCs w:val="28"/>
              </w:rPr>
            </w:pPr>
            <w:r w:rsidRPr="00472E30">
              <w:rPr>
                <w:sz w:val="28"/>
                <w:szCs w:val="28"/>
              </w:rPr>
              <w:t>»</w:t>
            </w:r>
          </w:p>
        </w:tc>
        <w:tc>
          <w:tcPr>
            <w:tcW w:w="1728" w:type="dxa"/>
            <w:tcBorders>
              <w:bottom w:val="single" w:sz="4" w:space="0" w:color="auto"/>
            </w:tcBorders>
            <w:vAlign w:val="bottom"/>
          </w:tcPr>
          <w:p w:rsidR="006862C5" w:rsidRPr="00472E30" w:rsidRDefault="006862C5" w:rsidP="004E087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09.</w:t>
            </w:r>
          </w:p>
        </w:tc>
        <w:tc>
          <w:tcPr>
            <w:tcW w:w="1417" w:type="dxa"/>
            <w:vAlign w:val="bottom"/>
          </w:tcPr>
          <w:p w:rsidR="006862C5" w:rsidRPr="00472E30" w:rsidRDefault="006862C5" w:rsidP="004E087A">
            <w:pPr>
              <w:rPr>
                <w:sz w:val="28"/>
                <w:szCs w:val="28"/>
              </w:rPr>
            </w:pPr>
            <w:r w:rsidRPr="00472E30">
              <w:rPr>
                <w:sz w:val="28"/>
                <w:szCs w:val="28"/>
              </w:rPr>
              <w:t>2019г. №</w:t>
            </w:r>
          </w:p>
        </w:tc>
        <w:tc>
          <w:tcPr>
            <w:tcW w:w="1038" w:type="dxa"/>
            <w:tcBorders>
              <w:left w:val="nil"/>
              <w:bottom w:val="single" w:sz="4" w:space="0" w:color="auto"/>
            </w:tcBorders>
            <w:vAlign w:val="bottom"/>
          </w:tcPr>
          <w:p w:rsidR="006862C5" w:rsidRPr="00472E30" w:rsidRDefault="006862C5" w:rsidP="004E087A">
            <w:pPr>
              <w:jc w:val="center"/>
              <w:rPr>
                <w:sz w:val="28"/>
                <w:szCs w:val="28"/>
              </w:rPr>
            </w:pPr>
            <w:r w:rsidRPr="00472E30">
              <w:rPr>
                <w:sz w:val="28"/>
                <w:szCs w:val="28"/>
              </w:rPr>
              <w:t>286</w:t>
            </w:r>
          </w:p>
        </w:tc>
        <w:tc>
          <w:tcPr>
            <w:tcW w:w="520" w:type="dxa"/>
            <w:tcBorders>
              <w:left w:val="nil"/>
            </w:tcBorders>
            <w:vAlign w:val="bottom"/>
          </w:tcPr>
          <w:p w:rsidR="006862C5" w:rsidRPr="00472E30" w:rsidRDefault="006862C5" w:rsidP="004E087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80" w:type="dxa"/>
            <w:tcBorders>
              <w:left w:val="nil"/>
            </w:tcBorders>
            <w:vAlign w:val="bottom"/>
          </w:tcPr>
          <w:p w:rsidR="006862C5" w:rsidRPr="00472E30" w:rsidRDefault="006862C5" w:rsidP="004E087A">
            <w:pPr>
              <w:jc w:val="center"/>
            </w:pPr>
          </w:p>
        </w:tc>
      </w:tr>
    </w:tbl>
    <w:p w:rsidR="006862C5" w:rsidRPr="00472E30" w:rsidRDefault="006862C5" w:rsidP="006862C5">
      <w:pPr>
        <w:shd w:val="clear" w:color="auto" w:fill="FFFFFF"/>
        <w:spacing w:before="298" w:line="307" w:lineRule="exact"/>
        <w:ind w:firstLine="567"/>
        <w:jc w:val="both"/>
        <w:rPr>
          <w:bCs/>
          <w:szCs w:val="28"/>
        </w:rPr>
      </w:pPr>
      <w:r w:rsidRPr="00472E30">
        <w:rPr>
          <w:b/>
          <w:bCs/>
          <w:spacing w:val="2"/>
          <w:sz w:val="28"/>
          <w:szCs w:val="28"/>
        </w:rPr>
        <w:t>О внесении изменений в постановление Администрации Комсомольского муниципального района от 30.03.2016 №107 «Об утверждении муниципальной программы «Газификация Комсомольского муниципального района на 2017-2020 годы»</w:t>
      </w:r>
    </w:p>
    <w:p w:rsidR="006862C5" w:rsidRPr="00472E30" w:rsidRDefault="006862C5" w:rsidP="006862C5">
      <w:pPr>
        <w:shd w:val="clear" w:color="auto" w:fill="FFFFFF"/>
        <w:spacing w:before="298" w:line="307" w:lineRule="exact"/>
        <w:ind w:firstLine="567"/>
        <w:jc w:val="both"/>
        <w:rPr>
          <w:b/>
          <w:spacing w:val="3"/>
          <w:sz w:val="28"/>
          <w:szCs w:val="28"/>
        </w:rPr>
      </w:pPr>
      <w:r w:rsidRPr="00472E30">
        <w:rPr>
          <w:bCs/>
          <w:sz w:val="28"/>
          <w:szCs w:val="28"/>
        </w:rPr>
        <w:t xml:space="preserve">В   </w:t>
      </w:r>
      <w:r w:rsidRPr="00472E30">
        <w:rPr>
          <w:sz w:val="28"/>
          <w:szCs w:val="28"/>
        </w:rPr>
        <w:t xml:space="preserve">соответствии   с Бюджетным кодексом Российской Федерации, решением Совета Комсомольского муниципального района от 14.12.2018 №366 «О бюджете Комсомольского муниципального района на 2019 г. и на плановый период 2020 и 2021 годов», Постановлением администрации Комсомольского муниципального района от 07.10.2013 №836 "Об утверждении Порядка разработки, реализации и оценки эффективности муниципальных программ Комсомольского муниципального района Ивановской области", Постановлением администрации Комсомольского муниципального района от 11.11.2013 №940 "Об утверждении Методических указаний по разработке и реализации муниципальных программ Комсомольского муниципального района Ивановской области" </w:t>
      </w:r>
      <w:r w:rsidRPr="00472E30">
        <w:rPr>
          <w:spacing w:val="3"/>
          <w:sz w:val="28"/>
          <w:szCs w:val="28"/>
        </w:rPr>
        <w:t xml:space="preserve">Администрация Комсомольского  муниципального района    </w:t>
      </w:r>
      <w:r w:rsidRPr="00472E30">
        <w:rPr>
          <w:b/>
          <w:spacing w:val="3"/>
          <w:sz w:val="28"/>
          <w:szCs w:val="28"/>
        </w:rPr>
        <w:t>п о с т а н о в л я е т:</w:t>
      </w:r>
    </w:p>
    <w:p w:rsidR="006862C5" w:rsidRPr="00472E30" w:rsidRDefault="006862C5" w:rsidP="006862C5">
      <w:pPr>
        <w:shd w:val="clear" w:color="auto" w:fill="FFFFFF"/>
        <w:spacing w:before="298" w:line="307" w:lineRule="exact"/>
        <w:jc w:val="both"/>
        <w:rPr>
          <w:sz w:val="28"/>
          <w:szCs w:val="28"/>
        </w:rPr>
      </w:pPr>
      <w:r w:rsidRPr="00472E30">
        <w:rPr>
          <w:sz w:val="28"/>
          <w:szCs w:val="28"/>
        </w:rPr>
        <w:t>1. Внести следующие изменения в постановление Администрации Комсомольского муниципального района от 30.03.2016 №107 «Об утверждении муниципальной программы «Газификация Комсомольского муниципального района на 2017-2020 годы»:</w:t>
      </w:r>
    </w:p>
    <w:p w:rsidR="006862C5" w:rsidRPr="00472E30" w:rsidRDefault="006862C5" w:rsidP="006862C5">
      <w:pPr>
        <w:shd w:val="clear" w:color="auto" w:fill="FFFFFF"/>
        <w:spacing w:before="298" w:line="307" w:lineRule="exact"/>
        <w:jc w:val="both"/>
        <w:rPr>
          <w:sz w:val="28"/>
          <w:szCs w:val="28"/>
        </w:rPr>
      </w:pPr>
      <w:r w:rsidRPr="00472E30">
        <w:rPr>
          <w:sz w:val="28"/>
          <w:szCs w:val="28"/>
        </w:rPr>
        <w:lastRenderedPageBreak/>
        <w:t>1.1 Наименование Программы изложить в следующей редакции: «Газификация Комсомольского муниципального района Ивановской области»;</w:t>
      </w:r>
    </w:p>
    <w:p w:rsidR="006862C5" w:rsidRPr="00472E30" w:rsidRDefault="006862C5" w:rsidP="006862C5">
      <w:pPr>
        <w:shd w:val="clear" w:color="auto" w:fill="FFFFFF"/>
        <w:jc w:val="both"/>
        <w:rPr>
          <w:sz w:val="28"/>
          <w:szCs w:val="28"/>
        </w:rPr>
      </w:pPr>
      <w:r w:rsidRPr="00472E30">
        <w:rPr>
          <w:sz w:val="28"/>
          <w:szCs w:val="28"/>
        </w:rPr>
        <w:t xml:space="preserve">1.2. Приложение к постановлению изложить в новой редакции согласно приложению №1. </w:t>
      </w:r>
    </w:p>
    <w:p w:rsidR="006862C5" w:rsidRPr="00472E30" w:rsidRDefault="006862C5" w:rsidP="006862C5">
      <w:pPr>
        <w:autoSpaceDE w:val="0"/>
        <w:autoSpaceDN w:val="0"/>
        <w:adjustRightInd w:val="0"/>
        <w:spacing w:before="120"/>
        <w:jc w:val="both"/>
        <w:rPr>
          <w:bCs/>
          <w:sz w:val="28"/>
          <w:szCs w:val="28"/>
        </w:rPr>
      </w:pPr>
      <w:r w:rsidRPr="00472E30">
        <w:rPr>
          <w:sz w:val="28"/>
          <w:szCs w:val="28"/>
        </w:rPr>
        <w:t>2. Опубликовать настоящее постановление в Вестнике нормативных правовых актов органов местного самоуправления Комсомольского муниципального района Ивановской области и разместить на официальном сайте органов местного самоуправления Комсомольского муниципального района Ивановской области в сети Интернет.</w:t>
      </w:r>
    </w:p>
    <w:p w:rsidR="006862C5" w:rsidRPr="00472E30" w:rsidRDefault="006862C5" w:rsidP="006862C5">
      <w:pPr>
        <w:spacing w:before="120"/>
        <w:jc w:val="both"/>
      </w:pPr>
      <w:r w:rsidRPr="00472E30">
        <w:rPr>
          <w:spacing w:val="7"/>
          <w:sz w:val="28"/>
          <w:szCs w:val="28"/>
        </w:rPr>
        <w:t>3. Контроль за исполнением настоящего постановления возложить на начальника Управления земельно- имущественных отношений Администрации Комсомольского муниципального района – Кротову Н.В.</w:t>
      </w:r>
      <w:r w:rsidRPr="00472E30">
        <w:t xml:space="preserve"> </w:t>
      </w:r>
    </w:p>
    <w:p w:rsidR="006862C5" w:rsidRPr="00472E30" w:rsidRDefault="006862C5" w:rsidP="006862C5">
      <w:pPr>
        <w:jc w:val="both"/>
      </w:pPr>
    </w:p>
    <w:p w:rsidR="006862C5" w:rsidRPr="00472E30" w:rsidRDefault="006862C5" w:rsidP="006862C5">
      <w:pPr>
        <w:jc w:val="both"/>
      </w:pPr>
    </w:p>
    <w:p w:rsidR="006862C5" w:rsidRPr="00472E30" w:rsidRDefault="006862C5" w:rsidP="006862C5">
      <w:pPr>
        <w:jc w:val="both"/>
      </w:pPr>
    </w:p>
    <w:p w:rsidR="006862C5" w:rsidRPr="00472E30" w:rsidRDefault="006862C5" w:rsidP="006862C5">
      <w:pPr>
        <w:jc w:val="both"/>
        <w:rPr>
          <w:b/>
          <w:sz w:val="28"/>
          <w:szCs w:val="28"/>
        </w:rPr>
      </w:pPr>
      <w:r w:rsidRPr="00472E30">
        <w:rPr>
          <w:b/>
          <w:sz w:val="28"/>
          <w:szCs w:val="28"/>
        </w:rPr>
        <w:t xml:space="preserve"> Глава Комсомольского</w:t>
      </w:r>
    </w:p>
    <w:p w:rsidR="006862C5" w:rsidRPr="00472E30" w:rsidRDefault="006862C5" w:rsidP="006862C5">
      <w:pPr>
        <w:widowControl w:val="0"/>
        <w:shd w:val="clear" w:color="auto" w:fill="FFFFFF"/>
        <w:tabs>
          <w:tab w:val="left" w:pos="1954"/>
        </w:tabs>
        <w:autoSpaceDE w:val="0"/>
        <w:autoSpaceDN w:val="0"/>
        <w:adjustRightInd w:val="0"/>
        <w:spacing w:line="307" w:lineRule="exact"/>
        <w:jc w:val="both"/>
        <w:rPr>
          <w:spacing w:val="7"/>
          <w:sz w:val="28"/>
          <w:szCs w:val="28"/>
        </w:rPr>
      </w:pPr>
      <w:r w:rsidRPr="00472E30">
        <w:rPr>
          <w:b/>
          <w:sz w:val="28"/>
          <w:szCs w:val="28"/>
        </w:rPr>
        <w:t xml:space="preserve"> муниципального района                                                   О. В. Бузулуцкая</w:t>
      </w:r>
    </w:p>
    <w:p w:rsidR="006862C5" w:rsidRPr="00472E30" w:rsidRDefault="006862C5" w:rsidP="006862C5">
      <w:pPr>
        <w:jc w:val="right"/>
        <w:sectPr w:rsidR="006862C5" w:rsidRPr="00472E30" w:rsidSect="00E834B3">
          <w:pgSz w:w="11906" w:h="16838"/>
          <w:pgMar w:top="1134" w:right="850" w:bottom="851" w:left="1701" w:header="708" w:footer="708" w:gutter="0"/>
          <w:cols w:space="708"/>
          <w:docGrid w:linePitch="360"/>
        </w:sectPr>
      </w:pPr>
    </w:p>
    <w:p w:rsidR="006862C5" w:rsidRPr="00472E30" w:rsidRDefault="006862C5" w:rsidP="006862C5">
      <w:pPr>
        <w:jc w:val="right"/>
      </w:pPr>
      <w:r w:rsidRPr="00472E30">
        <w:lastRenderedPageBreak/>
        <w:t>Приложение №1</w:t>
      </w:r>
    </w:p>
    <w:p w:rsidR="006862C5" w:rsidRPr="00472E30" w:rsidRDefault="006862C5" w:rsidP="006862C5">
      <w:pPr>
        <w:jc w:val="right"/>
      </w:pPr>
      <w:r w:rsidRPr="00472E30">
        <w:t>к постановлению Администрации</w:t>
      </w:r>
    </w:p>
    <w:p w:rsidR="006862C5" w:rsidRPr="00472E30" w:rsidRDefault="006862C5" w:rsidP="006862C5">
      <w:pPr>
        <w:jc w:val="right"/>
      </w:pPr>
      <w:r w:rsidRPr="00472E30">
        <w:t>Комсомольского муниципального района</w:t>
      </w:r>
    </w:p>
    <w:p w:rsidR="006862C5" w:rsidRPr="00472E30" w:rsidRDefault="006862C5" w:rsidP="006862C5">
      <w:pPr>
        <w:jc w:val="right"/>
      </w:pPr>
      <w:r w:rsidRPr="00472E30">
        <w:t>Ивановской области</w:t>
      </w:r>
    </w:p>
    <w:p w:rsidR="006862C5" w:rsidRPr="00472E30" w:rsidRDefault="006862C5" w:rsidP="006862C5">
      <w:pPr>
        <w:jc w:val="right"/>
        <w:rPr>
          <w:u w:val="single"/>
        </w:rPr>
      </w:pPr>
      <w:r w:rsidRPr="00472E30">
        <w:t>от 30.09.2019 г. № 286</w:t>
      </w:r>
    </w:p>
    <w:p w:rsidR="006862C5" w:rsidRPr="00472E30" w:rsidRDefault="006862C5" w:rsidP="006862C5">
      <w:pPr>
        <w:jc w:val="right"/>
      </w:pPr>
    </w:p>
    <w:p w:rsidR="006862C5" w:rsidRPr="00472E30" w:rsidRDefault="006862C5" w:rsidP="006862C5">
      <w:pPr>
        <w:jc w:val="right"/>
      </w:pPr>
      <w:r w:rsidRPr="00472E30">
        <w:t>Приложение</w:t>
      </w:r>
    </w:p>
    <w:p w:rsidR="006862C5" w:rsidRPr="00472E30" w:rsidRDefault="006862C5" w:rsidP="006862C5">
      <w:pPr>
        <w:jc w:val="right"/>
      </w:pPr>
      <w:r w:rsidRPr="00472E30">
        <w:t>к постановлению Администрации</w:t>
      </w:r>
    </w:p>
    <w:p w:rsidR="006862C5" w:rsidRPr="00472E30" w:rsidRDefault="006862C5" w:rsidP="006862C5">
      <w:pPr>
        <w:jc w:val="right"/>
      </w:pPr>
      <w:r w:rsidRPr="00472E30">
        <w:t>Комсомольского муниципального района</w:t>
      </w:r>
    </w:p>
    <w:p w:rsidR="006862C5" w:rsidRPr="00472E30" w:rsidRDefault="006862C5" w:rsidP="006862C5">
      <w:pPr>
        <w:jc w:val="right"/>
      </w:pPr>
      <w:r w:rsidRPr="00472E30">
        <w:t>Ивановской области</w:t>
      </w:r>
    </w:p>
    <w:p w:rsidR="006862C5" w:rsidRPr="00472E30" w:rsidRDefault="006862C5" w:rsidP="006862C5">
      <w:pPr>
        <w:jc w:val="right"/>
        <w:rPr>
          <w:u w:val="single"/>
        </w:rPr>
      </w:pPr>
      <w:r w:rsidRPr="00472E30">
        <w:t>от 30.06.2016 г. № 107</w:t>
      </w:r>
    </w:p>
    <w:p w:rsidR="006862C5" w:rsidRPr="00472E30" w:rsidRDefault="006862C5" w:rsidP="006862C5">
      <w:pPr>
        <w:pStyle w:val="ConsPlusTitle"/>
        <w:jc w:val="center"/>
        <w:rPr>
          <w:rFonts w:ascii="Times New Roman" w:hAnsi="Times New Roman" w:cs="Times New Roman"/>
        </w:rPr>
      </w:pPr>
    </w:p>
    <w:p w:rsidR="006862C5" w:rsidRPr="00472E30" w:rsidRDefault="006862C5" w:rsidP="006862C5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72E30">
        <w:rPr>
          <w:rFonts w:ascii="Times New Roman" w:hAnsi="Times New Roman" w:cs="Times New Roman"/>
          <w:sz w:val="28"/>
          <w:szCs w:val="28"/>
        </w:rPr>
        <w:t>МУНИЦИПАЛЬНАЯ ПРОГРАММА</w:t>
      </w:r>
    </w:p>
    <w:p w:rsidR="006862C5" w:rsidRPr="00472E30" w:rsidRDefault="006862C5" w:rsidP="006862C5">
      <w:pPr>
        <w:jc w:val="center"/>
        <w:rPr>
          <w:b/>
          <w:bCs/>
          <w:sz w:val="28"/>
          <w:szCs w:val="28"/>
        </w:rPr>
      </w:pPr>
      <w:r w:rsidRPr="00472E30">
        <w:rPr>
          <w:b/>
          <w:bCs/>
          <w:sz w:val="28"/>
          <w:szCs w:val="28"/>
        </w:rPr>
        <w:t>«ГАЗИФИКАЦИЯ КОМСОМОЛЬСКОГО МУНИЦИПАЛЬНОГО РАЙОНА ИВАНОВСКОЙ ОБЛАСТИ»</w:t>
      </w:r>
    </w:p>
    <w:p w:rsidR="006862C5" w:rsidRPr="00472E30" w:rsidRDefault="006862C5" w:rsidP="006862C5">
      <w:pPr>
        <w:pStyle w:val="ConsPlusNormal"/>
        <w:jc w:val="center"/>
        <w:rPr>
          <w:rFonts w:ascii="Times New Roman" w:hAnsi="Times New Roman" w:cs="Times New Roman"/>
          <w:sz w:val="22"/>
        </w:rPr>
      </w:pPr>
    </w:p>
    <w:p w:rsidR="006862C5" w:rsidRPr="00472E30" w:rsidRDefault="006862C5" w:rsidP="006862C5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472E30">
        <w:rPr>
          <w:rFonts w:ascii="Times New Roman" w:hAnsi="Times New Roman" w:cs="Times New Roman"/>
          <w:sz w:val="28"/>
          <w:szCs w:val="28"/>
        </w:rPr>
        <w:t>1. Паспорт</w:t>
      </w:r>
    </w:p>
    <w:p w:rsidR="006862C5" w:rsidRPr="00472E30" w:rsidRDefault="006862C5" w:rsidP="006862C5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472E30">
        <w:rPr>
          <w:rFonts w:ascii="Times New Roman" w:hAnsi="Times New Roman" w:cs="Times New Roman"/>
          <w:sz w:val="28"/>
          <w:szCs w:val="28"/>
        </w:rPr>
        <w:t>муниципальной программы «Газификация Комсомольского муниципального района Ивановской области»</w:t>
      </w:r>
    </w:p>
    <w:p w:rsidR="006862C5" w:rsidRPr="00472E30" w:rsidRDefault="006862C5" w:rsidP="006862C5">
      <w:pPr>
        <w:pStyle w:val="ConsPlusNormal"/>
        <w:jc w:val="center"/>
        <w:rPr>
          <w:rFonts w:ascii="Times New Roman" w:hAnsi="Times New Roman" w:cs="Times New Roman"/>
        </w:rPr>
      </w:pPr>
    </w:p>
    <w:tbl>
      <w:tblPr>
        <w:tblW w:w="96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3464"/>
        <w:gridCol w:w="6174"/>
      </w:tblGrid>
      <w:tr w:rsidR="006862C5" w:rsidRPr="00472E30" w:rsidTr="004E087A">
        <w:tc>
          <w:tcPr>
            <w:tcW w:w="3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2C5" w:rsidRPr="00472E30" w:rsidRDefault="006862C5" w:rsidP="004E087A">
            <w:pPr>
              <w:widowControl w:val="0"/>
              <w:autoSpaceDE w:val="0"/>
              <w:autoSpaceDN w:val="0"/>
              <w:jc w:val="both"/>
            </w:pPr>
            <w:r w:rsidRPr="00472E30">
              <w:t xml:space="preserve">Наименование         </w:t>
            </w:r>
          </w:p>
          <w:p w:rsidR="006862C5" w:rsidRPr="00472E30" w:rsidRDefault="006862C5" w:rsidP="004E087A">
            <w:pPr>
              <w:widowControl w:val="0"/>
              <w:autoSpaceDE w:val="0"/>
              <w:autoSpaceDN w:val="0"/>
              <w:jc w:val="both"/>
            </w:pPr>
            <w:r w:rsidRPr="00472E30">
              <w:t xml:space="preserve">программы            </w:t>
            </w:r>
          </w:p>
        </w:tc>
        <w:tc>
          <w:tcPr>
            <w:tcW w:w="6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2C5" w:rsidRPr="00472E30" w:rsidRDefault="006862C5" w:rsidP="004E087A">
            <w:pPr>
              <w:widowControl w:val="0"/>
              <w:autoSpaceDE w:val="0"/>
              <w:autoSpaceDN w:val="0"/>
              <w:jc w:val="both"/>
            </w:pPr>
            <w:r w:rsidRPr="00472E30">
              <w:t>Газификация Комсомольского муниципального района Ивановской области</w:t>
            </w:r>
          </w:p>
        </w:tc>
      </w:tr>
      <w:tr w:rsidR="006862C5" w:rsidRPr="00472E30" w:rsidTr="004E087A">
        <w:trPr>
          <w:trHeight w:val="407"/>
        </w:trPr>
        <w:tc>
          <w:tcPr>
            <w:tcW w:w="3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2C5" w:rsidRPr="00472E30" w:rsidRDefault="006862C5" w:rsidP="004E087A">
            <w:pPr>
              <w:widowControl w:val="0"/>
              <w:autoSpaceDE w:val="0"/>
              <w:autoSpaceDN w:val="0"/>
              <w:jc w:val="both"/>
            </w:pPr>
            <w:r w:rsidRPr="00472E30">
              <w:t xml:space="preserve">Срок реализации программы            </w:t>
            </w:r>
          </w:p>
        </w:tc>
        <w:tc>
          <w:tcPr>
            <w:tcW w:w="6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2C5" w:rsidRPr="00472E30" w:rsidRDefault="006862C5" w:rsidP="004E087A">
            <w:pPr>
              <w:widowControl w:val="0"/>
              <w:autoSpaceDE w:val="0"/>
              <w:autoSpaceDN w:val="0"/>
              <w:jc w:val="both"/>
            </w:pPr>
            <w:r w:rsidRPr="00472E30">
              <w:t>2017 - 202</w:t>
            </w:r>
            <w:r>
              <w:t>1</w:t>
            </w:r>
            <w:r w:rsidRPr="00472E30">
              <w:t xml:space="preserve"> годы                                   </w:t>
            </w:r>
          </w:p>
        </w:tc>
      </w:tr>
      <w:tr w:rsidR="006862C5" w:rsidRPr="00472E30" w:rsidTr="004E087A">
        <w:tc>
          <w:tcPr>
            <w:tcW w:w="3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2C5" w:rsidRPr="00472E30" w:rsidRDefault="006862C5" w:rsidP="004E087A">
            <w:pPr>
              <w:widowControl w:val="0"/>
              <w:autoSpaceDE w:val="0"/>
              <w:autoSpaceDN w:val="0"/>
              <w:jc w:val="both"/>
            </w:pPr>
            <w:r w:rsidRPr="00472E30">
              <w:t xml:space="preserve">Перечень подпрограмм </w:t>
            </w:r>
          </w:p>
        </w:tc>
        <w:tc>
          <w:tcPr>
            <w:tcW w:w="6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2C5" w:rsidRPr="00472E30" w:rsidRDefault="006862C5" w:rsidP="004E087A">
            <w:pPr>
              <w:widowControl w:val="0"/>
              <w:autoSpaceDE w:val="0"/>
              <w:autoSpaceDN w:val="0"/>
              <w:jc w:val="both"/>
            </w:pPr>
            <w:r w:rsidRPr="00472E30">
              <w:t xml:space="preserve">1. Газификация Комсомольского муниципального района (приложение 1)        </w:t>
            </w:r>
          </w:p>
        </w:tc>
      </w:tr>
      <w:tr w:rsidR="006862C5" w:rsidRPr="00472E30" w:rsidTr="004E087A">
        <w:tc>
          <w:tcPr>
            <w:tcW w:w="3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2C5" w:rsidRPr="00472E30" w:rsidRDefault="006862C5" w:rsidP="004E087A">
            <w:pPr>
              <w:widowControl w:val="0"/>
              <w:autoSpaceDE w:val="0"/>
              <w:autoSpaceDN w:val="0"/>
              <w:jc w:val="both"/>
            </w:pPr>
            <w:r w:rsidRPr="00472E30">
              <w:t xml:space="preserve">Администратор        </w:t>
            </w:r>
          </w:p>
          <w:p w:rsidR="006862C5" w:rsidRPr="00472E30" w:rsidRDefault="006862C5" w:rsidP="004E087A">
            <w:pPr>
              <w:widowControl w:val="0"/>
              <w:autoSpaceDE w:val="0"/>
              <w:autoSpaceDN w:val="0"/>
              <w:jc w:val="both"/>
            </w:pPr>
            <w:r w:rsidRPr="00472E30">
              <w:t xml:space="preserve">программы            </w:t>
            </w:r>
          </w:p>
        </w:tc>
        <w:tc>
          <w:tcPr>
            <w:tcW w:w="6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2C5" w:rsidRPr="00472E30" w:rsidRDefault="006862C5" w:rsidP="004E087A">
            <w:pPr>
              <w:widowControl w:val="0"/>
              <w:autoSpaceDE w:val="0"/>
              <w:autoSpaceDN w:val="0"/>
              <w:jc w:val="both"/>
            </w:pPr>
            <w:r w:rsidRPr="00472E30">
              <w:t>Управление  земельно-имущественных отношений Администрации Комсомольского муниципального района</w:t>
            </w:r>
          </w:p>
        </w:tc>
      </w:tr>
      <w:tr w:rsidR="006862C5" w:rsidRPr="00472E30" w:rsidTr="004E087A">
        <w:tc>
          <w:tcPr>
            <w:tcW w:w="3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2C5" w:rsidRPr="00472E30" w:rsidRDefault="006862C5" w:rsidP="004E087A">
            <w:pPr>
              <w:widowControl w:val="0"/>
              <w:autoSpaceDE w:val="0"/>
              <w:autoSpaceDN w:val="0"/>
              <w:jc w:val="both"/>
            </w:pPr>
            <w:r w:rsidRPr="00472E30">
              <w:t>Ответственный исполнитель программы</w:t>
            </w:r>
          </w:p>
        </w:tc>
        <w:tc>
          <w:tcPr>
            <w:tcW w:w="6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2C5" w:rsidRPr="00472E30" w:rsidRDefault="006862C5" w:rsidP="004E087A">
            <w:pPr>
              <w:widowControl w:val="0"/>
              <w:autoSpaceDE w:val="0"/>
              <w:autoSpaceDN w:val="0"/>
              <w:jc w:val="both"/>
            </w:pPr>
            <w:r w:rsidRPr="00472E30">
              <w:t>1. Отдел строительства и архитектуры Управления земельно-имущественных отношений Администрации Комсомольского муниципального района</w:t>
            </w:r>
          </w:p>
          <w:p w:rsidR="006862C5" w:rsidRPr="00472E30" w:rsidRDefault="006862C5" w:rsidP="004E087A">
            <w:pPr>
              <w:widowControl w:val="0"/>
              <w:autoSpaceDE w:val="0"/>
              <w:autoSpaceDN w:val="0"/>
              <w:jc w:val="both"/>
            </w:pPr>
            <w:r w:rsidRPr="00472E30">
              <w:t>2. Управление по вопросу развития инфраструктуры Администрации Комсомольского муниципального района</w:t>
            </w:r>
          </w:p>
        </w:tc>
      </w:tr>
      <w:tr w:rsidR="006862C5" w:rsidRPr="00472E30" w:rsidTr="004E087A">
        <w:tc>
          <w:tcPr>
            <w:tcW w:w="3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2C5" w:rsidRPr="00472E30" w:rsidRDefault="006862C5" w:rsidP="004E087A">
            <w:pPr>
              <w:widowControl w:val="0"/>
              <w:autoSpaceDE w:val="0"/>
              <w:autoSpaceDN w:val="0"/>
              <w:jc w:val="both"/>
            </w:pPr>
            <w:r w:rsidRPr="00472E30">
              <w:t>Исполнители программы</w:t>
            </w:r>
          </w:p>
        </w:tc>
        <w:tc>
          <w:tcPr>
            <w:tcW w:w="6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2C5" w:rsidRPr="00472E30" w:rsidRDefault="006862C5" w:rsidP="004E087A">
            <w:pPr>
              <w:widowControl w:val="0"/>
              <w:autoSpaceDE w:val="0"/>
              <w:autoSpaceDN w:val="0"/>
              <w:jc w:val="both"/>
            </w:pPr>
            <w:r w:rsidRPr="00472E30">
              <w:t>1. Отдел строительства и архитектуры Управления земельно-имущественных отношений Администрации Комсомольского муниципального района</w:t>
            </w:r>
          </w:p>
          <w:p w:rsidR="006862C5" w:rsidRPr="00472E30" w:rsidRDefault="006862C5" w:rsidP="004E087A">
            <w:pPr>
              <w:widowControl w:val="0"/>
              <w:autoSpaceDE w:val="0"/>
              <w:autoSpaceDN w:val="0"/>
              <w:jc w:val="both"/>
            </w:pPr>
            <w:r w:rsidRPr="00472E30">
              <w:t>2. Управление по вопросу развития инфраструктуры Администрации Комсомольского муниципального района</w:t>
            </w:r>
          </w:p>
          <w:p w:rsidR="006862C5" w:rsidRPr="00472E30" w:rsidRDefault="006862C5" w:rsidP="004E087A">
            <w:pPr>
              <w:widowControl w:val="0"/>
              <w:autoSpaceDE w:val="0"/>
              <w:autoSpaceDN w:val="0"/>
              <w:jc w:val="both"/>
            </w:pPr>
            <w:r w:rsidRPr="00472E30">
              <w:t xml:space="preserve">3. Администрации поселений района (по согласованию)  </w:t>
            </w:r>
          </w:p>
          <w:p w:rsidR="006862C5" w:rsidRPr="00472E30" w:rsidRDefault="006862C5" w:rsidP="004E087A">
            <w:pPr>
              <w:widowControl w:val="0"/>
              <w:autoSpaceDE w:val="0"/>
              <w:autoSpaceDN w:val="0"/>
              <w:jc w:val="both"/>
            </w:pPr>
            <w:r w:rsidRPr="00472E30">
              <w:t>4. Департамент строительства и архитектуры Ивановской области (по согласованию)</w:t>
            </w:r>
          </w:p>
        </w:tc>
      </w:tr>
      <w:tr w:rsidR="006862C5" w:rsidRPr="00472E30" w:rsidTr="004E087A">
        <w:trPr>
          <w:trHeight w:val="1753"/>
        </w:trPr>
        <w:tc>
          <w:tcPr>
            <w:tcW w:w="3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2C5" w:rsidRPr="00472E30" w:rsidRDefault="006862C5" w:rsidP="004E087A">
            <w:pPr>
              <w:widowControl w:val="0"/>
              <w:autoSpaceDE w:val="0"/>
              <w:autoSpaceDN w:val="0"/>
              <w:jc w:val="both"/>
            </w:pPr>
            <w:r w:rsidRPr="00472E30">
              <w:t>Цель (цели) программы</w:t>
            </w:r>
          </w:p>
        </w:tc>
        <w:tc>
          <w:tcPr>
            <w:tcW w:w="6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2C5" w:rsidRPr="00472E30" w:rsidRDefault="006862C5" w:rsidP="006862C5">
            <w:pPr>
              <w:widowControl w:val="0"/>
              <w:numPr>
                <w:ilvl w:val="0"/>
                <w:numId w:val="36"/>
              </w:numPr>
              <w:autoSpaceDE w:val="0"/>
              <w:autoSpaceDN w:val="0"/>
              <w:ind w:left="142" w:hanging="66"/>
            </w:pPr>
            <w:r w:rsidRPr="00472E30">
              <w:t>Улучшение качества жизни населения, обеспечение его стабильным, надёжным, экономичным видом топлива;</w:t>
            </w:r>
          </w:p>
          <w:p w:rsidR="006862C5" w:rsidRPr="00472E30" w:rsidRDefault="006862C5" w:rsidP="006862C5">
            <w:pPr>
              <w:widowControl w:val="0"/>
              <w:numPr>
                <w:ilvl w:val="0"/>
                <w:numId w:val="36"/>
              </w:numPr>
              <w:autoSpaceDE w:val="0"/>
              <w:autoSpaceDN w:val="0"/>
              <w:ind w:left="142" w:hanging="66"/>
            </w:pPr>
            <w:r w:rsidRPr="00472E30">
              <w:t>Повышение экономической привлекательности территории Комсомольского муниципального района;</w:t>
            </w:r>
          </w:p>
          <w:p w:rsidR="006862C5" w:rsidRPr="00472E30" w:rsidRDefault="006862C5" w:rsidP="006862C5">
            <w:pPr>
              <w:widowControl w:val="0"/>
              <w:numPr>
                <w:ilvl w:val="0"/>
                <w:numId w:val="36"/>
              </w:numPr>
              <w:autoSpaceDE w:val="0"/>
              <w:autoSpaceDN w:val="0"/>
              <w:ind w:left="142" w:hanging="66"/>
            </w:pPr>
            <w:r w:rsidRPr="00472E30">
              <w:t>Создание условий для привлечения внутренних и внешних инвестиций.</w:t>
            </w:r>
          </w:p>
        </w:tc>
      </w:tr>
      <w:tr w:rsidR="006862C5" w:rsidRPr="00472E30" w:rsidTr="004E087A">
        <w:tc>
          <w:tcPr>
            <w:tcW w:w="3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2C5" w:rsidRPr="00472E30" w:rsidRDefault="006862C5" w:rsidP="004E087A">
            <w:pPr>
              <w:widowControl w:val="0"/>
              <w:autoSpaceDE w:val="0"/>
              <w:autoSpaceDN w:val="0"/>
              <w:jc w:val="both"/>
            </w:pPr>
            <w:r w:rsidRPr="00472E30">
              <w:t>Целевые индикаторы (показатели) программы</w:t>
            </w:r>
          </w:p>
        </w:tc>
        <w:tc>
          <w:tcPr>
            <w:tcW w:w="6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2C5" w:rsidRPr="00472E30" w:rsidRDefault="006862C5" w:rsidP="004E087A">
            <w:pPr>
              <w:widowControl w:val="0"/>
              <w:autoSpaceDE w:val="0"/>
              <w:autoSpaceDN w:val="0"/>
              <w:jc w:val="both"/>
            </w:pPr>
            <w:r w:rsidRPr="00472E30">
              <w:t>1. Увеличение протяжённости газопроводов на территории Комсомольского муниципального района – на 73,5 км</w:t>
            </w:r>
          </w:p>
          <w:p w:rsidR="006862C5" w:rsidRPr="00472E30" w:rsidRDefault="006862C5" w:rsidP="004E087A">
            <w:pPr>
              <w:widowControl w:val="0"/>
              <w:autoSpaceDE w:val="0"/>
              <w:autoSpaceDN w:val="0"/>
              <w:jc w:val="both"/>
            </w:pPr>
            <w:r w:rsidRPr="00472E30">
              <w:t>2. Количество подключаемых домов (квартир) / котельных – 1659 ед.  / 4 ед.</w:t>
            </w:r>
          </w:p>
          <w:p w:rsidR="006862C5" w:rsidRPr="00472E30" w:rsidRDefault="006862C5" w:rsidP="004E087A">
            <w:pPr>
              <w:widowControl w:val="0"/>
              <w:autoSpaceDE w:val="0"/>
              <w:autoSpaceDN w:val="0"/>
              <w:jc w:val="both"/>
            </w:pPr>
            <w:r w:rsidRPr="00472E30">
              <w:lastRenderedPageBreak/>
              <w:t xml:space="preserve">3. Уровень газификации жилого фонда природным газом – </w:t>
            </w:r>
          </w:p>
          <w:p w:rsidR="006862C5" w:rsidRPr="00472E30" w:rsidRDefault="006862C5" w:rsidP="004E087A">
            <w:pPr>
              <w:widowControl w:val="0"/>
              <w:autoSpaceDE w:val="0"/>
              <w:autoSpaceDN w:val="0"/>
              <w:jc w:val="both"/>
            </w:pPr>
            <w:r w:rsidRPr="00472E30">
              <w:t>65,6%</w:t>
            </w:r>
          </w:p>
          <w:p w:rsidR="006862C5" w:rsidRPr="00472E30" w:rsidRDefault="006862C5" w:rsidP="004E087A">
            <w:pPr>
              <w:widowControl w:val="0"/>
              <w:autoSpaceDE w:val="0"/>
              <w:autoSpaceDN w:val="0"/>
              <w:jc w:val="both"/>
            </w:pPr>
            <w:r w:rsidRPr="00472E30">
              <w:t>4. Количество объектов, на которые разработана проектная документация – 6 ед.</w:t>
            </w:r>
          </w:p>
        </w:tc>
      </w:tr>
      <w:tr w:rsidR="006862C5" w:rsidRPr="00472E30" w:rsidTr="004E087A">
        <w:tc>
          <w:tcPr>
            <w:tcW w:w="3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2C5" w:rsidRPr="00472E30" w:rsidRDefault="006862C5" w:rsidP="004E087A">
            <w:pPr>
              <w:widowControl w:val="0"/>
              <w:autoSpaceDE w:val="0"/>
              <w:autoSpaceDN w:val="0"/>
              <w:jc w:val="both"/>
            </w:pPr>
            <w:r w:rsidRPr="00472E30">
              <w:lastRenderedPageBreak/>
              <w:t>Объемы      ресурсного</w:t>
            </w:r>
          </w:p>
          <w:p w:rsidR="006862C5" w:rsidRPr="00472E30" w:rsidRDefault="006862C5" w:rsidP="004E087A">
            <w:pPr>
              <w:widowControl w:val="0"/>
              <w:autoSpaceDE w:val="0"/>
              <w:autoSpaceDN w:val="0"/>
              <w:jc w:val="both"/>
            </w:pPr>
            <w:r w:rsidRPr="00472E30">
              <w:t>обеспечения программы</w:t>
            </w:r>
          </w:p>
        </w:tc>
        <w:tc>
          <w:tcPr>
            <w:tcW w:w="6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2C5" w:rsidRPr="00472E30" w:rsidRDefault="006862C5" w:rsidP="004E087A">
            <w:pPr>
              <w:widowControl w:val="0"/>
              <w:autoSpaceDE w:val="0"/>
              <w:autoSpaceDN w:val="0"/>
              <w:jc w:val="both"/>
              <w:rPr>
                <w:b/>
                <w:bCs/>
              </w:rPr>
            </w:pPr>
            <w:r w:rsidRPr="00472E30">
              <w:t xml:space="preserve">Предполагаемый общий объем бюджетных ассигнований всего – </w:t>
            </w:r>
            <w:r w:rsidRPr="00472E30">
              <w:rPr>
                <w:b/>
                <w:bCs/>
              </w:rPr>
              <w:t xml:space="preserve">171 310 926,21* </w:t>
            </w:r>
            <w:r w:rsidRPr="00472E30">
              <w:t xml:space="preserve">руб., </w:t>
            </w:r>
          </w:p>
          <w:p w:rsidR="006862C5" w:rsidRPr="00472E30" w:rsidRDefault="006862C5" w:rsidP="004E087A">
            <w:pPr>
              <w:widowControl w:val="0"/>
              <w:autoSpaceDE w:val="0"/>
              <w:autoSpaceDN w:val="0"/>
              <w:jc w:val="both"/>
            </w:pPr>
            <w:r w:rsidRPr="00472E30">
              <w:t>в том числе:</w:t>
            </w:r>
          </w:p>
          <w:p w:rsidR="006862C5" w:rsidRPr="00472E30" w:rsidRDefault="006862C5" w:rsidP="004E087A">
            <w:pPr>
              <w:widowControl w:val="0"/>
              <w:autoSpaceDE w:val="0"/>
              <w:autoSpaceDN w:val="0"/>
              <w:jc w:val="both"/>
            </w:pPr>
            <w:r w:rsidRPr="00472E30">
              <w:t xml:space="preserve">2017 год – </w:t>
            </w:r>
            <w:r w:rsidRPr="00472E30">
              <w:rPr>
                <w:b/>
                <w:bCs/>
              </w:rPr>
              <w:t xml:space="preserve">6 926 964,69 </w:t>
            </w:r>
            <w:r w:rsidRPr="00472E30">
              <w:t xml:space="preserve">руб.; </w:t>
            </w:r>
          </w:p>
          <w:p w:rsidR="006862C5" w:rsidRPr="00472E30" w:rsidRDefault="006862C5" w:rsidP="004E087A">
            <w:pPr>
              <w:widowControl w:val="0"/>
              <w:autoSpaceDE w:val="0"/>
              <w:autoSpaceDN w:val="0"/>
              <w:jc w:val="both"/>
            </w:pPr>
            <w:r w:rsidRPr="00472E30">
              <w:t xml:space="preserve">2018 год – </w:t>
            </w:r>
            <w:r w:rsidRPr="00472E30">
              <w:rPr>
                <w:b/>
              </w:rPr>
              <w:t>88 859 992,37</w:t>
            </w:r>
            <w:r w:rsidRPr="00472E30">
              <w:t xml:space="preserve"> руб.; </w:t>
            </w:r>
          </w:p>
          <w:p w:rsidR="006862C5" w:rsidRPr="00472E30" w:rsidRDefault="006862C5" w:rsidP="004E087A">
            <w:pPr>
              <w:widowControl w:val="0"/>
              <w:autoSpaceDE w:val="0"/>
              <w:autoSpaceDN w:val="0"/>
              <w:jc w:val="both"/>
              <w:rPr>
                <w:b/>
                <w:bCs/>
              </w:rPr>
            </w:pPr>
            <w:r w:rsidRPr="00472E30">
              <w:t xml:space="preserve">2019 год – </w:t>
            </w:r>
            <w:r w:rsidRPr="00472E30">
              <w:rPr>
                <w:b/>
                <w:bCs/>
              </w:rPr>
              <w:t>68 376 113,34</w:t>
            </w:r>
            <w:r w:rsidRPr="00472E30">
              <w:rPr>
                <w:b/>
              </w:rPr>
              <w:t xml:space="preserve">* </w:t>
            </w:r>
            <w:r w:rsidRPr="00472E30">
              <w:t>руб.;</w:t>
            </w:r>
          </w:p>
          <w:p w:rsidR="006862C5" w:rsidRPr="00472E30" w:rsidRDefault="006862C5" w:rsidP="004E087A">
            <w:pPr>
              <w:widowControl w:val="0"/>
              <w:autoSpaceDE w:val="0"/>
              <w:autoSpaceDN w:val="0"/>
              <w:jc w:val="both"/>
            </w:pPr>
            <w:r w:rsidRPr="00472E30">
              <w:t xml:space="preserve">2020 год – </w:t>
            </w:r>
            <w:r w:rsidRPr="00472E30">
              <w:rPr>
                <w:b/>
                <w:bCs/>
              </w:rPr>
              <w:t xml:space="preserve">7 147 855,8* </w:t>
            </w:r>
            <w:r w:rsidRPr="00472E30">
              <w:t>руб.</w:t>
            </w:r>
          </w:p>
          <w:p w:rsidR="006862C5" w:rsidRPr="00472E30" w:rsidRDefault="006862C5" w:rsidP="004E087A">
            <w:pPr>
              <w:widowControl w:val="0"/>
              <w:autoSpaceDE w:val="0"/>
              <w:autoSpaceDN w:val="0"/>
              <w:jc w:val="both"/>
            </w:pPr>
            <w:r w:rsidRPr="00472E30">
              <w:t>2021 год – 0,00 *  руб.</w:t>
            </w:r>
          </w:p>
          <w:p w:rsidR="006862C5" w:rsidRPr="00472E30" w:rsidRDefault="006862C5" w:rsidP="004E087A">
            <w:pPr>
              <w:widowControl w:val="0"/>
              <w:autoSpaceDE w:val="0"/>
              <w:autoSpaceDN w:val="0"/>
              <w:jc w:val="both"/>
            </w:pPr>
          </w:p>
          <w:p w:rsidR="006862C5" w:rsidRPr="00472E30" w:rsidRDefault="006862C5" w:rsidP="004E087A">
            <w:pPr>
              <w:widowControl w:val="0"/>
              <w:autoSpaceDE w:val="0"/>
              <w:autoSpaceDN w:val="0"/>
              <w:jc w:val="both"/>
            </w:pPr>
            <w:r w:rsidRPr="00472E30">
              <w:t>в том числе:</w:t>
            </w:r>
          </w:p>
          <w:p w:rsidR="006862C5" w:rsidRPr="00472E30" w:rsidRDefault="006862C5" w:rsidP="004E087A">
            <w:pPr>
              <w:widowControl w:val="0"/>
              <w:autoSpaceDE w:val="0"/>
              <w:autoSpaceDN w:val="0"/>
              <w:jc w:val="both"/>
            </w:pPr>
            <w:r w:rsidRPr="00472E30">
              <w:t xml:space="preserve">- областной бюджет </w:t>
            </w:r>
          </w:p>
          <w:p w:rsidR="006862C5" w:rsidRPr="00472E30" w:rsidRDefault="006862C5" w:rsidP="004E087A">
            <w:pPr>
              <w:widowControl w:val="0"/>
              <w:autoSpaceDE w:val="0"/>
              <w:autoSpaceDN w:val="0"/>
              <w:jc w:val="both"/>
            </w:pPr>
            <w:r w:rsidRPr="00472E30">
              <w:t xml:space="preserve">всего – </w:t>
            </w:r>
            <w:r w:rsidRPr="00472E30">
              <w:rPr>
                <w:b/>
                <w:bCs/>
              </w:rPr>
              <w:t>159 019 286,46</w:t>
            </w:r>
            <w:r w:rsidRPr="00472E30">
              <w:rPr>
                <w:b/>
                <w:i/>
              </w:rPr>
              <w:t>*</w:t>
            </w:r>
            <w:r w:rsidRPr="00472E30">
              <w:t>руб.</w:t>
            </w:r>
          </w:p>
          <w:p w:rsidR="006862C5" w:rsidRPr="00472E30" w:rsidRDefault="006862C5" w:rsidP="004E087A">
            <w:pPr>
              <w:widowControl w:val="0"/>
              <w:autoSpaceDE w:val="0"/>
              <w:autoSpaceDN w:val="0"/>
              <w:jc w:val="both"/>
            </w:pPr>
            <w:r w:rsidRPr="00472E30">
              <w:t>в том числе:</w:t>
            </w:r>
          </w:p>
          <w:p w:rsidR="006862C5" w:rsidRPr="00472E30" w:rsidRDefault="006862C5" w:rsidP="004E087A">
            <w:pPr>
              <w:widowControl w:val="0"/>
              <w:autoSpaceDE w:val="0"/>
              <w:autoSpaceDN w:val="0"/>
              <w:jc w:val="both"/>
            </w:pPr>
            <w:r w:rsidRPr="00472E30">
              <w:t xml:space="preserve">2017 год – </w:t>
            </w:r>
            <w:r w:rsidRPr="00472E30">
              <w:rPr>
                <w:b/>
              </w:rPr>
              <w:t xml:space="preserve">6 466 389,27 </w:t>
            </w:r>
            <w:r w:rsidRPr="00472E30">
              <w:t>руб.;</w:t>
            </w:r>
          </w:p>
          <w:p w:rsidR="006862C5" w:rsidRPr="00472E30" w:rsidRDefault="006862C5" w:rsidP="004E087A">
            <w:pPr>
              <w:widowControl w:val="0"/>
              <w:autoSpaceDE w:val="0"/>
              <w:autoSpaceDN w:val="0"/>
              <w:jc w:val="both"/>
            </w:pPr>
            <w:r w:rsidRPr="00472E30">
              <w:t xml:space="preserve">2018 год – </w:t>
            </w:r>
            <w:r w:rsidRPr="00472E30">
              <w:rPr>
                <w:b/>
              </w:rPr>
              <w:t xml:space="preserve">83 287 459,19* </w:t>
            </w:r>
            <w:r w:rsidRPr="00472E30">
              <w:t>руб.;</w:t>
            </w:r>
          </w:p>
          <w:p w:rsidR="006862C5" w:rsidRPr="00472E30" w:rsidRDefault="006862C5" w:rsidP="004E087A">
            <w:pPr>
              <w:widowControl w:val="0"/>
              <w:autoSpaceDE w:val="0"/>
              <w:autoSpaceDN w:val="0"/>
              <w:jc w:val="both"/>
            </w:pPr>
            <w:r w:rsidRPr="00472E30">
              <w:t xml:space="preserve">2019 год – </w:t>
            </w:r>
            <w:r w:rsidRPr="00472E30">
              <w:rPr>
                <w:b/>
                <w:bCs/>
              </w:rPr>
              <w:t>62 467 437,45</w:t>
            </w:r>
            <w:r w:rsidRPr="00472E30">
              <w:rPr>
                <w:b/>
              </w:rPr>
              <w:t>*</w:t>
            </w:r>
            <w:r w:rsidRPr="00472E30">
              <w:t> руб.;</w:t>
            </w:r>
          </w:p>
          <w:p w:rsidR="006862C5" w:rsidRPr="00472E30" w:rsidRDefault="006862C5" w:rsidP="004E087A">
            <w:pPr>
              <w:widowControl w:val="0"/>
              <w:autoSpaceDE w:val="0"/>
              <w:autoSpaceDN w:val="0"/>
              <w:jc w:val="both"/>
            </w:pPr>
            <w:r w:rsidRPr="00472E30">
              <w:t xml:space="preserve">2020 год – </w:t>
            </w:r>
            <w:r w:rsidRPr="00472E30">
              <w:rPr>
                <w:b/>
              </w:rPr>
              <w:t xml:space="preserve">6 798 000,55* </w:t>
            </w:r>
            <w:r w:rsidRPr="00472E30">
              <w:t>руб.</w:t>
            </w:r>
          </w:p>
          <w:p w:rsidR="006862C5" w:rsidRPr="00472E30" w:rsidRDefault="006862C5" w:rsidP="004E087A">
            <w:pPr>
              <w:widowControl w:val="0"/>
              <w:autoSpaceDE w:val="0"/>
              <w:autoSpaceDN w:val="0"/>
              <w:jc w:val="both"/>
            </w:pPr>
            <w:r w:rsidRPr="00472E30">
              <w:t>2021 год – 0,00 *  руб.</w:t>
            </w:r>
          </w:p>
          <w:p w:rsidR="006862C5" w:rsidRPr="00472E30" w:rsidRDefault="006862C5" w:rsidP="004E087A">
            <w:pPr>
              <w:widowControl w:val="0"/>
              <w:autoSpaceDE w:val="0"/>
              <w:autoSpaceDN w:val="0"/>
              <w:jc w:val="both"/>
            </w:pPr>
          </w:p>
          <w:p w:rsidR="006862C5" w:rsidRPr="00472E30" w:rsidRDefault="006862C5" w:rsidP="004E087A">
            <w:pPr>
              <w:widowControl w:val="0"/>
              <w:autoSpaceDE w:val="0"/>
              <w:autoSpaceDN w:val="0"/>
              <w:jc w:val="both"/>
            </w:pPr>
            <w:r w:rsidRPr="00472E30">
              <w:t xml:space="preserve">- районный бюджет </w:t>
            </w:r>
          </w:p>
          <w:p w:rsidR="006862C5" w:rsidRPr="00472E30" w:rsidRDefault="006862C5" w:rsidP="004E087A">
            <w:pPr>
              <w:widowControl w:val="0"/>
              <w:autoSpaceDE w:val="0"/>
              <w:autoSpaceDN w:val="0"/>
              <w:jc w:val="both"/>
            </w:pPr>
            <w:r w:rsidRPr="00472E30">
              <w:t xml:space="preserve">всего – </w:t>
            </w:r>
            <w:r w:rsidRPr="00472E30">
              <w:rPr>
                <w:b/>
                <w:bCs/>
              </w:rPr>
              <w:t>5 717 714,71</w:t>
            </w:r>
            <w:r w:rsidRPr="00472E30">
              <w:rPr>
                <w:b/>
              </w:rPr>
              <w:t>*</w:t>
            </w:r>
            <w:r w:rsidRPr="00472E30">
              <w:rPr>
                <w:b/>
                <w:i/>
              </w:rPr>
              <w:t xml:space="preserve">  </w:t>
            </w:r>
            <w:r w:rsidRPr="00472E30">
              <w:t>руб.</w:t>
            </w:r>
          </w:p>
          <w:p w:rsidR="006862C5" w:rsidRPr="00472E30" w:rsidRDefault="006862C5" w:rsidP="004E087A">
            <w:pPr>
              <w:widowControl w:val="0"/>
              <w:autoSpaceDE w:val="0"/>
              <w:autoSpaceDN w:val="0"/>
              <w:jc w:val="both"/>
            </w:pPr>
            <w:r w:rsidRPr="00472E30">
              <w:t>в том числе:</w:t>
            </w:r>
          </w:p>
          <w:p w:rsidR="006862C5" w:rsidRPr="00472E30" w:rsidRDefault="006862C5" w:rsidP="004E087A">
            <w:pPr>
              <w:widowControl w:val="0"/>
              <w:autoSpaceDE w:val="0"/>
              <w:autoSpaceDN w:val="0"/>
              <w:jc w:val="both"/>
            </w:pPr>
            <w:r w:rsidRPr="00472E30">
              <w:t xml:space="preserve">2017 год – </w:t>
            </w:r>
            <w:r w:rsidRPr="00472E30">
              <w:rPr>
                <w:b/>
              </w:rPr>
              <w:t>460 575,42</w:t>
            </w:r>
            <w:r w:rsidRPr="00472E30">
              <w:rPr>
                <w:b/>
                <w:color w:val="FF0000"/>
              </w:rPr>
              <w:t xml:space="preserve"> </w:t>
            </w:r>
            <w:r w:rsidRPr="00472E30">
              <w:t>руб.;</w:t>
            </w:r>
          </w:p>
          <w:p w:rsidR="006862C5" w:rsidRPr="00472E30" w:rsidRDefault="006862C5" w:rsidP="004E087A">
            <w:pPr>
              <w:widowControl w:val="0"/>
              <w:autoSpaceDE w:val="0"/>
              <w:autoSpaceDN w:val="0"/>
              <w:jc w:val="both"/>
            </w:pPr>
            <w:r w:rsidRPr="00472E30">
              <w:t xml:space="preserve"> 2018 год – </w:t>
            </w:r>
            <w:r w:rsidRPr="00472E30">
              <w:rPr>
                <w:b/>
                <w:bCs/>
              </w:rPr>
              <w:t>4 207 702,92</w:t>
            </w:r>
            <w:r w:rsidRPr="00472E30">
              <w:rPr>
                <w:b/>
                <w:color w:val="FF0000"/>
              </w:rPr>
              <w:t xml:space="preserve"> </w:t>
            </w:r>
            <w:r w:rsidRPr="00472E30">
              <w:t>руб.;</w:t>
            </w:r>
          </w:p>
          <w:p w:rsidR="006862C5" w:rsidRPr="00472E30" w:rsidRDefault="006862C5" w:rsidP="004E087A">
            <w:pPr>
              <w:widowControl w:val="0"/>
              <w:autoSpaceDE w:val="0"/>
              <w:autoSpaceDN w:val="0"/>
              <w:jc w:val="both"/>
            </w:pPr>
            <w:r w:rsidRPr="00472E30">
              <w:t xml:space="preserve">2019 год – </w:t>
            </w:r>
            <w:r w:rsidRPr="00472E30">
              <w:rPr>
                <w:b/>
                <w:bCs/>
              </w:rPr>
              <w:t>959 581,11</w:t>
            </w:r>
            <w:r w:rsidRPr="00472E30">
              <w:rPr>
                <w:b/>
              </w:rPr>
              <w:t>*</w:t>
            </w:r>
            <w:r w:rsidRPr="00472E30">
              <w:t> руб.;</w:t>
            </w:r>
          </w:p>
          <w:p w:rsidR="006862C5" w:rsidRPr="00472E30" w:rsidRDefault="006862C5" w:rsidP="004E087A">
            <w:pPr>
              <w:widowControl w:val="0"/>
              <w:autoSpaceDE w:val="0"/>
              <w:autoSpaceDN w:val="0"/>
              <w:jc w:val="both"/>
            </w:pPr>
            <w:r w:rsidRPr="00472E30">
              <w:t xml:space="preserve">2020 год – </w:t>
            </w:r>
            <w:r w:rsidRPr="00472E30">
              <w:rPr>
                <w:b/>
              </w:rPr>
              <w:t xml:space="preserve">89 855,26* </w:t>
            </w:r>
            <w:r w:rsidRPr="00472E30">
              <w:t>руб.</w:t>
            </w:r>
          </w:p>
          <w:p w:rsidR="006862C5" w:rsidRPr="00472E30" w:rsidRDefault="006862C5" w:rsidP="004E087A">
            <w:pPr>
              <w:widowControl w:val="0"/>
              <w:autoSpaceDE w:val="0"/>
              <w:autoSpaceDN w:val="0"/>
              <w:jc w:val="both"/>
            </w:pPr>
            <w:r w:rsidRPr="00472E30">
              <w:t>2021 год – 0,00 *  руб.</w:t>
            </w:r>
          </w:p>
          <w:p w:rsidR="006862C5" w:rsidRPr="00472E30" w:rsidRDefault="006862C5" w:rsidP="004E087A">
            <w:pPr>
              <w:widowControl w:val="0"/>
              <w:autoSpaceDE w:val="0"/>
              <w:autoSpaceDN w:val="0"/>
              <w:jc w:val="both"/>
            </w:pPr>
          </w:p>
          <w:p w:rsidR="006862C5" w:rsidRPr="00472E30" w:rsidRDefault="006862C5" w:rsidP="004E087A">
            <w:pPr>
              <w:widowControl w:val="0"/>
              <w:autoSpaceDE w:val="0"/>
              <w:autoSpaceDN w:val="0"/>
              <w:jc w:val="both"/>
            </w:pPr>
            <w:r w:rsidRPr="00472E30">
              <w:t>-бюджет Комсомольского городского поселения:</w:t>
            </w:r>
          </w:p>
          <w:p w:rsidR="006862C5" w:rsidRPr="00472E30" w:rsidRDefault="006862C5" w:rsidP="004E087A">
            <w:pPr>
              <w:widowControl w:val="0"/>
              <w:autoSpaceDE w:val="0"/>
              <w:autoSpaceDN w:val="0"/>
              <w:jc w:val="both"/>
              <w:rPr>
                <w:b/>
                <w:bCs/>
              </w:rPr>
            </w:pPr>
            <w:r w:rsidRPr="00472E30">
              <w:t xml:space="preserve">всего - </w:t>
            </w:r>
            <w:r w:rsidRPr="00472E30">
              <w:rPr>
                <w:b/>
                <w:bCs/>
              </w:rPr>
              <w:t>6 573 925,04</w:t>
            </w:r>
            <w:r w:rsidRPr="00472E30">
              <w:rPr>
                <w:b/>
                <w:i/>
              </w:rPr>
              <w:t xml:space="preserve">*  </w:t>
            </w:r>
            <w:r w:rsidRPr="00472E30">
              <w:t>руб.</w:t>
            </w:r>
          </w:p>
          <w:p w:rsidR="006862C5" w:rsidRPr="00472E30" w:rsidRDefault="006862C5" w:rsidP="004E087A">
            <w:pPr>
              <w:widowControl w:val="0"/>
              <w:autoSpaceDE w:val="0"/>
              <w:autoSpaceDN w:val="0"/>
              <w:jc w:val="both"/>
            </w:pPr>
            <w:r w:rsidRPr="00472E30">
              <w:t>в том числе:</w:t>
            </w:r>
          </w:p>
          <w:p w:rsidR="006862C5" w:rsidRPr="00472E30" w:rsidRDefault="006862C5" w:rsidP="004E087A">
            <w:pPr>
              <w:widowControl w:val="0"/>
              <w:autoSpaceDE w:val="0"/>
              <w:autoSpaceDN w:val="0"/>
              <w:jc w:val="both"/>
            </w:pPr>
            <w:r w:rsidRPr="00472E30">
              <w:t xml:space="preserve">2017 год –  </w:t>
            </w:r>
            <w:r w:rsidRPr="00472E30">
              <w:rPr>
                <w:b/>
              </w:rPr>
              <w:t>0,00</w:t>
            </w:r>
            <w:r w:rsidRPr="00472E30">
              <w:rPr>
                <w:b/>
                <w:color w:val="FF0000"/>
              </w:rPr>
              <w:t xml:space="preserve"> </w:t>
            </w:r>
            <w:r w:rsidRPr="00472E30">
              <w:t>руб.;</w:t>
            </w:r>
          </w:p>
          <w:p w:rsidR="006862C5" w:rsidRPr="00472E30" w:rsidRDefault="006862C5" w:rsidP="004E087A">
            <w:pPr>
              <w:widowControl w:val="0"/>
              <w:autoSpaceDE w:val="0"/>
              <w:autoSpaceDN w:val="0"/>
              <w:jc w:val="both"/>
              <w:rPr>
                <w:b/>
                <w:bCs/>
              </w:rPr>
            </w:pPr>
            <w:r w:rsidRPr="00472E30">
              <w:t xml:space="preserve"> 2018 год – </w:t>
            </w:r>
            <w:r w:rsidRPr="00472E30">
              <w:rPr>
                <w:b/>
                <w:bCs/>
              </w:rPr>
              <w:t>1 364 830,26</w:t>
            </w:r>
            <w:r w:rsidRPr="00472E30">
              <w:rPr>
                <w:b/>
              </w:rPr>
              <w:t>*</w:t>
            </w:r>
            <w:r w:rsidRPr="00472E30">
              <w:rPr>
                <w:b/>
                <w:color w:val="FF0000"/>
              </w:rPr>
              <w:t xml:space="preserve"> </w:t>
            </w:r>
            <w:r w:rsidRPr="00472E30">
              <w:t>руб.;</w:t>
            </w:r>
          </w:p>
          <w:p w:rsidR="006862C5" w:rsidRPr="00472E30" w:rsidRDefault="006862C5" w:rsidP="004E087A">
            <w:pPr>
              <w:widowControl w:val="0"/>
              <w:autoSpaceDE w:val="0"/>
              <w:autoSpaceDN w:val="0"/>
              <w:jc w:val="both"/>
            </w:pPr>
            <w:r w:rsidRPr="00472E30">
              <w:t xml:space="preserve">2019 год – </w:t>
            </w:r>
            <w:r w:rsidRPr="00472E30">
              <w:rPr>
                <w:b/>
                <w:bCs/>
              </w:rPr>
              <w:t>4 949 094,78</w:t>
            </w:r>
            <w:r w:rsidRPr="00472E30">
              <w:rPr>
                <w:b/>
              </w:rPr>
              <w:t>*</w:t>
            </w:r>
            <w:r w:rsidRPr="00472E30">
              <w:t> руб.;</w:t>
            </w:r>
          </w:p>
          <w:p w:rsidR="006862C5" w:rsidRPr="00472E30" w:rsidRDefault="006862C5" w:rsidP="004E087A">
            <w:pPr>
              <w:widowControl w:val="0"/>
              <w:autoSpaceDE w:val="0"/>
              <w:autoSpaceDN w:val="0"/>
              <w:jc w:val="both"/>
            </w:pPr>
            <w:r w:rsidRPr="00472E30">
              <w:t xml:space="preserve">2020 год – </w:t>
            </w:r>
            <w:r w:rsidRPr="00472E30">
              <w:rPr>
                <w:b/>
              </w:rPr>
              <w:t xml:space="preserve">260 000,00* </w:t>
            </w:r>
            <w:r w:rsidRPr="00472E30">
              <w:t>руб.</w:t>
            </w:r>
          </w:p>
          <w:p w:rsidR="006862C5" w:rsidRPr="00472E30" w:rsidRDefault="006862C5" w:rsidP="004E087A">
            <w:pPr>
              <w:widowControl w:val="0"/>
              <w:autoSpaceDE w:val="0"/>
              <w:autoSpaceDN w:val="0"/>
              <w:jc w:val="both"/>
            </w:pPr>
            <w:r w:rsidRPr="00472E30">
              <w:t>2021 год – 0,00 *  руб.</w:t>
            </w:r>
          </w:p>
          <w:p w:rsidR="006862C5" w:rsidRPr="00472E30" w:rsidRDefault="006862C5" w:rsidP="004E087A">
            <w:pPr>
              <w:widowControl w:val="0"/>
              <w:autoSpaceDE w:val="0"/>
              <w:autoSpaceDN w:val="0"/>
              <w:jc w:val="both"/>
            </w:pPr>
          </w:p>
          <w:p w:rsidR="006862C5" w:rsidRPr="00472E30" w:rsidRDefault="006862C5" w:rsidP="004E087A">
            <w:pPr>
              <w:widowControl w:val="0"/>
              <w:autoSpaceDE w:val="0"/>
              <w:autoSpaceDN w:val="0"/>
              <w:jc w:val="both"/>
            </w:pPr>
            <w:r w:rsidRPr="00472E30">
              <w:t>Источником финансирования является бюджет Комсомольского муниципального района, бюджет Комсомольского городского поселения и сельских поселений района (долевое софинансирование).</w:t>
            </w:r>
          </w:p>
          <w:p w:rsidR="006862C5" w:rsidRPr="00472E30" w:rsidRDefault="006862C5" w:rsidP="004E087A">
            <w:pPr>
              <w:widowControl w:val="0"/>
              <w:autoSpaceDE w:val="0"/>
              <w:autoSpaceDN w:val="0"/>
              <w:jc w:val="both"/>
            </w:pPr>
            <w:r w:rsidRPr="00472E30">
              <w:t>Объемы расходов на выполнение мероприятий подпрограммы ежегодно уточняются в процессе исполнения бюджетов Комсомольского муниципального района, Комсомольского городского поселения и сельских поселений района на очередной финансовый год.</w:t>
            </w:r>
          </w:p>
        </w:tc>
      </w:tr>
      <w:tr w:rsidR="006862C5" w:rsidRPr="00472E30" w:rsidTr="004E087A">
        <w:tc>
          <w:tcPr>
            <w:tcW w:w="3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2C5" w:rsidRPr="00472E30" w:rsidRDefault="006862C5" w:rsidP="004E087A">
            <w:pPr>
              <w:widowControl w:val="0"/>
              <w:autoSpaceDE w:val="0"/>
              <w:autoSpaceDN w:val="0"/>
              <w:jc w:val="both"/>
            </w:pPr>
            <w:r w:rsidRPr="00472E30">
              <w:t>Ожидаемые результаты реализации программы</w:t>
            </w:r>
          </w:p>
        </w:tc>
        <w:tc>
          <w:tcPr>
            <w:tcW w:w="6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2C5" w:rsidRPr="00472E30" w:rsidRDefault="006862C5" w:rsidP="006862C5">
            <w:pPr>
              <w:widowControl w:val="0"/>
              <w:numPr>
                <w:ilvl w:val="0"/>
                <w:numId w:val="43"/>
              </w:numPr>
              <w:autoSpaceDE w:val="0"/>
              <w:autoSpaceDN w:val="0"/>
              <w:ind w:left="142" w:firstLine="0"/>
              <w:jc w:val="both"/>
            </w:pPr>
            <w:r w:rsidRPr="00472E30">
              <w:t>Увеличение протяжённости газопроводов на территории Комсомольского муниципального района;</w:t>
            </w:r>
          </w:p>
          <w:p w:rsidR="006862C5" w:rsidRPr="00472E30" w:rsidRDefault="006862C5" w:rsidP="006862C5">
            <w:pPr>
              <w:widowControl w:val="0"/>
              <w:numPr>
                <w:ilvl w:val="0"/>
                <w:numId w:val="43"/>
              </w:numPr>
              <w:autoSpaceDE w:val="0"/>
              <w:autoSpaceDN w:val="0"/>
              <w:ind w:left="142" w:firstLine="0"/>
              <w:jc w:val="both"/>
            </w:pPr>
            <w:r w:rsidRPr="00472E30">
              <w:t xml:space="preserve">Обеспечение технической возможности для подключения потребителей газа; </w:t>
            </w:r>
          </w:p>
          <w:p w:rsidR="006862C5" w:rsidRPr="00472E30" w:rsidRDefault="006862C5" w:rsidP="006862C5">
            <w:pPr>
              <w:widowControl w:val="0"/>
              <w:numPr>
                <w:ilvl w:val="0"/>
                <w:numId w:val="43"/>
              </w:numPr>
              <w:autoSpaceDE w:val="0"/>
              <w:autoSpaceDN w:val="0"/>
              <w:ind w:left="142" w:firstLine="0"/>
              <w:jc w:val="both"/>
            </w:pPr>
            <w:r w:rsidRPr="00472E30">
              <w:t>Обеспечение возможности проведения строительно-монтажных работ на газовых объектах.</w:t>
            </w:r>
          </w:p>
        </w:tc>
      </w:tr>
    </w:tbl>
    <w:p w:rsidR="006862C5" w:rsidRPr="00472E30" w:rsidRDefault="006862C5" w:rsidP="006862C5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6862C5" w:rsidRPr="00472E30" w:rsidRDefault="006862C5" w:rsidP="006862C5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72E30">
        <w:rPr>
          <w:rFonts w:ascii="Times New Roman" w:hAnsi="Times New Roman" w:cs="Times New Roman"/>
          <w:b/>
          <w:sz w:val="24"/>
          <w:szCs w:val="24"/>
        </w:rPr>
        <w:t>2. Анализ текущей ситуации</w:t>
      </w:r>
    </w:p>
    <w:p w:rsidR="006862C5" w:rsidRPr="00472E30" w:rsidRDefault="006862C5" w:rsidP="006862C5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72E30">
        <w:rPr>
          <w:rFonts w:ascii="Times New Roman" w:hAnsi="Times New Roman" w:cs="Times New Roman"/>
          <w:b/>
          <w:sz w:val="24"/>
          <w:szCs w:val="24"/>
        </w:rPr>
        <w:t>в сфере реализации муниципальной программы</w:t>
      </w:r>
    </w:p>
    <w:p w:rsidR="006862C5" w:rsidRPr="00472E30" w:rsidRDefault="006862C5" w:rsidP="006862C5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862C5" w:rsidRPr="00472E30" w:rsidRDefault="006862C5" w:rsidP="006862C5">
      <w:pPr>
        <w:ind w:firstLine="709"/>
        <w:jc w:val="both"/>
      </w:pPr>
      <w:r w:rsidRPr="00472E30">
        <w:lastRenderedPageBreak/>
        <w:t>2.1. Описание сложившейся социально-экономической ситуации в сфере реализации Программы и основных тенденций ее изменения.</w:t>
      </w:r>
    </w:p>
    <w:p w:rsidR="006862C5" w:rsidRPr="00472E30" w:rsidRDefault="006862C5" w:rsidP="006862C5">
      <w:pPr>
        <w:shd w:val="clear" w:color="auto" w:fill="FFFFFF"/>
        <w:autoSpaceDE w:val="0"/>
        <w:ind w:firstLine="722"/>
        <w:jc w:val="both"/>
        <w:rPr>
          <w:rFonts w:eastAsia="Calibri"/>
        </w:rPr>
      </w:pPr>
      <w:r w:rsidRPr="00472E30">
        <w:t xml:space="preserve">Комсомольский муниципальный район относится к промышленно-сельскохозяйственным районам Ивановской области. На севере и северо-западе район граничит с Ярославской областью, на западе – с Ильинским районом, на юге – с Тейковским районом, на востоке – с Ивановским и Фурмановским районами. </w:t>
      </w:r>
      <w:r w:rsidRPr="00472E30">
        <w:rPr>
          <w:rFonts w:eastAsia="Calibri"/>
        </w:rPr>
        <w:t>Численность</w:t>
      </w:r>
      <w:r w:rsidRPr="00472E30">
        <w:t xml:space="preserve"> </w:t>
      </w:r>
      <w:r w:rsidRPr="00472E30">
        <w:rPr>
          <w:rFonts w:eastAsia="Calibri"/>
        </w:rPr>
        <w:t>постоянно</w:t>
      </w:r>
      <w:r w:rsidRPr="00472E30">
        <w:t xml:space="preserve"> </w:t>
      </w:r>
      <w:r w:rsidRPr="00472E30">
        <w:rPr>
          <w:rFonts w:eastAsia="Calibri"/>
        </w:rPr>
        <w:t>проживающего</w:t>
      </w:r>
      <w:r w:rsidRPr="00472E30">
        <w:t xml:space="preserve"> </w:t>
      </w:r>
      <w:r w:rsidRPr="00472E30">
        <w:rPr>
          <w:rFonts w:eastAsia="Calibri"/>
        </w:rPr>
        <w:t>населения</w:t>
      </w:r>
      <w:r w:rsidRPr="00472E30">
        <w:t xml:space="preserve"> Комсомольского </w:t>
      </w:r>
      <w:r w:rsidRPr="00472E30">
        <w:rPr>
          <w:rFonts w:eastAsia="Calibri"/>
        </w:rPr>
        <w:t>муниципального</w:t>
      </w:r>
      <w:r w:rsidRPr="00472E30">
        <w:t xml:space="preserve"> </w:t>
      </w:r>
      <w:r w:rsidRPr="00472E30">
        <w:rPr>
          <w:rFonts w:eastAsia="Calibri"/>
        </w:rPr>
        <w:t>района,</w:t>
      </w:r>
      <w:r w:rsidRPr="00472E30">
        <w:t xml:space="preserve"> </w:t>
      </w:r>
      <w:r w:rsidRPr="00472E30">
        <w:rPr>
          <w:rFonts w:eastAsia="Calibri"/>
        </w:rPr>
        <w:t>по</w:t>
      </w:r>
      <w:r w:rsidRPr="00472E30">
        <w:t xml:space="preserve"> </w:t>
      </w:r>
      <w:r w:rsidRPr="00472E30">
        <w:rPr>
          <w:rFonts w:eastAsia="Calibri"/>
        </w:rPr>
        <w:t>данным</w:t>
      </w:r>
      <w:r w:rsidRPr="00472E30">
        <w:t xml:space="preserve"> </w:t>
      </w:r>
      <w:r w:rsidRPr="00472E30">
        <w:rPr>
          <w:rFonts w:eastAsia="Calibri"/>
        </w:rPr>
        <w:t>статистики,</w:t>
      </w:r>
      <w:r w:rsidRPr="00472E30">
        <w:t xml:space="preserve"> </w:t>
      </w:r>
      <w:r w:rsidRPr="00472E30">
        <w:rPr>
          <w:rFonts w:eastAsia="Calibri"/>
        </w:rPr>
        <w:t>составляет</w:t>
      </w:r>
      <w:r w:rsidRPr="00472E30">
        <w:t xml:space="preserve"> 20390 </w:t>
      </w:r>
      <w:r w:rsidRPr="00472E30">
        <w:rPr>
          <w:rFonts w:eastAsia="Calibri"/>
        </w:rPr>
        <w:t>человек</w:t>
      </w:r>
      <w:r w:rsidRPr="00472E30">
        <w:t xml:space="preserve">, </w:t>
      </w:r>
      <w:r w:rsidRPr="00472E30">
        <w:rPr>
          <w:rFonts w:eastAsia="Calibri"/>
        </w:rPr>
        <w:t>из</w:t>
      </w:r>
      <w:r w:rsidRPr="00472E30">
        <w:t xml:space="preserve"> </w:t>
      </w:r>
      <w:r w:rsidRPr="00472E30">
        <w:rPr>
          <w:rFonts w:eastAsia="Calibri"/>
        </w:rPr>
        <w:t>них</w:t>
      </w:r>
      <w:r w:rsidRPr="00472E30">
        <w:t xml:space="preserve"> городе Комсомольск проживает 8561 человек, доля </w:t>
      </w:r>
      <w:r w:rsidRPr="00472E30">
        <w:rPr>
          <w:rFonts w:eastAsia="Calibri"/>
        </w:rPr>
        <w:t>сельского</w:t>
      </w:r>
      <w:r w:rsidRPr="00472E30">
        <w:t xml:space="preserve"> </w:t>
      </w:r>
      <w:r w:rsidRPr="00472E30">
        <w:rPr>
          <w:rFonts w:eastAsia="Calibri"/>
        </w:rPr>
        <w:t>населения</w:t>
      </w:r>
      <w:r w:rsidRPr="00472E30">
        <w:t xml:space="preserve"> составляет 58</w:t>
      </w:r>
      <w:r w:rsidRPr="00472E30">
        <w:rPr>
          <w:rFonts w:eastAsia="Calibri"/>
        </w:rPr>
        <w:t>%.</w:t>
      </w:r>
    </w:p>
    <w:p w:rsidR="006862C5" w:rsidRPr="00472E30" w:rsidRDefault="006862C5" w:rsidP="006862C5">
      <w:pPr>
        <w:ind w:firstLine="360"/>
        <w:jc w:val="both"/>
      </w:pPr>
      <w:r w:rsidRPr="00472E30">
        <w:t xml:space="preserve">Газоснабжение населенных пунктов района осуществляется природным газом  от  ГРС  и  сжиженным  газом,  который  доставляется  в  баллонах.       </w:t>
      </w:r>
    </w:p>
    <w:p w:rsidR="006862C5" w:rsidRPr="00472E30" w:rsidRDefault="006862C5" w:rsidP="006862C5">
      <w:pPr>
        <w:pStyle w:val="11"/>
        <w:shd w:val="clear" w:color="auto" w:fill="auto"/>
        <w:tabs>
          <w:tab w:val="left" w:pos="878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472E30">
        <w:rPr>
          <w:rFonts w:ascii="Times New Roman" w:hAnsi="Times New Roman" w:cs="Times New Roman"/>
          <w:sz w:val="24"/>
          <w:szCs w:val="24"/>
        </w:rPr>
        <w:t xml:space="preserve">В  целях  повышения  жизненного  уровня  населения (на основе энерго-, ресурсосберегающих и конкурентоспособных технологий и техники),  начиная  с  2007 года обеспечение  газом  населения  города   и  сельских  населенных  пунктов  было  принято,  как  одно  из  приоритетных  направлений  экономического  и  социального  развития  Комсомольского  муниципального района.  При  этом  решение  вопросов  газификации  муниципального  образования  было  предусмотрено  с  учетом  территориальных  особенностей,  численности  проживаемого  населения,  количества  и  этажности  существующих  жилых  домов,  насыщенности  действующими  промышленными  предприятиями.  </w:t>
      </w:r>
    </w:p>
    <w:p w:rsidR="006862C5" w:rsidRPr="00472E30" w:rsidRDefault="006862C5" w:rsidP="006862C5">
      <w:pPr>
        <w:ind w:firstLine="360"/>
        <w:jc w:val="both"/>
      </w:pPr>
      <w:r w:rsidRPr="00472E30">
        <w:t>Программа  содержит  перечень  мероприятий,  направленных  на  осуществление  газификации  различных  категорий  потребителей  Комсомольского  района,  в  том  числе  по:</w:t>
      </w:r>
    </w:p>
    <w:p w:rsidR="006862C5" w:rsidRPr="00472E30" w:rsidRDefault="006862C5" w:rsidP="006862C5">
      <w:pPr>
        <w:ind w:firstLine="360"/>
        <w:jc w:val="both"/>
      </w:pPr>
      <w:r w:rsidRPr="00472E30">
        <w:t>- газификации  многоквартирных  и  индивидуальных  жилых  домов;</w:t>
      </w:r>
    </w:p>
    <w:p w:rsidR="006862C5" w:rsidRPr="00472E30" w:rsidRDefault="006862C5" w:rsidP="006862C5">
      <w:pPr>
        <w:ind w:firstLine="360"/>
        <w:jc w:val="both"/>
      </w:pPr>
      <w:r w:rsidRPr="00472E30">
        <w:t>- строительству  межпоселковых  и  распределительных  газопроводов;</w:t>
      </w:r>
    </w:p>
    <w:p w:rsidR="006862C5" w:rsidRPr="00472E30" w:rsidRDefault="006862C5" w:rsidP="006862C5">
      <w:pPr>
        <w:ind w:firstLine="360"/>
        <w:jc w:val="both"/>
      </w:pPr>
      <w:r w:rsidRPr="00472E30">
        <w:t>- переводу  котельных  с  жидкого  и  твердого  топлива  на  природный  газ.</w:t>
      </w:r>
    </w:p>
    <w:p w:rsidR="006862C5" w:rsidRPr="00472E30" w:rsidRDefault="006862C5" w:rsidP="006862C5">
      <w:pPr>
        <w:ind w:firstLine="709"/>
        <w:jc w:val="center"/>
      </w:pPr>
      <w:r w:rsidRPr="00472E30">
        <w:t xml:space="preserve">  </w:t>
      </w:r>
    </w:p>
    <w:p w:rsidR="006862C5" w:rsidRPr="00472E30" w:rsidRDefault="006862C5" w:rsidP="006862C5">
      <w:pPr>
        <w:ind w:firstLine="709"/>
        <w:jc w:val="center"/>
      </w:pPr>
      <w:r w:rsidRPr="00472E30">
        <w:t>2.2. Описание и оценка основных результатов деятельности отраслевых (функциональных) органов и структурных подразделений администрации Комсомольского муниципального района в сфере реализации Программы, достигнутых к началу реализации Программы.</w:t>
      </w:r>
    </w:p>
    <w:p w:rsidR="006862C5" w:rsidRPr="00472E30" w:rsidRDefault="006862C5" w:rsidP="006862C5">
      <w:pPr>
        <w:ind w:firstLine="709"/>
        <w:jc w:val="center"/>
      </w:pPr>
    </w:p>
    <w:p w:rsidR="006862C5" w:rsidRPr="00472E30" w:rsidRDefault="006862C5" w:rsidP="006862C5">
      <w:pPr>
        <w:pStyle w:val="11"/>
        <w:shd w:val="clear" w:color="auto" w:fill="auto"/>
        <w:ind w:left="40" w:right="40"/>
        <w:rPr>
          <w:rFonts w:ascii="Times New Roman" w:hAnsi="Times New Roman" w:cs="Times New Roman"/>
          <w:sz w:val="24"/>
          <w:szCs w:val="24"/>
        </w:rPr>
      </w:pPr>
      <w:r w:rsidRPr="00472E30">
        <w:rPr>
          <w:rFonts w:ascii="Times New Roman" w:hAnsi="Times New Roman" w:cs="Times New Roman"/>
          <w:color w:val="000000"/>
          <w:sz w:val="24"/>
          <w:szCs w:val="24"/>
        </w:rPr>
        <w:t>Как  показал  анализ  текущего  состояния  системы  теплоснабжения  многоквартирных  домов  и объектов социальной сферы,  перевод  ряда котельных  на  газ  и  использование  современного  котельного  оборудования  приведет  к  сокращению  затрат  на  эксплуатацию,  ограничению  роста  издержек  производства  и  расходов  населения  на  энергоносители,  что  обеспечивает:</w:t>
      </w:r>
    </w:p>
    <w:p w:rsidR="006862C5" w:rsidRPr="00472E30" w:rsidRDefault="006862C5" w:rsidP="006862C5">
      <w:pPr>
        <w:pStyle w:val="11"/>
        <w:shd w:val="clear" w:color="auto" w:fill="auto"/>
        <w:tabs>
          <w:tab w:val="left" w:pos="832"/>
        </w:tabs>
        <w:ind w:right="40" w:firstLine="709"/>
        <w:rPr>
          <w:rFonts w:ascii="Times New Roman" w:hAnsi="Times New Roman" w:cs="Times New Roman"/>
          <w:sz w:val="24"/>
          <w:szCs w:val="24"/>
        </w:rPr>
      </w:pPr>
      <w:r w:rsidRPr="00472E30">
        <w:rPr>
          <w:rFonts w:ascii="Times New Roman" w:hAnsi="Times New Roman" w:cs="Times New Roman"/>
          <w:color w:val="000000"/>
          <w:sz w:val="24"/>
          <w:szCs w:val="24"/>
        </w:rPr>
        <w:t>- экономию  энергоресурсов  до  50 процентов  по  сравнению  с  системами  централизованного  теплоснабжения;</w:t>
      </w:r>
    </w:p>
    <w:p w:rsidR="006862C5" w:rsidRPr="00472E30" w:rsidRDefault="006862C5" w:rsidP="006862C5">
      <w:pPr>
        <w:pStyle w:val="11"/>
        <w:shd w:val="clear" w:color="auto" w:fill="auto"/>
        <w:tabs>
          <w:tab w:val="left" w:pos="832"/>
        </w:tabs>
        <w:ind w:right="40" w:firstLine="709"/>
        <w:rPr>
          <w:rFonts w:ascii="Times New Roman" w:hAnsi="Times New Roman" w:cs="Times New Roman"/>
          <w:sz w:val="24"/>
          <w:szCs w:val="24"/>
        </w:rPr>
      </w:pPr>
      <w:r w:rsidRPr="00472E30">
        <w:rPr>
          <w:rFonts w:ascii="Times New Roman" w:hAnsi="Times New Roman" w:cs="Times New Roman"/>
          <w:color w:val="000000"/>
          <w:sz w:val="24"/>
          <w:szCs w:val="24"/>
        </w:rPr>
        <w:t>- снижение  потребления  газа  до  30 процентов  на  единицу  производимой  тепловой  энергии;</w:t>
      </w:r>
    </w:p>
    <w:p w:rsidR="006862C5" w:rsidRPr="00472E30" w:rsidRDefault="006862C5" w:rsidP="006862C5">
      <w:pPr>
        <w:pStyle w:val="11"/>
        <w:shd w:val="clear" w:color="auto" w:fill="auto"/>
        <w:tabs>
          <w:tab w:val="left" w:pos="827"/>
        </w:tabs>
        <w:ind w:right="40" w:firstLine="709"/>
        <w:rPr>
          <w:rFonts w:ascii="Times New Roman" w:hAnsi="Times New Roman" w:cs="Times New Roman"/>
          <w:sz w:val="24"/>
          <w:szCs w:val="24"/>
        </w:rPr>
      </w:pPr>
      <w:r w:rsidRPr="00472E30">
        <w:rPr>
          <w:rFonts w:ascii="Times New Roman" w:hAnsi="Times New Roman" w:cs="Times New Roman"/>
          <w:color w:val="000000"/>
          <w:sz w:val="24"/>
          <w:szCs w:val="24"/>
        </w:rPr>
        <w:t>- снижение  стоимости  тепловой  энергии  более  чем  в  два  раза,  обеспечив  минимальные  сроки  монтажа,  пусконаладочных  работ;</w:t>
      </w:r>
    </w:p>
    <w:p w:rsidR="006862C5" w:rsidRPr="00472E30" w:rsidRDefault="006862C5" w:rsidP="006862C5">
      <w:pPr>
        <w:pStyle w:val="11"/>
        <w:shd w:val="clear" w:color="auto" w:fill="auto"/>
        <w:tabs>
          <w:tab w:val="left" w:pos="748"/>
        </w:tabs>
        <w:ind w:firstLine="580"/>
        <w:rPr>
          <w:rFonts w:ascii="Times New Roman" w:hAnsi="Times New Roman" w:cs="Times New Roman"/>
          <w:sz w:val="24"/>
          <w:szCs w:val="24"/>
        </w:rPr>
      </w:pPr>
      <w:r w:rsidRPr="00472E30">
        <w:rPr>
          <w:rFonts w:ascii="Times New Roman" w:hAnsi="Times New Roman" w:cs="Times New Roman"/>
          <w:color w:val="000000"/>
          <w:sz w:val="24"/>
          <w:szCs w:val="24"/>
        </w:rPr>
        <w:t xml:space="preserve">  - возможность  использования  существующей  сети  водоснабжения.</w:t>
      </w:r>
    </w:p>
    <w:p w:rsidR="006862C5" w:rsidRPr="00472E30" w:rsidRDefault="006862C5" w:rsidP="006862C5">
      <w:pPr>
        <w:pStyle w:val="11"/>
        <w:shd w:val="clear" w:color="auto" w:fill="auto"/>
        <w:ind w:left="40" w:right="40" w:firstLine="540"/>
        <w:rPr>
          <w:rFonts w:ascii="Times New Roman" w:hAnsi="Times New Roman" w:cs="Times New Roman"/>
          <w:sz w:val="24"/>
          <w:szCs w:val="24"/>
        </w:rPr>
      </w:pPr>
      <w:r w:rsidRPr="00472E30">
        <w:rPr>
          <w:rFonts w:ascii="Times New Roman" w:hAnsi="Times New Roman" w:cs="Times New Roman"/>
          <w:color w:val="000000"/>
          <w:sz w:val="24"/>
          <w:szCs w:val="24"/>
        </w:rPr>
        <w:t>Кроме  того,  обеспечиваются  высокие  экологические  требования  к  вредным  выбросам  по  сравнению  с  существующими  котельными  и  эксплуатация  котельных  в  автономном  режиме  без  обслуживающего  персонала.</w:t>
      </w:r>
    </w:p>
    <w:p w:rsidR="006862C5" w:rsidRPr="00472E30" w:rsidRDefault="006862C5" w:rsidP="006862C5">
      <w:pPr>
        <w:pStyle w:val="11"/>
        <w:shd w:val="clear" w:color="auto" w:fill="auto"/>
        <w:ind w:left="40" w:right="40" w:firstLine="540"/>
        <w:rPr>
          <w:rFonts w:ascii="Times New Roman" w:hAnsi="Times New Roman" w:cs="Times New Roman"/>
          <w:sz w:val="24"/>
          <w:szCs w:val="24"/>
        </w:rPr>
      </w:pPr>
      <w:r w:rsidRPr="00472E30">
        <w:rPr>
          <w:rFonts w:ascii="Times New Roman" w:hAnsi="Times New Roman" w:cs="Times New Roman"/>
          <w:color w:val="000000"/>
          <w:sz w:val="24"/>
          <w:szCs w:val="24"/>
        </w:rPr>
        <w:t>Одним  из  эффективных  методов  энергосбережения  является  применение  систем  децентрализованного  теплоснабжения.</w:t>
      </w:r>
    </w:p>
    <w:p w:rsidR="006862C5" w:rsidRPr="00472E30" w:rsidRDefault="006862C5" w:rsidP="006862C5">
      <w:pPr>
        <w:pStyle w:val="11"/>
        <w:shd w:val="clear" w:color="auto" w:fill="auto"/>
        <w:ind w:left="40" w:right="40" w:firstLine="540"/>
        <w:rPr>
          <w:rFonts w:ascii="Times New Roman" w:hAnsi="Times New Roman" w:cs="Times New Roman"/>
          <w:sz w:val="24"/>
          <w:szCs w:val="24"/>
        </w:rPr>
      </w:pPr>
      <w:r w:rsidRPr="00472E30">
        <w:rPr>
          <w:rFonts w:ascii="Times New Roman" w:hAnsi="Times New Roman" w:cs="Times New Roman"/>
          <w:color w:val="000000"/>
          <w:sz w:val="24"/>
          <w:szCs w:val="24"/>
        </w:rPr>
        <w:t>Как  показывает  мировой  опыт,  децентрализация  систем  отопления  и  горячего  водоснабжения – это  единственный  экономически  обоснованный  способ  энергосбережения,  снижения  затрат  на  энергопотребление  и  воздействия  на  тарифную  политику  в  части  обеспечения  теплом  и  горячим  водоснабжением  населения  и  организаций.</w:t>
      </w:r>
    </w:p>
    <w:p w:rsidR="006862C5" w:rsidRPr="00472E30" w:rsidRDefault="006862C5" w:rsidP="006862C5">
      <w:pPr>
        <w:pStyle w:val="11"/>
        <w:shd w:val="clear" w:color="auto" w:fill="auto"/>
        <w:ind w:left="40" w:right="40" w:firstLine="540"/>
        <w:rPr>
          <w:rFonts w:ascii="Times New Roman" w:hAnsi="Times New Roman" w:cs="Times New Roman"/>
          <w:sz w:val="24"/>
          <w:szCs w:val="24"/>
        </w:rPr>
      </w:pPr>
      <w:r w:rsidRPr="00472E30">
        <w:rPr>
          <w:rFonts w:ascii="Times New Roman" w:hAnsi="Times New Roman" w:cs="Times New Roman"/>
          <w:color w:val="000000"/>
          <w:sz w:val="24"/>
          <w:szCs w:val="24"/>
        </w:rPr>
        <w:t xml:space="preserve">Помимо  снижения  затрат  непосредственно  на  объектах  локального  </w:t>
      </w:r>
      <w:r w:rsidRPr="00472E30">
        <w:rPr>
          <w:rFonts w:ascii="Times New Roman" w:hAnsi="Times New Roman" w:cs="Times New Roman"/>
          <w:color w:val="000000"/>
          <w:sz w:val="24"/>
          <w:szCs w:val="24"/>
        </w:rPr>
        <w:lastRenderedPageBreak/>
        <w:t>теплоснабжения,  данный  способ  позволяет:</w:t>
      </w:r>
    </w:p>
    <w:p w:rsidR="006862C5" w:rsidRPr="00472E30" w:rsidRDefault="006862C5" w:rsidP="006862C5">
      <w:pPr>
        <w:pStyle w:val="11"/>
        <w:shd w:val="clear" w:color="auto" w:fill="auto"/>
        <w:tabs>
          <w:tab w:val="left" w:pos="743"/>
        </w:tabs>
        <w:ind w:firstLine="709"/>
        <w:rPr>
          <w:rFonts w:ascii="Times New Roman" w:hAnsi="Times New Roman" w:cs="Times New Roman"/>
          <w:sz w:val="24"/>
          <w:szCs w:val="24"/>
        </w:rPr>
      </w:pPr>
      <w:r w:rsidRPr="00472E30">
        <w:rPr>
          <w:rFonts w:ascii="Times New Roman" w:hAnsi="Times New Roman" w:cs="Times New Roman"/>
          <w:color w:val="000000"/>
          <w:sz w:val="24"/>
          <w:szCs w:val="24"/>
        </w:rPr>
        <w:t>- изменить  и  улучшить  схему  обеспечения  теплом  от  существующих  котельных;</w:t>
      </w:r>
    </w:p>
    <w:p w:rsidR="006862C5" w:rsidRPr="00472E30" w:rsidRDefault="006862C5" w:rsidP="006862C5">
      <w:pPr>
        <w:pStyle w:val="11"/>
        <w:shd w:val="clear" w:color="auto" w:fill="auto"/>
        <w:tabs>
          <w:tab w:val="left" w:pos="748"/>
        </w:tabs>
        <w:ind w:firstLine="709"/>
        <w:rPr>
          <w:rFonts w:ascii="Times New Roman" w:hAnsi="Times New Roman" w:cs="Times New Roman"/>
          <w:sz w:val="24"/>
          <w:szCs w:val="24"/>
        </w:rPr>
      </w:pPr>
      <w:r w:rsidRPr="00472E30">
        <w:rPr>
          <w:rFonts w:ascii="Times New Roman" w:hAnsi="Times New Roman" w:cs="Times New Roman"/>
          <w:color w:val="000000"/>
          <w:sz w:val="24"/>
          <w:szCs w:val="24"/>
        </w:rPr>
        <w:t>- вывести  из  эксплуатации котельные, отработавшие  свой  ресурс;</w:t>
      </w:r>
    </w:p>
    <w:p w:rsidR="006862C5" w:rsidRPr="00472E30" w:rsidRDefault="006862C5" w:rsidP="006862C5">
      <w:pPr>
        <w:pStyle w:val="11"/>
        <w:shd w:val="clear" w:color="auto" w:fill="auto"/>
        <w:tabs>
          <w:tab w:val="left" w:pos="724"/>
        </w:tabs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472E30">
        <w:rPr>
          <w:rFonts w:ascii="Times New Roman" w:hAnsi="Times New Roman" w:cs="Times New Roman"/>
          <w:color w:val="000000"/>
          <w:sz w:val="24"/>
          <w:szCs w:val="24"/>
        </w:rPr>
        <w:t>- снизить  себестоимость  вырабатываемой  тепловой  энергии  в  Комсомольском  районе.</w:t>
      </w:r>
    </w:p>
    <w:p w:rsidR="006862C5" w:rsidRPr="00472E30" w:rsidRDefault="006862C5" w:rsidP="006862C5">
      <w:pPr>
        <w:pStyle w:val="11"/>
        <w:shd w:val="clear" w:color="auto" w:fill="auto"/>
        <w:spacing w:line="312" w:lineRule="exact"/>
        <w:ind w:left="40" w:right="220" w:firstLine="560"/>
        <w:rPr>
          <w:rFonts w:ascii="Times New Roman" w:hAnsi="Times New Roman" w:cs="Times New Roman"/>
          <w:sz w:val="24"/>
          <w:szCs w:val="24"/>
        </w:rPr>
      </w:pPr>
      <w:r w:rsidRPr="00472E30">
        <w:rPr>
          <w:rStyle w:val="0pt"/>
          <w:rFonts w:ascii="Times New Roman" w:hAnsi="Times New Roman" w:cs="Times New Roman"/>
          <w:sz w:val="24"/>
          <w:szCs w:val="24"/>
        </w:rPr>
        <w:t>Таким  образом,  одним  из  важнейших  направлений  обеспечения  экономии  газа  является  широкое  внедрение  децентрализованных  систем  теплоснабжения  на  газе,  несмотря  на  увеличение  количества  потребителей,  что  позволит:</w:t>
      </w:r>
    </w:p>
    <w:p w:rsidR="006862C5" w:rsidRPr="00472E30" w:rsidRDefault="006862C5" w:rsidP="006862C5">
      <w:pPr>
        <w:pStyle w:val="11"/>
        <w:shd w:val="clear" w:color="auto" w:fill="auto"/>
        <w:tabs>
          <w:tab w:val="left" w:pos="763"/>
        </w:tabs>
        <w:spacing w:line="312" w:lineRule="exact"/>
        <w:ind w:firstLine="709"/>
        <w:rPr>
          <w:rFonts w:ascii="Times New Roman" w:hAnsi="Times New Roman" w:cs="Times New Roman"/>
          <w:sz w:val="24"/>
          <w:szCs w:val="24"/>
        </w:rPr>
      </w:pPr>
      <w:r w:rsidRPr="00472E30">
        <w:rPr>
          <w:rStyle w:val="0pt"/>
          <w:rFonts w:ascii="Times New Roman" w:hAnsi="Times New Roman" w:cs="Times New Roman"/>
          <w:sz w:val="24"/>
          <w:szCs w:val="24"/>
        </w:rPr>
        <w:t>- обеспечить  население  тепловой  энергией  по  доступным  тарифам.</w:t>
      </w:r>
    </w:p>
    <w:p w:rsidR="006862C5" w:rsidRPr="00472E30" w:rsidRDefault="006862C5" w:rsidP="006862C5">
      <w:pPr>
        <w:pStyle w:val="11"/>
        <w:shd w:val="clear" w:color="auto" w:fill="auto"/>
        <w:tabs>
          <w:tab w:val="left" w:pos="768"/>
        </w:tabs>
        <w:spacing w:line="312" w:lineRule="exact"/>
        <w:ind w:firstLine="709"/>
        <w:rPr>
          <w:rStyle w:val="0pt"/>
          <w:rFonts w:ascii="Times New Roman" w:hAnsi="Times New Roman" w:cs="Times New Roman"/>
          <w:sz w:val="24"/>
          <w:szCs w:val="24"/>
        </w:rPr>
      </w:pPr>
      <w:r w:rsidRPr="00472E30">
        <w:rPr>
          <w:rStyle w:val="0pt"/>
          <w:rFonts w:ascii="Times New Roman" w:hAnsi="Times New Roman" w:cs="Times New Roman"/>
          <w:sz w:val="24"/>
          <w:szCs w:val="24"/>
        </w:rPr>
        <w:t>- обеспечить  реализацию  газа  как  эквивалента  тепловой  энергии;</w:t>
      </w:r>
    </w:p>
    <w:p w:rsidR="006862C5" w:rsidRPr="00472E30" w:rsidRDefault="006862C5" w:rsidP="006862C5">
      <w:pPr>
        <w:pStyle w:val="11"/>
        <w:shd w:val="clear" w:color="auto" w:fill="auto"/>
        <w:tabs>
          <w:tab w:val="left" w:pos="878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472E30">
        <w:rPr>
          <w:rFonts w:ascii="Times New Roman" w:hAnsi="Times New Roman" w:cs="Times New Roman"/>
          <w:sz w:val="24"/>
          <w:szCs w:val="24"/>
        </w:rPr>
        <w:t xml:space="preserve">         </w:t>
      </w:r>
      <w:r w:rsidRPr="00472E30">
        <w:rPr>
          <w:rStyle w:val="0pt"/>
          <w:rFonts w:ascii="Times New Roman" w:hAnsi="Times New Roman" w:cs="Times New Roman"/>
          <w:sz w:val="24"/>
          <w:szCs w:val="24"/>
        </w:rPr>
        <w:t>- вывести  теплоснабжение  Комсомольского  района  на  качественно  новый  уровень.</w:t>
      </w:r>
      <w:r w:rsidRPr="00472E3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862C5" w:rsidRPr="00472E30" w:rsidRDefault="006862C5" w:rsidP="006862C5">
      <w:pPr>
        <w:ind w:firstLine="567"/>
        <w:jc w:val="both"/>
        <w:rPr>
          <w:shd w:val="clear" w:color="auto" w:fill="FFFFFF"/>
        </w:rPr>
      </w:pPr>
      <w:r w:rsidRPr="00472E30">
        <w:t>Благодаря реализации на территории района долгосрочной целевой программы "Развития газоснабжения и газификации Ивановской области на период 2012-2015 годы" уровень газификации жилого фонда к концу 2015 года в целом по району составил - 58,5%, а в городе  - 75,3%.</w:t>
      </w:r>
    </w:p>
    <w:p w:rsidR="006862C5" w:rsidRPr="00472E30" w:rsidRDefault="006862C5" w:rsidP="006862C5">
      <w:pPr>
        <w:pStyle w:val="a4"/>
        <w:spacing w:line="240" w:lineRule="atLeast"/>
        <w:ind w:firstLine="567"/>
        <w:jc w:val="both"/>
        <w:rPr>
          <w:rFonts w:ascii="Times New Roman" w:hAnsi="Times New Roman"/>
          <w:sz w:val="24"/>
          <w:szCs w:val="24"/>
        </w:rPr>
      </w:pPr>
      <w:r w:rsidRPr="00472E30">
        <w:rPr>
          <w:rFonts w:ascii="Times New Roman" w:hAnsi="Times New Roman"/>
          <w:sz w:val="24"/>
          <w:szCs w:val="24"/>
        </w:rPr>
        <w:t xml:space="preserve">За  прошедшие  годы  были  построены  следующие  объекты  газификации: </w:t>
      </w:r>
    </w:p>
    <w:p w:rsidR="006862C5" w:rsidRPr="00472E30" w:rsidRDefault="006862C5" w:rsidP="006862C5">
      <w:pPr>
        <w:pStyle w:val="a4"/>
        <w:spacing w:line="240" w:lineRule="atLeast"/>
        <w:ind w:firstLine="567"/>
        <w:jc w:val="both"/>
        <w:rPr>
          <w:rFonts w:ascii="Times New Roman" w:hAnsi="Times New Roman"/>
          <w:sz w:val="24"/>
          <w:szCs w:val="24"/>
        </w:rPr>
      </w:pPr>
      <w:r w:rsidRPr="00472E30">
        <w:rPr>
          <w:rFonts w:ascii="Times New Roman" w:hAnsi="Times New Roman"/>
          <w:sz w:val="24"/>
          <w:szCs w:val="24"/>
        </w:rPr>
        <w:t xml:space="preserve">В 2014 году природный газ получили жители кооперативов "Луч" г. Комсомольск (128 домов), "Бутово" (58 домов) и "Июль" (46 домов) Писцовского сельского поселения,  с. Новоселки (12 домов) и д Иваньково (82 домов и 48 квартир) Новоусадебского сельского поселения, введены в эксплуатацию три газовые модульные котельные - это ФАП д. Бутово, школа и клуб д. Иваньково. </w:t>
      </w:r>
    </w:p>
    <w:p w:rsidR="006862C5" w:rsidRPr="00472E30" w:rsidRDefault="006862C5" w:rsidP="006862C5">
      <w:pPr>
        <w:pStyle w:val="a4"/>
        <w:spacing w:line="240" w:lineRule="atLeast"/>
        <w:ind w:firstLine="567"/>
        <w:jc w:val="both"/>
        <w:rPr>
          <w:rFonts w:ascii="Times New Roman" w:hAnsi="Times New Roman"/>
          <w:sz w:val="24"/>
          <w:szCs w:val="24"/>
        </w:rPr>
      </w:pPr>
      <w:r w:rsidRPr="00472E30">
        <w:rPr>
          <w:rFonts w:ascii="Times New Roman" w:hAnsi="Times New Roman"/>
          <w:sz w:val="24"/>
          <w:szCs w:val="24"/>
        </w:rPr>
        <w:t xml:space="preserve">В 2015 году газифицирован кооператив "Гефест" д. Путилова Гора  (25 домовладений).  Построен магистральный газопровод среднего давления к микрорайону "Коммунар" г. Комсомольск. Данное мероприятия направлено на ликвидацию нерентабельной, выработавшей свой срок угольной котельной, износ тепловых сетей. которой составляет 90%. </w:t>
      </w:r>
    </w:p>
    <w:p w:rsidR="006862C5" w:rsidRPr="00472E30" w:rsidRDefault="006862C5" w:rsidP="006862C5">
      <w:pPr>
        <w:pStyle w:val="a4"/>
        <w:spacing w:line="240" w:lineRule="atLeast"/>
        <w:ind w:firstLine="567"/>
        <w:jc w:val="both"/>
        <w:rPr>
          <w:rFonts w:ascii="Times New Roman" w:hAnsi="Times New Roman"/>
          <w:sz w:val="24"/>
          <w:szCs w:val="24"/>
        </w:rPr>
      </w:pPr>
      <w:r w:rsidRPr="00472E30">
        <w:rPr>
          <w:rFonts w:ascii="Times New Roman" w:hAnsi="Times New Roman"/>
          <w:sz w:val="24"/>
          <w:szCs w:val="24"/>
        </w:rPr>
        <w:t xml:space="preserve">В настоящее время завершены работы по строительству газопровода и монтажу внутридомового  газового оборудования 9 домовладений кооператива "Надежда" д. Никулино Писцовского сельского поселения. </w:t>
      </w:r>
    </w:p>
    <w:p w:rsidR="006862C5" w:rsidRPr="00472E30" w:rsidRDefault="006862C5" w:rsidP="006862C5">
      <w:pPr>
        <w:pStyle w:val="a4"/>
        <w:spacing w:line="240" w:lineRule="atLeast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472E30">
        <w:rPr>
          <w:rFonts w:ascii="Times New Roman" w:hAnsi="Times New Roman"/>
          <w:sz w:val="24"/>
          <w:szCs w:val="24"/>
        </w:rPr>
        <w:t xml:space="preserve">        В</w:t>
      </w:r>
      <w:r w:rsidRPr="00472E30">
        <w:rPr>
          <w:rFonts w:ascii="Times New Roman" w:hAnsi="Times New Roman"/>
          <w:sz w:val="24"/>
          <w:szCs w:val="24"/>
          <w:shd w:val="clear" w:color="auto" w:fill="FFFFFF"/>
        </w:rPr>
        <w:t xml:space="preserve"> 2018 году запланировано завершение разработки проектной сметной документации газификации с. Октябрьский. </w:t>
      </w:r>
    </w:p>
    <w:p w:rsidR="006862C5" w:rsidRPr="00472E30" w:rsidRDefault="006862C5" w:rsidP="006862C5">
      <w:pPr>
        <w:pStyle w:val="a4"/>
        <w:spacing w:line="240" w:lineRule="atLeast"/>
        <w:ind w:firstLine="567"/>
        <w:jc w:val="both"/>
        <w:rPr>
          <w:rFonts w:ascii="Times New Roman" w:hAnsi="Times New Roman"/>
          <w:sz w:val="24"/>
          <w:szCs w:val="24"/>
        </w:rPr>
      </w:pPr>
      <w:r w:rsidRPr="00472E30">
        <w:rPr>
          <w:rFonts w:ascii="Times New Roman" w:hAnsi="Times New Roman"/>
          <w:sz w:val="24"/>
          <w:szCs w:val="24"/>
          <w:shd w:val="clear" w:color="auto" w:fill="FFFFFF"/>
        </w:rPr>
        <w:t xml:space="preserve">Разработана </w:t>
      </w:r>
      <w:r w:rsidRPr="00472E30">
        <w:rPr>
          <w:rFonts w:ascii="Times New Roman" w:hAnsi="Times New Roman"/>
          <w:sz w:val="24"/>
          <w:szCs w:val="24"/>
        </w:rPr>
        <w:t xml:space="preserve">проектно-сметная документация, получено положительное заключение государственной экспертизы 3  газовых кооперативов ("Хуторок" д. Юрьево (35 домов), "Заозерье" мкр. Заозеро г. Комсомольск (20 домов), "Кировский" ул. Кирова г. Комсомольск (9 домов). </w:t>
      </w:r>
    </w:p>
    <w:p w:rsidR="006862C5" w:rsidRPr="00472E30" w:rsidRDefault="006862C5" w:rsidP="006862C5">
      <w:pPr>
        <w:pStyle w:val="a4"/>
        <w:spacing w:line="240" w:lineRule="atLeast"/>
        <w:ind w:firstLine="567"/>
        <w:jc w:val="both"/>
        <w:rPr>
          <w:rFonts w:ascii="Times New Roman" w:hAnsi="Times New Roman"/>
          <w:sz w:val="24"/>
          <w:szCs w:val="24"/>
        </w:rPr>
      </w:pPr>
      <w:r w:rsidRPr="00472E30">
        <w:rPr>
          <w:rFonts w:ascii="Times New Roman" w:hAnsi="Times New Roman"/>
          <w:sz w:val="24"/>
          <w:szCs w:val="24"/>
        </w:rPr>
        <w:t xml:space="preserve">Выполнена газификация д. Юрьево. </w:t>
      </w:r>
    </w:p>
    <w:p w:rsidR="006862C5" w:rsidRPr="00472E30" w:rsidRDefault="006862C5" w:rsidP="006862C5">
      <w:pPr>
        <w:widowControl w:val="0"/>
        <w:autoSpaceDE w:val="0"/>
        <w:autoSpaceDN w:val="0"/>
        <w:adjustRightInd w:val="0"/>
        <w:jc w:val="right"/>
      </w:pPr>
      <w:r w:rsidRPr="00472E30">
        <w:t>Таблица 1.</w:t>
      </w:r>
    </w:p>
    <w:p w:rsidR="006862C5" w:rsidRPr="00472E30" w:rsidRDefault="006862C5" w:rsidP="006862C5">
      <w:pPr>
        <w:widowControl w:val="0"/>
        <w:autoSpaceDE w:val="0"/>
        <w:autoSpaceDN w:val="0"/>
        <w:adjustRightInd w:val="0"/>
        <w:jc w:val="center"/>
        <w:outlineLvl w:val="3"/>
      </w:pPr>
    </w:p>
    <w:p w:rsidR="006862C5" w:rsidRPr="00472E30" w:rsidRDefault="006862C5" w:rsidP="006862C5">
      <w:pPr>
        <w:widowControl w:val="0"/>
        <w:autoSpaceDE w:val="0"/>
        <w:autoSpaceDN w:val="0"/>
        <w:adjustRightInd w:val="0"/>
        <w:jc w:val="center"/>
        <w:outlineLvl w:val="3"/>
      </w:pPr>
      <w:r w:rsidRPr="00472E30">
        <w:t>Показатели, характеризующие текущую ситуацию в сфере газификации Комсомольского муниципального района Ивановской области</w:t>
      </w:r>
    </w:p>
    <w:p w:rsidR="006862C5" w:rsidRPr="00472E30" w:rsidRDefault="006862C5" w:rsidP="006862C5">
      <w:pPr>
        <w:widowControl w:val="0"/>
        <w:autoSpaceDE w:val="0"/>
        <w:autoSpaceDN w:val="0"/>
        <w:adjustRightInd w:val="0"/>
        <w:jc w:val="right"/>
      </w:pPr>
    </w:p>
    <w:tbl>
      <w:tblPr>
        <w:tblW w:w="9477" w:type="dxa"/>
        <w:tblCellSpacing w:w="5" w:type="nil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585"/>
        <w:gridCol w:w="4095"/>
        <w:gridCol w:w="936"/>
        <w:gridCol w:w="936"/>
        <w:gridCol w:w="1053"/>
        <w:gridCol w:w="936"/>
        <w:gridCol w:w="936"/>
      </w:tblGrid>
      <w:tr w:rsidR="006862C5" w:rsidRPr="00472E30" w:rsidTr="004E087A">
        <w:trPr>
          <w:trHeight w:val="940"/>
          <w:tblCellSpacing w:w="5" w:type="nil"/>
        </w:trPr>
        <w:tc>
          <w:tcPr>
            <w:tcW w:w="585" w:type="dxa"/>
          </w:tcPr>
          <w:p w:rsidR="006862C5" w:rsidRPr="00472E30" w:rsidRDefault="006862C5" w:rsidP="004E087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472E30">
              <w:rPr>
                <w:b/>
              </w:rPr>
              <w:t>N</w:t>
            </w:r>
          </w:p>
        </w:tc>
        <w:tc>
          <w:tcPr>
            <w:tcW w:w="4095" w:type="dxa"/>
          </w:tcPr>
          <w:p w:rsidR="006862C5" w:rsidRPr="00472E30" w:rsidRDefault="006862C5" w:rsidP="004E087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472E30">
              <w:rPr>
                <w:b/>
              </w:rPr>
              <w:t>Наименование показателя</w:t>
            </w:r>
          </w:p>
        </w:tc>
        <w:tc>
          <w:tcPr>
            <w:tcW w:w="936" w:type="dxa"/>
          </w:tcPr>
          <w:p w:rsidR="006862C5" w:rsidRPr="00472E30" w:rsidRDefault="006862C5" w:rsidP="004E087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472E30">
              <w:rPr>
                <w:b/>
              </w:rPr>
              <w:t>Ед.</w:t>
            </w:r>
          </w:p>
          <w:p w:rsidR="006862C5" w:rsidRPr="00472E30" w:rsidRDefault="006862C5" w:rsidP="004E087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472E30">
              <w:rPr>
                <w:b/>
              </w:rPr>
              <w:t>изм.</w:t>
            </w:r>
          </w:p>
        </w:tc>
        <w:tc>
          <w:tcPr>
            <w:tcW w:w="936" w:type="dxa"/>
          </w:tcPr>
          <w:p w:rsidR="006862C5" w:rsidRPr="00472E30" w:rsidRDefault="006862C5" w:rsidP="004E087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472E30">
              <w:rPr>
                <w:b/>
              </w:rPr>
              <w:t>2013</w:t>
            </w:r>
          </w:p>
        </w:tc>
        <w:tc>
          <w:tcPr>
            <w:tcW w:w="1053" w:type="dxa"/>
          </w:tcPr>
          <w:p w:rsidR="006862C5" w:rsidRPr="00472E30" w:rsidRDefault="006862C5" w:rsidP="004E087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472E30">
              <w:rPr>
                <w:b/>
              </w:rPr>
              <w:t>2014</w:t>
            </w:r>
          </w:p>
        </w:tc>
        <w:tc>
          <w:tcPr>
            <w:tcW w:w="936" w:type="dxa"/>
          </w:tcPr>
          <w:p w:rsidR="006862C5" w:rsidRPr="00472E30" w:rsidRDefault="006862C5" w:rsidP="004E087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472E30">
              <w:rPr>
                <w:b/>
              </w:rPr>
              <w:t>2015</w:t>
            </w:r>
          </w:p>
        </w:tc>
        <w:tc>
          <w:tcPr>
            <w:tcW w:w="936" w:type="dxa"/>
          </w:tcPr>
          <w:p w:rsidR="006862C5" w:rsidRPr="00472E30" w:rsidRDefault="006862C5" w:rsidP="004E087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472E30">
              <w:rPr>
                <w:b/>
              </w:rPr>
              <w:t>2016</w:t>
            </w:r>
          </w:p>
          <w:p w:rsidR="006862C5" w:rsidRPr="00472E30" w:rsidRDefault="006862C5" w:rsidP="004E087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472E30">
              <w:rPr>
                <w:b/>
              </w:rPr>
              <w:t>оценка</w:t>
            </w:r>
          </w:p>
        </w:tc>
      </w:tr>
      <w:tr w:rsidR="006862C5" w:rsidRPr="00472E30" w:rsidTr="004E087A">
        <w:trPr>
          <w:trHeight w:val="637"/>
          <w:tblCellSpacing w:w="5" w:type="nil"/>
        </w:trPr>
        <w:tc>
          <w:tcPr>
            <w:tcW w:w="585" w:type="dxa"/>
          </w:tcPr>
          <w:p w:rsidR="006862C5" w:rsidRPr="00472E30" w:rsidRDefault="006862C5" w:rsidP="004E087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2E30">
              <w:t>1.</w:t>
            </w:r>
          </w:p>
        </w:tc>
        <w:tc>
          <w:tcPr>
            <w:tcW w:w="4095" w:type="dxa"/>
          </w:tcPr>
          <w:p w:rsidR="006862C5" w:rsidRPr="00472E30" w:rsidRDefault="006862C5" w:rsidP="004E087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2E30">
              <w:rPr>
                <w:rFonts w:eastAsia="Calibri"/>
              </w:rPr>
              <w:t>Протяжённость газопроводов, введённых в эксплуатацию.</w:t>
            </w:r>
          </w:p>
        </w:tc>
        <w:tc>
          <w:tcPr>
            <w:tcW w:w="936" w:type="dxa"/>
          </w:tcPr>
          <w:p w:rsidR="006862C5" w:rsidRPr="00472E30" w:rsidRDefault="006862C5" w:rsidP="004E087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2E30">
              <w:t>км</w:t>
            </w:r>
          </w:p>
        </w:tc>
        <w:tc>
          <w:tcPr>
            <w:tcW w:w="936" w:type="dxa"/>
          </w:tcPr>
          <w:p w:rsidR="006862C5" w:rsidRPr="00472E30" w:rsidRDefault="006862C5" w:rsidP="004E087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2E30">
              <w:t>7,5</w:t>
            </w:r>
          </w:p>
        </w:tc>
        <w:tc>
          <w:tcPr>
            <w:tcW w:w="1053" w:type="dxa"/>
          </w:tcPr>
          <w:p w:rsidR="006862C5" w:rsidRPr="00472E30" w:rsidRDefault="006862C5" w:rsidP="004E087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2E30">
              <w:t>25,3</w:t>
            </w:r>
          </w:p>
        </w:tc>
        <w:tc>
          <w:tcPr>
            <w:tcW w:w="936" w:type="dxa"/>
          </w:tcPr>
          <w:p w:rsidR="006862C5" w:rsidRPr="00472E30" w:rsidRDefault="006862C5" w:rsidP="004E087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2E30">
              <w:t>3,5</w:t>
            </w:r>
          </w:p>
        </w:tc>
        <w:tc>
          <w:tcPr>
            <w:tcW w:w="936" w:type="dxa"/>
          </w:tcPr>
          <w:p w:rsidR="006862C5" w:rsidRPr="00472E30" w:rsidRDefault="006862C5" w:rsidP="004E087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2E30">
              <w:t>0,7</w:t>
            </w:r>
          </w:p>
        </w:tc>
      </w:tr>
      <w:tr w:rsidR="006862C5" w:rsidRPr="00472E30" w:rsidTr="004E087A">
        <w:trPr>
          <w:trHeight w:val="703"/>
          <w:tblCellSpacing w:w="5" w:type="nil"/>
        </w:trPr>
        <w:tc>
          <w:tcPr>
            <w:tcW w:w="585" w:type="dxa"/>
          </w:tcPr>
          <w:p w:rsidR="006862C5" w:rsidRPr="00472E30" w:rsidRDefault="006862C5" w:rsidP="004E087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2E30">
              <w:t>2.</w:t>
            </w:r>
          </w:p>
        </w:tc>
        <w:tc>
          <w:tcPr>
            <w:tcW w:w="4095" w:type="dxa"/>
          </w:tcPr>
          <w:p w:rsidR="006862C5" w:rsidRPr="00472E30" w:rsidRDefault="006862C5" w:rsidP="004E087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2E30">
              <w:rPr>
                <w:rFonts w:eastAsia="Calibri"/>
              </w:rPr>
              <w:t>Количество подключаемых домов (квартир)  / котельных</w:t>
            </w:r>
          </w:p>
        </w:tc>
        <w:tc>
          <w:tcPr>
            <w:tcW w:w="936" w:type="dxa"/>
          </w:tcPr>
          <w:p w:rsidR="006862C5" w:rsidRPr="00472E30" w:rsidRDefault="006862C5" w:rsidP="004E087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2E30">
              <w:t>ед.</w:t>
            </w:r>
          </w:p>
        </w:tc>
        <w:tc>
          <w:tcPr>
            <w:tcW w:w="936" w:type="dxa"/>
          </w:tcPr>
          <w:p w:rsidR="006862C5" w:rsidRPr="00472E30" w:rsidRDefault="006862C5" w:rsidP="004E087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2E30">
              <w:t>173 / 1</w:t>
            </w:r>
          </w:p>
        </w:tc>
        <w:tc>
          <w:tcPr>
            <w:tcW w:w="1053" w:type="dxa"/>
          </w:tcPr>
          <w:p w:rsidR="006862C5" w:rsidRPr="00472E30" w:rsidRDefault="006862C5" w:rsidP="004E087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2E30">
              <w:t>377 / 3</w:t>
            </w:r>
          </w:p>
        </w:tc>
        <w:tc>
          <w:tcPr>
            <w:tcW w:w="936" w:type="dxa"/>
          </w:tcPr>
          <w:p w:rsidR="006862C5" w:rsidRPr="00472E30" w:rsidRDefault="006862C5" w:rsidP="004E087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2E30">
              <w:t>25 / 2</w:t>
            </w:r>
          </w:p>
        </w:tc>
        <w:tc>
          <w:tcPr>
            <w:tcW w:w="936" w:type="dxa"/>
          </w:tcPr>
          <w:p w:rsidR="006862C5" w:rsidRPr="00472E30" w:rsidRDefault="006862C5" w:rsidP="004E087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2E30">
              <w:t>110 / 0</w:t>
            </w:r>
          </w:p>
        </w:tc>
      </w:tr>
      <w:tr w:rsidR="006862C5" w:rsidRPr="00472E30" w:rsidTr="004E087A">
        <w:trPr>
          <w:trHeight w:val="699"/>
          <w:tblCellSpacing w:w="5" w:type="nil"/>
        </w:trPr>
        <w:tc>
          <w:tcPr>
            <w:tcW w:w="585" w:type="dxa"/>
          </w:tcPr>
          <w:p w:rsidR="006862C5" w:rsidRPr="00472E30" w:rsidRDefault="006862C5" w:rsidP="004E087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2E30">
              <w:lastRenderedPageBreak/>
              <w:t>3</w:t>
            </w:r>
          </w:p>
        </w:tc>
        <w:tc>
          <w:tcPr>
            <w:tcW w:w="4095" w:type="dxa"/>
          </w:tcPr>
          <w:p w:rsidR="006862C5" w:rsidRPr="00472E30" w:rsidRDefault="006862C5" w:rsidP="004E087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472E30">
              <w:rPr>
                <w:rFonts w:eastAsia="Calibri"/>
              </w:rPr>
              <w:t>Уровень газификации жилого фонда природным газом</w:t>
            </w:r>
          </w:p>
        </w:tc>
        <w:tc>
          <w:tcPr>
            <w:tcW w:w="936" w:type="dxa"/>
          </w:tcPr>
          <w:p w:rsidR="006862C5" w:rsidRPr="00472E30" w:rsidRDefault="006862C5" w:rsidP="004E087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2E30">
              <w:t>%</w:t>
            </w:r>
          </w:p>
        </w:tc>
        <w:tc>
          <w:tcPr>
            <w:tcW w:w="936" w:type="dxa"/>
          </w:tcPr>
          <w:p w:rsidR="006862C5" w:rsidRPr="00472E30" w:rsidRDefault="006862C5" w:rsidP="004E087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2E30">
              <w:t>45,3</w:t>
            </w:r>
          </w:p>
        </w:tc>
        <w:tc>
          <w:tcPr>
            <w:tcW w:w="1053" w:type="dxa"/>
          </w:tcPr>
          <w:p w:rsidR="006862C5" w:rsidRPr="00472E30" w:rsidRDefault="006862C5" w:rsidP="004E087A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2E30">
              <w:rPr>
                <w:rFonts w:ascii="Times New Roman" w:hAnsi="Times New Roman"/>
                <w:sz w:val="24"/>
                <w:szCs w:val="24"/>
              </w:rPr>
              <w:t>58,1</w:t>
            </w:r>
          </w:p>
        </w:tc>
        <w:tc>
          <w:tcPr>
            <w:tcW w:w="936" w:type="dxa"/>
          </w:tcPr>
          <w:p w:rsidR="006862C5" w:rsidRPr="00472E30" w:rsidRDefault="006862C5" w:rsidP="004E087A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2E30">
              <w:rPr>
                <w:rFonts w:ascii="Times New Roman" w:hAnsi="Times New Roman"/>
                <w:sz w:val="24"/>
                <w:szCs w:val="24"/>
              </w:rPr>
              <w:t>58,4</w:t>
            </w:r>
          </w:p>
        </w:tc>
        <w:tc>
          <w:tcPr>
            <w:tcW w:w="936" w:type="dxa"/>
          </w:tcPr>
          <w:p w:rsidR="006862C5" w:rsidRPr="00472E30" w:rsidRDefault="006862C5" w:rsidP="004E087A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2E30">
              <w:rPr>
                <w:rFonts w:ascii="Times New Roman" w:hAnsi="Times New Roman"/>
                <w:sz w:val="24"/>
                <w:szCs w:val="24"/>
              </w:rPr>
              <w:t>60,3</w:t>
            </w:r>
          </w:p>
        </w:tc>
      </w:tr>
      <w:tr w:rsidR="006862C5" w:rsidRPr="00472E30" w:rsidTr="004E087A">
        <w:trPr>
          <w:trHeight w:val="188"/>
          <w:tblCellSpacing w:w="5" w:type="nil"/>
        </w:trPr>
        <w:tc>
          <w:tcPr>
            <w:tcW w:w="585" w:type="dxa"/>
          </w:tcPr>
          <w:p w:rsidR="006862C5" w:rsidRPr="00472E30" w:rsidRDefault="006862C5" w:rsidP="004E087A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4095" w:type="dxa"/>
          </w:tcPr>
          <w:p w:rsidR="006862C5" w:rsidRPr="00472E30" w:rsidRDefault="006862C5" w:rsidP="004E087A">
            <w:pPr>
              <w:pStyle w:val="ConsPlusNormal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72E30">
              <w:rPr>
                <w:rFonts w:ascii="Times New Roman" w:eastAsia="Calibri" w:hAnsi="Times New Roman" w:cs="Times New Roman"/>
                <w:sz w:val="24"/>
                <w:szCs w:val="24"/>
              </w:rPr>
              <w:t>в том числе в городском поселении</w:t>
            </w:r>
          </w:p>
        </w:tc>
        <w:tc>
          <w:tcPr>
            <w:tcW w:w="936" w:type="dxa"/>
          </w:tcPr>
          <w:p w:rsidR="006862C5" w:rsidRPr="00472E30" w:rsidRDefault="006862C5" w:rsidP="004E087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2E30">
              <w:t>%</w:t>
            </w:r>
          </w:p>
        </w:tc>
        <w:tc>
          <w:tcPr>
            <w:tcW w:w="936" w:type="dxa"/>
          </w:tcPr>
          <w:p w:rsidR="006862C5" w:rsidRPr="00472E30" w:rsidRDefault="006862C5" w:rsidP="004E087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2E30">
              <w:t>73,5</w:t>
            </w:r>
          </w:p>
        </w:tc>
        <w:tc>
          <w:tcPr>
            <w:tcW w:w="1053" w:type="dxa"/>
          </w:tcPr>
          <w:p w:rsidR="006862C5" w:rsidRPr="00472E30" w:rsidRDefault="006862C5" w:rsidP="004E087A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2E30">
              <w:rPr>
                <w:rFonts w:ascii="Times New Roman" w:hAnsi="Times New Roman"/>
                <w:sz w:val="24"/>
                <w:szCs w:val="24"/>
              </w:rPr>
              <w:t>75,3</w:t>
            </w:r>
          </w:p>
        </w:tc>
        <w:tc>
          <w:tcPr>
            <w:tcW w:w="936" w:type="dxa"/>
          </w:tcPr>
          <w:p w:rsidR="006862C5" w:rsidRPr="00472E30" w:rsidRDefault="006862C5" w:rsidP="004E087A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2E30">
              <w:rPr>
                <w:rFonts w:ascii="Times New Roman" w:hAnsi="Times New Roman"/>
                <w:sz w:val="24"/>
                <w:szCs w:val="24"/>
              </w:rPr>
              <w:t>76,8</w:t>
            </w:r>
          </w:p>
        </w:tc>
        <w:tc>
          <w:tcPr>
            <w:tcW w:w="936" w:type="dxa"/>
          </w:tcPr>
          <w:p w:rsidR="006862C5" w:rsidRPr="00472E30" w:rsidRDefault="006862C5" w:rsidP="004E087A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2E30">
              <w:rPr>
                <w:rFonts w:ascii="Times New Roman" w:hAnsi="Times New Roman"/>
                <w:sz w:val="24"/>
                <w:szCs w:val="24"/>
              </w:rPr>
              <w:t>78,7</w:t>
            </w:r>
          </w:p>
        </w:tc>
      </w:tr>
      <w:tr w:rsidR="006862C5" w:rsidRPr="00472E30" w:rsidTr="004E087A">
        <w:trPr>
          <w:trHeight w:val="277"/>
          <w:tblCellSpacing w:w="5" w:type="nil"/>
        </w:trPr>
        <w:tc>
          <w:tcPr>
            <w:tcW w:w="585" w:type="dxa"/>
          </w:tcPr>
          <w:p w:rsidR="006862C5" w:rsidRPr="00472E30" w:rsidRDefault="006862C5" w:rsidP="004E087A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4095" w:type="dxa"/>
          </w:tcPr>
          <w:p w:rsidR="006862C5" w:rsidRPr="00472E30" w:rsidRDefault="006862C5" w:rsidP="004E087A">
            <w:pPr>
              <w:pStyle w:val="ConsPlusNormal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72E30">
              <w:rPr>
                <w:rFonts w:ascii="Times New Roman" w:eastAsia="Calibri" w:hAnsi="Times New Roman" w:cs="Times New Roman"/>
                <w:sz w:val="24"/>
                <w:szCs w:val="24"/>
              </w:rPr>
              <w:t>в сельской местности</w:t>
            </w:r>
          </w:p>
        </w:tc>
        <w:tc>
          <w:tcPr>
            <w:tcW w:w="936" w:type="dxa"/>
          </w:tcPr>
          <w:p w:rsidR="006862C5" w:rsidRPr="00472E30" w:rsidRDefault="006862C5" w:rsidP="004E087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2E30">
              <w:t>%</w:t>
            </w:r>
          </w:p>
        </w:tc>
        <w:tc>
          <w:tcPr>
            <w:tcW w:w="936" w:type="dxa"/>
          </w:tcPr>
          <w:p w:rsidR="006862C5" w:rsidRPr="00472E30" w:rsidRDefault="006862C5" w:rsidP="004E087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2E30">
              <w:t>27,3</w:t>
            </w:r>
          </w:p>
        </w:tc>
        <w:tc>
          <w:tcPr>
            <w:tcW w:w="1053" w:type="dxa"/>
          </w:tcPr>
          <w:p w:rsidR="006862C5" w:rsidRPr="00472E30" w:rsidRDefault="006862C5" w:rsidP="004E087A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2E30">
              <w:rPr>
                <w:rFonts w:ascii="Times New Roman" w:hAnsi="Times New Roman"/>
                <w:sz w:val="24"/>
                <w:szCs w:val="24"/>
              </w:rPr>
              <w:t>45,6</w:t>
            </w:r>
          </w:p>
        </w:tc>
        <w:tc>
          <w:tcPr>
            <w:tcW w:w="936" w:type="dxa"/>
          </w:tcPr>
          <w:p w:rsidR="006862C5" w:rsidRPr="00472E30" w:rsidRDefault="006862C5" w:rsidP="004E087A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2E30">
              <w:rPr>
                <w:rFonts w:ascii="Times New Roman" w:hAnsi="Times New Roman"/>
                <w:sz w:val="24"/>
                <w:szCs w:val="24"/>
              </w:rPr>
              <w:t>46,0</w:t>
            </w:r>
          </w:p>
        </w:tc>
        <w:tc>
          <w:tcPr>
            <w:tcW w:w="936" w:type="dxa"/>
          </w:tcPr>
          <w:p w:rsidR="006862C5" w:rsidRPr="00472E30" w:rsidRDefault="006862C5" w:rsidP="004E087A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2E30">
              <w:rPr>
                <w:rFonts w:ascii="Times New Roman" w:hAnsi="Times New Roman"/>
                <w:sz w:val="24"/>
                <w:szCs w:val="24"/>
              </w:rPr>
              <w:t>50,0</w:t>
            </w:r>
          </w:p>
        </w:tc>
      </w:tr>
      <w:tr w:rsidR="006862C5" w:rsidRPr="00472E30" w:rsidTr="004E087A">
        <w:trPr>
          <w:trHeight w:val="708"/>
          <w:tblCellSpacing w:w="5" w:type="nil"/>
        </w:trPr>
        <w:tc>
          <w:tcPr>
            <w:tcW w:w="585" w:type="dxa"/>
          </w:tcPr>
          <w:p w:rsidR="006862C5" w:rsidRPr="00472E30" w:rsidRDefault="006862C5" w:rsidP="004E087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2E30">
              <w:t>4</w:t>
            </w:r>
          </w:p>
        </w:tc>
        <w:tc>
          <w:tcPr>
            <w:tcW w:w="4095" w:type="dxa"/>
          </w:tcPr>
          <w:p w:rsidR="006862C5" w:rsidRPr="00472E30" w:rsidRDefault="006862C5" w:rsidP="004E087A">
            <w:pPr>
              <w:pStyle w:val="ConsPlusNormal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72E30">
              <w:rPr>
                <w:rFonts w:ascii="Times New Roman" w:eastAsia="Calibri" w:hAnsi="Times New Roman" w:cs="Times New Roman"/>
                <w:sz w:val="24"/>
                <w:szCs w:val="24"/>
              </w:rPr>
              <w:t>Количество объектов, на которые разработана проектная документация.</w:t>
            </w:r>
          </w:p>
        </w:tc>
        <w:tc>
          <w:tcPr>
            <w:tcW w:w="936" w:type="dxa"/>
          </w:tcPr>
          <w:p w:rsidR="006862C5" w:rsidRPr="00472E30" w:rsidRDefault="006862C5" w:rsidP="004E087A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36" w:type="dxa"/>
          </w:tcPr>
          <w:p w:rsidR="006862C5" w:rsidRPr="00472E30" w:rsidRDefault="006862C5" w:rsidP="004E087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2E30">
              <w:t>2</w:t>
            </w:r>
          </w:p>
        </w:tc>
        <w:tc>
          <w:tcPr>
            <w:tcW w:w="1053" w:type="dxa"/>
          </w:tcPr>
          <w:p w:rsidR="006862C5" w:rsidRPr="00472E30" w:rsidRDefault="006862C5" w:rsidP="004E087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2E30">
              <w:t>2</w:t>
            </w:r>
          </w:p>
        </w:tc>
        <w:tc>
          <w:tcPr>
            <w:tcW w:w="936" w:type="dxa"/>
          </w:tcPr>
          <w:p w:rsidR="006862C5" w:rsidRPr="00472E30" w:rsidRDefault="006862C5" w:rsidP="004E087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2E30">
              <w:t>2</w:t>
            </w:r>
          </w:p>
        </w:tc>
        <w:tc>
          <w:tcPr>
            <w:tcW w:w="936" w:type="dxa"/>
          </w:tcPr>
          <w:p w:rsidR="006862C5" w:rsidRPr="00472E30" w:rsidRDefault="006862C5" w:rsidP="004E087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2E30">
              <w:t>1</w:t>
            </w:r>
          </w:p>
        </w:tc>
      </w:tr>
    </w:tbl>
    <w:p w:rsidR="006862C5" w:rsidRPr="00472E30" w:rsidRDefault="006862C5" w:rsidP="006862C5">
      <w:pPr>
        <w:widowControl w:val="0"/>
        <w:autoSpaceDE w:val="0"/>
        <w:autoSpaceDN w:val="0"/>
        <w:adjustRightInd w:val="0"/>
        <w:ind w:firstLine="540"/>
        <w:jc w:val="both"/>
      </w:pPr>
    </w:p>
    <w:p w:rsidR="006862C5" w:rsidRPr="00472E30" w:rsidRDefault="006862C5" w:rsidP="006862C5">
      <w:pPr>
        <w:ind w:firstLine="709"/>
        <w:rPr>
          <w:rFonts w:eastAsia="Calibri"/>
        </w:rPr>
      </w:pPr>
      <w:r w:rsidRPr="00472E30">
        <w:t xml:space="preserve">2.3. </w:t>
      </w:r>
      <w:r w:rsidRPr="00472E30">
        <w:rPr>
          <w:rFonts w:eastAsia="Calibri"/>
        </w:rPr>
        <w:t>Описание приоритетов и целей муниципальной политики в сфере</w:t>
      </w:r>
      <w:r w:rsidRPr="00472E30">
        <w:t xml:space="preserve"> газификации</w:t>
      </w:r>
      <w:r w:rsidRPr="00472E30">
        <w:rPr>
          <w:rFonts w:eastAsia="Calibri"/>
        </w:rPr>
        <w:t>.</w:t>
      </w:r>
    </w:p>
    <w:p w:rsidR="006862C5" w:rsidRPr="00472E30" w:rsidRDefault="006862C5" w:rsidP="006862C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6862C5" w:rsidRPr="00472E30" w:rsidRDefault="006862C5" w:rsidP="006862C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72E30">
        <w:rPr>
          <w:rFonts w:ascii="Times New Roman" w:hAnsi="Times New Roman" w:cs="Times New Roman"/>
          <w:sz w:val="24"/>
          <w:szCs w:val="24"/>
        </w:rPr>
        <w:t>Одной из возможностей повысить уровень благосостояния населения на селе является предоставление равной возможности использования для личных нужд и нужд отопления более дешевого вида топлива в виде природного газа. Наличие природного газа в населенных пунктах сельских поселений значительно улучшает условия и комфортность проживания населения.</w:t>
      </w:r>
    </w:p>
    <w:p w:rsidR="006862C5" w:rsidRPr="00472E30" w:rsidRDefault="006862C5" w:rsidP="006862C5">
      <w:pPr>
        <w:ind w:firstLine="360"/>
      </w:pPr>
      <w:r w:rsidRPr="00472E30">
        <w:t>Основные  цели  настоящей  Программы:</w:t>
      </w:r>
    </w:p>
    <w:p w:rsidR="006862C5" w:rsidRPr="00472E30" w:rsidRDefault="006862C5" w:rsidP="006862C5">
      <w:pPr>
        <w:numPr>
          <w:ilvl w:val="0"/>
          <w:numId w:val="34"/>
        </w:numPr>
        <w:jc w:val="both"/>
      </w:pPr>
      <w:r w:rsidRPr="00472E30">
        <w:t>улучшить  качество  жизни  населения,  обеспечив  их  стабильным,  надёжным,  экономичным  видом  топлива;</w:t>
      </w:r>
    </w:p>
    <w:p w:rsidR="006862C5" w:rsidRPr="00472E30" w:rsidRDefault="006862C5" w:rsidP="006862C5">
      <w:pPr>
        <w:numPr>
          <w:ilvl w:val="0"/>
          <w:numId w:val="34"/>
        </w:numPr>
        <w:jc w:val="both"/>
      </w:pPr>
      <w:r w:rsidRPr="00472E30">
        <w:t>повысить  экономическую  привлекательность  территории  Комсомольского муниципального района;</w:t>
      </w:r>
    </w:p>
    <w:p w:rsidR="006862C5" w:rsidRPr="00472E30" w:rsidRDefault="006862C5" w:rsidP="006862C5">
      <w:pPr>
        <w:numPr>
          <w:ilvl w:val="0"/>
          <w:numId w:val="34"/>
        </w:numPr>
        <w:jc w:val="both"/>
      </w:pPr>
      <w:r w:rsidRPr="00472E30">
        <w:t>улучшить  экологическую  обстановку  в  округе  за  счёт  применения  более  экологически  чистого  вида  топлива.</w:t>
      </w:r>
    </w:p>
    <w:p w:rsidR="006862C5" w:rsidRPr="00472E30" w:rsidRDefault="006862C5" w:rsidP="006862C5">
      <w:pPr>
        <w:ind w:left="720"/>
        <w:jc w:val="both"/>
      </w:pPr>
    </w:p>
    <w:p w:rsidR="006862C5" w:rsidRPr="00472E30" w:rsidRDefault="006862C5" w:rsidP="006862C5">
      <w:pPr>
        <w:pStyle w:val="ConsPlusNonformat"/>
        <w:widowControl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472E30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3.2. Задачи  муниципальной  программы:</w:t>
      </w:r>
    </w:p>
    <w:p w:rsidR="006862C5" w:rsidRPr="00472E30" w:rsidRDefault="006862C5" w:rsidP="006862C5">
      <w:pPr>
        <w:pStyle w:val="ConsPlusNonformat"/>
        <w:widowControl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472E30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- увеличить  протяжённость  газопроводов  на  территории муниципального  образования;</w:t>
      </w:r>
    </w:p>
    <w:p w:rsidR="006862C5" w:rsidRPr="00472E30" w:rsidRDefault="006862C5" w:rsidP="006862C5">
      <w:pPr>
        <w:pStyle w:val="ConsPlusNonformat"/>
        <w:widowControl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472E30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- обеспечить  техническую  возможность  для  подключения  потребителей  газа; </w:t>
      </w:r>
    </w:p>
    <w:p w:rsidR="006862C5" w:rsidRPr="00472E30" w:rsidRDefault="006862C5" w:rsidP="006862C5">
      <w:r w:rsidRPr="00472E30">
        <w:rPr>
          <w:rFonts w:eastAsia="Calibri"/>
        </w:rPr>
        <w:t xml:space="preserve">    - обеспечить  возможности  проведения  строительно-монтажных  работ  на  газовых  объектах.</w:t>
      </w:r>
      <w:r w:rsidRPr="00472E30">
        <w:t xml:space="preserve"> </w:t>
      </w:r>
    </w:p>
    <w:p w:rsidR="006862C5" w:rsidRPr="00472E30" w:rsidRDefault="006862C5" w:rsidP="006862C5">
      <w:pPr>
        <w:pStyle w:val="ConsPlusNormal"/>
        <w:jc w:val="center"/>
        <w:rPr>
          <w:rFonts w:ascii="Times New Roman" w:hAnsi="Times New Roman" w:cs="Times New Roman"/>
          <w:b/>
        </w:rPr>
      </w:pPr>
    </w:p>
    <w:p w:rsidR="006862C5" w:rsidRPr="00472E30" w:rsidRDefault="006862C5" w:rsidP="006862C5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472E30">
        <w:rPr>
          <w:rFonts w:ascii="Times New Roman" w:hAnsi="Times New Roman" w:cs="Times New Roman"/>
          <w:b/>
          <w:sz w:val="28"/>
          <w:szCs w:val="28"/>
        </w:rPr>
        <w:t>3.</w:t>
      </w:r>
      <w:r w:rsidRPr="00472E30">
        <w:rPr>
          <w:rFonts w:ascii="Times New Roman" w:hAnsi="Times New Roman" w:cs="Times New Roman"/>
          <w:sz w:val="28"/>
          <w:szCs w:val="28"/>
        </w:rPr>
        <w:t xml:space="preserve"> </w:t>
      </w:r>
      <w:r w:rsidRPr="00472E30">
        <w:rPr>
          <w:rFonts w:ascii="Times New Roman" w:hAnsi="Times New Roman" w:cs="Times New Roman"/>
          <w:b/>
          <w:sz w:val="28"/>
          <w:szCs w:val="28"/>
        </w:rPr>
        <w:t>Сведения о целевых индикаторах (показателях) Программы</w:t>
      </w:r>
    </w:p>
    <w:p w:rsidR="006862C5" w:rsidRPr="00472E30" w:rsidRDefault="006862C5" w:rsidP="006862C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862C5" w:rsidRPr="00472E30" w:rsidRDefault="006862C5" w:rsidP="006862C5">
      <w:pPr>
        <w:pStyle w:val="ConsPlusNormal"/>
        <w:ind w:firstLine="540"/>
        <w:jc w:val="right"/>
        <w:rPr>
          <w:rFonts w:ascii="Times New Roman" w:hAnsi="Times New Roman" w:cs="Times New Roman"/>
          <w:sz w:val="28"/>
          <w:szCs w:val="28"/>
        </w:rPr>
      </w:pPr>
      <w:r w:rsidRPr="00472E30">
        <w:rPr>
          <w:rFonts w:ascii="Times New Roman" w:hAnsi="Times New Roman" w:cs="Times New Roman"/>
          <w:sz w:val="28"/>
          <w:szCs w:val="28"/>
        </w:rPr>
        <w:t>Таблица 2</w:t>
      </w:r>
    </w:p>
    <w:p w:rsidR="006862C5" w:rsidRPr="00472E30" w:rsidRDefault="006862C5" w:rsidP="006862C5">
      <w:pPr>
        <w:pStyle w:val="ConsPlusNormal"/>
        <w:ind w:left="-284"/>
        <w:jc w:val="right"/>
        <w:rPr>
          <w:rFonts w:ascii="Times New Roman" w:hAnsi="Times New Roman" w:cs="Times New Roman"/>
          <w:sz w:val="28"/>
          <w:szCs w:val="28"/>
        </w:rPr>
      </w:pPr>
    </w:p>
    <w:p w:rsidR="006862C5" w:rsidRPr="00472E30" w:rsidRDefault="006862C5" w:rsidP="006862C5">
      <w:pPr>
        <w:pStyle w:val="ConsPlusNormal"/>
        <w:ind w:left="-284"/>
        <w:jc w:val="center"/>
        <w:rPr>
          <w:rFonts w:ascii="Times New Roman" w:hAnsi="Times New Roman" w:cs="Times New Roman"/>
          <w:sz w:val="28"/>
          <w:szCs w:val="28"/>
        </w:rPr>
      </w:pPr>
      <w:r w:rsidRPr="00472E30">
        <w:rPr>
          <w:rFonts w:ascii="Times New Roman" w:hAnsi="Times New Roman" w:cs="Times New Roman"/>
          <w:sz w:val="28"/>
          <w:szCs w:val="28"/>
        </w:rPr>
        <w:t>Цели,  задачи  и  целевые  индикаторы</w:t>
      </w:r>
    </w:p>
    <w:p w:rsidR="006862C5" w:rsidRPr="00472E30" w:rsidRDefault="006862C5" w:rsidP="006862C5">
      <w:pPr>
        <w:pStyle w:val="ConsPlusNormal"/>
        <w:ind w:left="-284"/>
        <w:jc w:val="center"/>
        <w:rPr>
          <w:rFonts w:ascii="Times New Roman" w:hAnsi="Times New Roman" w:cs="Times New Roman"/>
          <w:sz w:val="28"/>
          <w:szCs w:val="28"/>
        </w:rPr>
      </w:pPr>
      <w:r w:rsidRPr="00472E30">
        <w:rPr>
          <w:rFonts w:ascii="Times New Roman" w:hAnsi="Times New Roman" w:cs="Times New Roman"/>
          <w:sz w:val="28"/>
          <w:szCs w:val="28"/>
        </w:rPr>
        <w:t>реализации  муниципальной программы</w:t>
      </w:r>
    </w:p>
    <w:p w:rsidR="006862C5" w:rsidRPr="00472E30" w:rsidRDefault="006862C5" w:rsidP="006862C5">
      <w:pPr>
        <w:pStyle w:val="ConsPlusNormal"/>
        <w:ind w:left="-284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90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03"/>
        <w:gridCol w:w="3041"/>
        <w:gridCol w:w="385"/>
        <w:gridCol w:w="889"/>
        <w:gridCol w:w="1016"/>
        <w:gridCol w:w="1016"/>
        <w:gridCol w:w="1016"/>
        <w:gridCol w:w="1021"/>
        <w:gridCol w:w="1018"/>
      </w:tblGrid>
      <w:tr w:rsidR="006862C5" w:rsidRPr="00472E30" w:rsidTr="004E087A">
        <w:trPr>
          <w:trHeight w:val="407"/>
        </w:trPr>
        <w:tc>
          <w:tcPr>
            <w:tcW w:w="503" w:type="dxa"/>
            <w:vMerge w:val="restart"/>
            <w:shd w:val="clear" w:color="auto" w:fill="auto"/>
          </w:tcPr>
          <w:p w:rsidR="006862C5" w:rsidRPr="00472E30" w:rsidRDefault="006862C5" w:rsidP="004E087A">
            <w:pPr>
              <w:pStyle w:val="ConsPlusNormal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72E30">
              <w:rPr>
                <w:rFonts w:ascii="Times New Roman" w:eastAsia="Calibri" w:hAnsi="Times New Roman" w:cs="Times New Roman"/>
                <w:sz w:val="24"/>
                <w:szCs w:val="24"/>
              </w:rPr>
              <w:t>№</w:t>
            </w:r>
          </w:p>
          <w:p w:rsidR="006862C5" w:rsidRPr="00472E30" w:rsidRDefault="006862C5" w:rsidP="004E087A">
            <w:pPr>
              <w:pStyle w:val="ConsPlusNormal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72E30">
              <w:rPr>
                <w:rFonts w:ascii="Times New Roman" w:eastAsia="Calibri" w:hAnsi="Times New Roman" w:cs="Times New Roman"/>
                <w:sz w:val="24"/>
                <w:szCs w:val="24"/>
              </w:rPr>
              <w:t>стр.</w:t>
            </w:r>
          </w:p>
        </w:tc>
        <w:tc>
          <w:tcPr>
            <w:tcW w:w="3041" w:type="dxa"/>
            <w:vMerge w:val="restart"/>
            <w:shd w:val="clear" w:color="auto" w:fill="auto"/>
          </w:tcPr>
          <w:p w:rsidR="006862C5" w:rsidRPr="00472E30" w:rsidRDefault="006862C5" w:rsidP="004E087A">
            <w:pPr>
              <w:pStyle w:val="ConsPlusNormal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72E30">
              <w:rPr>
                <w:rFonts w:ascii="Times New Roman" w:eastAsia="Calibri" w:hAnsi="Times New Roman" w:cs="Times New Roman"/>
                <w:sz w:val="24"/>
                <w:szCs w:val="24"/>
              </w:rPr>
              <w:t>Наименование цели (целей) и задач, целевых показателей</w:t>
            </w:r>
          </w:p>
        </w:tc>
        <w:tc>
          <w:tcPr>
            <w:tcW w:w="1274" w:type="dxa"/>
            <w:gridSpan w:val="2"/>
            <w:vMerge w:val="restart"/>
            <w:shd w:val="clear" w:color="auto" w:fill="auto"/>
          </w:tcPr>
          <w:p w:rsidR="006862C5" w:rsidRPr="00472E30" w:rsidRDefault="006862C5" w:rsidP="004E087A">
            <w:pPr>
              <w:pStyle w:val="ConsPlusNormal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72E30">
              <w:rPr>
                <w:rFonts w:ascii="Times New Roman" w:eastAsia="Calibri" w:hAnsi="Times New Roman" w:cs="Times New Roman"/>
                <w:sz w:val="24"/>
                <w:szCs w:val="24"/>
              </w:rPr>
              <w:t>Единица измерен.</w:t>
            </w:r>
          </w:p>
        </w:tc>
        <w:tc>
          <w:tcPr>
            <w:tcW w:w="5087" w:type="dxa"/>
            <w:gridSpan w:val="5"/>
            <w:shd w:val="clear" w:color="auto" w:fill="auto"/>
          </w:tcPr>
          <w:p w:rsidR="006862C5" w:rsidRPr="00472E30" w:rsidRDefault="006862C5" w:rsidP="004E087A">
            <w:pPr>
              <w:pStyle w:val="ConsPlusNormal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72E30">
              <w:rPr>
                <w:rFonts w:ascii="Times New Roman" w:eastAsia="Calibri" w:hAnsi="Times New Roman" w:cs="Times New Roman"/>
                <w:sz w:val="24"/>
                <w:szCs w:val="24"/>
              </w:rPr>
              <w:t>Значение целевого показателя</w:t>
            </w:r>
          </w:p>
        </w:tc>
      </w:tr>
      <w:tr w:rsidR="006862C5" w:rsidRPr="00472E30" w:rsidTr="004E087A">
        <w:trPr>
          <w:trHeight w:val="555"/>
        </w:trPr>
        <w:tc>
          <w:tcPr>
            <w:tcW w:w="503" w:type="dxa"/>
            <w:vMerge/>
            <w:shd w:val="clear" w:color="auto" w:fill="auto"/>
          </w:tcPr>
          <w:p w:rsidR="006862C5" w:rsidRPr="00472E30" w:rsidRDefault="006862C5" w:rsidP="004E087A">
            <w:pPr>
              <w:pStyle w:val="ConsPlusNormal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41" w:type="dxa"/>
            <w:vMerge/>
            <w:shd w:val="clear" w:color="auto" w:fill="auto"/>
          </w:tcPr>
          <w:p w:rsidR="006862C5" w:rsidRPr="00472E30" w:rsidRDefault="006862C5" w:rsidP="004E087A">
            <w:pPr>
              <w:pStyle w:val="ConsPlusNormal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4" w:type="dxa"/>
            <w:gridSpan w:val="2"/>
            <w:vMerge/>
            <w:shd w:val="clear" w:color="auto" w:fill="auto"/>
          </w:tcPr>
          <w:p w:rsidR="006862C5" w:rsidRPr="00472E30" w:rsidRDefault="006862C5" w:rsidP="004E087A">
            <w:pPr>
              <w:pStyle w:val="ConsPlusNormal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16" w:type="dxa"/>
            <w:shd w:val="clear" w:color="auto" w:fill="auto"/>
            <w:vAlign w:val="center"/>
          </w:tcPr>
          <w:p w:rsidR="006862C5" w:rsidRPr="00472E30" w:rsidRDefault="006862C5" w:rsidP="004E087A">
            <w:pPr>
              <w:pStyle w:val="ConsPlusNormal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72E3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2017 г.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6862C5" w:rsidRPr="00472E30" w:rsidRDefault="006862C5" w:rsidP="004E087A">
            <w:pPr>
              <w:pStyle w:val="ConsPlusNormal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72E3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2018 г.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6862C5" w:rsidRPr="00472E30" w:rsidRDefault="006862C5" w:rsidP="004E087A">
            <w:pPr>
              <w:pStyle w:val="ConsPlusNormal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72E3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2019 г.</w:t>
            </w:r>
          </w:p>
        </w:tc>
        <w:tc>
          <w:tcPr>
            <w:tcW w:w="1021" w:type="dxa"/>
            <w:shd w:val="clear" w:color="auto" w:fill="auto"/>
            <w:vAlign w:val="center"/>
          </w:tcPr>
          <w:p w:rsidR="006862C5" w:rsidRPr="00472E30" w:rsidRDefault="006862C5" w:rsidP="004E087A">
            <w:pPr>
              <w:pStyle w:val="ConsPlusNormal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72E3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2020 г.</w:t>
            </w:r>
          </w:p>
        </w:tc>
        <w:tc>
          <w:tcPr>
            <w:tcW w:w="1018" w:type="dxa"/>
            <w:shd w:val="clear" w:color="auto" w:fill="auto"/>
            <w:vAlign w:val="center"/>
          </w:tcPr>
          <w:p w:rsidR="006862C5" w:rsidRPr="00472E30" w:rsidRDefault="006862C5" w:rsidP="004E087A">
            <w:pPr>
              <w:pStyle w:val="ConsPlusNormal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2021 г.</w:t>
            </w:r>
          </w:p>
        </w:tc>
      </w:tr>
      <w:tr w:rsidR="006862C5" w:rsidRPr="00472E30" w:rsidTr="004E087A">
        <w:trPr>
          <w:trHeight w:val="278"/>
        </w:trPr>
        <w:tc>
          <w:tcPr>
            <w:tcW w:w="503" w:type="dxa"/>
            <w:shd w:val="clear" w:color="auto" w:fill="auto"/>
          </w:tcPr>
          <w:p w:rsidR="006862C5" w:rsidRPr="00472E30" w:rsidRDefault="006862C5" w:rsidP="004E087A">
            <w:pPr>
              <w:pStyle w:val="ConsPlusNormal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72E3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41" w:type="dxa"/>
            <w:shd w:val="clear" w:color="auto" w:fill="auto"/>
          </w:tcPr>
          <w:p w:rsidR="006862C5" w:rsidRPr="00472E30" w:rsidRDefault="006862C5" w:rsidP="004E087A">
            <w:pPr>
              <w:pStyle w:val="ConsPlusNormal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72E30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4" w:type="dxa"/>
            <w:gridSpan w:val="2"/>
            <w:shd w:val="clear" w:color="auto" w:fill="auto"/>
          </w:tcPr>
          <w:p w:rsidR="006862C5" w:rsidRPr="00472E30" w:rsidRDefault="006862C5" w:rsidP="004E087A">
            <w:pPr>
              <w:pStyle w:val="ConsPlusNormal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72E30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16" w:type="dxa"/>
            <w:shd w:val="clear" w:color="auto" w:fill="auto"/>
          </w:tcPr>
          <w:p w:rsidR="006862C5" w:rsidRPr="00472E30" w:rsidRDefault="006862C5" w:rsidP="004E087A">
            <w:pPr>
              <w:pStyle w:val="ConsPlusNormal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72E30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16" w:type="dxa"/>
            <w:shd w:val="clear" w:color="auto" w:fill="auto"/>
          </w:tcPr>
          <w:p w:rsidR="006862C5" w:rsidRPr="00472E30" w:rsidRDefault="006862C5" w:rsidP="004E087A">
            <w:pPr>
              <w:pStyle w:val="ConsPlusNormal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72E30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16" w:type="dxa"/>
            <w:shd w:val="clear" w:color="auto" w:fill="auto"/>
          </w:tcPr>
          <w:p w:rsidR="006862C5" w:rsidRPr="00472E30" w:rsidRDefault="006862C5" w:rsidP="004E087A">
            <w:pPr>
              <w:pStyle w:val="ConsPlusNormal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72E30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21" w:type="dxa"/>
            <w:shd w:val="clear" w:color="auto" w:fill="auto"/>
          </w:tcPr>
          <w:p w:rsidR="006862C5" w:rsidRPr="00472E30" w:rsidRDefault="006862C5" w:rsidP="004E087A">
            <w:pPr>
              <w:pStyle w:val="ConsPlusNormal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72E30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18" w:type="dxa"/>
            <w:shd w:val="clear" w:color="auto" w:fill="auto"/>
          </w:tcPr>
          <w:p w:rsidR="006862C5" w:rsidRPr="00472E30" w:rsidRDefault="006862C5" w:rsidP="004E087A">
            <w:pPr>
              <w:pStyle w:val="ConsPlusNormal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72E30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</w:tr>
      <w:tr w:rsidR="006862C5" w:rsidRPr="00472E30" w:rsidTr="004E087A">
        <w:trPr>
          <w:trHeight w:val="803"/>
        </w:trPr>
        <w:tc>
          <w:tcPr>
            <w:tcW w:w="503" w:type="dxa"/>
            <w:shd w:val="clear" w:color="auto" w:fill="auto"/>
          </w:tcPr>
          <w:p w:rsidR="006862C5" w:rsidRPr="00472E30" w:rsidRDefault="006862C5" w:rsidP="004E087A">
            <w:pPr>
              <w:pStyle w:val="ConsPlusNormal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72E3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402" w:type="dxa"/>
            <w:gridSpan w:val="8"/>
            <w:shd w:val="clear" w:color="auto" w:fill="auto"/>
            <w:vAlign w:val="center"/>
          </w:tcPr>
          <w:p w:rsidR="006862C5" w:rsidRPr="00472E30" w:rsidRDefault="006862C5" w:rsidP="004E087A">
            <w:pPr>
              <w:autoSpaceDE w:val="0"/>
              <w:autoSpaceDN w:val="0"/>
              <w:adjustRightInd w:val="0"/>
              <w:rPr>
                <w:rFonts w:eastAsia="Calibri"/>
                <w:b/>
                <w:u w:val="single"/>
              </w:rPr>
            </w:pPr>
            <w:r w:rsidRPr="00472E30">
              <w:rPr>
                <w:rFonts w:eastAsia="Calibri"/>
                <w:b/>
                <w:u w:val="single"/>
              </w:rPr>
              <w:t>Цели муниципальной программы:</w:t>
            </w:r>
          </w:p>
          <w:p w:rsidR="006862C5" w:rsidRPr="00472E30" w:rsidRDefault="006862C5" w:rsidP="004E087A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472E30">
              <w:rPr>
                <w:rFonts w:eastAsia="Calibri"/>
              </w:rPr>
              <w:t>• улучшить качество жизни населения, обеспечив их стабильным, надёжным, экономичным видом топлива;</w:t>
            </w:r>
          </w:p>
          <w:p w:rsidR="006862C5" w:rsidRPr="00472E30" w:rsidRDefault="006862C5" w:rsidP="004E087A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472E30">
              <w:rPr>
                <w:rFonts w:eastAsia="Calibri"/>
              </w:rPr>
              <w:t>• повысить экономическую привлекательность территории Комсомольского района;</w:t>
            </w:r>
          </w:p>
          <w:p w:rsidR="006862C5" w:rsidRPr="00472E30" w:rsidRDefault="006862C5" w:rsidP="004E087A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472E30">
              <w:rPr>
                <w:rFonts w:eastAsia="Calibri"/>
              </w:rPr>
              <w:t xml:space="preserve">• создать условия для привлечения внутренних и внешних инвестиций. </w:t>
            </w:r>
          </w:p>
        </w:tc>
      </w:tr>
      <w:tr w:rsidR="006862C5" w:rsidRPr="00472E30" w:rsidTr="004E087A">
        <w:trPr>
          <w:trHeight w:val="803"/>
        </w:trPr>
        <w:tc>
          <w:tcPr>
            <w:tcW w:w="503" w:type="dxa"/>
            <w:shd w:val="clear" w:color="auto" w:fill="auto"/>
          </w:tcPr>
          <w:p w:rsidR="006862C5" w:rsidRPr="00472E30" w:rsidRDefault="006862C5" w:rsidP="004E087A">
            <w:pPr>
              <w:pStyle w:val="ConsPlusNormal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72E30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402" w:type="dxa"/>
            <w:gridSpan w:val="8"/>
            <w:shd w:val="clear" w:color="auto" w:fill="auto"/>
            <w:vAlign w:val="center"/>
          </w:tcPr>
          <w:p w:rsidR="006862C5" w:rsidRPr="00472E30" w:rsidRDefault="006862C5" w:rsidP="004E087A">
            <w:pPr>
              <w:pStyle w:val="ConsPlusNormal"/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</w:rPr>
            </w:pPr>
            <w:r w:rsidRPr="00472E30"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</w:rPr>
              <w:t>Задача 1</w:t>
            </w:r>
          </w:p>
          <w:p w:rsidR="006862C5" w:rsidRPr="00472E30" w:rsidRDefault="006862C5" w:rsidP="004E087A">
            <w:pPr>
              <w:pStyle w:val="ConsPlusNormal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72E30">
              <w:rPr>
                <w:rFonts w:ascii="Times New Roman" w:eastAsia="Calibri" w:hAnsi="Times New Roman" w:cs="Times New Roman"/>
                <w:sz w:val="24"/>
                <w:szCs w:val="24"/>
              </w:rPr>
              <w:t>Увеличение протяжённости газопроводов на территории Комсомольского муниципального  района на 62,35 км</w:t>
            </w:r>
          </w:p>
        </w:tc>
      </w:tr>
      <w:tr w:rsidR="006862C5" w:rsidRPr="00472E30" w:rsidTr="004E087A">
        <w:trPr>
          <w:trHeight w:val="551"/>
        </w:trPr>
        <w:tc>
          <w:tcPr>
            <w:tcW w:w="503" w:type="dxa"/>
            <w:shd w:val="clear" w:color="auto" w:fill="auto"/>
          </w:tcPr>
          <w:p w:rsidR="006862C5" w:rsidRPr="00472E30" w:rsidRDefault="006862C5" w:rsidP="004E087A">
            <w:pPr>
              <w:pStyle w:val="ConsPlusNormal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426" w:type="dxa"/>
            <w:gridSpan w:val="2"/>
            <w:shd w:val="clear" w:color="auto" w:fill="auto"/>
          </w:tcPr>
          <w:p w:rsidR="006862C5" w:rsidRPr="00472E30" w:rsidRDefault="006862C5" w:rsidP="004E087A">
            <w:pPr>
              <w:pStyle w:val="ConsPlusNormal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72E3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Индикатор:</w:t>
            </w:r>
          </w:p>
          <w:p w:rsidR="006862C5" w:rsidRPr="00472E30" w:rsidRDefault="006862C5" w:rsidP="004E087A">
            <w:pPr>
              <w:pStyle w:val="ConsPlusNormal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72E30">
              <w:rPr>
                <w:rFonts w:ascii="Times New Roman" w:eastAsia="Calibri" w:hAnsi="Times New Roman" w:cs="Times New Roman"/>
                <w:sz w:val="24"/>
                <w:szCs w:val="24"/>
              </w:rPr>
              <w:t>Протяжённость газопроводов введённых в эксплуатацию.</w:t>
            </w:r>
          </w:p>
        </w:tc>
        <w:tc>
          <w:tcPr>
            <w:tcW w:w="889" w:type="dxa"/>
            <w:shd w:val="clear" w:color="auto" w:fill="auto"/>
            <w:vAlign w:val="center"/>
          </w:tcPr>
          <w:p w:rsidR="006862C5" w:rsidRPr="00472E30" w:rsidRDefault="006862C5" w:rsidP="004E087A">
            <w:pPr>
              <w:pStyle w:val="ConsPlusNormal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72E30">
              <w:rPr>
                <w:rFonts w:ascii="Times New Roman" w:eastAsia="Calibri" w:hAnsi="Times New Roman" w:cs="Times New Roman"/>
                <w:sz w:val="24"/>
                <w:szCs w:val="24"/>
              </w:rPr>
              <w:t>км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6862C5" w:rsidRPr="00472E30" w:rsidRDefault="006862C5" w:rsidP="004E087A">
            <w:pPr>
              <w:pStyle w:val="ConsPlusNormal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72E30">
              <w:rPr>
                <w:rFonts w:ascii="Times New Roman" w:eastAsia="Calibri" w:hAnsi="Times New Roman" w:cs="Times New Roman"/>
                <w:sz w:val="24"/>
                <w:szCs w:val="24"/>
              </w:rPr>
              <w:t>3,85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6862C5" w:rsidRPr="00472E30" w:rsidRDefault="006862C5" w:rsidP="004E087A">
            <w:pPr>
              <w:pStyle w:val="ConsPlusNormal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72E30">
              <w:rPr>
                <w:rFonts w:ascii="Times New Roman" w:eastAsia="Calibri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6862C5" w:rsidRPr="00472E30" w:rsidRDefault="006862C5" w:rsidP="004E087A">
            <w:pPr>
              <w:pStyle w:val="ConsPlusNormal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72E30">
              <w:rPr>
                <w:rFonts w:ascii="Times New Roman" w:eastAsia="Calibri" w:hAnsi="Times New Roman" w:cs="Times New Roman"/>
                <w:sz w:val="24"/>
                <w:szCs w:val="24"/>
              </w:rPr>
              <w:t>42,2</w:t>
            </w:r>
          </w:p>
        </w:tc>
        <w:tc>
          <w:tcPr>
            <w:tcW w:w="1021" w:type="dxa"/>
            <w:shd w:val="clear" w:color="auto" w:fill="auto"/>
            <w:vAlign w:val="center"/>
          </w:tcPr>
          <w:p w:rsidR="006862C5" w:rsidRPr="00472E30" w:rsidRDefault="006862C5" w:rsidP="004E087A">
            <w:pPr>
              <w:pStyle w:val="ConsPlusNormal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72E30">
              <w:rPr>
                <w:rFonts w:ascii="Times New Roman" w:eastAsia="Calibri" w:hAnsi="Times New Roman" w:cs="Times New Roman"/>
                <w:sz w:val="24"/>
                <w:szCs w:val="24"/>
              </w:rPr>
              <w:t>15,6</w:t>
            </w:r>
          </w:p>
        </w:tc>
        <w:tc>
          <w:tcPr>
            <w:tcW w:w="1018" w:type="dxa"/>
            <w:shd w:val="clear" w:color="auto" w:fill="auto"/>
            <w:vAlign w:val="center"/>
          </w:tcPr>
          <w:p w:rsidR="006862C5" w:rsidRPr="00472E30" w:rsidRDefault="006862C5" w:rsidP="004E087A">
            <w:pPr>
              <w:pStyle w:val="ConsPlusNormal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12,0</w:t>
            </w:r>
          </w:p>
        </w:tc>
      </w:tr>
      <w:tr w:rsidR="006862C5" w:rsidRPr="00472E30" w:rsidTr="004E087A">
        <w:trPr>
          <w:trHeight w:val="716"/>
        </w:trPr>
        <w:tc>
          <w:tcPr>
            <w:tcW w:w="503" w:type="dxa"/>
            <w:shd w:val="clear" w:color="auto" w:fill="auto"/>
          </w:tcPr>
          <w:p w:rsidR="006862C5" w:rsidRPr="00472E30" w:rsidRDefault="006862C5" w:rsidP="004E087A">
            <w:pPr>
              <w:pStyle w:val="ConsPlusNormal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72E30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9402" w:type="dxa"/>
            <w:gridSpan w:val="8"/>
            <w:shd w:val="clear" w:color="auto" w:fill="auto"/>
          </w:tcPr>
          <w:p w:rsidR="006862C5" w:rsidRPr="00472E30" w:rsidRDefault="006862C5" w:rsidP="004E087A">
            <w:pPr>
              <w:pStyle w:val="ConsPlusNormal"/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</w:rPr>
            </w:pPr>
            <w:r w:rsidRPr="00472E30"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</w:rPr>
              <w:t>Задача 2</w:t>
            </w:r>
          </w:p>
          <w:p w:rsidR="006862C5" w:rsidRPr="00472E30" w:rsidRDefault="006862C5" w:rsidP="004E087A">
            <w:pPr>
              <w:pStyle w:val="ConsPlusNormal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72E30">
              <w:rPr>
                <w:rFonts w:ascii="Times New Roman" w:eastAsia="Calibri" w:hAnsi="Times New Roman" w:cs="Times New Roman"/>
                <w:sz w:val="24"/>
                <w:szCs w:val="24"/>
              </w:rPr>
              <w:t>Обеспечение технической возможности для подключения потребителей газа.</w:t>
            </w:r>
          </w:p>
        </w:tc>
      </w:tr>
      <w:tr w:rsidR="006862C5" w:rsidRPr="00472E30" w:rsidTr="004E087A">
        <w:trPr>
          <w:trHeight w:val="551"/>
        </w:trPr>
        <w:tc>
          <w:tcPr>
            <w:tcW w:w="503" w:type="dxa"/>
            <w:shd w:val="clear" w:color="auto" w:fill="auto"/>
          </w:tcPr>
          <w:p w:rsidR="006862C5" w:rsidRPr="00472E30" w:rsidRDefault="006862C5" w:rsidP="004E087A">
            <w:pPr>
              <w:pStyle w:val="ConsPlusNormal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426" w:type="dxa"/>
            <w:gridSpan w:val="2"/>
            <w:shd w:val="clear" w:color="auto" w:fill="auto"/>
          </w:tcPr>
          <w:p w:rsidR="006862C5" w:rsidRPr="00472E30" w:rsidRDefault="006862C5" w:rsidP="004E087A">
            <w:pPr>
              <w:pStyle w:val="ConsPlusNormal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72E3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Индикатор:</w:t>
            </w:r>
          </w:p>
          <w:p w:rsidR="006862C5" w:rsidRPr="00472E30" w:rsidRDefault="006862C5" w:rsidP="004E087A">
            <w:pPr>
              <w:pStyle w:val="ConsPlusNormal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  <w:r w:rsidRPr="00472E30">
              <w:rPr>
                <w:rFonts w:ascii="Times New Roman" w:eastAsia="Calibri" w:hAnsi="Times New Roman" w:cs="Times New Roman"/>
                <w:sz w:val="24"/>
                <w:szCs w:val="24"/>
              </w:rPr>
              <w:t>Количество подключаемых домов (квартир) / котельных</w:t>
            </w:r>
          </w:p>
        </w:tc>
        <w:tc>
          <w:tcPr>
            <w:tcW w:w="889" w:type="dxa"/>
            <w:shd w:val="clear" w:color="auto" w:fill="auto"/>
            <w:vAlign w:val="center"/>
          </w:tcPr>
          <w:p w:rsidR="006862C5" w:rsidRPr="00472E30" w:rsidRDefault="006862C5" w:rsidP="004E087A">
            <w:pPr>
              <w:pStyle w:val="ConsPlusNormal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72E30">
              <w:rPr>
                <w:rFonts w:ascii="Times New Roman" w:eastAsia="Calibri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6862C5" w:rsidRPr="00472E30" w:rsidRDefault="006862C5" w:rsidP="004E087A">
            <w:pPr>
              <w:pStyle w:val="ConsPlusNormal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72E30">
              <w:rPr>
                <w:rFonts w:ascii="Times New Roman" w:eastAsia="Calibri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6862C5" w:rsidRPr="00472E30" w:rsidRDefault="006862C5" w:rsidP="004E087A">
            <w:pPr>
              <w:pStyle w:val="ConsPlusNormal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72E30">
              <w:rPr>
                <w:rFonts w:ascii="Times New Roman" w:eastAsia="Calibri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6862C5" w:rsidRPr="00472E30" w:rsidRDefault="006862C5" w:rsidP="004E087A">
            <w:pPr>
              <w:pStyle w:val="ConsPlusNormal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72E30">
              <w:rPr>
                <w:rFonts w:ascii="Times New Roman" w:eastAsia="Calibri" w:hAnsi="Times New Roman" w:cs="Times New Roman"/>
                <w:sz w:val="24"/>
                <w:szCs w:val="24"/>
              </w:rPr>
              <w:t>179/0</w:t>
            </w:r>
          </w:p>
        </w:tc>
        <w:tc>
          <w:tcPr>
            <w:tcW w:w="1021" w:type="dxa"/>
            <w:shd w:val="clear" w:color="auto" w:fill="auto"/>
            <w:vAlign w:val="center"/>
          </w:tcPr>
          <w:p w:rsidR="006862C5" w:rsidRPr="00472E30" w:rsidRDefault="006862C5" w:rsidP="004E087A">
            <w:pPr>
              <w:pStyle w:val="ConsPlusNormal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753/1</w:t>
            </w:r>
            <w:r w:rsidRPr="00472E3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018" w:type="dxa"/>
            <w:shd w:val="clear" w:color="auto" w:fill="auto"/>
            <w:vAlign w:val="center"/>
          </w:tcPr>
          <w:p w:rsidR="006862C5" w:rsidRPr="00472E30" w:rsidRDefault="006862C5" w:rsidP="004E087A">
            <w:pPr>
              <w:pStyle w:val="ConsPlusNormal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673/1</w:t>
            </w:r>
          </w:p>
        </w:tc>
      </w:tr>
      <w:tr w:rsidR="006862C5" w:rsidRPr="00472E30" w:rsidTr="004E087A">
        <w:trPr>
          <w:trHeight w:val="551"/>
        </w:trPr>
        <w:tc>
          <w:tcPr>
            <w:tcW w:w="503" w:type="dxa"/>
            <w:shd w:val="clear" w:color="auto" w:fill="auto"/>
          </w:tcPr>
          <w:p w:rsidR="006862C5" w:rsidRPr="00472E30" w:rsidRDefault="006862C5" w:rsidP="004E087A">
            <w:pPr>
              <w:pStyle w:val="ConsPlusNormal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426" w:type="dxa"/>
            <w:gridSpan w:val="2"/>
            <w:shd w:val="clear" w:color="auto" w:fill="auto"/>
          </w:tcPr>
          <w:p w:rsidR="006862C5" w:rsidRPr="00472E30" w:rsidRDefault="006862C5" w:rsidP="004E087A">
            <w:pPr>
              <w:pStyle w:val="ConsPlusNormal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72E3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Индикатор:</w:t>
            </w:r>
          </w:p>
          <w:p w:rsidR="006862C5" w:rsidRPr="00472E30" w:rsidRDefault="006862C5" w:rsidP="004E087A">
            <w:pPr>
              <w:pStyle w:val="ConsPlusNormal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72E30">
              <w:rPr>
                <w:rFonts w:ascii="Times New Roman" w:eastAsia="Calibri" w:hAnsi="Times New Roman" w:cs="Times New Roman"/>
                <w:sz w:val="24"/>
                <w:szCs w:val="24"/>
              </w:rPr>
              <w:t>Уровень газификации жилого фонда природным газом</w:t>
            </w:r>
          </w:p>
        </w:tc>
        <w:tc>
          <w:tcPr>
            <w:tcW w:w="889" w:type="dxa"/>
            <w:shd w:val="clear" w:color="auto" w:fill="auto"/>
            <w:vAlign w:val="center"/>
          </w:tcPr>
          <w:p w:rsidR="006862C5" w:rsidRPr="00472E30" w:rsidRDefault="006862C5" w:rsidP="004E087A">
            <w:pPr>
              <w:pStyle w:val="ConsPlusNormal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72E30">
              <w:rPr>
                <w:rFonts w:ascii="Times New Roman" w:eastAsia="Calibri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6862C5" w:rsidRPr="00472E30" w:rsidRDefault="006862C5" w:rsidP="004E087A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2E30">
              <w:rPr>
                <w:rFonts w:ascii="Times New Roman" w:hAnsi="Times New Roman"/>
                <w:sz w:val="24"/>
                <w:szCs w:val="24"/>
              </w:rPr>
              <w:t>60,3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6862C5" w:rsidRPr="00472E30" w:rsidRDefault="006862C5" w:rsidP="004E087A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2E30">
              <w:rPr>
                <w:rFonts w:ascii="Times New Roman" w:hAnsi="Times New Roman"/>
                <w:sz w:val="24"/>
                <w:szCs w:val="24"/>
              </w:rPr>
              <w:t>63,5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6862C5" w:rsidRPr="00472E30" w:rsidRDefault="006862C5" w:rsidP="004E087A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2E30">
              <w:rPr>
                <w:rFonts w:ascii="Times New Roman" w:hAnsi="Times New Roman"/>
                <w:sz w:val="24"/>
                <w:szCs w:val="24"/>
              </w:rPr>
              <w:t>64,2</w:t>
            </w:r>
          </w:p>
        </w:tc>
        <w:tc>
          <w:tcPr>
            <w:tcW w:w="1021" w:type="dxa"/>
            <w:shd w:val="clear" w:color="auto" w:fill="auto"/>
            <w:vAlign w:val="center"/>
          </w:tcPr>
          <w:p w:rsidR="006862C5" w:rsidRPr="00472E30" w:rsidRDefault="006862C5" w:rsidP="004E087A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2E30">
              <w:rPr>
                <w:rFonts w:ascii="Times New Roman" w:hAnsi="Times New Roman"/>
                <w:sz w:val="24"/>
                <w:szCs w:val="24"/>
              </w:rPr>
              <w:t>65,6</w:t>
            </w:r>
          </w:p>
        </w:tc>
        <w:tc>
          <w:tcPr>
            <w:tcW w:w="1018" w:type="dxa"/>
            <w:shd w:val="clear" w:color="auto" w:fill="auto"/>
            <w:vAlign w:val="center"/>
          </w:tcPr>
          <w:p w:rsidR="006862C5" w:rsidRPr="00472E30" w:rsidRDefault="006862C5" w:rsidP="004E087A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66,5</w:t>
            </w:r>
          </w:p>
        </w:tc>
      </w:tr>
      <w:tr w:rsidR="006862C5" w:rsidRPr="00472E30" w:rsidTr="004E087A">
        <w:trPr>
          <w:trHeight w:val="551"/>
        </w:trPr>
        <w:tc>
          <w:tcPr>
            <w:tcW w:w="503" w:type="dxa"/>
            <w:shd w:val="clear" w:color="auto" w:fill="auto"/>
          </w:tcPr>
          <w:p w:rsidR="006862C5" w:rsidRPr="00472E30" w:rsidRDefault="006862C5" w:rsidP="004E087A">
            <w:pPr>
              <w:pStyle w:val="ConsPlusNormal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426" w:type="dxa"/>
            <w:gridSpan w:val="2"/>
            <w:shd w:val="clear" w:color="auto" w:fill="auto"/>
          </w:tcPr>
          <w:p w:rsidR="006862C5" w:rsidRPr="00472E30" w:rsidRDefault="006862C5" w:rsidP="004E087A">
            <w:pPr>
              <w:pStyle w:val="ConsPlusNormal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72E30">
              <w:rPr>
                <w:rFonts w:ascii="Times New Roman" w:eastAsia="Calibri" w:hAnsi="Times New Roman" w:cs="Times New Roman"/>
                <w:sz w:val="24"/>
                <w:szCs w:val="24"/>
              </w:rPr>
              <w:t>в том числе в городском поселении</w:t>
            </w:r>
          </w:p>
        </w:tc>
        <w:tc>
          <w:tcPr>
            <w:tcW w:w="889" w:type="dxa"/>
            <w:shd w:val="clear" w:color="auto" w:fill="auto"/>
            <w:vAlign w:val="center"/>
          </w:tcPr>
          <w:p w:rsidR="006862C5" w:rsidRPr="00472E30" w:rsidRDefault="006862C5" w:rsidP="004E087A">
            <w:pPr>
              <w:pStyle w:val="ConsPlusNormal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72E30">
              <w:rPr>
                <w:rFonts w:ascii="Times New Roman" w:eastAsia="Calibri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016" w:type="dxa"/>
            <w:shd w:val="clear" w:color="auto" w:fill="auto"/>
          </w:tcPr>
          <w:p w:rsidR="006862C5" w:rsidRPr="00472E30" w:rsidRDefault="006862C5" w:rsidP="004E087A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2E30">
              <w:rPr>
                <w:rFonts w:ascii="Times New Roman" w:hAnsi="Times New Roman"/>
                <w:sz w:val="24"/>
                <w:szCs w:val="24"/>
              </w:rPr>
              <w:t>78,7</w:t>
            </w:r>
          </w:p>
        </w:tc>
        <w:tc>
          <w:tcPr>
            <w:tcW w:w="1016" w:type="dxa"/>
            <w:shd w:val="clear" w:color="auto" w:fill="auto"/>
          </w:tcPr>
          <w:p w:rsidR="006862C5" w:rsidRPr="00472E30" w:rsidRDefault="006862C5" w:rsidP="004E087A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2E30">
              <w:rPr>
                <w:rFonts w:ascii="Times New Roman" w:hAnsi="Times New Roman"/>
                <w:sz w:val="24"/>
                <w:szCs w:val="24"/>
              </w:rPr>
              <w:t>79,0</w:t>
            </w:r>
          </w:p>
        </w:tc>
        <w:tc>
          <w:tcPr>
            <w:tcW w:w="1016" w:type="dxa"/>
            <w:shd w:val="clear" w:color="auto" w:fill="auto"/>
          </w:tcPr>
          <w:p w:rsidR="006862C5" w:rsidRPr="00472E30" w:rsidRDefault="006862C5" w:rsidP="004E087A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2E30">
              <w:rPr>
                <w:rFonts w:ascii="Times New Roman" w:hAnsi="Times New Roman"/>
                <w:sz w:val="24"/>
                <w:szCs w:val="24"/>
              </w:rPr>
              <w:t>79,2</w:t>
            </w:r>
          </w:p>
        </w:tc>
        <w:tc>
          <w:tcPr>
            <w:tcW w:w="1021" w:type="dxa"/>
            <w:shd w:val="clear" w:color="auto" w:fill="auto"/>
          </w:tcPr>
          <w:p w:rsidR="006862C5" w:rsidRPr="00472E30" w:rsidRDefault="006862C5" w:rsidP="004E087A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2E30">
              <w:rPr>
                <w:rFonts w:ascii="Times New Roman" w:hAnsi="Times New Roman"/>
                <w:sz w:val="24"/>
                <w:szCs w:val="24"/>
              </w:rPr>
              <w:t>79,3</w:t>
            </w:r>
          </w:p>
        </w:tc>
        <w:tc>
          <w:tcPr>
            <w:tcW w:w="1018" w:type="dxa"/>
            <w:shd w:val="clear" w:color="auto" w:fill="auto"/>
          </w:tcPr>
          <w:p w:rsidR="006862C5" w:rsidRPr="00472E30" w:rsidRDefault="006862C5" w:rsidP="004E087A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79,4</w:t>
            </w:r>
          </w:p>
        </w:tc>
      </w:tr>
      <w:tr w:rsidR="006862C5" w:rsidRPr="00472E30" w:rsidTr="004E087A">
        <w:trPr>
          <w:trHeight w:val="551"/>
        </w:trPr>
        <w:tc>
          <w:tcPr>
            <w:tcW w:w="503" w:type="dxa"/>
            <w:shd w:val="clear" w:color="auto" w:fill="auto"/>
          </w:tcPr>
          <w:p w:rsidR="006862C5" w:rsidRPr="00472E30" w:rsidRDefault="006862C5" w:rsidP="004E087A">
            <w:pPr>
              <w:pStyle w:val="ConsPlusNormal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426" w:type="dxa"/>
            <w:gridSpan w:val="2"/>
            <w:shd w:val="clear" w:color="auto" w:fill="auto"/>
          </w:tcPr>
          <w:p w:rsidR="006862C5" w:rsidRPr="00472E30" w:rsidRDefault="006862C5" w:rsidP="004E087A">
            <w:pPr>
              <w:pStyle w:val="ConsPlusNormal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72E30">
              <w:rPr>
                <w:rFonts w:ascii="Times New Roman" w:eastAsia="Calibri" w:hAnsi="Times New Roman" w:cs="Times New Roman"/>
                <w:sz w:val="24"/>
                <w:szCs w:val="24"/>
              </w:rPr>
              <w:t>в сельской местности</w:t>
            </w:r>
          </w:p>
        </w:tc>
        <w:tc>
          <w:tcPr>
            <w:tcW w:w="889" w:type="dxa"/>
            <w:shd w:val="clear" w:color="auto" w:fill="auto"/>
            <w:vAlign w:val="center"/>
          </w:tcPr>
          <w:p w:rsidR="006862C5" w:rsidRPr="00472E30" w:rsidRDefault="006862C5" w:rsidP="004E087A">
            <w:pPr>
              <w:pStyle w:val="ConsPlusNormal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72E30">
              <w:rPr>
                <w:rFonts w:ascii="Times New Roman" w:eastAsia="Calibri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016" w:type="dxa"/>
            <w:shd w:val="clear" w:color="auto" w:fill="auto"/>
          </w:tcPr>
          <w:p w:rsidR="006862C5" w:rsidRPr="00472E30" w:rsidRDefault="006862C5" w:rsidP="004E087A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2E30">
              <w:rPr>
                <w:rFonts w:ascii="Times New Roman" w:hAnsi="Times New Roman"/>
                <w:sz w:val="24"/>
                <w:szCs w:val="24"/>
              </w:rPr>
              <w:t>50,0</w:t>
            </w:r>
          </w:p>
        </w:tc>
        <w:tc>
          <w:tcPr>
            <w:tcW w:w="1016" w:type="dxa"/>
            <w:shd w:val="clear" w:color="auto" w:fill="auto"/>
          </w:tcPr>
          <w:p w:rsidR="006862C5" w:rsidRPr="00472E30" w:rsidRDefault="006862C5" w:rsidP="004E087A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2E30">
              <w:rPr>
                <w:rFonts w:ascii="Times New Roman" w:hAnsi="Times New Roman"/>
                <w:sz w:val="24"/>
                <w:szCs w:val="24"/>
              </w:rPr>
              <w:t>54,7</w:t>
            </w:r>
          </w:p>
        </w:tc>
        <w:tc>
          <w:tcPr>
            <w:tcW w:w="1016" w:type="dxa"/>
            <w:shd w:val="clear" w:color="auto" w:fill="auto"/>
          </w:tcPr>
          <w:p w:rsidR="006862C5" w:rsidRPr="00472E30" w:rsidRDefault="006862C5" w:rsidP="004E087A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2E30">
              <w:rPr>
                <w:rFonts w:ascii="Times New Roman" w:hAnsi="Times New Roman"/>
                <w:sz w:val="24"/>
                <w:szCs w:val="24"/>
              </w:rPr>
              <w:t>56,3</w:t>
            </w:r>
          </w:p>
        </w:tc>
        <w:tc>
          <w:tcPr>
            <w:tcW w:w="1021" w:type="dxa"/>
            <w:shd w:val="clear" w:color="auto" w:fill="auto"/>
          </w:tcPr>
          <w:p w:rsidR="006862C5" w:rsidRPr="00472E30" w:rsidRDefault="006862C5" w:rsidP="004E087A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2E30">
              <w:rPr>
                <w:rFonts w:ascii="Times New Roman" w:hAnsi="Times New Roman"/>
                <w:sz w:val="24"/>
                <w:szCs w:val="24"/>
              </w:rPr>
              <w:t>58,0</w:t>
            </w:r>
          </w:p>
        </w:tc>
        <w:tc>
          <w:tcPr>
            <w:tcW w:w="1018" w:type="dxa"/>
            <w:shd w:val="clear" w:color="auto" w:fill="auto"/>
          </w:tcPr>
          <w:p w:rsidR="006862C5" w:rsidRPr="00472E30" w:rsidRDefault="006862C5" w:rsidP="004E087A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60,0</w:t>
            </w:r>
          </w:p>
        </w:tc>
      </w:tr>
      <w:tr w:rsidR="006862C5" w:rsidRPr="00472E30" w:rsidTr="004E087A">
        <w:trPr>
          <w:trHeight w:val="731"/>
        </w:trPr>
        <w:tc>
          <w:tcPr>
            <w:tcW w:w="503" w:type="dxa"/>
            <w:shd w:val="clear" w:color="auto" w:fill="auto"/>
          </w:tcPr>
          <w:p w:rsidR="006862C5" w:rsidRPr="00472E30" w:rsidRDefault="006862C5" w:rsidP="004E087A">
            <w:pPr>
              <w:pStyle w:val="ConsPlusNormal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72E30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402" w:type="dxa"/>
            <w:gridSpan w:val="8"/>
            <w:shd w:val="clear" w:color="auto" w:fill="auto"/>
          </w:tcPr>
          <w:p w:rsidR="006862C5" w:rsidRPr="00472E30" w:rsidRDefault="006862C5" w:rsidP="004E087A">
            <w:pPr>
              <w:pStyle w:val="ConsPlusNormal"/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</w:rPr>
            </w:pPr>
            <w:r w:rsidRPr="00472E30"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</w:rPr>
              <w:t>Задача 3</w:t>
            </w:r>
          </w:p>
          <w:p w:rsidR="006862C5" w:rsidRPr="00472E30" w:rsidRDefault="006862C5" w:rsidP="004E087A">
            <w:pPr>
              <w:pStyle w:val="ConsPlusNormal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72E30">
              <w:rPr>
                <w:rFonts w:ascii="Times New Roman" w:eastAsia="Calibri" w:hAnsi="Times New Roman" w:cs="Times New Roman"/>
                <w:sz w:val="24"/>
                <w:szCs w:val="24"/>
              </w:rPr>
              <w:t>Обеспечение возможности проведения строительно-монтажных работ на газовых объектах.</w:t>
            </w:r>
          </w:p>
        </w:tc>
      </w:tr>
      <w:tr w:rsidR="006862C5" w:rsidRPr="00472E30" w:rsidTr="004E087A">
        <w:trPr>
          <w:trHeight w:val="910"/>
        </w:trPr>
        <w:tc>
          <w:tcPr>
            <w:tcW w:w="503" w:type="dxa"/>
            <w:shd w:val="clear" w:color="auto" w:fill="auto"/>
          </w:tcPr>
          <w:p w:rsidR="006862C5" w:rsidRPr="00472E30" w:rsidRDefault="006862C5" w:rsidP="004E087A">
            <w:pPr>
              <w:pStyle w:val="ConsPlusNormal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426" w:type="dxa"/>
            <w:gridSpan w:val="2"/>
            <w:shd w:val="clear" w:color="auto" w:fill="auto"/>
          </w:tcPr>
          <w:p w:rsidR="006862C5" w:rsidRPr="00472E30" w:rsidRDefault="006862C5" w:rsidP="004E087A">
            <w:pPr>
              <w:pStyle w:val="ConsPlusNormal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72E3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Индикатор:</w:t>
            </w:r>
          </w:p>
          <w:p w:rsidR="006862C5" w:rsidRPr="00472E30" w:rsidRDefault="006862C5" w:rsidP="004E087A">
            <w:pPr>
              <w:pStyle w:val="ConsPlusNormal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72E3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Количество объектов, на которые разработана проектная документация. </w:t>
            </w:r>
          </w:p>
        </w:tc>
        <w:tc>
          <w:tcPr>
            <w:tcW w:w="889" w:type="dxa"/>
            <w:shd w:val="clear" w:color="auto" w:fill="auto"/>
            <w:vAlign w:val="center"/>
          </w:tcPr>
          <w:p w:rsidR="006862C5" w:rsidRPr="00472E30" w:rsidRDefault="006862C5" w:rsidP="004E087A">
            <w:pPr>
              <w:pStyle w:val="ConsPlusNormal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72E30">
              <w:rPr>
                <w:rFonts w:ascii="Times New Roman" w:eastAsia="Calibri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6862C5" w:rsidRPr="00472E30" w:rsidRDefault="006862C5" w:rsidP="004E087A">
            <w:pPr>
              <w:pStyle w:val="ConsPlusNormal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72E3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6862C5" w:rsidRPr="00472E30" w:rsidRDefault="006862C5" w:rsidP="004E087A">
            <w:pPr>
              <w:pStyle w:val="ConsPlusNormal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72E3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6862C5" w:rsidRPr="00472E30" w:rsidRDefault="006862C5" w:rsidP="004E087A">
            <w:pPr>
              <w:pStyle w:val="ConsPlusNormal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72E30">
              <w:rPr>
                <w:rFonts w:ascii="Times New Roman" w:eastAsia="Calibri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1021" w:type="dxa"/>
            <w:shd w:val="clear" w:color="auto" w:fill="auto"/>
            <w:vAlign w:val="center"/>
          </w:tcPr>
          <w:p w:rsidR="006862C5" w:rsidRPr="00472E30" w:rsidRDefault="006862C5" w:rsidP="004E087A">
            <w:pPr>
              <w:pStyle w:val="ConsPlusNormal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18" w:type="dxa"/>
            <w:shd w:val="clear" w:color="auto" w:fill="auto"/>
            <w:vAlign w:val="center"/>
          </w:tcPr>
          <w:p w:rsidR="006862C5" w:rsidRPr="00472E30" w:rsidRDefault="006862C5" w:rsidP="004E087A">
            <w:pPr>
              <w:pStyle w:val="ConsPlusNormal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</w:tbl>
    <w:p w:rsidR="006862C5" w:rsidRPr="00472E30" w:rsidRDefault="006862C5" w:rsidP="006862C5">
      <w:pPr>
        <w:pStyle w:val="a4"/>
        <w:ind w:left="993"/>
        <w:jc w:val="both"/>
        <w:rPr>
          <w:rFonts w:ascii="Times New Roman" w:hAnsi="Times New Roman"/>
          <w:bCs/>
          <w:sz w:val="28"/>
          <w:szCs w:val="28"/>
        </w:rPr>
      </w:pPr>
    </w:p>
    <w:p w:rsidR="006862C5" w:rsidRPr="00472E30" w:rsidRDefault="006862C5" w:rsidP="006862C5">
      <w:pPr>
        <w:pStyle w:val="ConsPlusNonformat"/>
        <w:widowControl/>
        <w:ind w:left="-284"/>
        <w:jc w:val="right"/>
        <w:rPr>
          <w:rFonts w:ascii="Times New Roman" w:hAnsi="Times New Roman" w:cs="Times New Roman"/>
          <w:sz w:val="28"/>
          <w:szCs w:val="28"/>
        </w:rPr>
      </w:pPr>
    </w:p>
    <w:p w:rsidR="006862C5" w:rsidRPr="00472E30" w:rsidRDefault="006862C5" w:rsidP="006862C5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472E30">
        <w:rPr>
          <w:rFonts w:ascii="Times New Roman" w:hAnsi="Times New Roman" w:cs="Times New Roman"/>
          <w:sz w:val="28"/>
          <w:szCs w:val="28"/>
        </w:rPr>
        <w:t>Оценка внешних факторов.</w:t>
      </w:r>
    </w:p>
    <w:p w:rsidR="006862C5" w:rsidRPr="00472E30" w:rsidRDefault="006862C5" w:rsidP="006862C5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6862C5" w:rsidRPr="00472E30" w:rsidRDefault="006862C5" w:rsidP="006862C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472E30">
        <w:rPr>
          <w:rFonts w:ascii="Times New Roman" w:hAnsi="Times New Roman" w:cs="Times New Roman"/>
          <w:sz w:val="28"/>
          <w:szCs w:val="28"/>
        </w:rPr>
        <w:t>Программа «Газификация Комсом</w:t>
      </w:r>
      <w:r>
        <w:rPr>
          <w:rFonts w:ascii="Times New Roman" w:hAnsi="Times New Roman" w:cs="Times New Roman"/>
          <w:sz w:val="28"/>
          <w:szCs w:val="28"/>
        </w:rPr>
        <w:t>ольского муниципального района Ивановской области</w:t>
      </w:r>
      <w:r w:rsidRPr="00472E30">
        <w:rPr>
          <w:rFonts w:ascii="Times New Roman" w:hAnsi="Times New Roman" w:cs="Times New Roman"/>
          <w:sz w:val="28"/>
          <w:szCs w:val="28"/>
        </w:rPr>
        <w:t>» разработана в соответствии с федеральными, областными нормативными и правовыми актами.</w:t>
      </w:r>
    </w:p>
    <w:p w:rsidR="006862C5" w:rsidRPr="00472E30" w:rsidRDefault="006862C5" w:rsidP="006862C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72E30">
        <w:rPr>
          <w:rFonts w:ascii="Times New Roman" w:hAnsi="Times New Roman" w:cs="Times New Roman"/>
          <w:sz w:val="28"/>
          <w:szCs w:val="28"/>
        </w:rPr>
        <w:t>На областном уровне разработана программа Ивановской области по выравниванию обеспеченности населения Ивановской области объектами социальной и инженерной инфраструктуры, предусматривающая выделение субсидий на развитие социальной и инженерной инфраструктуры муниципальных образований.</w:t>
      </w:r>
    </w:p>
    <w:p w:rsidR="006862C5" w:rsidRPr="00472E30" w:rsidRDefault="006862C5" w:rsidP="006862C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72E30">
        <w:rPr>
          <w:rFonts w:ascii="Times New Roman" w:hAnsi="Times New Roman" w:cs="Times New Roman"/>
          <w:sz w:val="28"/>
          <w:szCs w:val="28"/>
        </w:rPr>
        <w:t>Законодательные инициативы федеральных органов государственной власти в настоящее время получили широкое распространение. Государственная политика в сфере строительства и реконструкции социально значимых объектов социальной и инженерной инфраструктуры заметно активизировалась. С учетом субсидий, полученных из средств федерального бюджета, муниципальные образования имеют возможность ликвидировать проблему неравномерной обеспеченности объектами социальной инфраструктуры.</w:t>
      </w:r>
    </w:p>
    <w:p w:rsidR="006862C5" w:rsidRPr="00CA07D6" w:rsidRDefault="006862C5" w:rsidP="006862C5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862C5" w:rsidRPr="00CA07D6" w:rsidRDefault="006862C5" w:rsidP="006862C5">
      <w:pPr>
        <w:pStyle w:val="ConsPlusNormal"/>
        <w:jc w:val="right"/>
        <w:rPr>
          <w:rFonts w:ascii="Times New Roman" w:hAnsi="Times New Roman" w:cs="Times New Roman"/>
          <w:sz w:val="24"/>
          <w:szCs w:val="28"/>
        </w:rPr>
      </w:pPr>
      <w:r w:rsidRPr="00CA07D6">
        <w:rPr>
          <w:rFonts w:ascii="Times New Roman" w:hAnsi="Times New Roman" w:cs="Times New Roman"/>
          <w:sz w:val="24"/>
          <w:szCs w:val="28"/>
        </w:rPr>
        <w:t>Приложение 1</w:t>
      </w:r>
    </w:p>
    <w:p w:rsidR="006862C5" w:rsidRPr="00CA07D6" w:rsidRDefault="006862C5" w:rsidP="006862C5">
      <w:pPr>
        <w:pStyle w:val="ConsPlusNormal"/>
        <w:jc w:val="right"/>
        <w:rPr>
          <w:rFonts w:ascii="Times New Roman" w:hAnsi="Times New Roman" w:cs="Times New Roman"/>
          <w:sz w:val="24"/>
          <w:szCs w:val="28"/>
        </w:rPr>
      </w:pPr>
      <w:r w:rsidRPr="00CA07D6">
        <w:rPr>
          <w:rFonts w:ascii="Times New Roman" w:hAnsi="Times New Roman" w:cs="Times New Roman"/>
          <w:sz w:val="24"/>
          <w:szCs w:val="28"/>
        </w:rPr>
        <w:t>к муниципальной программе</w:t>
      </w:r>
    </w:p>
    <w:p w:rsidR="006862C5" w:rsidRPr="00CA07D6" w:rsidRDefault="006862C5" w:rsidP="006862C5">
      <w:pPr>
        <w:pStyle w:val="ConsPlusNormal"/>
        <w:ind w:firstLine="4253"/>
        <w:jc w:val="right"/>
        <w:rPr>
          <w:rFonts w:ascii="Times New Roman" w:hAnsi="Times New Roman" w:cs="Times New Roman"/>
          <w:sz w:val="24"/>
          <w:szCs w:val="28"/>
        </w:rPr>
      </w:pPr>
      <w:r w:rsidRPr="00CA07D6">
        <w:rPr>
          <w:rFonts w:ascii="Times New Roman" w:hAnsi="Times New Roman" w:cs="Times New Roman"/>
          <w:sz w:val="24"/>
          <w:szCs w:val="28"/>
        </w:rPr>
        <w:t>"</w:t>
      </w:r>
      <w:r w:rsidRPr="00CA07D6">
        <w:t xml:space="preserve"> </w:t>
      </w:r>
      <w:r w:rsidRPr="00CA07D6">
        <w:rPr>
          <w:rFonts w:ascii="Times New Roman" w:hAnsi="Times New Roman" w:cs="Times New Roman"/>
          <w:sz w:val="24"/>
          <w:szCs w:val="28"/>
        </w:rPr>
        <w:t>Газификация Комсомольского муниципального района Ивановской области "</w:t>
      </w:r>
    </w:p>
    <w:p w:rsidR="006862C5" w:rsidRPr="00CA07D6" w:rsidRDefault="006862C5" w:rsidP="006862C5">
      <w:pPr>
        <w:pStyle w:val="ConsPlusNormal"/>
        <w:jc w:val="right"/>
        <w:rPr>
          <w:rFonts w:ascii="Times New Roman" w:hAnsi="Times New Roman" w:cs="Times New Roman"/>
          <w:sz w:val="24"/>
          <w:szCs w:val="28"/>
        </w:rPr>
      </w:pPr>
    </w:p>
    <w:p w:rsidR="006862C5" w:rsidRDefault="006862C5" w:rsidP="006862C5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CA07D6">
        <w:rPr>
          <w:rFonts w:ascii="Times New Roman" w:hAnsi="Times New Roman" w:cs="Times New Roman"/>
          <w:sz w:val="28"/>
          <w:szCs w:val="28"/>
        </w:rPr>
        <w:t>Подпрограмма "Газификация Комсомольского муниципального района"</w:t>
      </w:r>
    </w:p>
    <w:p w:rsidR="006862C5" w:rsidRPr="00CA07D6" w:rsidRDefault="006862C5" w:rsidP="006862C5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6862C5" w:rsidRPr="00472E30" w:rsidRDefault="006862C5" w:rsidP="006862C5">
      <w:pPr>
        <w:pStyle w:val="ConsPlusNormal"/>
        <w:jc w:val="center"/>
        <w:rPr>
          <w:rFonts w:ascii="Times New Roman" w:hAnsi="Times New Roman" w:cs="Times New Roman"/>
        </w:rPr>
      </w:pPr>
      <w:r w:rsidRPr="00472E30">
        <w:rPr>
          <w:rFonts w:ascii="Times New Roman" w:hAnsi="Times New Roman" w:cs="Times New Roman"/>
          <w:sz w:val="28"/>
          <w:szCs w:val="28"/>
        </w:rPr>
        <w:lastRenderedPageBreak/>
        <w:t>1. Паспорт</w:t>
      </w:r>
      <w:r>
        <w:rPr>
          <w:rFonts w:ascii="Times New Roman" w:hAnsi="Times New Roman" w:cs="Times New Roman"/>
          <w:sz w:val="28"/>
          <w:szCs w:val="28"/>
        </w:rPr>
        <w:t xml:space="preserve"> подпрограммы </w:t>
      </w:r>
    </w:p>
    <w:tbl>
      <w:tblPr>
        <w:tblW w:w="96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3464"/>
        <w:gridCol w:w="6174"/>
      </w:tblGrid>
      <w:tr w:rsidR="006862C5" w:rsidRPr="00472E30" w:rsidTr="004E087A">
        <w:tc>
          <w:tcPr>
            <w:tcW w:w="3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2C5" w:rsidRPr="00472E30" w:rsidRDefault="006862C5" w:rsidP="004E087A">
            <w:pPr>
              <w:widowControl w:val="0"/>
              <w:autoSpaceDE w:val="0"/>
              <w:autoSpaceDN w:val="0"/>
              <w:jc w:val="both"/>
            </w:pPr>
            <w:r w:rsidRPr="00472E30">
              <w:t xml:space="preserve">Наименование         </w:t>
            </w:r>
          </w:p>
          <w:p w:rsidR="006862C5" w:rsidRPr="00472E30" w:rsidRDefault="006862C5" w:rsidP="004E087A">
            <w:pPr>
              <w:widowControl w:val="0"/>
              <w:autoSpaceDE w:val="0"/>
              <w:autoSpaceDN w:val="0"/>
              <w:jc w:val="both"/>
            </w:pPr>
            <w:r>
              <w:t>под</w:t>
            </w:r>
            <w:r w:rsidRPr="00472E30">
              <w:t xml:space="preserve">программы            </w:t>
            </w:r>
          </w:p>
        </w:tc>
        <w:tc>
          <w:tcPr>
            <w:tcW w:w="6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2C5" w:rsidRPr="00472E30" w:rsidRDefault="006862C5" w:rsidP="004E087A">
            <w:pPr>
              <w:widowControl w:val="0"/>
              <w:autoSpaceDE w:val="0"/>
              <w:autoSpaceDN w:val="0"/>
              <w:jc w:val="both"/>
            </w:pPr>
            <w:r w:rsidRPr="00472E30">
              <w:t xml:space="preserve">Газификация Комсомольского муниципального района </w:t>
            </w:r>
          </w:p>
        </w:tc>
      </w:tr>
      <w:tr w:rsidR="006862C5" w:rsidRPr="00472E30" w:rsidTr="004E087A">
        <w:trPr>
          <w:trHeight w:val="407"/>
        </w:trPr>
        <w:tc>
          <w:tcPr>
            <w:tcW w:w="3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2C5" w:rsidRPr="0033643E" w:rsidRDefault="006862C5" w:rsidP="004E087A">
            <w:r w:rsidRPr="0033643E">
              <w:t>Срок реализации подпрограммы</w:t>
            </w:r>
          </w:p>
        </w:tc>
        <w:tc>
          <w:tcPr>
            <w:tcW w:w="6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2C5" w:rsidRPr="00472E30" w:rsidRDefault="006862C5" w:rsidP="004E087A">
            <w:pPr>
              <w:widowControl w:val="0"/>
              <w:autoSpaceDE w:val="0"/>
              <w:autoSpaceDN w:val="0"/>
              <w:jc w:val="both"/>
            </w:pPr>
            <w:r w:rsidRPr="00472E30">
              <w:t>2017 - 202</w:t>
            </w:r>
            <w:r>
              <w:t>1</w:t>
            </w:r>
            <w:r w:rsidRPr="00472E30">
              <w:t xml:space="preserve"> годы                                   </w:t>
            </w:r>
          </w:p>
        </w:tc>
      </w:tr>
      <w:tr w:rsidR="006862C5" w:rsidRPr="00472E30" w:rsidTr="004E087A">
        <w:tc>
          <w:tcPr>
            <w:tcW w:w="3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2C5" w:rsidRPr="0033643E" w:rsidRDefault="006862C5" w:rsidP="004E087A">
            <w:r w:rsidRPr="0033643E">
              <w:t>Ответственный исполнитель подпрограммы</w:t>
            </w:r>
          </w:p>
        </w:tc>
        <w:tc>
          <w:tcPr>
            <w:tcW w:w="6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2C5" w:rsidRPr="00472E30" w:rsidRDefault="006862C5" w:rsidP="004E087A">
            <w:pPr>
              <w:widowControl w:val="0"/>
              <w:autoSpaceDE w:val="0"/>
              <w:autoSpaceDN w:val="0"/>
              <w:jc w:val="both"/>
            </w:pPr>
            <w:r w:rsidRPr="00472E30">
              <w:t>1. Отдел строительства и архитектуры Управления земельно-имущественных отношений Администрации Комсомольского муниципального района</w:t>
            </w:r>
          </w:p>
          <w:p w:rsidR="006862C5" w:rsidRPr="00472E30" w:rsidRDefault="006862C5" w:rsidP="004E087A">
            <w:pPr>
              <w:widowControl w:val="0"/>
              <w:autoSpaceDE w:val="0"/>
              <w:autoSpaceDN w:val="0"/>
              <w:jc w:val="both"/>
            </w:pPr>
            <w:r w:rsidRPr="00472E30">
              <w:t>2. Управление по вопросу развития инфраструктуры Администрации Комсомольского муниципального района</w:t>
            </w:r>
          </w:p>
        </w:tc>
      </w:tr>
      <w:tr w:rsidR="006862C5" w:rsidRPr="00472E30" w:rsidTr="004E087A">
        <w:tc>
          <w:tcPr>
            <w:tcW w:w="3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2C5" w:rsidRPr="0033643E" w:rsidRDefault="006862C5" w:rsidP="004E087A">
            <w:r w:rsidRPr="0033643E">
              <w:t>Исполнители основных мероприятий (мероприятий) подпрограммы</w:t>
            </w:r>
          </w:p>
        </w:tc>
        <w:tc>
          <w:tcPr>
            <w:tcW w:w="6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2C5" w:rsidRPr="00472E30" w:rsidRDefault="006862C5" w:rsidP="004E087A">
            <w:pPr>
              <w:widowControl w:val="0"/>
              <w:autoSpaceDE w:val="0"/>
              <w:autoSpaceDN w:val="0"/>
              <w:jc w:val="both"/>
            </w:pPr>
            <w:r w:rsidRPr="00472E30">
              <w:t>1. Отдел строительства и архитектуры Управления земельно-имущественных отношений Администрации Комсомольского муниципального района</w:t>
            </w:r>
          </w:p>
          <w:p w:rsidR="006862C5" w:rsidRPr="00472E30" w:rsidRDefault="006862C5" w:rsidP="004E087A">
            <w:pPr>
              <w:widowControl w:val="0"/>
              <w:autoSpaceDE w:val="0"/>
              <w:autoSpaceDN w:val="0"/>
              <w:jc w:val="both"/>
            </w:pPr>
            <w:r w:rsidRPr="00472E30">
              <w:t>2. Управление по вопросу развития инфраструктуры Администрации Комсомольского муниципального района</w:t>
            </w:r>
          </w:p>
          <w:p w:rsidR="006862C5" w:rsidRPr="00472E30" w:rsidRDefault="006862C5" w:rsidP="004E087A">
            <w:pPr>
              <w:widowControl w:val="0"/>
              <w:autoSpaceDE w:val="0"/>
              <w:autoSpaceDN w:val="0"/>
              <w:jc w:val="both"/>
            </w:pPr>
            <w:r w:rsidRPr="00472E30">
              <w:t xml:space="preserve">3. Администрации поселений района (по согласованию)  </w:t>
            </w:r>
          </w:p>
          <w:p w:rsidR="006862C5" w:rsidRPr="00472E30" w:rsidRDefault="006862C5" w:rsidP="004E087A">
            <w:pPr>
              <w:widowControl w:val="0"/>
              <w:autoSpaceDE w:val="0"/>
              <w:autoSpaceDN w:val="0"/>
              <w:jc w:val="both"/>
            </w:pPr>
            <w:r w:rsidRPr="00472E30">
              <w:t>4. Департамент строительства и архитектуры Ивановской области (по согласованию)</w:t>
            </w:r>
          </w:p>
        </w:tc>
      </w:tr>
      <w:tr w:rsidR="006862C5" w:rsidRPr="00472E30" w:rsidTr="004E087A">
        <w:trPr>
          <w:trHeight w:val="1753"/>
        </w:trPr>
        <w:tc>
          <w:tcPr>
            <w:tcW w:w="3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2C5" w:rsidRDefault="006862C5" w:rsidP="004E087A">
            <w:r w:rsidRPr="0033643E">
              <w:t>Задачи подпрограммы</w:t>
            </w:r>
          </w:p>
        </w:tc>
        <w:tc>
          <w:tcPr>
            <w:tcW w:w="6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2C5" w:rsidRPr="00472E30" w:rsidRDefault="006862C5" w:rsidP="006862C5">
            <w:pPr>
              <w:widowControl w:val="0"/>
              <w:numPr>
                <w:ilvl w:val="0"/>
                <w:numId w:val="36"/>
              </w:numPr>
              <w:autoSpaceDE w:val="0"/>
              <w:autoSpaceDN w:val="0"/>
              <w:ind w:left="142" w:hanging="66"/>
            </w:pPr>
            <w:r w:rsidRPr="00472E30">
              <w:t>Улучшение качества жизни населения, обеспечение его стабильным, надёжным, экономичным видом топлива;</w:t>
            </w:r>
          </w:p>
          <w:p w:rsidR="006862C5" w:rsidRPr="00472E30" w:rsidRDefault="006862C5" w:rsidP="006862C5">
            <w:pPr>
              <w:widowControl w:val="0"/>
              <w:numPr>
                <w:ilvl w:val="0"/>
                <w:numId w:val="36"/>
              </w:numPr>
              <w:autoSpaceDE w:val="0"/>
              <w:autoSpaceDN w:val="0"/>
              <w:ind w:left="142" w:hanging="66"/>
            </w:pPr>
            <w:r w:rsidRPr="00472E30">
              <w:t>Повышение экономической привлекательности территории Комсомольского муниципального района;</w:t>
            </w:r>
          </w:p>
          <w:p w:rsidR="006862C5" w:rsidRPr="00472E30" w:rsidRDefault="006862C5" w:rsidP="006862C5">
            <w:pPr>
              <w:widowControl w:val="0"/>
              <w:numPr>
                <w:ilvl w:val="0"/>
                <w:numId w:val="36"/>
              </w:numPr>
              <w:autoSpaceDE w:val="0"/>
              <w:autoSpaceDN w:val="0"/>
              <w:ind w:left="142" w:hanging="66"/>
            </w:pPr>
            <w:r w:rsidRPr="00472E30">
              <w:t>Создание условий для привлечения внутренних и внешних инвестиций.</w:t>
            </w:r>
          </w:p>
        </w:tc>
      </w:tr>
      <w:tr w:rsidR="006862C5" w:rsidRPr="00472E30" w:rsidTr="004E087A">
        <w:tc>
          <w:tcPr>
            <w:tcW w:w="3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2C5" w:rsidRPr="00472E30" w:rsidRDefault="006862C5" w:rsidP="004E087A">
            <w:pPr>
              <w:widowControl w:val="0"/>
              <w:autoSpaceDE w:val="0"/>
              <w:autoSpaceDN w:val="0"/>
              <w:jc w:val="both"/>
            </w:pPr>
            <w:r w:rsidRPr="00472E30">
              <w:t>Объемы      ресурсного</w:t>
            </w:r>
          </w:p>
          <w:p w:rsidR="006862C5" w:rsidRPr="00472E30" w:rsidRDefault="006862C5" w:rsidP="004E087A">
            <w:pPr>
              <w:widowControl w:val="0"/>
              <w:autoSpaceDE w:val="0"/>
              <w:autoSpaceDN w:val="0"/>
              <w:jc w:val="both"/>
            </w:pPr>
            <w:r w:rsidRPr="00472E30">
              <w:t>обеспечения программы</w:t>
            </w:r>
          </w:p>
        </w:tc>
        <w:tc>
          <w:tcPr>
            <w:tcW w:w="6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2C5" w:rsidRPr="00472E30" w:rsidRDefault="006862C5" w:rsidP="004E087A">
            <w:pPr>
              <w:widowControl w:val="0"/>
              <w:autoSpaceDE w:val="0"/>
              <w:autoSpaceDN w:val="0"/>
              <w:jc w:val="both"/>
              <w:rPr>
                <w:b/>
                <w:bCs/>
              </w:rPr>
            </w:pPr>
            <w:r w:rsidRPr="00472E30">
              <w:t xml:space="preserve">Предполагаемый общий объем бюджетных ассигнований всего – </w:t>
            </w:r>
            <w:r w:rsidRPr="00472E30">
              <w:rPr>
                <w:b/>
                <w:bCs/>
              </w:rPr>
              <w:t xml:space="preserve">171 310 926,21* </w:t>
            </w:r>
            <w:r w:rsidRPr="00472E30">
              <w:t xml:space="preserve">руб., </w:t>
            </w:r>
          </w:p>
          <w:p w:rsidR="006862C5" w:rsidRPr="00472E30" w:rsidRDefault="006862C5" w:rsidP="004E087A">
            <w:pPr>
              <w:widowControl w:val="0"/>
              <w:autoSpaceDE w:val="0"/>
              <w:autoSpaceDN w:val="0"/>
              <w:jc w:val="both"/>
            </w:pPr>
            <w:r w:rsidRPr="00472E30">
              <w:t>в том числе:</w:t>
            </w:r>
          </w:p>
          <w:p w:rsidR="006862C5" w:rsidRPr="00472E30" w:rsidRDefault="006862C5" w:rsidP="004E087A">
            <w:pPr>
              <w:widowControl w:val="0"/>
              <w:autoSpaceDE w:val="0"/>
              <w:autoSpaceDN w:val="0"/>
              <w:jc w:val="both"/>
            </w:pPr>
            <w:r w:rsidRPr="00472E30">
              <w:t xml:space="preserve">2017 год – </w:t>
            </w:r>
            <w:r w:rsidRPr="00472E30">
              <w:rPr>
                <w:b/>
                <w:bCs/>
              </w:rPr>
              <w:t xml:space="preserve">6 926 964,69 </w:t>
            </w:r>
            <w:r w:rsidRPr="00472E30">
              <w:t xml:space="preserve">руб.; </w:t>
            </w:r>
          </w:p>
          <w:p w:rsidR="006862C5" w:rsidRPr="00472E30" w:rsidRDefault="006862C5" w:rsidP="004E087A">
            <w:pPr>
              <w:widowControl w:val="0"/>
              <w:autoSpaceDE w:val="0"/>
              <w:autoSpaceDN w:val="0"/>
              <w:jc w:val="both"/>
            </w:pPr>
            <w:r w:rsidRPr="00472E30">
              <w:t xml:space="preserve">2018 год – </w:t>
            </w:r>
            <w:r w:rsidRPr="00472E30">
              <w:rPr>
                <w:b/>
              </w:rPr>
              <w:t>88 859 992,37</w:t>
            </w:r>
            <w:r w:rsidRPr="00472E30">
              <w:t xml:space="preserve"> руб.; </w:t>
            </w:r>
          </w:p>
          <w:p w:rsidR="006862C5" w:rsidRPr="00472E30" w:rsidRDefault="006862C5" w:rsidP="004E087A">
            <w:pPr>
              <w:widowControl w:val="0"/>
              <w:autoSpaceDE w:val="0"/>
              <w:autoSpaceDN w:val="0"/>
              <w:jc w:val="both"/>
              <w:rPr>
                <w:b/>
                <w:bCs/>
              </w:rPr>
            </w:pPr>
            <w:r w:rsidRPr="00472E30">
              <w:t xml:space="preserve">2019 год – </w:t>
            </w:r>
            <w:r w:rsidRPr="00472E30">
              <w:rPr>
                <w:b/>
                <w:bCs/>
              </w:rPr>
              <w:t>68 376 113,34</w:t>
            </w:r>
            <w:r w:rsidRPr="00472E30">
              <w:rPr>
                <w:b/>
              </w:rPr>
              <w:t xml:space="preserve">* </w:t>
            </w:r>
            <w:r w:rsidRPr="00472E30">
              <w:t>руб.;</w:t>
            </w:r>
          </w:p>
          <w:p w:rsidR="006862C5" w:rsidRPr="00472E30" w:rsidRDefault="006862C5" w:rsidP="004E087A">
            <w:pPr>
              <w:widowControl w:val="0"/>
              <w:autoSpaceDE w:val="0"/>
              <w:autoSpaceDN w:val="0"/>
              <w:jc w:val="both"/>
            </w:pPr>
            <w:r w:rsidRPr="00472E30">
              <w:t xml:space="preserve">2020 год – </w:t>
            </w:r>
            <w:r w:rsidRPr="00472E30">
              <w:rPr>
                <w:b/>
                <w:bCs/>
              </w:rPr>
              <w:t xml:space="preserve">7 147 855,8* </w:t>
            </w:r>
            <w:r w:rsidRPr="00472E30">
              <w:t>руб.</w:t>
            </w:r>
          </w:p>
          <w:p w:rsidR="006862C5" w:rsidRPr="00472E30" w:rsidRDefault="006862C5" w:rsidP="004E087A">
            <w:pPr>
              <w:widowControl w:val="0"/>
              <w:autoSpaceDE w:val="0"/>
              <w:autoSpaceDN w:val="0"/>
              <w:jc w:val="both"/>
            </w:pPr>
            <w:r w:rsidRPr="00472E30">
              <w:t>2021 год – 0,00 *  руб.</w:t>
            </w:r>
          </w:p>
          <w:p w:rsidR="006862C5" w:rsidRPr="00472E30" w:rsidRDefault="006862C5" w:rsidP="004E087A">
            <w:pPr>
              <w:widowControl w:val="0"/>
              <w:autoSpaceDE w:val="0"/>
              <w:autoSpaceDN w:val="0"/>
              <w:jc w:val="both"/>
            </w:pPr>
          </w:p>
          <w:p w:rsidR="006862C5" w:rsidRPr="00472E30" w:rsidRDefault="006862C5" w:rsidP="004E087A">
            <w:pPr>
              <w:widowControl w:val="0"/>
              <w:autoSpaceDE w:val="0"/>
              <w:autoSpaceDN w:val="0"/>
              <w:jc w:val="both"/>
            </w:pPr>
            <w:r w:rsidRPr="00472E30">
              <w:t>в том числе:</w:t>
            </w:r>
          </w:p>
          <w:p w:rsidR="006862C5" w:rsidRPr="00472E30" w:rsidRDefault="006862C5" w:rsidP="004E087A">
            <w:pPr>
              <w:widowControl w:val="0"/>
              <w:autoSpaceDE w:val="0"/>
              <w:autoSpaceDN w:val="0"/>
              <w:jc w:val="both"/>
            </w:pPr>
            <w:r w:rsidRPr="00472E30">
              <w:t xml:space="preserve">- областной бюджет </w:t>
            </w:r>
          </w:p>
          <w:p w:rsidR="006862C5" w:rsidRPr="00472E30" w:rsidRDefault="006862C5" w:rsidP="004E087A">
            <w:pPr>
              <w:widowControl w:val="0"/>
              <w:autoSpaceDE w:val="0"/>
              <w:autoSpaceDN w:val="0"/>
              <w:jc w:val="both"/>
            </w:pPr>
            <w:r w:rsidRPr="00472E30">
              <w:t xml:space="preserve">всего – </w:t>
            </w:r>
            <w:r w:rsidRPr="00472E30">
              <w:rPr>
                <w:b/>
                <w:bCs/>
              </w:rPr>
              <w:t>159 019 286,46</w:t>
            </w:r>
            <w:r w:rsidRPr="00472E30">
              <w:rPr>
                <w:b/>
                <w:i/>
              </w:rPr>
              <w:t>*</w:t>
            </w:r>
            <w:r w:rsidRPr="00472E30">
              <w:t>руб.</w:t>
            </w:r>
          </w:p>
          <w:p w:rsidR="006862C5" w:rsidRPr="00472E30" w:rsidRDefault="006862C5" w:rsidP="004E087A">
            <w:pPr>
              <w:widowControl w:val="0"/>
              <w:autoSpaceDE w:val="0"/>
              <w:autoSpaceDN w:val="0"/>
              <w:jc w:val="both"/>
            </w:pPr>
            <w:r w:rsidRPr="00472E30">
              <w:t>в том числе:</w:t>
            </w:r>
          </w:p>
          <w:p w:rsidR="006862C5" w:rsidRPr="00472E30" w:rsidRDefault="006862C5" w:rsidP="004E087A">
            <w:pPr>
              <w:widowControl w:val="0"/>
              <w:autoSpaceDE w:val="0"/>
              <w:autoSpaceDN w:val="0"/>
              <w:jc w:val="both"/>
            </w:pPr>
            <w:r w:rsidRPr="00472E30">
              <w:t xml:space="preserve">2017 год – </w:t>
            </w:r>
            <w:r w:rsidRPr="00472E30">
              <w:rPr>
                <w:b/>
              </w:rPr>
              <w:t xml:space="preserve">6 466 389,27 </w:t>
            </w:r>
            <w:r w:rsidRPr="00472E30">
              <w:t>руб.;</w:t>
            </w:r>
          </w:p>
          <w:p w:rsidR="006862C5" w:rsidRPr="00472E30" w:rsidRDefault="006862C5" w:rsidP="004E087A">
            <w:pPr>
              <w:widowControl w:val="0"/>
              <w:autoSpaceDE w:val="0"/>
              <w:autoSpaceDN w:val="0"/>
              <w:jc w:val="both"/>
            </w:pPr>
            <w:r w:rsidRPr="00472E30">
              <w:t xml:space="preserve">2018 год – </w:t>
            </w:r>
            <w:r w:rsidRPr="00472E30">
              <w:rPr>
                <w:b/>
              </w:rPr>
              <w:t xml:space="preserve">83 287 459,19* </w:t>
            </w:r>
            <w:r w:rsidRPr="00472E30">
              <w:t>руб.;</w:t>
            </w:r>
          </w:p>
          <w:p w:rsidR="006862C5" w:rsidRPr="00472E30" w:rsidRDefault="006862C5" w:rsidP="004E087A">
            <w:pPr>
              <w:widowControl w:val="0"/>
              <w:autoSpaceDE w:val="0"/>
              <w:autoSpaceDN w:val="0"/>
              <w:jc w:val="both"/>
            </w:pPr>
            <w:r w:rsidRPr="00472E30">
              <w:t xml:space="preserve">2019 год – </w:t>
            </w:r>
            <w:r w:rsidRPr="00472E30">
              <w:rPr>
                <w:b/>
                <w:bCs/>
              </w:rPr>
              <w:t>62 467 437,45</w:t>
            </w:r>
            <w:r w:rsidRPr="00472E30">
              <w:rPr>
                <w:b/>
              </w:rPr>
              <w:t>*</w:t>
            </w:r>
            <w:r w:rsidRPr="00472E30">
              <w:t> руб.;</w:t>
            </w:r>
          </w:p>
          <w:p w:rsidR="006862C5" w:rsidRPr="00472E30" w:rsidRDefault="006862C5" w:rsidP="004E087A">
            <w:pPr>
              <w:widowControl w:val="0"/>
              <w:autoSpaceDE w:val="0"/>
              <w:autoSpaceDN w:val="0"/>
              <w:jc w:val="both"/>
            </w:pPr>
            <w:r w:rsidRPr="00472E30">
              <w:t xml:space="preserve">2020 год – </w:t>
            </w:r>
            <w:r w:rsidRPr="00472E30">
              <w:rPr>
                <w:b/>
              </w:rPr>
              <w:t xml:space="preserve">6 798 000,55* </w:t>
            </w:r>
            <w:r w:rsidRPr="00472E30">
              <w:t>руб.</w:t>
            </w:r>
          </w:p>
          <w:p w:rsidR="006862C5" w:rsidRPr="00472E30" w:rsidRDefault="006862C5" w:rsidP="004E087A">
            <w:pPr>
              <w:widowControl w:val="0"/>
              <w:autoSpaceDE w:val="0"/>
              <w:autoSpaceDN w:val="0"/>
              <w:jc w:val="both"/>
            </w:pPr>
            <w:r w:rsidRPr="00472E30">
              <w:t>2021 год – 0,00 *  руб.</w:t>
            </w:r>
          </w:p>
          <w:p w:rsidR="006862C5" w:rsidRPr="00472E30" w:rsidRDefault="006862C5" w:rsidP="004E087A">
            <w:pPr>
              <w:widowControl w:val="0"/>
              <w:autoSpaceDE w:val="0"/>
              <w:autoSpaceDN w:val="0"/>
              <w:jc w:val="both"/>
            </w:pPr>
          </w:p>
          <w:p w:rsidR="006862C5" w:rsidRPr="00472E30" w:rsidRDefault="006862C5" w:rsidP="004E087A">
            <w:pPr>
              <w:widowControl w:val="0"/>
              <w:autoSpaceDE w:val="0"/>
              <w:autoSpaceDN w:val="0"/>
              <w:jc w:val="both"/>
            </w:pPr>
            <w:r w:rsidRPr="00472E30">
              <w:t xml:space="preserve">- районный бюджет </w:t>
            </w:r>
          </w:p>
          <w:p w:rsidR="006862C5" w:rsidRPr="00472E30" w:rsidRDefault="006862C5" w:rsidP="004E087A">
            <w:pPr>
              <w:widowControl w:val="0"/>
              <w:autoSpaceDE w:val="0"/>
              <w:autoSpaceDN w:val="0"/>
              <w:jc w:val="both"/>
            </w:pPr>
            <w:r w:rsidRPr="00472E30">
              <w:t xml:space="preserve">всего – </w:t>
            </w:r>
            <w:r w:rsidRPr="00472E30">
              <w:rPr>
                <w:b/>
                <w:bCs/>
              </w:rPr>
              <w:t>5 717 714,71</w:t>
            </w:r>
            <w:r w:rsidRPr="00472E30">
              <w:rPr>
                <w:b/>
              </w:rPr>
              <w:t>*</w:t>
            </w:r>
            <w:r w:rsidRPr="00472E30">
              <w:rPr>
                <w:b/>
                <w:i/>
              </w:rPr>
              <w:t xml:space="preserve">  </w:t>
            </w:r>
            <w:r w:rsidRPr="00472E30">
              <w:t>руб.</w:t>
            </w:r>
          </w:p>
          <w:p w:rsidR="006862C5" w:rsidRPr="00472E30" w:rsidRDefault="006862C5" w:rsidP="004E087A">
            <w:pPr>
              <w:widowControl w:val="0"/>
              <w:autoSpaceDE w:val="0"/>
              <w:autoSpaceDN w:val="0"/>
              <w:jc w:val="both"/>
            </w:pPr>
            <w:r w:rsidRPr="00472E30">
              <w:t>в том числе:</w:t>
            </w:r>
          </w:p>
          <w:p w:rsidR="006862C5" w:rsidRPr="00472E30" w:rsidRDefault="006862C5" w:rsidP="004E087A">
            <w:pPr>
              <w:widowControl w:val="0"/>
              <w:autoSpaceDE w:val="0"/>
              <w:autoSpaceDN w:val="0"/>
              <w:jc w:val="both"/>
            </w:pPr>
            <w:r w:rsidRPr="00472E30">
              <w:t xml:space="preserve">2017 год – </w:t>
            </w:r>
            <w:r w:rsidRPr="00472E30">
              <w:rPr>
                <w:b/>
              </w:rPr>
              <w:t>460 575,42</w:t>
            </w:r>
            <w:r w:rsidRPr="00472E30">
              <w:rPr>
                <w:b/>
                <w:color w:val="FF0000"/>
              </w:rPr>
              <w:t xml:space="preserve"> </w:t>
            </w:r>
            <w:r w:rsidRPr="00472E30">
              <w:t>руб.;</w:t>
            </w:r>
          </w:p>
          <w:p w:rsidR="006862C5" w:rsidRPr="00472E30" w:rsidRDefault="006862C5" w:rsidP="004E087A">
            <w:pPr>
              <w:widowControl w:val="0"/>
              <w:autoSpaceDE w:val="0"/>
              <w:autoSpaceDN w:val="0"/>
              <w:jc w:val="both"/>
            </w:pPr>
            <w:r w:rsidRPr="00472E30">
              <w:t xml:space="preserve"> 2018 год – </w:t>
            </w:r>
            <w:r w:rsidRPr="00472E30">
              <w:rPr>
                <w:b/>
                <w:bCs/>
              </w:rPr>
              <w:t>4 207 702,92</w:t>
            </w:r>
            <w:r w:rsidRPr="00472E30">
              <w:rPr>
                <w:b/>
                <w:color w:val="FF0000"/>
              </w:rPr>
              <w:t xml:space="preserve"> </w:t>
            </w:r>
            <w:r w:rsidRPr="00472E30">
              <w:t>руб.;</w:t>
            </w:r>
          </w:p>
          <w:p w:rsidR="006862C5" w:rsidRPr="00472E30" w:rsidRDefault="006862C5" w:rsidP="004E087A">
            <w:pPr>
              <w:widowControl w:val="0"/>
              <w:autoSpaceDE w:val="0"/>
              <w:autoSpaceDN w:val="0"/>
              <w:jc w:val="both"/>
            </w:pPr>
            <w:r w:rsidRPr="00472E30">
              <w:t xml:space="preserve">2019 год – </w:t>
            </w:r>
            <w:r w:rsidRPr="00472E30">
              <w:rPr>
                <w:b/>
                <w:bCs/>
              </w:rPr>
              <w:t>959 581,11</w:t>
            </w:r>
            <w:r w:rsidRPr="00472E30">
              <w:rPr>
                <w:b/>
              </w:rPr>
              <w:t>*</w:t>
            </w:r>
            <w:r w:rsidRPr="00472E30">
              <w:t> руб.;</w:t>
            </w:r>
          </w:p>
          <w:p w:rsidR="006862C5" w:rsidRPr="00472E30" w:rsidRDefault="006862C5" w:rsidP="004E087A">
            <w:pPr>
              <w:widowControl w:val="0"/>
              <w:autoSpaceDE w:val="0"/>
              <w:autoSpaceDN w:val="0"/>
              <w:jc w:val="both"/>
            </w:pPr>
            <w:r w:rsidRPr="00472E30">
              <w:t xml:space="preserve">2020 год – </w:t>
            </w:r>
            <w:r w:rsidRPr="00472E30">
              <w:rPr>
                <w:b/>
              </w:rPr>
              <w:t xml:space="preserve">89 855,26* </w:t>
            </w:r>
            <w:r w:rsidRPr="00472E30">
              <w:t>руб.</w:t>
            </w:r>
          </w:p>
          <w:p w:rsidR="006862C5" w:rsidRPr="00472E30" w:rsidRDefault="006862C5" w:rsidP="004E087A">
            <w:pPr>
              <w:widowControl w:val="0"/>
              <w:autoSpaceDE w:val="0"/>
              <w:autoSpaceDN w:val="0"/>
              <w:jc w:val="both"/>
            </w:pPr>
            <w:r w:rsidRPr="00472E30">
              <w:t>2021 год – 0,00 *  руб.</w:t>
            </w:r>
          </w:p>
          <w:p w:rsidR="006862C5" w:rsidRPr="00472E30" w:rsidRDefault="006862C5" w:rsidP="004E087A">
            <w:pPr>
              <w:widowControl w:val="0"/>
              <w:autoSpaceDE w:val="0"/>
              <w:autoSpaceDN w:val="0"/>
              <w:jc w:val="both"/>
            </w:pPr>
          </w:p>
          <w:p w:rsidR="006862C5" w:rsidRPr="00472E30" w:rsidRDefault="006862C5" w:rsidP="004E087A">
            <w:pPr>
              <w:widowControl w:val="0"/>
              <w:autoSpaceDE w:val="0"/>
              <w:autoSpaceDN w:val="0"/>
              <w:jc w:val="both"/>
            </w:pPr>
            <w:r w:rsidRPr="00472E30">
              <w:t>-бюджет Комсомольского городского поселения:</w:t>
            </w:r>
          </w:p>
          <w:p w:rsidR="006862C5" w:rsidRPr="00472E30" w:rsidRDefault="006862C5" w:rsidP="004E087A">
            <w:pPr>
              <w:widowControl w:val="0"/>
              <w:autoSpaceDE w:val="0"/>
              <w:autoSpaceDN w:val="0"/>
              <w:jc w:val="both"/>
              <w:rPr>
                <w:b/>
                <w:bCs/>
              </w:rPr>
            </w:pPr>
            <w:r w:rsidRPr="00472E30">
              <w:t xml:space="preserve">всего - </w:t>
            </w:r>
            <w:r w:rsidRPr="00472E30">
              <w:rPr>
                <w:b/>
                <w:bCs/>
              </w:rPr>
              <w:t>6 573 925,04</w:t>
            </w:r>
            <w:r w:rsidRPr="00472E30">
              <w:rPr>
                <w:b/>
                <w:i/>
              </w:rPr>
              <w:t xml:space="preserve">*  </w:t>
            </w:r>
            <w:r w:rsidRPr="00472E30">
              <w:t>руб.</w:t>
            </w:r>
          </w:p>
          <w:p w:rsidR="006862C5" w:rsidRPr="00472E30" w:rsidRDefault="006862C5" w:rsidP="004E087A">
            <w:pPr>
              <w:widowControl w:val="0"/>
              <w:autoSpaceDE w:val="0"/>
              <w:autoSpaceDN w:val="0"/>
              <w:jc w:val="both"/>
            </w:pPr>
            <w:r w:rsidRPr="00472E30">
              <w:t>в том числе:</w:t>
            </w:r>
          </w:p>
          <w:p w:rsidR="006862C5" w:rsidRPr="00472E30" w:rsidRDefault="006862C5" w:rsidP="004E087A">
            <w:pPr>
              <w:widowControl w:val="0"/>
              <w:autoSpaceDE w:val="0"/>
              <w:autoSpaceDN w:val="0"/>
              <w:jc w:val="both"/>
            </w:pPr>
            <w:r w:rsidRPr="00472E30">
              <w:lastRenderedPageBreak/>
              <w:t xml:space="preserve">2017 год –  </w:t>
            </w:r>
            <w:r w:rsidRPr="00472E30">
              <w:rPr>
                <w:b/>
              </w:rPr>
              <w:t>0,00</w:t>
            </w:r>
            <w:r w:rsidRPr="00472E30">
              <w:rPr>
                <w:b/>
                <w:color w:val="FF0000"/>
              </w:rPr>
              <w:t xml:space="preserve"> </w:t>
            </w:r>
            <w:r w:rsidRPr="00472E30">
              <w:t>руб.;</w:t>
            </w:r>
          </w:p>
          <w:p w:rsidR="006862C5" w:rsidRPr="00472E30" w:rsidRDefault="006862C5" w:rsidP="004E087A">
            <w:pPr>
              <w:widowControl w:val="0"/>
              <w:autoSpaceDE w:val="0"/>
              <w:autoSpaceDN w:val="0"/>
              <w:jc w:val="both"/>
              <w:rPr>
                <w:b/>
                <w:bCs/>
              </w:rPr>
            </w:pPr>
            <w:r w:rsidRPr="00472E30">
              <w:t xml:space="preserve"> 2018 год – </w:t>
            </w:r>
            <w:r w:rsidRPr="00472E30">
              <w:rPr>
                <w:b/>
                <w:bCs/>
              </w:rPr>
              <w:t>1 364 830,26</w:t>
            </w:r>
            <w:r w:rsidRPr="00472E30">
              <w:rPr>
                <w:b/>
              </w:rPr>
              <w:t>*</w:t>
            </w:r>
            <w:r w:rsidRPr="00472E30">
              <w:rPr>
                <w:b/>
                <w:color w:val="FF0000"/>
              </w:rPr>
              <w:t xml:space="preserve"> </w:t>
            </w:r>
            <w:r w:rsidRPr="00472E30">
              <w:t>руб.;</w:t>
            </w:r>
          </w:p>
          <w:p w:rsidR="006862C5" w:rsidRPr="00472E30" w:rsidRDefault="006862C5" w:rsidP="004E087A">
            <w:pPr>
              <w:widowControl w:val="0"/>
              <w:autoSpaceDE w:val="0"/>
              <w:autoSpaceDN w:val="0"/>
              <w:jc w:val="both"/>
            </w:pPr>
            <w:r w:rsidRPr="00472E30">
              <w:t xml:space="preserve">2019 год – </w:t>
            </w:r>
            <w:r w:rsidRPr="00472E30">
              <w:rPr>
                <w:b/>
                <w:bCs/>
              </w:rPr>
              <w:t>4 949 094,78</w:t>
            </w:r>
            <w:r w:rsidRPr="00472E30">
              <w:rPr>
                <w:b/>
              </w:rPr>
              <w:t>*</w:t>
            </w:r>
            <w:r w:rsidRPr="00472E30">
              <w:t> руб.;</w:t>
            </w:r>
          </w:p>
          <w:p w:rsidR="006862C5" w:rsidRPr="00472E30" w:rsidRDefault="006862C5" w:rsidP="004E087A">
            <w:pPr>
              <w:widowControl w:val="0"/>
              <w:autoSpaceDE w:val="0"/>
              <w:autoSpaceDN w:val="0"/>
              <w:jc w:val="both"/>
            </w:pPr>
            <w:r w:rsidRPr="00472E30">
              <w:t xml:space="preserve">2020 год – </w:t>
            </w:r>
            <w:r w:rsidRPr="00472E30">
              <w:rPr>
                <w:b/>
              </w:rPr>
              <w:t xml:space="preserve">260 000,00* </w:t>
            </w:r>
            <w:r w:rsidRPr="00472E30">
              <w:t>руб.</w:t>
            </w:r>
          </w:p>
          <w:p w:rsidR="006862C5" w:rsidRPr="00472E30" w:rsidRDefault="006862C5" w:rsidP="004E087A">
            <w:pPr>
              <w:widowControl w:val="0"/>
              <w:autoSpaceDE w:val="0"/>
              <w:autoSpaceDN w:val="0"/>
              <w:jc w:val="both"/>
            </w:pPr>
            <w:r w:rsidRPr="00472E30">
              <w:t>2021 год – 0,00 *  руб.</w:t>
            </w:r>
          </w:p>
          <w:p w:rsidR="006862C5" w:rsidRPr="00472E30" w:rsidRDefault="006862C5" w:rsidP="004E087A">
            <w:pPr>
              <w:widowControl w:val="0"/>
              <w:autoSpaceDE w:val="0"/>
              <w:autoSpaceDN w:val="0"/>
              <w:jc w:val="both"/>
            </w:pPr>
          </w:p>
          <w:p w:rsidR="006862C5" w:rsidRPr="00472E30" w:rsidRDefault="006862C5" w:rsidP="004E087A">
            <w:pPr>
              <w:widowControl w:val="0"/>
              <w:autoSpaceDE w:val="0"/>
              <w:autoSpaceDN w:val="0"/>
              <w:jc w:val="both"/>
            </w:pPr>
            <w:r w:rsidRPr="00472E30">
              <w:t>Источником финансирования является бюджет Комсомольского муниципального района, бюджет Комсомольского городского поселения и сельских поселений района (долевое софинансирование).</w:t>
            </w:r>
          </w:p>
          <w:p w:rsidR="006862C5" w:rsidRPr="00472E30" w:rsidRDefault="006862C5" w:rsidP="004E087A">
            <w:pPr>
              <w:widowControl w:val="0"/>
              <w:autoSpaceDE w:val="0"/>
              <w:autoSpaceDN w:val="0"/>
              <w:jc w:val="both"/>
            </w:pPr>
            <w:r w:rsidRPr="00472E30">
              <w:t>Объемы расходов на выполнение мероприятий подпрограммы ежегодно уточняются в процессе исполнения бюджетов Комсомольского муниципального района, Комсомольского городского поселения и сельских поселений района на очередной финансовый год.</w:t>
            </w:r>
          </w:p>
        </w:tc>
      </w:tr>
      <w:tr w:rsidR="006862C5" w:rsidRPr="00472E30" w:rsidTr="004E087A">
        <w:tc>
          <w:tcPr>
            <w:tcW w:w="3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2C5" w:rsidRPr="00472E30" w:rsidRDefault="006862C5" w:rsidP="004E087A">
            <w:pPr>
              <w:widowControl w:val="0"/>
              <w:autoSpaceDE w:val="0"/>
              <w:autoSpaceDN w:val="0"/>
              <w:jc w:val="both"/>
            </w:pPr>
            <w:r w:rsidRPr="00472E30">
              <w:lastRenderedPageBreak/>
              <w:t xml:space="preserve">Ожидаемые результаты реализации </w:t>
            </w:r>
            <w:r>
              <w:t>под</w:t>
            </w:r>
            <w:r w:rsidRPr="00472E30">
              <w:t>программы</w:t>
            </w:r>
          </w:p>
        </w:tc>
        <w:tc>
          <w:tcPr>
            <w:tcW w:w="6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2C5" w:rsidRPr="00472E30" w:rsidRDefault="006862C5" w:rsidP="006862C5">
            <w:pPr>
              <w:widowControl w:val="0"/>
              <w:numPr>
                <w:ilvl w:val="0"/>
                <w:numId w:val="43"/>
              </w:numPr>
              <w:autoSpaceDE w:val="0"/>
              <w:autoSpaceDN w:val="0"/>
              <w:ind w:left="142" w:firstLine="0"/>
              <w:jc w:val="both"/>
            </w:pPr>
            <w:r w:rsidRPr="00472E30">
              <w:t>Увеличение протяжённости газопроводов на территории Комсомольского муниципального района;</w:t>
            </w:r>
          </w:p>
          <w:p w:rsidR="006862C5" w:rsidRPr="00472E30" w:rsidRDefault="006862C5" w:rsidP="006862C5">
            <w:pPr>
              <w:widowControl w:val="0"/>
              <w:numPr>
                <w:ilvl w:val="0"/>
                <w:numId w:val="43"/>
              </w:numPr>
              <w:autoSpaceDE w:val="0"/>
              <w:autoSpaceDN w:val="0"/>
              <w:ind w:left="142" w:firstLine="0"/>
              <w:jc w:val="both"/>
            </w:pPr>
            <w:r w:rsidRPr="00472E30">
              <w:t xml:space="preserve">Обеспечение технической возможности для подключения потребителей газа; </w:t>
            </w:r>
          </w:p>
          <w:p w:rsidR="006862C5" w:rsidRPr="00472E30" w:rsidRDefault="006862C5" w:rsidP="006862C5">
            <w:pPr>
              <w:widowControl w:val="0"/>
              <w:numPr>
                <w:ilvl w:val="0"/>
                <w:numId w:val="43"/>
              </w:numPr>
              <w:autoSpaceDE w:val="0"/>
              <w:autoSpaceDN w:val="0"/>
              <w:ind w:left="142" w:firstLine="0"/>
              <w:jc w:val="both"/>
            </w:pPr>
            <w:r w:rsidRPr="00472E30">
              <w:t>Обеспечение возможности проведения строительно-монтажных работ на газовых объектах.</w:t>
            </w:r>
          </w:p>
        </w:tc>
      </w:tr>
    </w:tbl>
    <w:p w:rsidR="006862C5" w:rsidRPr="00472E30" w:rsidRDefault="006862C5" w:rsidP="006862C5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6862C5" w:rsidRDefault="006862C5" w:rsidP="006862C5">
      <w:pPr>
        <w:widowControl w:val="0"/>
        <w:autoSpaceDE w:val="0"/>
        <w:autoSpaceDN w:val="0"/>
        <w:jc w:val="center"/>
        <w:rPr>
          <w:b/>
          <w:sz w:val="28"/>
        </w:rPr>
      </w:pPr>
      <w:r w:rsidRPr="00CA07D6">
        <w:rPr>
          <w:b/>
          <w:sz w:val="28"/>
        </w:rPr>
        <w:t>2. Характеристика основных мероприятий подпрограммы</w:t>
      </w:r>
    </w:p>
    <w:p w:rsidR="006862C5" w:rsidRDefault="006862C5" w:rsidP="006862C5">
      <w:pPr>
        <w:widowControl w:val="0"/>
        <w:autoSpaceDE w:val="0"/>
        <w:autoSpaceDN w:val="0"/>
        <w:jc w:val="both"/>
        <w:rPr>
          <w:sz w:val="28"/>
        </w:rPr>
      </w:pPr>
    </w:p>
    <w:p w:rsidR="006862C5" w:rsidRPr="00A77558" w:rsidRDefault="006862C5" w:rsidP="006862C5">
      <w:pPr>
        <w:widowControl w:val="0"/>
        <w:autoSpaceDE w:val="0"/>
        <w:autoSpaceDN w:val="0"/>
        <w:jc w:val="both"/>
      </w:pPr>
      <w:r w:rsidRPr="00A77558">
        <w:t>В рамках выполнения задач подпрограммы предполагается реализация следующих мероприятий:</w:t>
      </w:r>
    </w:p>
    <w:p w:rsidR="006862C5" w:rsidRDefault="006862C5" w:rsidP="006862C5">
      <w:pPr>
        <w:widowControl w:val="0"/>
        <w:autoSpaceDE w:val="0"/>
        <w:autoSpaceDN w:val="0"/>
        <w:jc w:val="right"/>
      </w:pPr>
    </w:p>
    <w:p w:rsidR="006862C5" w:rsidRPr="00472E30" w:rsidRDefault="006862C5" w:rsidP="006862C5">
      <w:pPr>
        <w:widowControl w:val="0"/>
        <w:autoSpaceDE w:val="0"/>
        <w:autoSpaceDN w:val="0"/>
        <w:jc w:val="right"/>
      </w:pPr>
      <w:r w:rsidRPr="00472E30">
        <w:t>Таблица 3</w:t>
      </w:r>
    </w:p>
    <w:tbl>
      <w:tblPr>
        <w:tblW w:w="96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7824"/>
        <w:gridCol w:w="1803"/>
      </w:tblGrid>
      <w:tr w:rsidR="006862C5" w:rsidRPr="00472E30" w:rsidTr="004E087A">
        <w:tc>
          <w:tcPr>
            <w:tcW w:w="7824" w:type="dxa"/>
          </w:tcPr>
          <w:p w:rsidR="006862C5" w:rsidRPr="00472E30" w:rsidRDefault="006862C5" w:rsidP="004E087A">
            <w:pPr>
              <w:widowControl w:val="0"/>
              <w:autoSpaceDE w:val="0"/>
              <w:autoSpaceDN w:val="0"/>
              <w:jc w:val="center"/>
              <w:rPr>
                <w:szCs w:val="28"/>
              </w:rPr>
            </w:pPr>
            <w:r w:rsidRPr="00472E30">
              <w:rPr>
                <w:szCs w:val="28"/>
              </w:rPr>
              <w:t>Мероприятия</w:t>
            </w:r>
          </w:p>
        </w:tc>
        <w:tc>
          <w:tcPr>
            <w:tcW w:w="1803" w:type="dxa"/>
          </w:tcPr>
          <w:p w:rsidR="006862C5" w:rsidRPr="00472E30" w:rsidRDefault="006862C5" w:rsidP="004E087A">
            <w:pPr>
              <w:widowControl w:val="0"/>
              <w:autoSpaceDE w:val="0"/>
              <w:autoSpaceDN w:val="0"/>
              <w:jc w:val="center"/>
              <w:rPr>
                <w:szCs w:val="28"/>
              </w:rPr>
            </w:pPr>
            <w:r w:rsidRPr="00472E30">
              <w:rPr>
                <w:szCs w:val="28"/>
              </w:rPr>
              <w:t>Годы реализации</w:t>
            </w:r>
          </w:p>
        </w:tc>
      </w:tr>
      <w:tr w:rsidR="006862C5" w:rsidRPr="00A77558" w:rsidTr="004E087A">
        <w:tc>
          <w:tcPr>
            <w:tcW w:w="7824" w:type="dxa"/>
          </w:tcPr>
          <w:p w:rsidR="006862C5" w:rsidRPr="00A77558" w:rsidRDefault="006862C5" w:rsidP="004E087A">
            <w:pPr>
              <w:pStyle w:val="ConsPlusNonformat"/>
              <w:widowControl/>
              <w:ind w:right="-6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7558">
              <w:rPr>
                <w:rFonts w:ascii="Times New Roman" w:hAnsi="Times New Roman" w:cs="Times New Roman"/>
                <w:sz w:val="24"/>
                <w:szCs w:val="24"/>
              </w:rPr>
              <w:t>Разработка проектной документации на газификацию жилых домов с. Октябрьский Комсомольского района Ивановской области</w:t>
            </w:r>
          </w:p>
        </w:tc>
        <w:tc>
          <w:tcPr>
            <w:tcW w:w="1803" w:type="dxa"/>
          </w:tcPr>
          <w:p w:rsidR="006862C5" w:rsidRPr="00A77558" w:rsidRDefault="006862C5" w:rsidP="004E087A">
            <w:pPr>
              <w:widowControl w:val="0"/>
              <w:autoSpaceDE w:val="0"/>
              <w:autoSpaceDN w:val="0"/>
              <w:jc w:val="center"/>
            </w:pPr>
            <w:r w:rsidRPr="00A77558">
              <w:t>2017-2018</w:t>
            </w:r>
          </w:p>
        </w:tc>
      </w:tr>
      <w:tr w:rsidR="006862C5" w:rsidRPr="00A77558" w:rsidTr="004E087A">
        <w:tc>
          <w:tcPr>
            <w:tcW w:w="7824" w:type="dxa"/>
          </w:tcPr>
          <w:p w:rsidR="006862C5" w:rsidRPr="00A77558" w:rsidRDefault="006862C5" w:rsidP="004E087A">
            <w:pPr>
              <w:widowControl w:val="0"/>
              <w:autoSpaceDE w:val="0"/>
              <w:autoSpaceDN w:val="0"/>
              <w:jc w:val="both"/>
              <w:rPr>
                <w:spacing w:val="-2"/>
              </w:rPr>
            </w:pPr>
            <w:r w:rsidRPr="00A77558">
              <w:rPr>
                <w:spacing w:val="-2"/>
              </w:rPr>
              <w:t>Строительство газораспределительной сети и газификация 35 домовладений в д. Юрьево Комсомольского района Ивановской области</w:t>
            </w:r>
          </w:p>
        </w:tc>
        <w:tc>
          <w:tcPr>
            <w:tcW w:w="1803" w:type="dxa"/>
          </w:tcPr>
          <w:p w:rsidR="006862C5" w:rsidRPr="00A77558" w:rsidRDefault="006862C5" w:rsidP="004E087A">
            <w:pPr>
              <w:widowControl w:val="0"/>
              <w:autoSpaceDE w:val="0"/>
              <w:autoSpaceDN w:val="0"/>
              <w:jc w:val="center"/>
            </w:pPr>
            <w:r w:rsidRPr="00A77558">
              <w:t>2017-2018</w:t>
            </w:r>
          </w:p>
        </w:tc>
      </w:tr>
      <w:tr w:rsidR="006862C5" w:rsidRPr="00A77558" w:rsidTr="004E087A">
        <w:tc>
          <w:tcPr>
            <w:tcW w:w="7824" w:type="dxa"/>
          </w:tcPr>
          <w:p w:rsidR="006862C5" w:rsidRPr="00A77558" w:rsidRDefault="006862C5" w:rsidP="004E087A">
            <w:pPr>
              <w:widowControl w:val="0"/>
              <w:autoSpaceDE w:val="0"/>
              <w:autoSpaceDN w:val="0"/>
              <w:jc w:val="both"/>
            </w:pPr>
            <w:r w:rsidRPr="00A77558">
              <w:t>Строительство газораспределительной сети и газификация  домовладений в д. Шатры, Подболотье, Степашево Комсомольского района Ивановской области</w:t>
            </w:r>
          </w:p>
        </w:tc>
        <w:tc>
          <w:tcPr>
            <w:tcW w:w="1803" w:type="dxa"/>
          </w:tcPr>
          <w:p w:rsidR="006862C5" w:rsidRPr="00A77558" w:rsidRDefault="006862C5" w:rsidP="004E087A">
            <w:pPr>
              <w:widowControl w:val="0"/>
              <w:autoSpaceDE w:val="0"/>
              <w:autoSpaceDN w:val="0"/>
              <w:jc w:val="center"/>
            </w:pPr>
            <w:r w:rsidRPr="00A77558">
              <w:t>2018</w:t>
            </w:r>
          </w:p>
        </w:tc>
      </w:tr>
      <w:tr w:rsidR="006862C5" w:rsidRPr="00A77558" w:rsidTr="004E087A">
        <w:tc>
          <w:tcPr>
            <w:tcW w:w="7824" w:type="dxa"/>
          </w:tcPr>
          <w:p w:rsidR="006862C5" w:rsidRPr="00A77558" w:rsidRDefault="006862C5" w:rsidP="004E087A">
            <w:pPr>
              <w:widowControl w:val="0"/>
              <w:autoSpaceDE w:val="0"/>
              <w:autoSpaceDN w:val="0"/>
              <w:jc w:val="both"/>
            </w:pPr>
            <w:r w:rsidRPr="00A77558">
              <w:t>Строительство газораспределительной сети и газификация  домовладений в д. Дмитриевское, Чудь, Сорохта, Комсомольского района Ивановской области</w:t>
            </w:r>
          </w:p>
        </w:tc>
        <w:tc>
          <w:tcPr>
            <w:tcW w:w="1803" w:type="dxa"/>
          </w:tcPr>
          <w:p w:rsidR="006862C5" w:rsidRPr="00A77558" w:rsidRDefault="006862C5" w:rsidP="004E087A">
            <w:pPr>
              <w:widowControl w:val="0"/>
              <w:autoSpaceDE w:val="0"/>
              <w:autoSpaceDN w:val="0"/>
              <w:jc w:val="center"/>
            </w:pPr>
            <w:r w:rsidRPr="00A77558">
              <w:t>2018</w:t>
            </w:r>
          </w:p>
        </w:tc>
      </w:tr>
      <w:tr w:rsidR="006862C5" w:rsidRPr="00A77558" w:rsidTr="004E087A">
        <w:tc>
          <w:tcPr>
            <w:tcW w:w="7824" w:type="dxa"/>
          </w:tcPr>
          <w:p w:rsidR="006862C5" w:rsidRPr="00A77558" w:rsidRDefault="006862C5" w:rsidP="004E087A">
            <w:pPr>
              <w:widowControl w:val="0"/>
              <w:autoSpaceDE w:val="0"/>
              <w:autoSpaceDN w:val="0"/>
              <w:jc w:val="both"/>
            </w:pPr>
            <w:r w:rsidRPr="00A77558">
              <w:t>Строительство газораспределительной сети и газификация  домовладений в д. Афанасьево Комсомольского района Ивановской области</w:t>
            </w:r>
          </w:p>
        </w:tc>
        <w:tc>
          <w:tcPr>
            <w:tcW w:w="1803" w:type="dxa"/>
          </w:tcPr>
          <w:p w:rsidR="006862C5" w:rsidRPr="00A77558" w:rsidRDefault="006862C5" w:rsidP="004E087A">
            <w:pPr>
              <w:widowControl w:val="0"/>
              <w:autoSpaceDE w:val="0"/>
              <w:autoSpaceDN w:val="0"/>
              <w:jc w:val="center"/>
            </w:pPr>
            <w:r w:rsidRPr="00A77558">
              <w:t>2018</w:t>
            </w:r>
          </w:p>
        </w:tc>
      </w:tr>
      <w:tr w:rsidR="006862C5" w:rsidRPr="00A77558" w:rsidTr="004E087A">
        <w:tc>
          <w:tcPr>
            <w:tcW w:w="7824" w:type="dxa"/>
          </w:tcPr>
          <w:p w:rsidR="006862C5" w:rsidRPr="00A77558" w:rsidRDefault="006862C5" w:rsidP="004E087A">
            <w:pPr>
              <w:widowControl w:val="0"/>
              <w:autoSpaceDE w:val="0"/>
              <w:autoSpaceDN w:val="0"/>
              <w:jc w:val="both"/>
              <w:rPr>
                <w:highlight w:val="cyan"/>
              </w:rPr>
            </w:pPr>
            <w:r w:rsidRPr="00A77558">
              <w:t xml:space="preserve">Газификация жилых домов с. Октябрьский Комсомольского района Ивановской области </w:t>
            </w:r>
          </w:p>
        </w:tc>
        <w:tc>
          <w:tcPr>
            <w:tcW w:w="1803" w:type="dxa"/>
          </w:tcPr>
          <w:p w:rsidR="006862C5" w:rsidRPr="00A77558" w:rsidRDefault="006862C5" w:rsidP="004E087A">
            <w:pPr>
              <w:widowControl w:val="0"/>
              <w:autoSpaceDE w:val="0"/>
              <w:autoSpaceDN w:val="0"/>
              <w:jc w:val="center"/>
            </w:pPr>
            <w:r w:rsidRPr="00A77558">
              <w:t>2019-2020</w:t>
            </w:r>
          </w:p>
          <w:p w:rsidR="006862C5" w:rsidRPr="00A77558" w:rsidRDefault="006862C5" w:rsidP="004E087A">
            <w:pPr>
              <w:widowControl w:val="0"/>
              <w:autoSpaceDE w:val="0"/>
              <w:autoSpaceDN w:val="0"/>
              <w:jc w:val="center"/>
            </w:pPr>
          </w:p>
        </w:tc>
      </w:tr>
      <w:tr w:rsidR="006862C5" w:rsidRPr="00A77558" w:rsidTr="004E087A">
        <w:tc>
          <w:tcPr>
            <w:tcW w:w="7824" w:type="dxa"/>
          </w:tcPr>
          <w:p w:rsidR="006862C5" w:rsidRPr="00A77558" w:rsidRDefault="006862C5" w:rsidP="004E087A">
            <w:pPr>
              <w:widowControl w:val="0"/>
              <w:autoSpaceDE w:val="0"/>
              <w:autoSpaceDN w:val="0"/>
              <w:jc w:val="both"/>
            </w:pPr>
            <w:r w:rsidRPr="00A77558">
              <w:t>Разработка проектной документации на перевод на природный газ котельной ООО "Октябрь" в с. Октябрьский Комсомольского района Ивановской области</w:t>
            </w:r>
          </w:p>
        </w:tc>
        <w:tc>
          <w:tcPr>
            <w:tcW w:w="1803" w:type="dxa"/>
          </w:tcPr>
          <w:p w:rsidR="006862C5" w:rsidRPr="00A77558" w:rsidRDefault="006862C5" w:rsidP="004E087A">
            <w:pPr>
              <w:widowControl w:val="0"/>
              <w:autoSpaceDE w:val="0"/>
              <w:autoSpaceDN w:val="0"/>
              <w:jc w:val="center"/>
              <w:rPr>
                <w:highlight w:val="cyan"/>
              </w:rPr>
            </w:pPr>
            <w:r w:rsidRPr="00A77558">
              <w:t>2019-2020</w:t>
            </w:r>
          </w:p>
        </w:tc>
      </w:tr>
      <w:tr w:rsidR="006862C5" w:rsidRPr="00A77558" w:rsidTr="004E087A">
        <w:tc>
          <w:tcPr>
            <w:tcW w:w="7824" w:type="dxa"/>
          </w:tcPr>
          <w:p w:rsidR="006862C5" w:rsidRPr="00A77558" w:rsidRDefault="006862C5" w:rsidP="004E087A">
            <w:pPr>
              <w:widowControl w:val="0"/>
              <w:autoSpaceDE w:val="0"/>
              <w:autoSpaceDN w:val="0"/>
              <w:jc w:val="both"/>
            </w:pPr>
            <w:r w:rsidRPr="00A77558">
              <w:t>Газификация 2-х двенадцатиквартирных домов в с. Данилово Комсомольского района Ивановской области, дом № 1</w:t>
            </w:r>
          </w:p>
        </w:tc>
        <w:tc>
          <w:tcPr>
            <w:tcW w:w="1803" w:type="dxa"/>
          </w:tcPr>
          <w:p w:rsidR="006862C5" w:rsidRPr="00A77558" w:rsidRDefault="006862C5" w:rsidP="004E087A">
            <w:pPr>
              <w:widowControl w:val="0"/>
              <w:autoSpaceDE w:val="0"/>
              <w:autoSpaceDN w:val="0"/>
              <w:jc w:val="center"/>
            </w:pPr>
            <w:r w:rsidRPr="00A77558">
              <w:t>2020</w:t>
            </w:r>
          </w:p>
        </w:tc>
      </w:tr>
      <w:tr w:rsidR="006862C5" w:rsidRPr="00A77558" w:rsidTr="004E087A">
        <w:tc>
          <w:tcPr>
            <w:tcW w:w="7824" w:type="dxa"/>
          </w:tcPr>
          <w:p w:rsidR="006862C5" w:rsidRPr="00A77558" w:rsidRDefault="006862C5" w:rsidP="004E087A">
            <w:pPr>
              <w:widowControl w:val="0"/>
              <w:autoSpaceDE w:val="0"/>
              <w:autoSpaceDN w:val="0"/>
              <w:jc w:val="both"/>
            </w:pPr>
            <w:r w:rsidRPr="00A77558">
              <w:t>Газификация 2-х двенадцатиквартирных домов в с. Данилово Комсомольского района Ивановской области, дом № 3</w:t>
            </w:r>
          </w:p>
        </w:tc>
        <w:tc>
          <w:tcPr>
            <w:tcW w:w="1803" w:type="dxa"/>
          </w:tcPr>
          <w:p w:rsidR="006862C5" w:rsidRPr="00A77558" w:rsidRDefault="006862C5" w:rsidP="004E087A">
            <w:pPr>
              <w:widowControl w:val="0"/>
              <w:autoSpaceDE w:val="0"/>
              <w:autoSpaceDN w:val="0"/>
              <w:jc w:val="center"/>
            </w:pPr>
            <w:r w:rsidRPr="00A77558">
              <w:t>2020</w:t>
            </w:r>
          </w:p>
        </w:tc>
      </w:tr>
      <w:tr w:rsidR="006862C5" w:rsidRPr="00A77558" w:rsidTr="004E087A">
        <w:tc>
          <w:tcPr>
            <w:tcW w:w="7824" w:type="dxa"/>
          </w:tcPr>
          <w:p w:rsidR="006862C5" w:rsidRPr="00A77558" w:rsidRDefault="006862C5" w:rsidP="004E087A">
            <w:pPr>
              <w:widowControl w:val="0"/>
              <w:autoSpaceDE w:val="0"/>
              <w:autoSpaceDN w:val="0"/>
              <w:jc w:val="both"/>
            </w:pPr>
            <w:r w:rsidRPr="00A77558">
              <w:t>Разработка проектной документации на строительство распределительных газопроводов и газификацию жилых домов в с. Марково в Комсомольском районе Ивановской области</w:t>
            </w:r>
          </w:p>
        </w:tc>
        <w:tc>
          <w:tcPr>
            <w:tcW w:w="1803" w:type="dxa"/>
          </w:tcPr>
          <w:p w:rsidR="006862C5" w:rsidRPr="00A77558" w:rsidRDefault="006862C5" w:rsidP="004E087A">
            <w:pPr>
              <w:widowControl w:val="0"/>
              <w:autoSpaceDE w:val="0"/>
              <w:autoSpaceDN w:val="0"/>
              <w:jc w:val="center"/>
            </w:pPr>
            <w:r w:rsidRPr="00A77558">
              <w:t>2020</w:t>
            </w:r>
          </w:p>
          <w:p w:rsidR="006862C5" w:rsidRPr="00A77558" w:rsidRDefault="006862C5" w:rsidP="004E087A">
            <w:pPr>
              <w:widowControl w:val="0"/>
              <w:autoSpaceDE w:val="0"/>
              <w:autoSpaceDN w:val="0"/>
              <w:jc w:val="center"/>
            </w:pPr>
          </w:p>
        </w:tc>
      </w:tr>
      <w:tr w:rsidR="006862C5" w:rsidRPr="00A77558" w:rsidTr="004E087A">
        <w:trPr>
          <w:trHeight w:val="553"/>
        </w:trPr>
        <w:tc>
          <w:tcPr>
            <w:tcW w:w="7824" w:type="dxa"/>
          </w:tcPr>
          <w:p w:rsidR="006862C5" w:rsidRPr="00A77558" w:rsidRDefault="006862C5" w:rsidP="004E087A">
            <w:pPr>
              <w:widowControl w:val="0"/>
              <w:autoSpaceDE w:val="0"/>
              <w:autoSpaceDN w:val="0"/>
              <w:jc w:val="both"/>
            </w:pPr>
            <w:r w:rsidRPr="00A77558">
              <w:lastRenderedPageBreak/>
              <w:t>Разработка проектной документации на перевод на газ котельной бани с. Марково</w:t>
            </w:r>
          </w:p>
        </w:tc>
        <w:tc>
          <w:tcPr>
            <w:tcW w:w="1803" w:type="dxa"/>
          </w:tcPr>
          <w:p w:rsidR="006862C5" w:rsidRPr="00A77558" w:rsidRDefault="006862C5" w:rsidP="004E087A">
            <w:pPr>
              <w:widowControl w:val="0"/>
              <w:autoSpaceDE w:val="0"/>
              <w:autoSpaceDN w:val="0"/>
              <w:jc w:val="center"/>
            </w:pPr>
            <w:r w:rsidRPr="00A77558">
              <w:t>2020</w:t>
            </w:r>
          </w:p>
          <w:p w:rsidR="006862C5" w:rsidRPr="00A77558" w:rsidRDefault="006862C5" w:rsidP="004E087A">
            <w:pPr>
              <w:widowControl w:val="0"/>
              <w:autoSpaceDE w:val="0"/>
              <w:autoSpaceDN w:val="0"/>
              <w:jc w:val="center"/>
            </w:pPr>
          </w:p>
        </w:tc>
      </w:tr>
      <w:tr w:rsidR="006862C5" w:rsidRPr="00A77558" w:rsidTr="004E087A">
        <w:trPr>
          <w:trHeight w:val="553"/>
        </w:trPr>
        <w:tc>
          <w:tcPr>
            <w:tcW w:w="7824" w:type="dxa"/>
          </w:tcPr>
          <w:p w:rsidR="006862C5" w:rsidRPr="00A77558" w:rsidRDefault="006862C5" w:rsidP="004E087A">
            <w:pPr>
              <w:widowControl w:val="0"/>
              <w:autoSpaceDE w:val="0"/>
              <w:autoSpaceDN w:val="0"/>
              <w:jc w:val="both"/>
            </w:pPr>
            <w:r w:rsidRPr="00A77558">
              <w:t>Разработка проектной документации на перевод на газ здания администрации Марковского сельского поселения</w:t>
            </w:r>
          </w:p>
        </w:tc>
        <w:tc>
          <w:tcPr>
            <w:tcW w:w="1803" w:type="dxa"/>
          </w:tcPr>
          <w:p w:rsidR="006862C5" w:rsidRPr="00A77558" w:rsidRDefault="006862C5" w:rsidP="004E087A">
            <w:pPr>
              <w:widowControl w:val="0"/>
              <w:autoSpaceDE w:val="0"/>
              <w:autoSpaceDN w:val="0"/>
              <w:jc w:val="center"/>
            </w:pPr>
            <w:r w:rsidRPr="00A77558">
              <w:t>2020</w:t>
            </w:r>
          </w:p>
          <w:p w:rsidR="006862C5" w:rsidRPr="00A77558" w:rsidRDefault="006862C5" w:rsidP="004E087A">
            <w:pPr>
              <w:widowControl w:val="0"/>
              <w:autoSpaceDE w:val="0"/>
              <w:autoSpaceDN w:val="0"/>
              <w:jc w:val="center"/>
            </w:pPr>
          </w:p>
        </w:tc>
      </w:tr>
      <w:tr w:rsidR="006862C5" w:rsidRPr="00A77558" w:rsidTr="004E087A">
        <w:trPr>
          <w:trHeight w:val="553"/>
        </w:trPr>
        <w:tc>
          <w:tcPr>
            <w:tcW w:w="7824" w:type="dxa"/>
          </w:tcPr>
          <w:p w:rsidR="006862C5" w:rsidRPr="00A77558" w:rsidRDefault="006862C5" w:rsidP="004E087A">
            <w:pPr>
              <w:widowControl w:val="0"/>
              <w:autoSpaceDE w:val="0"/>
              <w:autoSpaceDN w:val="0"/>
              <w:jc w:val="both"/>
            </w:pPr>
            <w:r w:rsidRPr="00A77558">
              <w:t>Разработка проектной документации на строительство газовой котельной МОУ «Марковская ООШ»</w:t>
            </w:r>
          </w:p>
        </w:tc>
        <w:tc>
          <w:tcPr>
            <w:tcW w:w="1803" w:type="dxa"/>
          </w:tcPr>
          <w:p w:rsidR="006862C5" w:rsidRPr="00A77558" w:rsidRDefault="006862C5" w:rsidP="004E087A">
            <w:pPr>
              <w:widowControl w:val="0"/>
              <w:autoSpaceDE w:val="0"/>
              <w:autoSpaceDN w:val="0"/>
              <w:jc w:val="center"/>
            </w:pPr>
            <w:r w:rsidRPr="00A77558">
              <w:t>2020</w:t>
            </w:r>
          </w:p>
          <w:p w:rsidR="006862C5" w:rsidRPr="00A77558" w:rsidRDefault="006862C5" w:rsidP="004E087A">
            <w:pPr>
              <w:widowControl w:val="0"/>
              <w:autoSpaceDE w:val="0"/>
              <w:autoSpaceDN w:val="0"/>
              <w:jc w:val="center"/>
            </w:pPr>
          </w:p>
        </w:tc>
      </w:tr>
      <w:tr w:rsidR="006862C5" w:rsidRPr="00A77558" w:rsidTr="004E087A">
        <w:trPr>
          <w:trHeight w:val="415"/>
        </w:trPr>
        <w:tc>
          <w:tcPr>
            <w:tcW w:w="7824" w:type="dxa"/>
          </w:tcPr>
          <w:p w:rsidR="006862C5" w:rsidRPr="00A77558" w:rsidRDefault="006862C5" w:rsidP="004E087A">
            <w:pPr>
              <w:widowControl w:val="0"/>
              <w:autoSpaceDE w:val="0"/>
              <w:autoSpaceDN w:val="0"/>
              <w:jc w:val="both"/>
            </w:pPr>
            <w:r w:rsidRPr="00A77558">
              <w:t xml:space="preserve">Строительство газовой блочно-модульной котельной в с. Октябрьский </w:t>
            </w:r>
          </w:p>
        </w:tc>
        <w:tc>
          <w:tcPr>
            <w:tcW w:w="1803" w:type="dxa"/>
          </w:tcPr>
          <w:p w:rsidR="006862C5" w:rsidRPr="00A77558" w:rsidRDefault="006862C5" w:rsidP="004E087A">
            <w:pPr>
              <w:jc w:val="center"/>
            </w:pPr>
            <w:r w:rsidRPr="00A77558">
              <w:t>2020</w:t>
            </w:r>
          </w:p>
        </w:tc>
      </w:tr>
      <w:tr w:rsidR="006862C5" w:rsidRPr="00A77558" w:rsidTr="004E087A">
        <w:trPr>
          <w:trHeight w:val="415"/>
        </w:trPr>
        <w:tc>
          <w:tcPr>
            <w:tcW w:w="7824" w:type="dxa"/>
          </w:tcPr>
          <w:p w:rsidR="006862C5" w:rsidRPr="00A77558" w:rsidRDefault="006862C5" w:rsidP="004E087A">
            <w:pPr>
              <w:widowControl w:val="0"/>
              <w:autoSpaceDE w:val="0"/>
              <w:autoSpaceDN w:val="0"/>
              <w:jc w:val="both"/>
            </w:pPr>
            <w:r w:rsidRPr="00A77558">
              <w:t>Строительство сети газораспределения для газификации жилых домов по адресу: Ивановская область, Комсомольский район, д. Тимоново</w:t>
            </w:r>
          </w:p>
        </w:tc>
        <w:tc>
          <w:tcPr>
            <w:tcW w:w="1803" w:type="dxa"/>
          </w:tcPr>
          <w:p w:rsidR="006862C5" w:rsidRPr="00A77558" w:rsidRDefault="006862C5" w:rsidP="004E087A">
            <w:pPr>
              <w:widowControl w:val="0"/>
              <w:autoSpaceDE w:val="0"/>
              <w:autoSpaceDN w:val="0"/>
              <w:jc w:val="center"/>
              <w:rPr>
                <w:highlight w:val="cyan"/>
              </w:rPr>
            </w:pPr>
            <w:r w:rsidRPr="00A77558">
              <w:t>2020</w:t>
            </w:r>
          </w:p>
        </w:tc>
      </w:tr>
      <w:tr w:rsidR="006862C5" w:rsidRPr="00A77558" w:rsidTr="004E087A">
        <w:tc>
          <w:tcPr>
            <w:tcW w:w="7824" w:type="dxa"/>
          </w:tcPr>
          <w:p w:rsidR="006862C5" w:rsidRPr="00A77558" w:rsidRDefault="006862C5" w:rsidP="004E087A">
            <w:pPr>
              <w:widowControl w:val="0"/>
              <w:autoSpaceDE w:val="0"/>
              <w:autoSpaceDN w:val="0"/>
              <w:jc w:val="both"/>
            </w:pPr>
            <w:r w:rsidRPr="00A77558">
              <w:t>Строительство сети газопотребления для последующей газификации жилых домов д. Кожевниково, Комсомольского района, Ивановской области</w:t>
            </w:r>
          </w:p>
        </w:tc>
        <w:tc>
          <w:tcPr>
            <w:tcW w:w="1803" w:type="dxa"/>
          </w:tcPr>
          <w:p w:rsidR="006862C5" w:rsidRPr="00A77558" w:rsidRDefault="006862C5" w:rsidP="004E087A">
            <w:pPr>
              <w:jc w:val="center"/>
            </w:pPr>
            <w:r w:rsidRPr="00A77558">
              <w:t>2020</w:t>
            </w:r>
          </w:p>
        </w:tc>
      </w:tr>
      <w:tr w:rsidR="006862C5" w:rsidRPr="00A77558" w:rsidTr="004E087A">
        <w:tc>
          <w:tcPr>
            <w:tcW w:w="7824" w:type="dxa"/>
          </w:tcPr>
          <w:p w:rsidR="006862C5" w:rsidRPr="00A77558" w:rsidRDefault="006862C5" w:rsidP="004E087A">
            <w:pPr>
              <w:widowControl w:val="0"/>
              <w:autoSpaceDE w:val="0"/>
              <w:autoSpaceDN w:val="0"/>
              <w:jc w:val="both"/>
            </w:pPr>
            <w:r w:rsidRPr="00421EA2">
              <w:rPr>
                <w:spacing w:val="-2"/>
              </w:rPr>
              <w:t>Сеть газораспределения низкого давления в д.</w:t>
            </w:r>
            <w:r>
              <w:rPr>
                <w:spacing w:val="-2"/>
              </w:rPr>
              <w:t xml:space="preserve"> </w:t>
            </w:r>
            <w:r w:rsidRPr="00421EA2">
              <w:rPr>
                <w:spacing w:val="-2"/>
              </w:rPr>
              <w:t>Спасское Комсомольского района</w:t>
            </w:r>
          </w:p>
        </w:tc>
        <w:tc>
          <w:tcPr>
            <w:tcW w:w="1803" w:type="dxa"/>
          </w:tcPr>
          <w:p w:rsidR="006862C5" w:rsidRPr="00A77558" w:rsidRDefault="006862C5" w:rsidP="004E087A">
            <w:pPr>
              <w:widowControl w:val="0"/>
              <w:autoSpaceDE w:val="0"/>
              <w:autoSpaceDN w:val="0"/>
              <w:jc w:val="center"/>
            </w:pPr>
            <w:r w:rsidRPr="00A77558">
              <w:t>2020</w:t>
            </w:r>
          </w:p>
          <w:p w:rsidR="006862C5" w:rsidRPr="00A77558" w:rsidRDefault="006862C5" w:rsidP="004E087A">
            <w:pPr>
              <w:widowControl w:val="0"/>
              <w:autoSpaceDE w:val="0"/>
              <w:autoSpaceDN w:val="0"/>
              <w:jc w:val="center"/>
            </w:pPr>
          </w:p>
        </w:tc>
      </w:tr>
      <w:tr w:rsidR="006862C5" w:rsidRPr="00A77558" w:rsidTr="004E087A">
        <w:tc>
          <w:tcPr>
            <w:tcW w:w="7824" w:type="dxa"/>
          </w:tcPr>
          <w:p w:rsidR="006862C5" w:rsidRPr="00A77558" w:rsidRDefault="006862C5" w:rsidP="004E087A">
            <w:pPr>
              <w:widowControl w:val="0"/>
              <w:autoSpaceDE w:val="0"/>
              <w:autoSpaceDN w:val="0"/>
              <w:jc w:val="both"/>
            </w:pPr>
            <w:r w:rsidRPr="00A77558">
              <w:t>Разработка проектной документации на строительство распределительного газопровода и газификацию потребителей в с. Кулеберьево, д. Воронцово в Комсомольском районе Ивановской области</w:t>
            </w:r>
          </w:p>
        </w:tc>
        <w:tc>
          <w:tcPr>
            <w:tcW w:w="1803" w:type="dxa"/>
          </w:tcPr>
          <w:p w:rsidR="006862C5" w:rsidRPr="00A77558" w:rsidRDefault="006862C5" w:rsidP="004E087A">
            <w:pPr>
              <w:widowControl w:val="0"/>
              <w:autoSpaceDE w:val="0"/>
              <w:autoSpaceDN w:val="0"/>
              <w:jc w:val="center"/>
            </w:pPr>
            <w:r w:rsidRPr="00A77558">
              <w:t>2020-2021</w:t>
            </w:r>
          </w:p>
        </w:tc>
      </w:tr>
      <w:tr w:rsidR="006862C5" w:rsidRPr="00A77558" w:rsidTr="004E087A">
        <w:tc>
          <w:tcPr>
            <w:tcW w:w="7824" w:type="dxa"/>
          </w:tcPr>
          <w:p w:rsidR="006862C5" w:rsidRPr="00A77558" w:rsidRDefault="006862C5" w:rsidP="004E087A">
            <w:pPr>
              <w:widowControl w:val="0"/>
              <w:autoSpaceDE w:val="0"/>
              <w:autoSpaceDN w:val="0"/>
              <w:jc w:val="both"/>
              <w:rPr>
                <w:spacing w:val="-2"/>
              </w:rPr>
            </w:pPr>
            <w:r w:rsidRPr="00A77558">
              <w:t>Строительство распределительных газопроводов и газификацию жилых домов в с. Марково в Комсомольском районе Ивановской области</w:t>
            </w:r>
          </w:p>
        </w:tc>
        <w:tc>
          <w:tcPr>
            <w:tcW w:w="1803" w:type="dxa"/>
          </w:tcPr>
          <w:p w:rsidR="006862C5" w:rsidRPr="00A77558" w:rsidRDefault="006862C5" w:rsidP="004E087A">
            <w:pPr>
              <w:widowControl w:val="0"/>
              <w:autoSpaceDE w:val="0"/>
              <w:autoSpaceDN w:val="0"/>
              <w:jc w:val="center"/>
            </w:pPr>
            <w:r w:rsidRPr="00A77558">
              <w:t>2020-2021</w:t>
            </w:r>
          </w:p>
          <w:p w:rsidR="006862C5" w:rsidRPr="00A77558" w:rsidRDefault="006862C5" w:rsidP="004E087A">
            <w:pPr>
              <w:widowControl w:val="0"/>
              <w:autoSpaceDE w:val="0"/>
              <w:autoSpaceDN w:val="0"/>
              <w:jc w:val="center"/>
            </w:pPr>
          </w:p>
        </w:tc>
      </w:tr>
      <w:tr w:rsidR="006862C5" w:rsidRPr="00A77558" w:rsidTr="004E087A">
        <w:trPr>
          <w:trHeight w:val="339"/>
        </w:trPr>
        <w:tc>
          <w:tcPr>
            <w:tcW w:w="7824" w:type="dxa"/>
          </w:tcPr>
          <w:p w:rsidR="006862C5" w:rsidRPr="00A77558" w:rsidRDefault="006862C5" w:rsidP="004E087A">
            <w:pPr>
              <w:widowControl w:val="0"/>
              <w:autoSpaceDE w:val="0"/>
              <w:autoSpaceDN w:val="0"/>
              <w:jc w:val="both"/>
            </w:pPr>
            <w:r w:rsidRPr="00A77558">
              <w:t>Строительство газовой котельной МОУ «Марковская ООШ»</w:t>
            </w:r>
          </w:p>
        </w:tc>
        <w:tc>
          <w:tcPr>
            <w:tcW w:w="1803" w:type="dxa"/>
          </w:tcPr>
          <w:p w:rsidR="006862C5" w:rsidRPr="00A77558" w:rsidRDefault="006862C5" w:rsidP="004E087A">
            <w:pPr>
              <w:widowControl w:val="0"/>
              <w:autoSpaceDE w:val="0"/>
              <w:autoSpaceDN w:val="0"/>
              <w:jc w:val="center"/>
            </w:pPr>
            <w:r w:rsidRPr="00A77558">
              <w:t>2021</w:t>
            </w:r>
          </w:p>
        </w:tc>
      </w:tr>
      <w:tr w:rsidR="006862C5" w:rsidRPr="00A77558" w:rsidTr="004E087A">
        <w:trPr>
          <w:trHeight w:val="441"/>
        </w:trPr>
        <w:tc>
          <w:tcPr>
            <w:tcW w:w="7824" w:type="dxa"/>
          </w:tcPr>
          <w:p w:rsidR="006862C5" w:rsidRPr="00A77558" w:rsidRDefault="006862C5" w:rsidP="004E087A">
            <w:pPr>
              <w:widowControl w:val="0"/>
              <w:autoSpaceDE w:val="0"/>
              <w:autoSpaceDN w:val="0"/>
              <w:jc w:val="both"/>
            </w:pPr>
            <w:r w:rsidRPr="00A77558">
              <w:t xml:space="preserve">Строительство газовой котельной бани с. Марково </w:t>
            </w:r>
          </w:p>
        </w:tc>
        <w:tc>
          <w:tcPr>
            <w:tcW w:w="1803" w:type="dxa"/>
          </w:tcPr>
          <w:p w:rsidR="006862C5" w:rsidRPr="00A77558" w:rsidRDefault="006862C5" w:rsidP="004E087A">
            <w:pPr>
              <w:widowControl w:val="0"/>
              <w:autoSpaceDE w:val="0"/>
              <w:autoSpaceDN w:val="0"/>
              <w:jc w:val="center"/>
            </w:pPr>
            <w:r w:rsidRPr="00A77558">
              <w:t>2021</w:t>
            </w:r>
          </w:p>
        </w:tc>
      </w:tr>
      <w:tr w:rsidR="006862C5" w:rsidRPr="00A77558" w:rsidTr="004E087A">
        <w:tc>
          <w:tcPr>
            <w:tcW w:w="7824" w:type="dxa"/>
          </w:tcPr>
          <w:p w:rsidR="006862C5" w:rsidRPr="00A77558" w:rsidRDefault="006862C5" w:rsidP="004E087A">
            <w:pPr>
              <w:widowControl w:val="0"/>
              <w:autoSpaceDE w:val="0"/>
              <w:autoSpaceDN w:val="0"/>
              <w:jc w:val="both"/>
            </w:pPr>
            <w:r w:rsidRPr="00A77558">
              <w:t>Перевод на индивидуальное газовое отопление здания администрации с. Марково</w:t>
            </w:r>
          </w:p>
        </w:tc>
        <w:tc>
          <w:tcPr>
            <w:tcW w:w="1803" w:type="dxa"/>
          </w:tcPr>
          <w:p w:rsidR="006862C5" w:rsidRPr="00A77558" w:rsidRDefault="006862C5" w:rsidP="004E087A">
            <w:pPr>
              <w:widowControl w:val="0"/>
              <w:autoSpaceDE w:val="0"/>
              <w:autoSpaceDN w:val="0"/>
              <w:jc w:val="center"/>
            </w:pPr>
            <w:r w:rsidRPr="00A77558">
              <w:t>2021</w:t>
            </w:r>
          </w:p>
        </w:tc>
      </w:tr>
      <w:tr w:rsidR="006862C5" w:rsidRPr="00A77558" w:rsidTr="004E087A">
        <w:trPr>
          <w:trHeight w:val="415"/>
        </w:trPr>
        <w:tc>
          <w:tcPr>
            <w:tcW w:w="7824" w:type="dxa"/>
          </w:tcPr>
          <w:p w:rsidR="006862C5" w:rsidRPr="00A77558" w:rsidRDefault="006862C5" w:rsidP="004E087A">
            <w:pPr>
              <w:widowControl w:val="0"/>
              <w:autoSpaceDE w:val="0"/>
              <w:autoSpaceDN w:val="0"/>
              <w:jc w:val="both"/>
            </w:pPr>
            <w:r w:rsidRPr="00A77558">
              <w:t>"Строительство сети газораспределения для газификации жилых домов по адресу: Ивановская область, Комсомольский район, с. Ниольское, д. Устье"</w:t>
            </w:r>
          </w:p>
        </w:tc>
        <w:tc>
          <w:tcPr>
            <w:tcW w:w="1803" w:type="dxa"/>
          </w:tcPr>
          <w:p w:rsidR="006862C5" w:rsidRPr="00A77558" w:rsidRDefault="006862C5" w:rsidP="004E087A">
            <w:pPr>
              <w:jc w:val="center"/>
            </w:pPr>
            <w:r w:rsidRPr="00A77558">
              <w:t>2021</w:t>
            </w:r>
          </w:p>
        </w:tc>
      </w:tr>
    </w:tbl>
    <w:p w:rsidR="006862C5" w:rsidRPr="00472E30" w:rsidRDefault="006862C5" w:rsidP="006862C5">
      <w:pPr>
        <w:widowControl w:val="0"/>
        <w:spacing w:line="317" w:lineRule="exact"/>
        <w:ind w:left="40" w:right="-154" w:firstLine="540"/>
        <w:jc w:val="both"/>
        <w:rPr>
          <w:rFonts w:eastAsia="Arial"/>
          <w:spacing w:val="5"/>
          <w:szCs w:val="28"/>
        </w:rPr>
      </w:pPr>
    </w:p>
    <w:p w:rsidR="006862C5" w:rsidRPr="00A77558" w:rsidRDefault="006862C5" w:rsidP="006862C5">
      <w:pPr>
        <w:pStyle w:val="11"/>
        <w:shd w:val="clear" w:color="auto" w:fill="auto"/>
        <w:ind w:left="284" w:right="-154"/>
        <w:rPr>
          <w:rFonts w:ascii="Times New Roman" w:hAnsi="Times New Roman" w:cs="Times New Roman"/>
          <w:color w:val="000000"/>
          <w:sz w:val="24"/>
          <w:szCs w:val="28"/>
        </w:rPr>
      </w:pPr>
      <w:r w:rsidRPr="00A77558">
        <w:rPr>
          <w:rFonts w:ascii="Times New Roman" w:hAnsi="Times New Roman" w:cs="Times New Roman"/>
          <w:color w:val="000000"/>
          <w:sz w:val="24"/>
          <w:szCs w:val="28"/>
        </w:rPr>
        <w:t xml:space="preserve">Для  достижения  поставленных  целей  и  задач  </w:t>
      </w:r>
      <w:r>
        <w:rPr>
          <w:rFonts w:ascii="Times New Roman" w:hAnsi="Times New Roman" w:cs="Times New Roman"/>
          <w:color w:val="000000"/>
          <w:sz w:val="24"/>
          <w:szCs w:val="28"/>
        </w:rPr>
        <w:t>подп</w:t>
      </w:r>
      <w:r w:rsidRPr="00A77558">
        <w:rPr>
          <w:rFonts w:ascii="Times New Roman" w:hAnsi="Times New Roman" w:cs="Times New Roman"/>
          <w:color w:val="000000"/>
          <w:sz w:val="24"/>
          <w:szCs w:val="28"/>
        </w:rPr>
        <w:t>рограммой  предусмотрено  проведение  мероприятий  по:</w:t>
      </w:r>
    </w:p>
    <w:p w:rsidR="006862C5" w:rsidRPr="00A77558" w:rsidRDefault="006862C5" w:rsidP="006862C5">
      <w:pPr>
        <w:widowControl w:val="0"/>
        <w:numPr>
          <w:ilvl w:val="0"/>
          <w:numId w:val="35"/>
        </w:numPr>
        <w:tabs>
          <w:tab w:val="left" w:pos="851"/>
        </w:tabs>
        <w:autoSpaceDE w:val="0"/>
        <w:autoSpaceDN w:val="0"/>
        <w:adjustRightInd w:val="0"/>
        <w:ind w:left="284" w:firstLine="0"/>
        <w:jc w:val="both"/>
        <w:rPr>
          <w:rFonts w:eastAsia="Calibri"/>
          <w:szCs w:val="28"/>
        </w:rPr>
      </w:pPr>
      <w:r w:rsidRPr="00A77558">
        <w:rPr>
          <w:rFonts w:eastAsia="Calibri"/>
          <w:szCs w:val="28"/>
        </w:rPr>
        <w:t>направлению бюджетных средств в рамках государственных и муниципальных программ;</w:t>
      </w:r>
    </w:p>
    <w:p w:rsidR="006862C5" w:rsidRPr="00A77558" w:rsidRDefault="006862C5" w:rsidP="006862C5">
      <w:pPr>
        <w:widowControl w:val="0"/>
        <w:numPr>
          <w:ilvl w:val="0"/>
          <w:numId w:val="35"/>
        </w:numPr>
        <w:tabs>
          <w:tab w:val="left" w:pos="851"/>
        </w:tabs>
        <w:autoSpaceDE w:val="0"/>
        <w:autoSpaceDN w:val="0"/>
        <w:adjustRightInd w:val="0"/>
        <w:ind w:left="284" w:firstLine="0"/>
        <w:jc w:val="both"/>
        <w:rPr>
          <w:rFonts w:eastAsia="Calibri"/>
          <w:szCs w:val="28"/>
        </w:rPr>
      </w:pPr>
      <w:r w:rsidRPr="00A77558">
        <w:rPr>
          <w:rFonts w:eastAsia="Calibri"/>
          <w:szCs w:val="28"/>
        </w:rPr>
        <w:t>привлечению средств ОАО «Газпром» и его дочерних обществ в развитие газификации района в рамках реализации программ газификации регионов Российской Федерации;</w:t>
      </w:r>
    </w:p>
    <w:p w:rsidR="006862C5" w:rsidRPr="00A77558" w:rsidRDefault="006862C5" w:rsidP="006862C5">
      <w:pPr>
        <w:widowControl w:val="0"/>
        <w:numPr>
          <w:ilvl w:val="0"/>
          <w:numId w:val="35"/>
        </w:numPr>
        <w:tabs>
          <w:tab w:val="left" w:pos="851"/>
        </w:tabs>
        <w:autoSpaceDE w:val="0"/>
        <w:autoSpaceDN w:val="0"/>
        <w:adjustRightInd w:val="0"/>
        <w:ind w:left="284" w:firstLine="0"/>
        <w:jc w:val="both"/>
        <w:rPr>
          <w:rFonts w:eastAsia="Calibri"/>
          <w:szCs w:val="28"/>
        </w:rPr>
      </w:pPr>
      <w:r w:rsidRPr="00A77558">
        <w:rPr>
          <w:rFonts w:eastAsia="Calibri"/>
          <w:szCs w:val="28"/>
        </w:rPr>
        <w:t>привлечению внебюджетных средств на строительство (реконструкцию) объектов газификации и газоснабжения;</w:t>
      </w:r>
    </w:p>
    <w:p w:rsidR="006862C5" w:rsidRPr="00A77558" w:rsidRDefault="006862C5" w:rsidP="006862C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8"/>
        </w:rPr>
      </w:pPr>
    </w:p>
    <w:p w:rsidR="006862C5" w:rsidRPr="00A77558" w:rsidRDefault="006862C5" w:rsidP="006862C5">
      <w:pPr>
        <w:pStyle w:val="ConsPlusNormal"/>
        <w:ind w:firstLine="540"/>
        <w:rPr>
          <w:rFonts w:ascii="Times New Roman" w:hAnsi="Times New Roman" w:cs="Times New Roman"/>
          <w:sz w:val="24"/>
          <w:szCs w:val="28"/>
        </w:rPr>
      </w:pPr>
      <w:r w:rsidRPr="00A77558">
        <w:rPr>
          <w:rFonts w:ascii="Times New Roman" w:hAnsi="Times New Roman" w:cs="Times New Roman"/>
          <w:sz w:val="24"/>
          <w:szCs w:val="28"/>
        </w:rPr>
        <w:t xml:space="preserve">Ожидаемые результаты </w:t>
      </w:r>
      <w:r>
        <w:rPr>
          <w:rFonts w:ascii="Times New Roman" w:hAnsi="Times New Roman" w:cs="Times New Roman"/>
          <w:sz w:val="24"/>
          <w:szCs w:val="28"/>
        </w:rPr>
        <w:t>под</w:t>
      </w:r>
      <w:r w:rsidRPr="00A77558">
        <w:rPr>
          <w:rFonts w:ascii="Times New Roman" w:hAnsi="Times New Roman" w:cs="Times New Roman"/>
          <w:sz w:val="24"/>
          <w:szCs w:val="28"/>
        </w:rPr>
        <w:t>программы:</w:t>
      </w:r>
    </w:p>
    <w:p w:rsidR="006862C5" w:rsidRPr="00A77558" w:rsidRDefault="006862C5" w:rsidP="006862C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8"/>
        </w:rPr>
      </w:pPr>
      <w:r w:rsidRPr="00A77558">
        <w:rPr>
          <w:rFonts w:ascii="Times New Roman" w:hAnsi="Times New Roman" w:cs="Times New Roman"/>
          <w:sz w:val="24"/>
          <w:szCs w:val="28"/>
        </w:rPr>
        <w:t>- разработка проектно-сметных документаций по 5 объектам;</w:t>
      </w:r>
    </w:p>
    <w:p w:rsidR="006862C5" w:rsidRPr="00A77558" w:rsidRDefault="006862C5" w:rsidP="006862C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8"/>
        </w:rPr>
      </w:pPr>
      <w:r w:rsidRPr="00A77558">
        <w:rPr>
          <w:rFonts w:ascii="Times New Roman" w:hAnsi="Times New Roman" w:cs="Times New Roman"/>
          <w:sz w:val="24"/>
          <w:szCs w:val="28"/>
        </w:rPr>
        <w:t>- строительство и пуск в эксплуатацию 73,5 км распределительных газопроводов;</w:t>
      </w:r>
    </w:p>
    <w:p w:rsidR="006862C5" w:rsidRPr="00A77558" w:rsidRDefault="006862C5" w:rsidP="006862C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8"/>
        </w:rPr>
      </w:pPr>
      <w:r w:rsidRPr="00A77558">
        <w:rPr>
          <w:rFonts w:ascii="Times New Roman" w:hAnsi="Times New Roman" w:cs="Times New Roman"/>
          <w:sz w:val="24"/>
          <w:szCs w:val="28"/>
        </w:rPr>
        <w:t>- газификация 1659 квартир и домовладений;</w:t>
      </w:r>
    </w:p>
    <w:p w:rsidR="006862C5" w:rsidRPr="00A77558" w:rsidRDefault="006862C5" w:rsidP="006862C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8"/>
        </w:rPr>
      </w:pPr>
      <w:r w:rsidRPr="00A77558">
        <w:rPr>
          <w:rFonts w:ascii="Times New Roman" w:hAnsi="Times New Roman" w:cs="Times New Roman"/>
          <w:sz w:val="24"/>
          <w:szCs w:val="28"/>
        </w:rPr>
        <w:t>- перевод на газ 4 котельных социально значимых объектов;</w:t>
      </w:r>
    </w:p>
    <w:p w:rsidR="006862C5" w:rsidRPr="00A77558" w:rsidRDefault="006862C5" w:rsidP="006862C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8"/>
        </w:rPr>
      </w:pPr>
      <w:r w:rsidRPr="00A77558">
        <w:rPr>
          <w:rFonts w:ascii="Times New Roman" w:hAnsi="Times New Roman" w:cs="Times New Roman"/>
          <w:sz w:val="24"/>
          <w:szCs w:val="28"/>
        </w:rPr>
        <w:t>- газификация 14 населенных пунктов;</w:t>
      </w:r>
    </w:p>
    <w:p w:rsidR="006862C5" w:rsidRPr="00A77558" w:rsidRDefault="006862C5" w:rsidP="006862C5">
      <w:pPr>
        <w:widowControl w:val="0"/>
        <w:tabs>
          <w:tab w:val="left" w:pos="851"/>
        </w:tabs>
        <w:autoSpaceDE w:val="0"/>
        <w:autoSpaceDN w:val="0"/>
        <w:adjustRightInd w:val="0"/>
        <w:ind w:left="567"/>
        <w:jc w:val="both"/>
        <w:rPr>
          <w:rFonts w:eastAsia="Calibri"/>
          <w:szCs w:val="28"/>
        </w:rPr>
      </w:pPr>
      <w:r w:rsidRPr="00A77558">
        <w:rPr>
          <w:szCs w:val="28"/>
        </w:rPr>
        <w:t xml:space="preserve">- </w:t>
      </w:r>
      <w:r w:rsidRPr="00A77558">
        <w:rPr>
          <w:rFonts w:eastAsia="Calibri"/>
          <w:szCs w:val="28"/>
        </w:rPr>
        <w:t>повышение к 2021 году общего уровня газификации Комсомольского муниципального района природным газом до 65,6%;</w:t>
      </w:r>
    </w:p>
    <w:p w:rsidR="006862C5" w:rsidRPr="00472E30" w:rsidRDefault="006862C5" w:rsidP="006862C5">
      <w:pPr>
        <w:pStyle w:val="ConsPlusNormal"/>
        <w:jc w:val="right"/>
        <w:rPr>
          <w:rFonts w:ascii="Times New Roman" w:hAnsi="Times New Roman" w:cs="Times New Roman"/>
        </w:rPr>
      </w:pPr>
    </w:p>
    <w:p w:rsidR="006862C5" w:rsidRDefault="006862C5" w:rsidP="006862C5">
      <w:pPr>
        <w:widowControl w:val="0"/>
        <w:autoSpaceDE w:val="0"/>
        <w:autoSpaceDN w:val="0"/>
        <w:jc w:val="center"/>
        <w:rPr>
          <w:b/>
        </w:rPr>
      </w:pPr>
      <w:r w:rsidRPr="00A77558">
        <w:rPr>
          <w:b/>
        </w:rPr>
        <w:t>3. Целевые индикаторы (показатели) подпрограммы</w:t>
      </w:r>
    </w:p>
    <w:tbl>
      <w:tblPr>
        <w:tblW w:w="990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03"/>
        <w:gridCol w:w="3041"/>
        <w:gridCol w:w="385"/>
        <w:gridCol w:w="889"/>
        <w:gridCol w:w="1016"/>
        <w:gridCol w:w="1016"/>
        <w:gridCol w:w="1016"/>
        <w:gridCol w:w="1021"/>
        <w:gridCol w:w="1018"/>
      </w:tblGrid>
      <w:tr w:rsidR="006862C5" w:rsidRPr="00472E30" w:rsidTr="004E087A">
        <w:trPr>
          <w:trHeight w:val="407"/>
        </w:trPr>
        <w:tc>
          <w:tcPr>
            <w:tcW w:w="503" w:type="dxa"/>
            <w:vMerge w:val="restart"/>
            <w:shd w:val="clear" w:color="auto" w:fill="auto"/>
          </w:tcPr>
          <w:p w:rsidR="006862C5" w:rsidRPr="00472E30" w:rsidRDefault="006862C5" w:rsidP="004E087A">
            <w:pPr>
              <w:pStyle w:val="ConsPlusNormal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72E30">
              <w:rPr>
                <w:rFonts w:ascii="Times New Roman" w:eastAsia="Calibri" w:hAnsi="Times New Roman" w:cs="Times New Roman"/>
                <w:sz w:val="24"/>
                <w:szCs w:val="24"/>
              </w:rPr>
              <w:t>№</w:t>
            </w:r>
          </w:p>
          <w:p w:rsidR="006862C5" w:rsidRPr="00472E30" w:rsidRDefault="006862C5" w:rsidP="004E087A">
            <w:pPr>
              <w:pStyle w:val="ConsPlusNormal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72E30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стр.</w:t>
            </w:r>
          </w:p>
        </w:tc>
        <w:tc>
          <w:tcPr>
            <w:tcW w:w="3041" w:type="dxa"/>
            <w:vMerge w:val="restart"/>
            <w:shd w:val="clear" w:color="auto" w:fill="auto"/>
          </w:tcPr>
          <w:p w:rsidR="006862C5" w:rsidRPr="00472E30" w:rsidRDefault="006862C5" w:rsidP="004E087A">
            <w:pPr>
              <w:pStyle w:val="ConsPlusNormal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72E30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Наименование цели </w:t>
            </w:r>
            <w:r w:rsidRPr="00472E30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(целей) и задач, целевых показателей</w:t>
            </w:r>
          </w:p>
        </w:tc>
        <w:tc>
          <w:tcPr>
            <w:tcW w:w="1274" w:type="dxa"/>
            <w:gridSpan w:val="2"/>
            <w:vMerge w:val="restart"/>
            <w:shd w:val="clear" w:color="auto" w:fill="auto"/>
          </w:tcPr>
          <w:p w:rsidR="006862C5" w:rsidRPr="00472E30" w:rsidRDefault="006862C5" w:rsidP="004E087A">
            <w:pPr>
              <w:pStyle w:val="ConsPlusNormal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72E30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Единица </w:t>
            </w:r>
            <w:r w:rsidRPr="00472E30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измерен.</w:t>
            </w:r>
          </w:p>
        </w:tc>
        <w:tc>
          <w:tcPr>
            <w:tcW w:w="5087" w:type="dxa"/>
            <w:gridSpan w:val="5"/>
            <w:shd w:val="clear" w:color="auto" w:fill="auto"/>
          </w:tcPr>
          <w:p w:rsidR="006862C5" w:rsidRPr="00472E30" w:rsidRDefault="006862C5" w:rsidP="004E087A">
            <w:pPr>
              <w:pStyle w:val="ConsPlusNormal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72E30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Значение целевого показателя</w:t>
            </w:r>
          </w:p>
        </w:tc>
      </w:tr>
      <w:tr w:rsidR="006862C5" w:rsidRPr="00472E30" w:rsidTr="004E087A">
        <w:trPr>
          <w:trHeight w:val="555"/>
        </w:trPr>
        <w:tc>
          <w:tcPr>
            <w:tcW w:w="503" w:type="dxa"/>
            <w:vMerge/>
            <w:shd w:val="clear" w:color="auto" w:fill="auto"/>
          </w:tcPr>
          <w:p w:rsidR="006862C5" w:rsidRPr="00472E30" w:rsidRDefault="006862C5" w:rsidP="004E087A">
            <w:pPr>
              <w:pStyle w:val="ConsPlusNormal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41" w:type="dxa"/>
            <w:vMerge/>
            <w:shd w:val="clear" w:color="auto" w:fill="auto"/>
          </w:tcPr>
          <w:p w:rsidR="006862C5" w:rsidRPr="00472E30" w:rsidRDefault="006862C5" w:rsidP="004E087A">
            <w:pPr>
              <w:pStyle w:val="ConsPlusNormal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4" w:type="dxa"/>
            <w:gridSpan w:val="2"/>
            <w:vMerge/>
            <w:shd w:val="clear" w:color="auto" w:fill="auto"/>
          </w:tcPr>
          <w:p w:rsidR="006862C5" w:rsidRPr="00472E30" w:rsidRDefault="006862C5" w:rsidP="004E087A">
            <w:pPr>
              <w:pStyle w:val="ConsPlusNormal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16" w:type="dxa"/>
            <w:shd w:val="clear" w:color="auto" w:fill="auto"/>
            <w:vAlign w:val="center"/>
          </w:tcPr>
          <w:p w:rsidR="006862C5" w:rsidRPr="00472E30" w:rsidRDefault="006862C5" w:rsidP="004E087A">
            <w:pPr>
              <w:pStyle w:val="ConsPlusNormal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72E3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2017 г.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6862C5" w:rsidRPr="00472E30" w:rsidRDefault="006862C5" w:rsidP="004E087A">
            <w:pPr>
              <w:pStyle w:val="ConsPlusNormal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72E3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2018 г.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6862C5" w:rsidRPr="00472E30" w:rsidRDefault="006862C5" w:rsidP="004E087A">
            <w:pPr>
              <w:pStyle w:val="ConsPlusNormal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72E3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2019 г.</w:t>
            </w:r>
          </w:p>
        </w:tc>
        <w:tc>
          <w:tcPr>
            <w:tcW w:w="1021" w:type="dxa"/>
            <w:shd w:val="clear" w:color="auto" w:fill="auto"/>
            <w:vAlign w:val="center"/>
          </w:tcPr>
          <w:p w:rsidR="006862C5" w:rsidRPr="00472E30" w:rsidRDefault="006862C5" w:rsidP="004E087A">
            <w:pPr>
              <w:pStyle w:val="ConsPlusNormal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72E3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2020 г.</w:t>
            </w:r>
          </w:p>
        </w:tc>
        <w:tc>
          <w:tcPr>
            <w:tcW w:w="1018" w:type="dxa"/>
            <w:shd w:val="clear" w:color="auto" w:fill="auto"/>
            <w:vAlign w:val="center"/>
          </w:tcPr>
          <w:p w:rsidR="006862C5" w:rsidRPr="00472E30" w:rsidRDefault="006862C5" w:rsidP="004E087A">
            <w:pPr>
              <w:pStyle w:val="ConsPlusNormal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2021 г.</w:t>
            </w:r>
          </w:p>
        </w:tc>
      </w:tr>
      <w:tr w:rsidR="006862C5" w:rsidRPr="00472E30" w:rsidTr="004E087A">
        <w:trPr>
          <w:trHeight w:val="278"/>
        </w:trPr>
        <w:tc>
          <w:tcPr>
            <w:tcW w:w="503" w:type="dxa"/>
            <w:shd w:val="clear" w:color="auto" w:fill="auto"/>
          </w:tcPr>
          <w:p w:rsidR="006862C5" w:rsidRPr="00472E30" w:rsidRDefault="006862C5" w:rsidP="004E087A">
            <w:pPr>
              <w:pStyle w:val="ConsPlusNormal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72E30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041" w:type="dxa"/>
            <w:shd w:val="clear" w:color="auto" w:fill="auto"/>
          </w:tcPr>
          <w:p w:rsidR="006862C5" w:rsidRPr="00472E30" w:rsidRDefault="006862C5" w:rsidP="004E087A">
            <w:pPr>
              <w:pStyle w:val="ConsPlusNormal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72E30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4" w:type="dxa"/>
            <w:gridSpan w:val="2"/>
            <w:shd w:val="clear" w:color="auto" w:fill="auto"/>
          </w:tcPr>
          <w:p w:rsidR="006862C5" w:rsidRPr="00472E30" w:rsidRDefault="006862C5" w:rsidP="004E087A">
            <w:pPr>
              <w:pStyle w:val="ConsPlusNormal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72E30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16" w:type="dxa"/>
            <w:shd w:val="clear" w:color="auto" w:fill="auto"/>
          </w:tcPr>
          <w:p w:rsidR="006862C5" w:rsidRPr="00472E30" w:rsidRDefault="006862C5" w:rsidP="004E087A">
            <w:pPr>
              <w:pStyle w:val="ConsPlusNormal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72E30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16" w:type="dxa"/>
            <w:shd w:val="clear" w:color="auto" w:fill="auto"/>
          </w:tcPr>
          <w:p w:rsidR="006862C5" w:rsidRPr="00472E30" w:rsidRDefault="006862C5" w:rsidP="004E087A">
            <w:pPr>
              <w:pStyle w:val="ConsPlusNormal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72E30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16" w:type="dxa"/>
            <w:shd w:val="clear" w:color="auto" w:fill="auto"/>
          </w:tcPr>
          <w:p w:rsidR="006862C5" w:rsidRPr="00472E30" w:rsidRDefault="006862C5" w:rsidP="004E087A">
            <w:pPr>
              <w:pStyle w:val="ConsPlusNormal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72E30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21" w:type="dxa"/>
            <w:shd w:val="clear" w:color="auto" w:fill="auto"/>
          </w:tcPr>
          <w:p w:rsidR="006862C5" w:rsidRPr="00472E30" w:rsidRDefault="006862C5" w:rsidP="004E087A">
            <w:pPr>
              <w:pStyle w:val="ConsPlusNormal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72E30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18" w:type="dxa"/>
            <w:shd w:val="clear" w:color="auto" w:fill="auto"/>
          </w:tcPr>
          <w:p w:rsidR="006862C5" w:rsidRPr="00472E30" w:rsidRDefault="006862C5" w:rsidP="004E087A">
            <w:pPr>
              <w:pStyle w:val="ConsPlusNormal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72E30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</w:tr>
      <w:tr w:rsidR="006862C5" w:rsidRPr="00472E30" w:rsidTr="004E087A">
        <w:trPr>
          <w:trHeight w:val="803"/>
        </w:trPr>
        <w:tc>
          <w:tcPr>
            <w:tcW w:w="503" w:type="dxa"/>
            <w:shd w:val="clear" w:color="auto" w:fill="auto"/>
          </w:tcPr>
          <w:p w:rsidR="006862C5" w:rsidRPr="00472E30" w:rsidRDefault="006862C5" w:rsidP="004E087A">
            <w:pPr>
              <w:pStyle w:val="ConsPlusNormal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72E3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402" w:type="dxa"/>
            <w:gridSpan w:val="8"/>
            <w:shd w:val="clear" w:color="auto" w:fill="auto"/>
            <w:vAlign w:val="center"/>
          </w:tcPr>
          <w:p w:rsidR="006862C5" w:rsidRPr="00472E30" w:rsidRDefault="006862C5" w:rsidP="004E087A">
            <w:pPr>
              <w:autoSpaceDE w:val="0"/>
              <w:autoSpaceDN w:val="0"/>
              <w:adjustRightInd w:val="0"/>
              <w:rPr>
                <w:rFonts w:eastAsia="Calibri"/>
                <w:b/>
                <w:u w:val="single"/>
              </w:rPr>
            </w:pPr>
            <w:r w:rsidRPr="00472E30">
              <w:rPr>
                <w:rFonts w:eastAsia="Calibri"/>
                <w:b/>
                <w:u w:val="single"/>
              </w:rPr>
              <w:t>Цели муниципальной программы:</w:t>
            </w:r>
          </w:p>
          <w:p w:rsidR="006862C5" w:rsidRPr="00472E30" w:rsidRDefault="006862C5" w:rsidP="004E087A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472E30">
              <w:rPr>
                <w:rFonts w:eastAsia="Calibri"/>
              </w:rPr>
              <w:t>• улучшить качество жизни населения, обеспечив их стабильным, надёжным, экономичным видом топлива;</w:t>
            </w:r>
          </w:p>
          <w:p w:rsidR="006862C5" w:rsidRPr="00472E30" w:rsidRDefault="006862C5" w:rsidP="004E087A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472E30">
              <w:rPr>
                <w:rFonts w:eastAsia="Calibri"/>
              </w:rPr>
              <w:t>• повысить экономическую привлекательность территории Комсомольского района;</w:t>
            </w:r>
          </w:p>
          <w:p w:rsidR="006862C5" w:rsidRPr="00472E30" w:rsidRDefault="006862C5" w:rsidP="004E087A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472E30">
              <w:rPr>
                <w:rFonts w:eastAsia="Calibri"/>
              </w:rPr>
              <w:t xml:space="preserve">• создать условия для привлечения внутренних и внешних инвестиций. </w:t>
            </w:r>
          </w:p>
        </w:tc>
      </w:tr>
      <w:tr w:rsidR="006862C5" w:rsidRPr="00472E30" w:rsidTr="004E087A">
        <w:trPr>
          <w:trHeight w:val="803"/>
        </w:trPr>
        <w:tc>
          <w:tcPr>
            <w:tcW w:w="503" w:type="dxa"/>
            <w:shd w:val="clear" w:color="auto" w:fill="auto"/>
          </w:tcPr>
          <w:p w:rsidR="006862C5" w:rsidRPr="00472E30" w:rsidRDefault="006862C5" w:rsidP="004E087A">
            <w:pPr>
              <w:pStyle w:val="ConsPlusNormal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72E30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402" w:type="dxa"/>
            <w:gridSpan w:val="8"/>
            <w:shd w:val="clear" w:color="auto" w:fill="auto"/>
            <w:vAlign w:val="center"/>
          </w:tcPr>
          <w:p w:rsidR="006862C5" w:rsidRPr="00472E30" w:rsidRDefault="006862C5" w:rsidP="004E087A">
            <w:pPr>
              <w:pStyle w:val="ConsPlusNormal"/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</w:rPr>
            </w:pPr>
            <w:r w:rsidRPr="00472E30"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</w:rPr>
              <w:t>Задача 1</w:t>
            </w:r>
          </w:p>
          <w:p w:rsidR="006862C5" w:rsidRPr="00472E30" w:rsidRDefault="006862C5" w:rsidP="004E087A">
            <w:pPr>
              <w:pStyle w:val="ConsPlusNormal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72E30">
              <w:rPr>
                <w:rFonts w:ascii="Times New Roman" w:eastAsia="Calibri" w:hAnsi="Times New Roman" w:cs="Times New Roman"/>
                <w:sz w:val="24"/>
                <w:szCs w:val="24"/>
              </w:rPr>
              <w:t>Увеличение протяжённости газопроводов на территории Комсомольского муниципального  района на 62,35 км</w:t>
            </w:r>
          </w:p>
        </w:tc>
      </w:tr>
      <w:tr w:rsidR="006862C5" w:rsidRPr="00472E30" w:rsidTr="004E087A">
        <w:trPr>
          <w:trHeight w:val="551"/>
        </w:trPr>
        <w:tc>
          <w:tcPr>
            <w:tcW w:w="503" w:type="dxa"/>
            <w:shd w:val="clear" w:color="auto" w:fill="auto"/>
          </w:tcPr>
          <w:p w:rsidR="006862C5" w:rsidRPr="00472E30" w:rsidRDefault="006862C5" w:rsidP="004E087A">
            <w:pPr>
              <w:pStyle w:val="ConsPlusNormal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426" w:type="dxa"/>
            <w:gridSpan w:val="2"/>
            <w:shd w:val="clear" w:color="auto" w:fill="auto"/>
          </w:tcPr>
          <w:p w:rsidR="006862C5" w:rsidRPr="00472E30" w:rsidRDefault="006862C5" w:rsidP="004E087A">
            <w:pPr>
              <w:pStyle w:val="ConsPlusNormal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72E3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Индикатор:</w:t>
            </w:r>
          </w:p>
          <w:p w:rsidR="006862C5" w:rsidRPr="00472E30" w:rsidRDefault="006862C5" w:rsidP="004E087A">
            <w:pPr>
              <w:pStyle w:val="ConsPlusNormal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72E30">
              <w:rPr>
                <w:rFonts w:ascii="Times New Roman" w:eastAsia="Calibri" w:hAnsi="Times New Roman" w:cs="Times New Roman"/>
                <w:sz w:val="24"/>
                <w:szCs w:val="24"/>
              </w:rPr>
              <w:t>Протяжённость газопроводов введённых в эксплуатацию.</w:t>
            </w:r>
          </w:p>
        </w:tc>
        <w:tc>
          <w:tcPr>
            <w:tcW w:w="889" w:type="dxa"/>
            <w:shd w:val="clear" w:color="auto" w:fill="auto"/>
            <w:vAlign w:val="center"/>
          </w:tcPr>
          <w:p w:rsidR="006862C5" w:rsidRPr="00472E30" w:rsidRDefault="006862C5" w:rsidP="004E087A">
            <w:pPr>
              <w:pStyle w:val="ConsPlusNormal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72E30">
              <w:rPr>
                <w:rFonts w:ascii="Times New Roman" w:eastAsia="Calibri" w:hAnsi="Times New Roman" w:cs="Times New Roman"/>
                <w:sz w:val="24"/>
                <w:szCs w:val="24"/>
              </w:rPr>
              <w:t>км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6862C5" w:rsidRPr="00472E30" w:rsidRDefault="006862C5" w:rsidP="004E087A">
            <w:pPr>
              <w:pStyle w:val="ConsPlusNormal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72E30">
              <w:rPr>
                <w:rFonts w:ascii="Times New Roman" w:eastAsia="Calibri" w:hAnsi="Times New Roman" w:cs="Times New Roman"/>
                <w:sz w:val="24"/>
                <w:szCs w:val="24"/>
              </w:rPr>
              <w:t>3,85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6862C5" w:rsidRPr="00472E30" w:rsidRDefault="006862C5" w:rsidP="004E087A">
            <w:pPr>
              <w:pStyle w:val="ConsPlusNormal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72E30">
              <w:rPr>
                <w:rFonts w:ascii="Times New Roman" w:eastAsia="Calibri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6862C5" w:rsidRPr="00472E30" w:rsidRDefault="006862C5" w:rsidP="004E087A">
            <w:pPr>
              <w:pStyle w:val="ConsPlusNormal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72E30">
              <w:rPr>
                <w:rFonts w:ascii="Times New Roman" w:eastAsia="Calibri" w:hAnsi="Times New Roman" w:cs="Times New Roman"/>
                <w:sz w:val="24"/>
                <w:szCs w:val="24"/>
              </w:rPr>
              <w:t>42,2</w:t>
            </w:r>
          </w:p>
        </w:tc>
        <w:tc>
          <w:tcPr>
            <w:tcW w:w="1021" w:type="dxa"/>
            <w:shd w:val="clear" w:color="auto" w:fill="auto"/>
            <w:vAlign w:val="center"/>
          </w:tcPr>
          <w:p w:rsidR="006862C5" w:rsidRPr="00472E30" w:rsidRDefault="006862C5" w:rsidP="004E087A">
            <w:pPr>
              <w:pStyle w:val="ConsPlusNormal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72E30">
              <w:rPr>
                <w:rFonts w:ascii="Times New Roman" w:eastAsia="Calibri" w:hAnsi="Times New Roman" w:cs="Times New Roman"/>
                <w:sz w:val="24"/>
                <w:szCs w:val="24"/>
              </w:rPr>
              <w:t>15,6</w:t>
            </w:r>
          </w:p>
        </w:tc>
        <w:tc>
          <w:tcPr>
            <w:tcW w:w="1018" w:type="dxa"/>
            <w:shd w:val="clear" w:color="auto" w:fill="auto"/>
            <w:vAlign w:val="center"/>
          </w:tcPr>
          <w:p w:rsidR="006862C5" w:rsidRPr="00472E30" w:rsidRDefault="006862C5" w:rsidP="004E087A">
            <w:pPr>
              <w:pStyle w:val="ConsPlusNormal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12,0</w:t>
            </w:r>
          </w:p>
        </w:tc>
      </w:tr>
      <w:tr w:rsidR="006862C5" w:rsidRPr="00472E30" w:rsidTr="004E087A">
        <w:trPr>
          <w:trHeight w:val="716"/>
        </w:trPr>
        <w:tc>
          <w:tcPr>
            <w:tcW w:w="503" w:type="dxa"/>
            <w:shd w:val="clear" w:color="auto" w:fill="auto"/>
          </w:tcPr>
          <w:p w:rsidR="006862C5" w:rsidRPr="00472E30" w:rsidRDefault="006862C5" w:rsidP="004E087A">
            <w:pPr>
              <w:pStyle w:val="ConsPlusNormal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72E30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402" w:type="dxa"/>
            <w:gridSpan w:val="8"/>
            <w:shd w:val="clear" w:color="auto" w:fill="auto"/>
          </w:tcPr>
          <w:p w:rsidR="006862C5" w:rsidRPr="00472E30" w:rsidRDefault="006862C5" w:rsidP="004E087A">
            <w:pPr>
              <w:pStyle w:val="ConsPlusNormal"/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</w:rPr>
            </w:pPr>
            <w:r w:rsidRPr="00472E30"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</w:rPr>
              <w:t>Задача 2</w:t>
            </w:r>
          </w:p>
          <w:p w:rsidR="006862C5" w:rsidRPr="00472E30" w:rsidRDefault="006862C5" w:rsidP="004E087A">
            <w:pPr>
              <w:pStyle w:val="ConsPlusNormal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72E30">
              <w:rPr>
                <w:rFonts w:ascii="Times New Roman" w:eastAsia="Calibri" w:hAnsi="Times New Roman" w:cs="Times New Roman"/>
                <w:sz w:val="24"/>
                <w:szCs w:val="24"/>
              </w:rPr>
              <w:t>Обеспечение технической возможности для подключения потребителей газа.</w:t>
            </w:r>
          </w:p>
        </w:tc>
      </w:tr>
      <w:tr w:rsidR="006862C5" w:rsidRPr="00472E30" w:rsidTr="004E087A">
        <w:trPr>
          <w:trHeight w:val="551"/>
        </w:trPr>
        <w:tc>
          <w:tcPr>
            <w:tcW w:w="503" w:type="dxa"/>
            <w:shd w:val="clear" w:color="auto" w:fill="auto"/>
          </w:tcPr>
          <w:p w:rsidR="006862C5" w:rsidRPr="00472E30" w:rsidRDefault="006862C5" w:rsidP="004E087A">
            <w:pPr>
              <w:pStyle w:val="ConsPlusNormal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426" w:type="dxa"/>
            <w:gridSpan w:val="2"/>
            <w:shd w:val="clear" w:color="auto" w:fill="auto"/>
          </w:tcPr>
          <w:p w:rsidR="006862C5" w:rsidRPr="00472E30" w:rsidRDefault="006862C5" w:rsidP="004E087A">
            <w:pPr>
              <w:pStyle w:val="ConsPlusNormal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72E3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Индикатор:</w:t>
            </w:r>
          </w:p>
          <w:p w:rsidR="006862C5" w:rsidRPr="00472E30" w:rsidRDefault="006862C5" w:rsidP="004E087A">
            <w:pPr>
              <w:pStyle w:val="ConsPlusNormal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  <w:r w:rsidRPr="00472E30">
              <w:rPr>
                <w:rFonts w:ascii="Times New Roman" w:eastAsia="Calibri" w:hAnsi="Times New Roman" w:cs="Times New Roman"/>
                <w:sz w:val="24"/>
                <w:szCs w:val="24"/>
              </w:rPr>
              <w:t>Количество подключаемых домов (квартир) / котельных</w:t>
            </w:r>
          </w:p>
        </w:tc>
        <w:tc>
          <w:tcPr>
            <w:tcW w:w="889" w:type="dxa"/>
            <w:shd w:val="clear" w:color="auto" w:fill="auto"/>
            <w:vAlign w:val="center"/>
          </w:tcPr>
          <w:p w:rsidR="006862C5" w:rsidRPr="00472E30" w:rsidRDefault="006862C5" w:rsidP="004E087A">
            <w:pPr>
              <w:pStyle w:val="ConsPlusNormal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72E30">
              <w:rPr>
                <w:rFonts w:ascii="Times New Roman" w:eastAsia="Calibri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6862C5" w:rsidRPr="00472E30" w:rsidRDefault="006862C5" w:rsidP="004E087A">
            <w:pPr>
              <w:pStyle w:val="ConsPlusNormal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72E30">
              <w:rPr>
                <w:rFonts w:ascii="Times New Roman" w:eastAsia="Calibri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6862C5" w:rsidRPr="00472E30" w:rsidRDefault="006862C5" w:rsidP="004E087A">
            <w:pPr>
              <w:pStyle w:val="ConsPlusNormal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72E30">
              <w:rPr>
                <w:rFonts w:ascii="Times New Roman" w:eastAsia="Calibri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6862C5" w:rsidRPr="00472E30" w:rsidRDefault="006862C5" w:rsidP="004E087A">
            <w:pPr>
              <w:pStyle w:val="ConsPlusNormal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72E30">
              <w:rPr>
                <w:rFonts w:ascii="Times New Roman" w:eastAsia="Calibri" w:hAnsi="Times New Roman" w:cs="Times New Roman"/>
                <w:sz w:val="24"/>
                <w:szCs w:val="24"/>
              </w:rPr>
              <w:t>179/0</w:t>
            </w:r>
          </w:p>
        </w:tc>
        <w:tc>
          <w:tcPr>
            <w:tcW w:w="1021" w:type="dxa"/>
            <w:shd w:val="clear" w:color="auto" w:fill="auto"/>
            <w:vAlign w:val="center"/>
          </w:tcPr>
          <w:p w:rsidR="006862C5" w:rsidRPr="00472E30" w:rsidRDefault="006862C5" w:rsidP="004E087A">
            <w:pPr>
              <w:pStyle w:val="ConsPlusNormal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72E3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753/0 </w:t>
            </w:r>
          </w:p>
        </w:tc>
        <w:tc>
          <w:tcPr>
            <w:tcW w:w="1018" w:type="dxa"/>
            <w:shd w:val="clear" w:color="auto" w:fill="auto"/>
            <w:vAlign w:val="center"/>
          </w:tcPr>
          <w:p w:rsidR="006862C5" w:rsidRPr="00472E30" w:rsidRDefault="006862C5" w:rsidP="004E087A">
            <w:pPr>
              <w:pStyle w:val="ConsPlusNormal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673/1</w:t>
            </w:r>
          </w:p>
        </w:tc>
      </w:tr>
      <w:tr w:rsidR="006862C5" w:rsidRPr="00472E30" w:rsidTr="004E087A">
        <w:trPr>
          <w:trHeight w:val="551"/>
        </w:trPr>
        <w:tc>
          <w:tcPr>
            <w:tcW w:w="503" w:type="dxa"/>
            <w:shd w:val="clear" w:color="auto" w:fill="auto"/>
          </w:tcPr>
          <w:p w:rsidR="006862C5" w:rsidRPr="00472E30" w:rsidRDefault="006862C5" w:rsidP="004E087A">
            <w:pPr>
              <w:pStyle w:val="ConsPlusNormal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426" w:type="dxa"/>
            <w:gridSpan w:val="2"/>
            <w:shd w:val="clear" w:color="auto" w:fill="auto"/>
          </w:tcPr>
          <w:p w:rsidR="006862C5" w:rsidRPr="00472E30" w:rsidRDefault="006862C5" w:rsidP="004E087A">
            <w:pPr>
              <w:pStyle w:val="ConsPlusNormal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72E3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Индикатор:</w:t>
            </w:r>
          </w:p>
          <w:p w:rsidR="006862C5" w:rsidRPr="00472E30" w:rsidRDefault="006862C5" w:rsidP="004E087A">
            <w:pPr>
              <w:pStyle w:val="ConsPlusNormal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72E30">
              <w:rPr>
                <w:rFonts w:ascii="Times New Roman" w:eastAsia="Calibri" w:hAnsi="Times New Roman" w:cs="Times New Roman"/>
                <w:sz w:val="24"/>
                <w:szCs w:val="24"/>
              </w:rPr>
              <w:t>Уровень газификации жилого фонда природным газом</w:t>
            </w:r>
          </w:p>
        </w:tc>
        <w:tc>
          <w:tcPr>
            <w:tcW w:w="889" w:type="dxa"/>
            <w:shd w:val="clear" w:color="auto" w:fill="auto"/>
            <w:vAlign w:val="center"/>
          </w:tcPr>
          <w:p w:rsidR="006862C5" w:rsidRPr="00472E30" w:rsidRDefault="006862C5" w:rsidP="004E087A">
            <w:pPr>
              <w:pStyle w:val="ConsPlusNormal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72E30">
              <w:rPr>
                <w:rFonts w:ascii="Times New Roman" w:eastAsia="Calibri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6862C5" w:rsidRPr="00472E30" w:rsidRDefault="006862C5" w:rsidP="004E087A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2E30">
              <w:rPr>
                <w:rFonts w:ascii="Times New Roman" w:hAnsi="Times New Roman"/>
                <w:sz w:val="24"/>
                <w:szCs w:val="24"/>
              </w:rPr>
              <w:t>60,3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6862C5" w:rsidRPr="00472E30" w:rsidRDefault="006862C5" w:rsidP="004E087A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2E30">
              <w:rPr>
                <w:rFonts w:ascii="Times New Roman" w:hAnsi="Times New Roman"/>
                <w:sz w:val="24"/>
                <w:szCs w:val="24"/>
              </w:rPr>
              <w:t>63,5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6862C5" w:rsidRPr="00472E30" w:rsidRDefault="006862C5" w:rsidP="004E087A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2E30">
              <w:rPr>
                <w:rFonts w:ascii="Times New Roman" w:hAnsi="Times New Roman"/>
                <w:sz w:val="24"/>
                <w:szCs w:val="24"/>
              </w:rPr>
              <w:t>64,2</w:t>
            </w:r>
          </w:p>
        </w:tc>
        <w:tc>
          <w:tcPr>
            <w:tcW w:w="1021" w:type="dxa"/>
            <w:shd w:val="clear" w:color="auto" w:fill="auto"/>
            <w:vAlign w:val="center"/>
          </w:tcPr>
          <w:p w:rsidR="006862C5" w:rsidRPr="00472E30" w:rsidRDefault="006862C5" w:rsidP="004E087A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2E30">
              <w:rPr>
                <w:rFonts w:ascii="Times New Roman" w:hAnsi="Times New Roman"/>
                <w:sz w:val="24"/>
                <w:szCs w:val="24"/>
              </w:rPr>
              <w:t>65,6</w:t>
            </w:r>
          </w:p>
        </w:tc>
        <w:tc>
          <w:tcPr>
            <w:tcW w:w="1018" w:type="dxa"/>
            <w:shd w:val="clear" w:color="auto" w:fill="auto"/>
            <w:vAlign w:val="center"/>
          </w:tcPr>
          <w:p w:rsidR="006862C5" w:rsidRPr="00472E30" w:rsidRDefault="006862C5" w:rsidP="004E087A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66,5</w:t>
            </w:r>
          </w:p>
        </w:tc>
      </w:tr>
      <w:tr w:rsidR="006862C5" w:rsidRPr="00472E30" w:rsidTr="004E087A">
        <w:trPr>
          <w:trHeight w:val="551"/>
        </w:trPr>
        <w:tc>
          <w:tcPr>
            <w:tcW w:w="503" w:type="dxa"/>
            <w:shd w:val="clear" w:color="auto" w:fill="auto"/>
          </w:tcPr>
          <w:p w:rsidR="006862C5" w:rsidRPr="00472E30" w:rsidRDefault="006862C5" w:rsidP="004E087A">
            <w:pPr>
              <w:pStyle w:val="ConsPlusNormal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426" w:type="dxa"/>
            <w:gridSpan w:val="2"/>
            <w:shd w:val="clear" w:color="auto" w:fill="auto"/>
          </w:tcPr>
          <w:p w:rsidR="006862C5" w:rsidRPr="00472E30" w:rsidRDefault="006862C5" w:rsidP="004E087A">
            <w:pPr>
              <w:pStyle w:val="ConsPlusNormal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72E30">
              <w:rPr>
                <w:rFonts w:ascii="Times New Roman" w:eastAsia="Calibri" w:hAnsi="Times New Roman" w:cs="Times New Roman"/>
                <w:sz w:val="24"/>
                <w:szCs w:val="24"/>
              </w:rPr>
              <w:t>в том числе в городском поселении</w:t>
            </w:r>
          </w:p>
        </w:tc>
        <w:tc>
          <w:tcPr>
            <w:tcW w:w="889" w:type="dxa"/>
            <w:shd w:val="clear" w:color="auto" w:fill="auto"/>
            <w:vAlign w:val="center"/>
          </w:tcPr>
          <w:p w:rsidR="006862C5" w:rsidRPr="00472E30" w:rsidRDefault="006862C5" w:rsidP="004E087A">
            <w:pPr>
              <w:pStyle w:val="ConsPlusNormal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72E30">
              <w:rPr>
                <w:rFonts w:ascii="Times New Roman" w:eastAsia="Calibri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016" w:type="dxa"/>
            <w:shd w:val="clear" w:color="auto" w:fill="auto"/>
          </w:tcPr>
          <w:p w:rsidR="006862C5" w:rsidRPr="00472E30" w:rsidRDefault="006862C5" w:rsidP="004E087A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2E30">
              <w:rPr>
                <w:rFonts w:ascii="Times New Roman" w:hAnsi="Times New Roman"/>
                <w:sz w:val="24"/>
                <w:szCs w:val="24"/>
              </w:rPr>
              <w:t>78,7</w:t>
            </w:r>
          </w:p>
        </w:tc>
        <w:tc>
          <w:tcPr>
            <w:tcW w:w="1016" w:type="dxa"/>
            <w:shd w:val="clear" w:color="auto" w:fill="auto"/>
          </w:tcPr>
          <w:p w:rsidR="006862C5" w:rsidRPr="00472E30" w:rsidRDefault="006862C5" w:rsidP="004E087A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2E30">
              <w:rPr>
                <w:rFonts w:ascii="Times New Roman" w:hAnsi="Times New Roman"/>
                <w:sz w:val="24"/>
                <w:szCs w:val="24"/>
              </w:rPr>
              <w:t>79,0</w:t>
            </w:r>
          </w:p>
        </w:tc>
        <w:tc>
          <w:tcPr>
            <w:tcW w:w="1016" w:type="dxa"/>
            <w:shd w:val="clear" w:color="auto" w:fill="auto"/>
          </w:tcPr>
          <w:p w:rsidR="006862C5" w:rsidRPr="00472E30" w:rsidRDefault="006862C5" w:rsidP="004E087A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2E30">
              <w:rPr>
                <w:rFonts w:ascii="Times New Roman" w:hAnsi="Times New Roman"/>
                <w:sz w:val="24"/>
                <w:szCs w:val="24"/>
              </w:rPr>
              <w:t>79,2</w:t>
            </w:r>
          </w:p>
        </w:tc>
        <w:tc>
          <w:tcPr>
            <w:tcW w:w="1021" w:type="dxa"/>
            <w:shd w:val="clear" w:color="auto" w:fill="auto"/>
          </w:tcPr>
          <w:p w:rsidR="006862C5" w:rsidRPr="00472E30" w:rsidRDefault="006862C5" w:rsidP="004E087A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2E30">
              <w:rPr>
                <w:rFonts w:ascii="Times New Roman" w:hAnsi="Times New Roman"/>
                <w:sz w:val="24"/>
                <w:szCs w:val="24"/>
              </w:rPr>
              <w:t>79,3</w:t>
            </w:r>
          </w:p>
        </w:tc>
        <w:tc>
          <w:tcPr>
            <w:tcW w:w="1018" w:type="dxa"/>
            <w:shd w:val="clear" w:color="auto" w:fill="auto"/>
          </w:tcPr>
          <w:p w:rsidR="006862C5" w:rsidRPr="00472E30" w:rsidRDefault="006862C5" w:rsidP="004E087A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79,4</w:t>
            </w:r>
          </w:p>
        </w:tc>
      </w:tr>
      <w:tr w:rsidR="006862C5" w:rsidRPr="00472E30" w:rsidTr="004E087A">
        <w:trPr>
          <w:trHeight w:val="551"/>
        </w:trPr>
        <w:tc>
          <w:tcPr>
            <w:tcW w:w="503" w:type="dxa"/>
            <w:shd w:val="clear" w:color="auto" w:fill="auto"/>
          </w:tcPr>
          <w:p w:rsidR="006862C5" w:rsidRPr="00472E30" w:rsidRDefault="006862C5" w:rsidP="004E087A">
            <w:pPr>
              <w:pStyle w:val="ConsPlusNormal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426" w:type="dxa"/>
            <w:gridSpan w:val="2"/>
            <w:shd w:val="clear" w:color="auto" w:fill="auto"/>
          </w:tcPr>
          <w:p w:rsidR="006862C5" w:rsidRPr="00472E30" w:rsidRDefault="006862C5" w:rsidP="004E087A">
            <w:pPr>
              <w:pStyle w:val="ConsPlusNormal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72E30">
              <w:rPr>
                <w:rFonts w:ascii="Times New Roman" w:eastAsia="Calibri" w:hAnsi="Times New Roman" w:cs="Times New Roman"/>
                <w:sz w:val="24"/>
                <w:szCs w:val="24"/>
              </w:rPr>
              <w:t>в сельской местности</w:t>
            </w:r>
          </w:p>
        </w:tc>
        <w:tc>
          <w:tcPr>
            <w:tcW w:w="889" w:type="dxa"/>
            <w:shd w:val="clear" w:color="auto" w:fill="auto"/>
            <w:vAlign w:val="center"/>
          </w:tcPr>
          <w:p w:rsidR="006862C5" w:rsidRPr="00472E30" w:rsidRDefault="006862C5" w:rsidP="004E087A">
            <w:pPr>
              <w:pStyle w:val="ConsPlusNormal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72E30">
              <w:rPr>
                <w:rFonts w:ascii="Times New Roman" w:eastAsia="Calibri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016" w:type="dxa"/>
            <w:shd w:val="clear" w:color="auto" w:fill="auto"/>
          </w:tcPr>
          <w:p w:rsidR="006862C5" w:rsidRPr="00472E30" w:rsidRDefault="006862C5" w:rsidP="004E087A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2E30">
              <w:rPr>
                <w:rFonts w:ascii="Times New Roman" w:hAnsi="Times New Roman"/>
                <w:sz w:val="24"/>
                <w:szCs w:val="24"/>
              </w:rPr>
              <w:t>50,0</w:t>
            </w:r>
          </w:p>
        </w:tc>
        <w:tc>
          <w:tcPr>
            <w:tcW w:w="1016" w:type="dxa"/>
            <w:shd w:val="clear" w:color="auto" w:fill="auto"/>
          </w:tcPr>
          <w:p w:rsidR="006862C5" w:rsidRPr="00472E30" w:rsidRDefault="006862C5" w:rsidP="004E087A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2E30">
              <w:rPr>
                <w:rFonts w:ascii="Times New Roman" w:hAnsi="Times New Roman"/>
                <w:sz w:val="24"/>
                <w:szCs w:val="24"/>
              </w:rPr>
              <w:t>54,7</w:t>
            </w:r>
          </w:p>
        </w:tc>
        <w:tc>
          <w:tcPr>
            <w:tcW w:w="1016" w:type="dxa"/>
            <w:shd w:val="clear" w:color="auto" w:fill="auto"/>
          </w:tcPr>
          <w:p w:rsidR="006862C5" w:rsidRPr="00472E30" w:rsidRDefault="006862C5" w:rsidP="004E087A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2E30">
              <w:rPr>
                <w:rFonts w:ascii="Times New Roman" w:hAnsi="Times New Roman"/>
                <w:sz w:val="24"/>
                <w:szCs w:val="24"/>
              </w:rPr>
              <w:t>56,3</w:t>
            </w:r>
          </w:p>
        </w:tc>
        <w:tc>
          <w:tcPr>
            <w:tcW w:w="1021" w:type="dxa"/>
            <w:shd w:val="clear" w:color="auto" w:fill="auto"/>
          </w:tcPr>
          <w:p w:rsidR="006862C5" w:rsidRPr="00472E30" w:rsidRDefault="006862C5" w:rsidP="004E087A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2E30">
              <w:rPr>
                <w:rFonts w:ascii="Times New Roman" w:hAnsi="Times New Roman"/>
                <w:sz w:val="24"/>
                <w:szCs w:val="24"/>
              </w:rPr>
              <w:t>58,0</w:t>
            </w:r>
          </w:p>
        </w:tc>
        <w:tc>
          <w:tcPr>
            <w:tcW w:w="1018" w:type="dxa"/>
            <w:shd w:val="clear" w:color="auto" w:fill="auto"/>
          </w:tcPr>
          <w:p w:rsidR="006862C5" w:rsidRPr="00472E30" w:rsidRDefault="006862C5" w:rsidP="004E087A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60,0</w:t>
            </w:r>
          </w:p>
        </w:tc>
      </w:tr>
      <w:tr w:rsidR="006862C5" w:rsidRPr="00472E30" w:rsidTr="004E087A">
        <w:trPr>
          <w:trHeight w:val="731"/>
        </w:trPr>
        <w:tc>
          <w:tcPr>
            <w:tcW w:w="503" w:type="dxa"/>
            <w:shd w:val="clear" w:color="auto" w:fill="auto"/>
          </w:tcPr>
          <w:p w:rsidR="006862C5" w:rsidRPr="00472E30" w:rsidRDefault="006862C5" w:rsidP="004E087A">
            <w:pPr>
              <w:pStyle w:val="ConsPlusNormal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72E30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402" w:type="dxa"/>
            <w:gridSpan w:val="8"/>
            <w:shd w:val="clear" w:color="auto" w:fill="auto"/>
          </w:tcPr>
          <w:p w:rsidR="006862C5" w:rsidRPr="00472E30" w:rsidRDefault="006862C5" w:rsidP="004E087A">
            <w:pPr>
              <w:pStyle w:val="ConsPlusNormal"/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</w:rPr>
            </w:pPr>
            <w:r w:rsidRPr="00472E30"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</w:rPr>
              <w:t>Задача 3</w:t>
            </w:r>
          </w:p>
          <w:p w:rsidR="006862C5" w:rsidRPr="00472E30" w:rsidRDefault="006862C5" w:rsidP="004E087A">
            <w:pPr>
              <w:pStyle w:val="ConsPlusNormal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72E30">
              <w:rPr>
                <w:rFonts w:ascii="Times New Roman" w:eastAsia="Calibri" w:hAnsi="Times New Roman" w:cs="Times New Roman"/>
                <w:sz w:val="24"/>
                <w:szCs w:val="24"/>
              </w:rPr>
              <w:t>Обеспечение возможности проведения строительно-монтажных работ на газовых объектах.</w:t>
            </w:r>
          </w:p>
        </w:tc>
      </w:tr>
      <w:tr w:rsidR="006862C5" w:rsidRPr="00472E30" w:rsidTr="004E087A">
        <w:trPr>
          <w:trHeight w:val="910"/>
        </w:trPr>
        <w:tc>
          <w:tcPr>
            <w:tcW w:w="503" w:type="dxa"/>
            <w:shd w:val="clear" w:color="auto" w:fill="auto"/>
          </w:tcPr>
          <w:p w:rsidR="006862C5" w:rsidRPr="00472E30" w:rsidRDefault="006862C5" w:rsidP="004E087A">
            <w:pPr>
              <w:pStyle w:val="ConsPlusNormal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426" w:type="dxa"/>
            <w:gridSpan w:val="2"/>
            <w:shd w:val="clear" w:color="auto" w:fill="auto"/>
          </w:tcPr>
          <w:p w:rsidR="006862C5" w:rsidRPr="00472E30" w:rsidRDefault="006862C5" w:rsidP="004E087A">
            <w:pPr>
              <w:pStyle w:val="ConsPlusNormal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72E3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Индикатор:</w:t>
            </w:r>
          </w:p>
          <w:p w:rsidR="006862C5" w:rsidRPr="00472E30" w:rsidRDefault="006862C5" w:rsidP="004E087A">
            <w:pPr>
              <w:pStyle w:val="ConsPlusNormal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72E3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Количество объектов, на которые разработана проектная документация. </w:t>
            </w:r>
          </w:p>
        </w:tc>
        <w:tc>
          <w:tcPr>
            <w:tcW w:w="889" w:type="dxa"/>
            <w:shd w:val="clear" w:color="auto" w:fill="auto"/>
            <w:vAlign w:val="center"/>
          </w:tcPr>
          <w:p w:rsidR="006862C5" w:rsidRPr="00472E30" w:rsidRDefault="006862C5" w:rsidP="004E087A">
            <w:pPr>
              <w:pStyle w:val="ConsPlusNormal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72E30">
              <w:rPr>
                <w:rFonts w:ascii="Times New Roman" w:eastAsia="Calibri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6862C5" w:rsidRPr="00472E30" w:rsidRDefault="006862C5" w:rsidP="004E087A">
            <w:pPr>
              <w:pStyle w:val="ConsPlusNormal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72E3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6862C5" w:rsidRPr="00472E30" w:rsidRDefault="006862C5" w:rsidP="004E087A">
            <w:pPr>
              <w:pStyle w:val="ConsPlusNormal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72E3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6862C5" w:rsidRPr="00472E30" w:rsidRDefault="006862C5" w:rsidP="004E087A">
            <w:pPr>
              <w:pStyle w:val="ConsPlusNormal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72E30">
              <w:rPr>
                <w:rFonts w:ascii="Times New Roman" w:eastAsia="Calibri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1021" w:type="dxa"/>
            <w:shd w:val="clear" w:color="auto" w:fill="auto"/>
            <w:vAlign w:val="center"/>
          </w:tcPr>
          <w:p w:rsidR="006862C5" w:rsidRPr="00472E30" w:rsidRDefault="006862C5" w:rsidP="004E087A">
            <w:pPr>
              <w:pStyle w:val="ConsPlusNormal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18" w:type="dxa"/>
            <w:shd w:val="clear" w:color="auto" w:fill="auto"/>
            <w:vAlign w:val="center"/>
          </w:tcPr>
          <w:p w:rsidR="006862C5" w:rsidRPr="00472E30" w:rsidRDefault="006862C5" w:rsidP="004E087A">
            <w:pPr>
              <w:pStyle w:val="ConsPlusNormal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</w:tbl>
    <w:p w:rsidR="006862C5" w:rsidRDefault="006862C5" w:rsidP="006862C5">
      <w:pPr>
        <w:widowControl w:val="0"/>
        <w:autoSpaceDE w:val="0"/>
        <w:autoSpaceDN w:val="0"/>
        <w:jc w:val="center"/>
        <w:rPr>
          <w:b/>
        </w:rPr>
      </w:pPr>
    </w:p>
    <w:p w:rsidR="006862C5" w:rsidRPr="00472E30" w:rsidRDefault="006862C5" w:rsidP="006862C5">
      <w:pPr>
        <w:widowControl w:val="0"/>
        <w:autoSpaceDE w:val="0"/>
        <w:autoSpaceDN w:val="0"/>
        <w:jc w:val="center"/>
        <w:rPr>
          <w:b/>
        </w:rPr>
      </w:pPr>
      <w:r>
        <w:rPr>
          <w:b/>
        </w:rPr>
        <w:t>4</w:t>
      </w:r>
      <w:r w:rsidRPr="00472E30">
        <w:rPr>
          <w:b/>
        </w:rPr>
        <w:t xml:space="preserve">. Ресурсное обеспечение </w:t>
      </w:r>
      <w:r>
        <w:rPr>
          <w:b/>
        </w:rPr>
        <w:t>под</w:t>
      </w:r>
      <w:r w:rsidRPr="00472E30">
        <w:rPr>
          <w:b/>
        </w:rPr>
        <w:t>программы</w:t>
      </w:r>
    </w:p>
    <w:p w:rsidR="006862C5" w:rsidRPr="00472E30" w:rsidRDefault="006862C5" w:rsidP="006862C5">
      <w:pPr>
        <w:widowControl w:val="0"/>
        <w:autoSpaceDE w:val="0"/>
        <w:spacing w:line="255" w:lineRule="atLeast"/>
        <w:jc w:val="center"/>
        <w:rPr>
          <w:b/>
          <w:bCs/>
          <w:color w:val="0070C0"/>
          <w:sz w:val="22"/>
          <w:szCs w:val="28"/>
        </w:rPr>
      </w:pPr>
    </w:p>
    <w:p w:rsidR="006862C5" w:rsidRPr="00472E30" w:rsidRDefault="006862C5" w:rsidP="006862C5">
      <w:pPr>
        <w:autoSpaceDE w:val="0"/>
        <w:autoSpaceDN w:val="0"/>
        <w:jc w:val="both"/>
        <w:rPr>
          <w:szCs w:val="28"/>
        </w:rPr>
      </w:pPr>
      <w:r w:rsidRPr="00472E30">
        <w:rPr>
          <w:szCs w:val="28"/>
        </w:rPr>
        <w:t xml:space="preserve">Основная финансовая стратегия данной </w:t>
      </w:r>
      <w:r>
        <w:rPr>
          <w:szCs w:val="28"/>
        </w:rPr>
        <w:t>подп</w:t>
      </w:r>
      <w:r w:rsidRPr="00472E30">
        <w:rPr>
          <w:szCs w:val="28"/>
        </w:rPr>
        <w:t>рограммы, это объединение бюджетов всех уровней.</w:t>
      </w:r>
    </w:p>
    <w:p w:rsidR="006862C5" w:rsidRPr="00472E30" w:rsidRDefault="006862C5" w:rsidP="006862C5">
      <w:pPr>
        <w:autoSpaceDE w:val="0"/>
        <w:autoSpaceDN w:val="0"/>
        <w:jc w:val="both"/>
        <w:rPr>
          <w:szCs w:val="28"/>
        </w:rPr>
      </w:pPr>
      <w:r w:rsidRPr="00472E30">
        <w:rPr>
          <w:szCs w:val="28"/>
        </w:rPr>
        <w:t xml:space="preserve"> Общий объём финансовых средств, необходимых для реализации </w:t>
      </w:r>
      <w:r>
        <w:rPr>
          <w:szCs w:val="28"/>
        </w:rPr>
        <w:t>подпрограммы</w:t>
      </w:r>
      <w:r w:rsidRPr="00472E30">
        <w:rPr>
          <w:szCs w:val="28"/>
        </w:rPr>
        <w:t xml:space="preserve"> на 2017 – 202</w:t>
      </w:r>
      <w:r>
        <w:rPr>
          <w:szCs w:val="28"/>
        </w:rPr>
        <w:t>1</w:t>
      </w:r>
      <w:r w:rsidRPr="00472E30">
        <w:rPr>
          <w:szCs w:val="28"/>
        </w:rPr>
        <w:t xml:space="preserve"> годы, составляет ориентировочно – </w:t>
      </w:r>
      <w:r w:rsidRPr="00472E30">
        <w:rPr>
          <w:b/>
          <w:bCs/>
          <w:szCs w:val="28"/>
        </w:rPr>
        <w:t>171 310 926,216 рублей</w:t>
      </w:r>
      <w:r w:rsidRPr="00472E30">
        <w:rPr>
          <w:szCs w:val="28"/>
        </w:rPr>
        <w:t>, в том числе средства:</w:t>
      </w:r>
    </w:p>
    <w:p w:rsidR="006862C5" w:rsidRPr="00472E30" w:rsidRDefault="006862C5" w:rsidP="006862C5">
      <w:pPr>
        <w:autoSpaceDE w:val="0"/>
        <w:autoSpaceDN w:val="0"/>
        <w:adjustRightInd w:val="0"/>
        <w:jc w:val="both"/>
        <w:rPr>
          <w:rFonts w:eastAsia="Calibri"/>
          <w:szCs w:val="28"/>
        </w:rPr>
      </w:pPr>
      <w:r w:rsidRPr="00472E30">
        <w:rPr>
          <w:rFonts w:eastAsia="Calibri"/>
          <w:szCs w:val="28"/>
        </w:rPr>
        <w:t xml:space="preserve">областного бюджета – </w:t>
      </w:r>
      <w:r w:rsidRPr="00472E30">
        <w:rPr>
          <w:b/>
          <w:bCs/>
          <w:szCs w:val="28"/>
        </w:rPr>
        <w:t>159 019 286,46 рублей</w:t>
      </w:r>
      <w:r w:rsidRPr="00472E30">
        <w:rPr>
          <w:rFonts w:eastAsia="Calibri"/>
          <w:szCs w:val="28"/>
        </w:rPr>
        <w:t>;</w:t>
      </w:r>
    </w:p>
    <w:p w:rsidR="006862C5" w:rsidRPr="00472E30" w:rsidRDefault="006862C5" w:rsidP="006862C5">
      <w:pPr>
        <w:autoSpaceDE w:val="0"/>
        <w:autoSpaceDN w:val="0"/>
        <w:adjustRightInd w:val="0"/>
        <w:jc w:val="both"/>
        <w:rPr>
          <w:rFonts w:eastAsia="Calibri"/>
          <w:b/>
          <w:bCs/>
          <w:szCs w:val="28"/>
        </w:rPr>
      </w:pPr>
      <w:r w:rsidRPr="00472E30">
        <w:rPr>
          <w:rFonts w:eastAsia="Calibri"/>
          <w:szCs w:val="28"/>
        </w:rPr>
        <w:t xml:space="preserve">районного бюджета -  </w:t>
      </w:r>
      <w:r w:rsidRPr="00472E30">
        <w:rPr>
          <w:rFonts w:eastAsia="Calibri"/>
          <w:b/>
          <w:bCs/>
          <w:szCs w:val="28"/>
        </w:rPr>
        <w:t>5 717 714,71   рублей</w:t>
      </w:r>
      <w:r w:rsidRPr="00472E30">
        <w:rPr>
          <w:rFonts w:eastAsia="Calibri"/>
          <w:szCs w:val="28"/>
        </w:rPr>
        <w:t>.</w:t>
      </w:r>
    </w:p>
    <w:p w:rsidR="006862C5" w:rsidRPr="00472E30" w:rsidRDefault="006862C5" w:rsidP="006862C5">
      <w:pPr>
        <w:autoSpaceDE w:val="0"/>
        <w:autoSpaceDN w:val="0"/>
        <w:adjustRightInd w:val="0"/>
        <w:jc w:val="both"/>
        <w:rPr>
          <w:rFonts w:eastAsia="Calibri"/>
          <w:szCs w:val="28"/>
        </w:rPr>
      </w:pPr>
      <w:r w:rsidRPr="00472E30">
        <w:rPr>
          <w:rFonts w:eastAsia="Calibri"/>
          <w:szCs w:val="28"/>
        </w:rPr>
        <w:t xml:space="preserve">бюджета Комсомольского городского поселения   - </w:t>
      </w:r>
      <w:r w:rsidRPr="00472E30">
        <w:rPr>
          <w:rFonts w:eastAsia="Calibri"/>
          <w:b/>
          <w:bCs/>
          <w:szCs w:val="28"/>
        </w:rPr>
        <w:t>6 573 925,04    рублей</w:t>
      </w:r>
      <w:r w:rsidRPr="00472E30">
        <w:rPr>
          <w:b/>
          <w:szCs w:val="28"/>
        </w:rPr>
        <w:t>.</w:t>
      </w:r>
    </w:p>
    <w:p w:rsidR="006862C5" w:rsidRPr="00472E30" w:rsidRDefault="006862C5" w:rsidP="006862C5">
      <w:pPr>
        <w:autoSpaceDE w:val="0"/>
        <w:autoSpaceDN w:val="0"/>
        <w:adjustRightInd w:val="0"/>
        <w:ind w:firstLine="708"/>
        <w:jc w:val="both"/>
        <w:rPr>
          <w:rFonts w:eastAsia="Calibri"/>
          <w:szCs w:val="28"/>
        </w:rPr>
      </w:pPr>
    </w:p>
    <w:p w:rsidR="006862C5" w:rsidRPr="00472E30" w:rsidRDefault="006862C5" w:rsidP="006862C5">
      <w:pPr>
        <w:autoSpaceDE w:val="0"/>
        <w:autoSpaceDN w:val="0"/>
        <w:adjustRightInd w:val="0"/>
        <w:ind w:firstLine="708"/>
        <w:jc w:val="both"/>
        <w:rPr>
          <w:rFonts w:eastAsia="Calibri"/>
          <w:szCs w:val="28"/>
        </w:rPr>
      </w:pPr>
      <w:r w:rsidRPr="00472E30">
        <w:rPr>
          <w:rFonts w:eastAsia="Calibri"/>
          <w:szCs w:val="28"/>
        </w:rPr>
        <w:t xml:space="preserve">Необходимо учитывать, что финансирование </w:t>
      </w:r>
      <w:r>
        <w:rPr>
          <w:rFonts w:eastAsia="Calibri"/>
          <w:szCs w:val="28"/>
        </w:rPr>
        <w:t>подп</w:t>
      </w:r>
      <w:r w:rsidRPr="00472E30">
        <w:rPr>
          <w:rFonts w:eastAsia="Calibri"/>
          <w:szCs w:val="28"/>
        </w:rPr>
        <w:t>рограммы за счет средств бюджета носят прогнозный характер и подлежат уточнению в установленном порядке при формировании и утверждении проекта бюджета на очередной финансовый год.</w:t>
      </w:r>
    </w:p>
    <w:p w:rsidR="006862C5" w:rsidRPr="00472E30" w:rsidRDefault="006862C5" w:rsidP="006862C5">
      <w:pPr>
        <w:jc w:val="both"/>
        <w:rPr>
          <w:szCs w:val="28"/>
        </w:rPr>
      </w:pPr>
    </w:p>
    <w:p w:rsidR="006862C5" w:rsidRDefault="006862C5" w:rsidP="006862C5">
      <w:pPr>
        <w:widowControl w:val="0"/>
        <w:autoSpaceDE w:val="0"/>
        <w:autoSpaceDN w:val="0"/>
        <w:jc w:val="right"/>
        <w:rPr>
          <w:szCs w:val="28"/>
        </w:rPr>
        <w:sectPr w:rsidR="006862C5" w:rsidSect="00EF5956">
          <w:type w:val="oddPage"/>
          <w:pgSz w:w="11906" w:h="16838"/>
          <w:pgMar w:top="1134" w:right="851" w:bottom="851" w:left="1701" w:header="709" w:footer="709" w:gutter="0"/>
          <w:cols w:space="708"/>
          <w:docGrid w:linePitch="360"/>
        </w:sectPr>
      </w:pPr>
    </w:p>
    <w:p w:rsidR="006862C5" w:rsidRPr="00472E30" w:rsidRDefault="006862C5" w:rsidP="006862C5">
      <w:pPr>
        <w:widowControl w:val="0"/>
        <w:autoSpaceDE w:val="0"/>
        <w:autoSpaceDN w:val="0"/>
        <w:jc w:val="right"/>
        <w:rPr>
          <w:szCs w:val="28"/>
        </w:rPr>
      </w:pPr>
      <w:r w:rsidRPr="00472E30">
        <w:rPr>
          <w:szCs w:val="28"/>
        </w:rPr>
        <w:lastRenderedPageBreak/>
        <w:t>Таблица 4</w:t>
      </w:r>
    </w:p>
    <w:p w:rsidR="006862C5" w:rsidRPr="00472E30" w:rsidRDefault="006862C5" w:rsidP="006862C5">
      <w:pPr>
        <w:widowControl w:val="0"/>
        <w:autoSpaceDE w:val="0"/>
        <w:autoSpaceDN w:val="0"/>
        <w:jc w:val="center"/>
        <w:rPr>
          <w:szCs w:val="28"/>
        </w:rPr>
      </w:pPr>
      <w:r w:rsidRPr="00472E30">
        <w:rPr>
          <w:szCs w:val="28"/>
        </w:rPr>
        <w:t xml:space="preserve">Ресурсное обеспечение </w:t>
      </w:r>
      <w:r>
        <w:rPr>
          <w:szCs w:val="28"/>
        </w:rPr>
        <w:t>под</w:t>
      </w:r>
      <w:r w:rsidRPr="00472E30">
        <w:rPr>
          <w:szCs w:val="28"/>
        </w:rPr>
        <w:t>программы</w:t>
      </w:r>
    </w:p>
    <w:p w:rsidR="006862C5" w:rsidRPr="00472E30" w:rsidRDefault="006862C5" w:rsidP="006862C5">
      <w:pPr>
        <w:widowControl w:val="0"/>
        <w:autoSpaceDE w:val="0"/>
        <w:autoSpaceDN w:val="0"/>
        <w:jc w:val="right"/>
        <w:rPr>
          <w:szCs w:val="28"/>
        </w:rPr>
      </w:pPr>
      <w:r w:rsidRPr="00472E30">
        <w:rPr>
          <w:szCs w:val="28"/>
        </w:rPr>
        <w:t xml:space="preserve"> рублей</w:t>
      </w:r>
    </w:p>
    <w:tbl>
      <w:tblPr>
        <w:tblW w:w="150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37"/>
        <w:gridCol w:w="1574"/>
        <w:gridCol w:w="1574"/>
        <w:gridCol w:w="1574"/>
        <w:gridCol w:w="1574"/>
        <w:gridCol w:w="1574"/>
        <w:gridCol w:w="1575"/>
      </w:tblGrid>
      <w:tr w:rsidR="006862C5" w:rsidRPr="00EA1D24" w:rsidTr="004E087A">
        <w:trPr>
          <w:trHeight w:val="20"/>
        </w:trPr>
        <w:tc>
          <w:tcPr>
            <w:tcW w:w="5637" w:type="dxa"/>
            <w:vMerge w:val="restart"/>
            <w:shd w:val="clear" w:color="auto" w:fill="auto"/>
            <w:hideMark/>
          </w:tcPr>
          <w:p w:rsidR="006862C5" w:rsidRPr="00EA1D24" w:rsidRDefault="006862C5" w:rsidP="004E087A">
            <w:pPr>
              <w:widowControl w:val="0"/>
              <w:autoSpaceDE w:val="0"/>
              <w:autoSpaceDN w:val="0"/>
              <w:jc w:val="both"/>
            </w:pPr>
            <w:r w:rsidRPr="00EA1D24">
              <w:t>Наименование мероприятия</w:t>
            </w:r>
          </w:p>
        </w:tc>
        <w:tc>
          <w:tcPr>
            <w:tcW w:w="9445" w:type="dxa"/>
            <w:gridSpan w:val="6"/>
            <w:shd w:val="clear" w:color="auto" w:fill="auto"/>
            <w:hideMark/>
          </w:tcPr>
          <w:p w:rsidR="006862C5" w:rsidRPr="00EA1D24" w:rsidRDefault="006862C5" w:rsidP="004E087A">
            <w:pPr>
              <w:widowControl w:val="0"/>
              <w:autoSpaceDE w:val="0"/>
              <w:autoSpaceDN w:val="0"/>
              <w:jc w:val="center"/>
            </w:pPr>
            <w:r w:rsidRPr="00EA1D24">
              <w:t>Объем бюджетных ассигнований, руб.</w:t>
            </w:r>
          </w:p>
        </w:tc>
      </w:tr>
      <w:tr w:rsidR="006862C5" w:rsidRPr="00EA1D24" w:rsidTr="004E087A">
        <w:trPr>
          <w:trHeight w:val="20"/>
        </w:trPr>
        <w:tc>
          <w:tcPr>
            <w:tcW w:w="5637" w:type="dxa"/>
            <w:vMerge/>
            <w:shd w:val="clear" w:color="auto" w:fill="auto"/>
            <w:hideMark/>
          </w:tcPr>
          <w:p w:rsidR="006862C5" w:rsidRPr="00EA1D24" w:rsidRDefault="006862C5" w:rsidP="004E087A">
            <w:pPr>
              <w:widowControl w:val="0"/>
              <w:autoSpaceDE w:val="0"/>
              <w:autoSpaceDN w:val="0"/>
              <w:jc w:val="both"/>
            </w:pPr>
          </w:p>
        </w:tc>
        <w:tc>
          <w:tcPr>
            <w:tcW w:w="1574" w:type="dxa"/>
            <w:shd w:val="clear" w:color="auto" w:fill="auto"/>
            <w:hideMark/>
          </w:tcPr>
          <w:p w:rsidR="006862C5" w:rsidRPr="00EA1D24" w:rsidRDefault="006862C5" w:rsidP="004E087A">
            <w:pPr>
              <w:widowControl w:val="0"/>
              <w:autoSpaceDE w:val="0"/>
              <w:autoSpaceDN w:val="0"/>
              <w:jc w:val="center"/>
            </w:pPr>
            <w:r w:rsidRPr="00EA1D24">
              <w:t>Всего</w:t>
            </w:r>
          </w:p>
        </w:tc>
        <w:tc>
          <w:tcPr>
            <w:tcW w:w="1574" w:type="dxa"/>
            <w:shd w:val="clear" w:color="auto" w:fill="auto"/>
            <w:hideMark/>
          </w:tcPr>
          <w:p w:rsidR="006862C5" w:rsidRPr="00EA1D24" w:rsidRDefault="006862C5" w:rsidP="004E087A">
            <w:pPr>
              <w:widowControl w:val="0"/>
              <w:autoSpaceDE w:val="0"/>
              <w:autoSpaceDN w:val="0"/>
              <w:jc w:val="center"/>
            </w:pPr>
            <w:r w:rsidRPr="00EA1D24">
              <w:t>2017</w:t>
            </w:r>
          </w:p>
        </w:tc>
        <w:tc>
          <w:tcPr>
            <w:tcW w:w="1574" w:type="dxa"/>
            <w:shd w:val="clear" w:color="auto" w:fill="auto"/>
            <w:hideMark/>
          </w:tcPr>
          <w:p w:rsidR="006862C5" w:rsidRPr="00EA1D24" w:rsidRDefault="006862C5" w:rsidP="004E087A">
            <w:pPr>
              <w:widowControl w:val="0"/>
              <w:autoSpaceDE w:val="0"/>
              <w:autoSpaceDN w:val="0"/>
              <w:jc w:val="center"/>
            </w:pPr>
            <w:r w:rsidRPr="00EA1D24">
              <w:t>2018</w:t>
            </w:r>
          </w:p>
        </w:tc>
        <w:tc>
          <w:tcPr>
            <w:tcW w:w="1574" w:type="dxa"/>
            <w:shd w:val="clear" w:color="auto" w:fill="auto"/>
            <w:hideMark/>
          </w:tcPr>
          <w:p w:rsidR="006862C5" w:rsidRPr="00EA1D24" w:rsidRDefault="006862C5" w:rsidP="004E087A">
            <w:pPr>
              <w:widowControl w:val="0"/>
              <w:autoSpaceDE w:val="0"/>
              <w:autoSpaceDN w:val="0"/>
              <w:jc w:val="center"/>
            </w:pPr>
            <w:r w:rsidRPr="00EA1D24">
              <w:t>2019</w:t>
            </w:r>
          </w:p>
        </w:tc>
        <w:tc>
          <w:tcPr>
            <w:tcW w:w="1574" w:type="dxa"/>
            <w:shd w:val="clear" w:color="auto" w:fill="auto"/>
            <w:hideMark/>
          </w:tcPr>
          <w:p w:rsidR="006862C5" w:rsidRPr="00EA1D24" w:rsidRDefault="006862C5" w:rsidP="004E087A">
            <w:pPr>
              <w:widowControl w:val="0"/>
              <w:autoSpaceDE w:val="0"/>
              <w:autoSpaceDN w:val="0"/>
              <w:jc w:val="center"/>
            </w:pPr>
            <w:r w:rsidRPr="00EA1D24">
              <w:t>2020</w:t>
            </w:r>
          </w:p>
        </w:tc>
        <w:tc>
          <w:tcPr>
            <w:tcW w:w="1575" w:type="dxa"/>
            <w:shd w:val="clear" w:color="auto" w:fill="auto"/>
            <w:hideMark/>
          </w:tcPr>
          <w:p w:rsidR="006862C5" w:rsidRPr="00EA1D24" w:rsidRDefault="006862C5" w:rsidP="004E087A">
            <w:pPr>
              <w:widowControl w:val="0"/>
              <w:autoSpaceDE w:val="0"/>
              <w:autoSpaceDN w:val="0"/>
              <w:jc w:val="center"/>
            </w:pPr>
            <w:r w:rsidRPr="00EA1D24">
              <w:t>2021</w:t>
            </w:r>
          </w:p>
        </w:tc>
      </w:tr>
      <w:tr w:rsidR="006862C5" w:rsidRPr="00EA1D24" w:rsidTr="004E087A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6862C5" w:rsidRPr="00EA1D24" w:rsidRDefault="006862C5" w:rsidP="004E087A">
            <w:pPr>
              <w:widowControl w:val="0"/>
              <w:autoSpaceDE w:val="0"/>
              <w:autoSpaceDN w:val="0"/>
              <w:jc w:val="both"/>
            </w:pPr>
            <w:r w:rsidRPr="00EA1D24">
              <w:t>Разработка проектной документации на газификацию жилых домов с. Октябрьский Комсомольского района Ивановской области</w:t>
            </w:r>
          </w:p>
        </w:tc>
        <w:tc>
          <w:tcPr>
            <w:tcW w:w="1574" w:type="dxa"/>
            <w:shd w:val="clear" w:color="auto" w:fill="auto"/>
            <w:hideMark/>
          </w:tcPr>
          <w:p w:rsidR="006862C5" w:rsidRPr="00EA1D24" w:rsidRDefault="006862C5" w:rsidP="004E087A">
            <w:pPr>
              <w:widowControl w:val="0"/>
              <w:autoSpaceDE w:val="0"/>
              <w:autoSpaceDN w:val="0"/>
              <w:jc w:val="center"/>
            </w:pPr>
            <w:r w:rsidRPr="00EA1D24">
              <w:t>3 289 000,01</w:t>
            </w:r>
          </w:p>
        </w:tc>
        <w:tc>
          <w:tcPr>
            <w:tcW w:w="1574" w:type="dxa"/>
            <w:shd w:val="clear" w:color="auto" w:fill="auto"/>
            <w:hideMark/>
          </w:tcPr>
          <w:p w:rsidR="006862C5" w:rsidRPr="00EA1D24" w:rsidRDefault="006862C5" w:rsidP="004E087A">
            <w:pPr>
              <w:widowControl w:val="0"/>
              <w:autoSpaceDE w:val="0"/>
              <w:autoSpaceDN w:val="0"/>
              <w:jc w:val="center"/>
            </w:pPr>
            <w:r w:rsidRPr="00EA1D24">
              <w:t>2 188 550,00</w:t>
            </w:r>
          </w:p>
        </w:tc>
        <w:tc>
          <w:tcPr>
            <w:tcW w:w="1574" w:type="dxa"/>
            <w:shd w:val="clear" w:color="auto" w:fill="auto"/>
            <w:hideMark/>
          </w:tcPr>
          <w:p w:rsidR="006862C5" w:rsidRPr="00EA1D24" w:rsidRDefault="006862C5" w:rsidP="004E087A">
            <w:pPr>
              <w:widowControl w:val="0"/>
              <w:autoSpaceDE w:val="0"/>
              <w:autoSpaceDN w:val="0"/>
              <w:jc w:val="center"/>
            </w:pPr>
            <w:r w:rsidRPr="00EA1D24">
              <w:t>1100450,01</w:t>
            </w:r>
          </w:p>
        </w:tc>
        <w:tc>
          <w:tcPr>
            <w:tcW w:w="1574" w:type="dxa"/>
            <w:shd w:val="clear" w:color="auto" w:fill="auto"/>
            <w:hideMark/>
          </w:tcPr>
          <w:p w:rsidR="006862C5" w:rsidRPr="00EA1D24" w:rsidRDefault="006862C5" w:rsidP="004E087A">
            <w:pPr>
              <w:widowControl w:val="0"/>
              <w:autoSpaceDE w:val="0"/>
              <w:autoSpaceDN w:val="0"/>
              <w:jc w:val="center"/>
            </w:pPr>
          </w:p>
        </w:tc>
        <w:tc>
          <w:tcPr>
            <w:tcW w:w="1574" w:type="dxa"/>
            <w:shd w:val="clear" w:color="auto" w:fill="auto"/>
            <w:hideMark/>
          </w:tcPr>
          <w:p w:rsidR="006862C5" w:rsidRPr="00EA1D24" w:rsidRDefault="006862C5" w:rsidP="004E087A">
            <w:pPr>
              <w:widowControl w:val="0"/>
              <w:autoSpaceDE w:val="0"/>
              <w:autoSpaceDN w:val="0"/>
              <w:jc w:val="center"/>
            </w:pPr>
          </w:p>
        </w:tc>
        <w:tc>
          <w:tcPr>
            <w:tcW w:w="1575" w:type="dxa"/>
            <w:shd w:val="clear" w:color="auto" w:fill="auto"/>
            <w:hideMark/>
          </w:tcPr>
          <w:p w:rsidR="006862C5" w:rsidRPr="00EA1D24" w:rsidRDefault="006862C5" w:rsidP="004E087A">
            <w:pPr>
              <w:widowControl w:val="0"/>
              <w:autoSpaceDE w:val="0"/>
              <w:autoSpaceDN w:val="0"/>
              <w:jc w:val="center"/>
            </w:pPr>
          </w:p>
        </w:tc>
      </w:tr>
      <w:tr w:rsidR="006862C5" w:rsidRPr="00EA1D24" w:rsidTr="004E087A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6862C5" w:rsidRPr="00EA1D24" w:rsidRDefault="006862C5" w:rsidP="004E087A">
            <w:pPr>
              <w:widowControl w:val="0"/>
              <w:autoSpaceDE w:val="0"/>
              <w:autoSpaceDN w:val="0"/>
              <w:jc w:val="both"/>
            </w:pPr>
            <w:r w:rsidRPr="00EA1D24">
              <w:t>в том числе:</w:t>
            </w:r>
          </w:p>
        </w:tc>
        <w:tc>
          <w:tcPr>
            <w:tcW w:w="1574" w:type="dxa"/>
            <w:shd w:val="clear" w:color="auto" w:fill="auto"/>
            <w:hideMark/>
          </w:tcPr>
          <w:p w:rsidR="006862C5" w:rsidRPr="00EA1D24" w:rsidRDefault="006862C5" w:rsidP="004E087A">
            <w:pPr>
              <w:widowControl w:val="0"/>
              <w:autoSpaceDE w:val="0"/>
              <w:autoSpaceDN w:val="0"/>
              <w:jc w:val="center"/>
            </w:pPr>
          </w:p>
        </w:tc>
        <w:tc>
          <w:tcPr>
            <w:tcW w:w="1574" w:type="dxa"/>
            <w:shd w:val="clear" w:color="auto" w:fill="auto"/>
            <w:hideMark/>
          </w:tcPr>
          <w:p w:rsidR="006862C5" w:rsidRPr="00EA1D24" w:rsidRDefault="006862C5" w:rsidP="004E087A">
            <w:pPr>
              <w:widowControl w:val="0"/>
              <w:autoSpaceDE w:val="0"/>
              <w:autoSpaceDN w:val="0"/>
              <w:jc w:val="center"/>
            </w:pPr>
          </w:p>
        </w:tc>
        <w:tc>
          <w:tcPr>
            <w:tcW w:w="1574" w:type="dxa"/>
            <w:shd w:val="clear" w:color="auto" w:fill="auto"/>
            <w:hideMark/>
          </w:tcPr>
          <w:p w:rsidR="006862C5" w:rsidRPr="00EA1D24" w:rsidRDefault="006862C5" w:rsidP="004E087A">
            <w:pPr>
              <w:widowControl w:val="0"/>
              <w:autoSpaceDE w:val="0"/>
              <w:autoSpaceDN w:val="0"/>
              <w:jc w:val="center"/>
            </w:pPr>
          </w:p>
        </w:tc>
        <w:tc>
          <w:tcPr>
            <w:tcW w:w="1574" w:type="dxa"/>
            <w:shd w:val="clear" w:color="auto" w:fill="auto"/>
            <w:hideMark/>
          </w:tcPr>
          <w:p w:rsidR="006862C5" w:rsidRPr="00EA1D24" w:rsidRDefault="006862C5" w:rsidP="004E087A">
            <w:pPr>
              <w:widowControl w:val="0"/>
              <w:autoSpaceDE w:val="0"/>
              <w:autoSpaceDN w:val="0"/>
              <w:jc w:val="center"/>
            </w:pPr>
          </w:p>
        </w:tc>
        <w:tc>
          <w:tcPr>
            <w:tcW w:w="1574" w:type="dxa"/>
            <w:shd w:val="clear" w:color="auto" w:fill="auto"/>
            <w:hideMark/>
          </w:tcPr>
          <w:p w:rsidR="006862C5" w:rsidRPr="00EA1D24" w:rsidRDefault="006862C5" w:rsidP="004E087A">
            <w:pPr>
              <w:widowControl w:val="0"/>
              <w:autoSpaceDE w:val="0"/>
              <w:autoSpaceDN w:val="0"/>
              <w:jc w:val="center"/>
            </w:pPr>
          </w:p>
        </w:tc>
        <w:tc>
          <w:tcPr>
            <w:tcW w:w="1575" w:type="dxa"/>
            <w:shd w:val="clear" w:color="auto" w:fill="auto"/>
            <w:hideMark/>
          </w:tcPr>
          <w:p w:rsidR="006862C5" w:rsidRPr="00EA1D24" w:rsidRDefault="006862C5" w:rsidP="004E087A">
            <w:pPr>
              <w:widowControl w:val="0"/>
              <w:autoSpaceDE w:val="0"/>
              <w:autoSpaceDN w:val="0"/>
              <w:jc w:val="center"/>
            </w:pPr>
          </w:p>
        </w:tc>
      </w:tr>
      <w:tr w:rsidR="006862C5" w:rsidRPr="00EA1D24" w:rsidTr="004E087A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6862C5" w:rsidRPr="00EA1D24" w:rsidRDefault="006862C5" w:rsidP="004E087A">
            <w:pPr>
              <w:widowControl w:val="0"/>
              <w:autoSpaceDE w:val="0"/>
              <w:autoSpaceDN w:val="0"/>
              <w:jc w:val="both"/>
            </w:pPr>
            <w:r w:rsidRPr="00EA1D24">
              <w:t>областной бюджет</w:t>
            </w:r>
          </w:p>
        </w:tc>
        <w:tc>
          <w:tcPr>
            <w:tcW w:w="1574" w:type="dxa"/>
            <w:shd w:val="clear" w:color="auto" w:fill="auto"/>
            <w:hideMark/>
          </w:tcPr>
          <w:p w:rsidR="006862C5" w:rsidRPr="00EA1D24" w:rsidRDefault="006862C5" w:rsidP="004E087A">
            <w:pPr>
              <w:widowControl w:val="0"/>
              <w:autoSpaceDE w:val="0"/>
              <w:autoSpaceDN w:val="0"/>
              <w:jc w:val="center"/>
            </w:pPr>
            <w:r w:rsidRPr="00EA1D24">
              <w:t>2 949 050,01</w:t>
            </w:r>
          </w:p>
        </w:tc>
        <w:tc>
          <w:tcPr>
            <w:tcW w:w="1574" w:type="dxa"/>
            <w:shd w:val="clear" w:color="auto" w:fill="auto"/>
            <w:hideMark/>
          </w:tcPr>
          <w:p w:rsidR="006862C5" w:rsidRPr="00EA1D24" w:rsidRDefault="006862C5" w:rsidP="004E087A">
            <w:pPr>
              <w:widowControl w:val="0"/>
              <w:autoSpaceDE w:val="0"/>
              <w:autoSpaceDN w:val="0"/>
              <w:jc w:val="center"/>
            </w:pPr>
            <w:r w:rsidRPr="00EA1D24">
              <w:t>1 979 515,82</w:t>
            </w:r>
          </w:p>
        </w:tc>
        <w:tc>
          <w:tcPr>
            <w:tcW w:w="1574" w:type="dxa"/>
            <w:shd w:val="clear" w:color="auto" w:fill="auto"/>
            <w:hideMark/>
          </w:tcPr>
          <w:p w:rsidR="006862C5" w:rsidRPr="00EA1D24" w:rsidRDefault="006862C5" w:rsidP="004E087A">
            <w:pPr>
              <w:widowControl w:val="0"/>
              <w:autoSpaceDE w:val="0"/>
              <w:autoSpaceDN w:val="0"/>
              <w:jc w:val="center"/>
            </w:pPr>
            <w:r w:rsidRPr="00EA1D24">
              <w:t>969 534,19</w:t>
            </w:r>
          </w:p>
        </w:tc>
        <w:tc>
          <w:tcPr>
            <w:tcW w:w="1574" w:type="dxa"/>
            <w:shd w:val="clear" w:color="auto" w:fill="auto"/>
            <w:hideMark/>
          </w:tcPr>
          <w:p w:rsidR="006862C5" w:rsidRPr="00EA1D24" w:rsidRDefault="006862C5" w:rsidP="004E087A">
            <w:pPr>
              <w:widowControl w:val="0"/>
              <w:autoSpaceDE w:val="0"/>
              <w:autoSpaceDN w:val="0"/>
              <w:jc w:val="center"/>
            </w:pPr>
          </w:p>
        </w:tc>
        <w:tc>
          <w:tcPr>
            <w:tcW w:w="1574" w:type="dxa"/>
            <w:shd w:val="clear" w:color="auto" w:fill="auto"/>
            <w:hideMark/>
          </w:tcPr>
          <w:p w:rsidR="006862C5" w:rsidRPr="00EA1D24" w:rsidRDefault="006862C5" w:rsidP="004E087A">
            <w:pPr>
              <w:widowControl w:val="0"/>
              <w:autoSpaceDE w:val="0"/>
              <w:autoSpaceDN w:val="0"/>
              <w:jc w:val="center"/>
            </w:pPr>
          </w:p>
        </w:tc>
        <w:tc>
          <w:tcPr>
            <w:tcW w:w="1575" w:type="dxa"/>
            <w:shd w:val="clear" w:color="auto" w:fill="auto"/>
            <w:hideMark/>
          </w:tcPr>
          <w:p w:rsidR="006862C5" w:rsidRPr="00EA1D24" w:rsidRDefault="006862C5" w:rsidP="004E087A">
            <w:pPr>
              <w:widowControl w:val="0"/>
              <w:autoSpaceDE w:val="0"/>
              <w:autoSpaceDN w:val="0"/>
              <w:jc w:val="center"/>
            </w:pPr>
          </w:p>
        </w:tc>
      </w:tr>
      <w:tr w:rsidR="006862C5" w:rsidRPr="00EA1D24" w:rsidTr="004E087A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6862C5" w:rsidRPr="00EA1D24" w:rsidRDefault="006862C5" w:rsidP="004E087A">
            <w:pPr>
              <w:widowControl w:val="0"/>
              <w:autoSpaceDE w:val="0"/>
              <w:autoSpaceDN w:val="0"/>
              <w:jc w:val="both"/>
            </w:pPr>
            <w:r w:rsidRPr="00EA1D24">
              <w:t>районный бюджет</w:t>
            </w:r>
          </w:p>
        </w:tc>
        <w:tc>
          <w:tcPr>
            <w:tcW w:w="1574" w:type="dxa"/>
            <w:shd w:val="clear" w:color="auto" w:fill="auto"/>
            <w:hideMark/>
          </w:tcPr>
          <w:p w:rsidR="006862C5" w:rsidRPr="00EA1D24" w:rsidRDefault="006862C5" w:rsidP="004E087A">
            <w:pPr>
              <w:widowControl w:val="0"/>
              <w:autoSpaceDE w:val="0"/>
              <w:autoSpaceDN w:val="0"/>
              <w:jc w:val="center"/>
            </w:pPr>
            <w:r w:rsidRPr="00EA1D24">
              <w:t>339 950,00</w:t>
            </w:r>
          </w:p>
        </w:tc>
        <w:tc>
          <w:tcPr>
            <w:tcW w:w="1574" w:type="dxa"/>
            <w:shd w:val="clear" w:color="auto" w:fill="auto"/>
            <w:hideMark/>
          </w:tcPr>
          <w:p w:rsidR="006862C5" w:rsidRPr="00EA1D24" w:rsidRDefault="006862C5" w:rsidP="004E087A">
            <w:pPr>
              <w:widowControl w:val="0"/>
              <w:autoSpaceDE w:val="0"/>
              <w:autoSpaceDN w:val="0"/>
              <w:jc w:val="center"/>
            </w:pPr>
            <w:r w:rsidRPr="00EA1D24">
              <w:t>209 034,18</w:t>
            </w:r>
          </w:p>
        </w:tc>
        <w:tc>
          <w:tcPr>
            <w:tcW w:w="1574" w:type="dxa"/>
            <w:shd w:val="clear" w:color="auto" w:fill="auto"/>
            <w:hideMark/>
          </w:tcPr>
          <w:p w:rsidR="006862C5" w:rsidRPr="00EA1D24" w:rsidRDefault="006862C5" w:rsidP="004E087A">
            <w:pPr>
              <w:widowControl w:val="0"/>
              <w:autoSpaceDE w:val="0"/>
              <w:autoSpaceDN w:val="0"/>
              <w:jc w:val="center"/>
            </w:pPr>
            <w:r w:rsidRPr="00EA1D24">
              <w:t>130 915,82</w:t>
            </w:r>
          </w:p>
        </w:tc>
        <w:tc>
          <w:tcPr>
            <w:tcW w:w="1574" w:type="dxa"/>
            <w:shd w:val="clear" w:color="auto" w:fill="auto"/>
            <w:hideMark/>
          </w:tcPr>
          <w:p w:rsidR="006862C5" w:rsidRPr="00EA1D24" w:rsidRDefault="006862C5" w:rsidP="004E087A">
            <w:pPr>
              <w:widowControl w:val="0"/>
              <w:autoSpaceDE w:val="0"/>
              <w:autoSpaceDN w:val="0"/>
              <w:jc w:val="center"/>
            </w:pPr>
          </w:p>
        </w:tc>
        <w:tc>
          <w:tcPr>
            <w:tcW w:w="1574" w:type="dxa"/>
            <w:shd w:val="clear" w:color="auto" w:fill="auto"/>
            <w:hideMark/>
          </w:tcPr>
          <w:p w:rsidR="006862C5" w:rsidRPr="00EA1D24" w:rsidRDefault="006862C5" w:rsidP="004E087A">
            <w:pPr>
              <w:widowControl w:val="0"/>
              <w:autoSpaceDE w:val="0"/>
              <w:autoSpaceDN w:val="0"/>
              <w:jc w:val="center"/>
            </w:pPr>
          </w:p>
        </w:tc>
        <w:tc>
          <w:tcPr>
            <w:tcW w:w="1575" w:type="dxa"/>
            <w:shd w:val="clear" w:color="auto" w:fill="auto"/>
            <w:hideMark/>
          </w:tcPr>
          <w:p w:rsidR="006862C5" w:rsidRPr="00EA1D24" w:rsidRDefault="006862C5" w:rsidP="004E087A">
            <w:pPr>
              <w:widowControl w:val="0"/>
              <w:autoSpaceDE w:val="0"/>
              <w:autoSpaceDN w:val="0"/>
              <w:jc w:val="center"/>
            </w:pPr>
          </w:p>
        </w:tc>
      </w:tr>
      <w:tr w:rsidR="006862C5" w:rsidRPr="00EA1D24" w:rsidTr="004E087A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6862C5" w:rsidRPr="00EA1D24" w:rsidRDefault="006862C5" w:rsidP="004E087A">
            <w:pPr>
              <w:widowControl w:val="0"/>
              <w:autoSpaceDE w:val="0"/>
              <w:autoSpaceDN w:val="0"/>
              <w:jc w:val="both"/>
            </w:pPr>
            <w:r w:rsidRPr="00EA1D24">
              <w:t>Строительство газораспределительной сети для газификации 20 жилых домов по адресу: Ивановская область, г.Комсомольск, ул. Маяковского, д.6,10,12,15,16,17; ул. Гоголя д. 9,11; ул. Лермонтова д.5,8; ул. Пушкина д. 6,11; ул. Чехова д. 15,16; ул. Горького д. 3,4,11; ул. Островского д.4,5,6»</w:t>
            </w:r>
          </w:p>
        </w:tc>
        <w:tc>
          <w:tcPr>
            <w:tcW w:w="1574" w:type="dxa"/>
            <w:shd w:val="clear" w:color="auto" w:fill="auto"/>
            <w:hideMark/>
          </w:tcPr>
          <w:p w:rsidR="006862C5" w:rsidRPr="00EA1D24" w:rsidRDefault="006862C5" w:rsidP="004E087A">
            <w:pPr>
              <w:widowControl w:val="0"/>
              <w:autoSpaceDE w:val="0"/>
              <w:autoSpaceDN w:val="0"/>
              <w:jc w:val="center"/>
            </w:pPr>
            <w:r w:rsidRPr="00EA1D24">
              <w:t>8 834 806,26</w:t>
            </w:r>
          </w:p>
        </w:tc>
        <w:tc>
          <w:tcPr>
            <w:tcW w:w="1574" w:type="dxa"/>
            <w:shd w:val="clear" w:color="auto" w:fill="auto"/>
            <w:hideMark/>
          </w:tcPr>
          <w:p w:rsidR="006862C5" w:rsidRPr="00EA1D24" w:rsidRDefault="006862C5" w:rsidP="004E087A">
            <w:pPr>
              <w:widowControl w:val="0"/>
              <w:autoSpaceDE w:val="0"/>
              <w:autoSpaceDN w:val="0"/>
              <w:jc w:val="center"/>
              <w:rPr>
                <w:b/>
                <w:bCs/>
              </w:rPr>
            </w:pPr>
          </w:p>
        </w:tc>
        <w:tc>
          <w:tcPr>
            <w:tcW w:w="1574" w:type="dxa"/>
            <w:shd w:val="clear" w:color="auto" w:fill="auto"/>
            <w:hideMark/>
          </w:tcPr>
          <w:p w:rsidR="006862C5" w:rsidRPr="00EA1D24" w:rsidRDefault="006862C5" w:rsidP="004E087A">
            <w:pPr>
              <w:widowControl w:val="0"/>
              <w:autoSpaceDE w:val="0"/>
              <w:autoSpaceDN w:val="0"/>
              <w:jc w:val="center"/>
            </w:pPr>
            <w:r w:rsidRPr="00EA1D24">
              <w:t>8 834 806,26</w:t>
            </w:r>
          </w:p>
        </w:tc>
        <w:tc>
          <w:tcPr>
            <w:tcW w:w="1574" w:type="dxa"/>
            <w:shd w:val="clear" w:color="auto" w:fill="auto"/>
            <w:hideMark/>
          </w:tcPr>
          <w:p w:rsidR="006862C5" w:rsidRPr="00EA1D24" w:rsidRDefault="006862C5" w:rsidP="004E087A">
            <w:pPr>
              <w:widowControl w:val="0"/>
              <w:autoSpaceDE w:val="0"/>
              <w:autoSpaceDN w:val="0"/>
              <w:jc w:val="center"/>
            </w:pPr>
          </w:p>
        </w:tc>
        <w:tc>
          <w:tcPr>
            <w:tcW w:w="1574" w:type="dxa"/>
            <w:shd w:val="clear" w:color="auto" w:fill="auto"/>
            <w:hideMark/>
          </w:tcPr>
          <w:p w:rsidR="006862C5" w:rsidRPr="00EA1D24" w:rsidRDefault="006862C5" w:rsidP="004E087A">
            <w:pPr>
              <w:widowControl w:val="0"/>
              <w:autoSpaceDE w:val="0"/>
              <w:autoSpaceDN w:val="0"/>
              <w:jc w:val="center"/>
            </w:pPr>
          </w:p>
        </w:tc>
        <w:tc>
          <w:tcPr>
            <w:tcW w:w="1575" w:type="dxa"/>
            <w:shd w:val="clear" w:color="auto" w:fill="auto"/>
            <w:hideMark/>
          </w:tcPr>
          <w:p w:rsidR="006862C5" w:rsidRPr="00EA1D24" w:rsidRDefault="006862C5" w:rsidP="004E087A">
            <w:pPr>
              <w:widowControl w:val="0"/>
              <w:autoSpaceDE w:val="0"/>
              <w:autoSpaceDN w:val="0"/>
              <w:jc w:val="center"/>
            </w:pPr>
          </w:p>
        </w:tc>
      </w:tr>
      <w:tr w:rsidR="006862C5" w:rsidRPr="00EA1D24" w:rsidTr="004E087A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6862C5" w:rsidRPr="00EA1D24" w:rsidRDefault="006862C5" w:rsidP="004E087A">
            <w:pPr>
              <w:widowControl w:val="0"/>
              <w:autoSpaceDE w:val="0"/>
              <w:autoSpaceDN w:val="0"/>
              <w:jc w:val="both"/>
            </w:pPr>
            <w:r w:rsidRPr="00EA1D24">
              <w:t>в том числе:</w:t>
            </w:r>
          </w:p>
        </w:tc>
        <w:tc>
          <w:tcPr>
            <w:tcW w:w="1574" w:type="dxa"/>
            <w:shd w:val="clear" w:color="auto" w:fill="auto"/>
            <w:hideMark/>
          </w:tcPr>
          <w:p w:rsidR="006862C5" w:rsidRPr="00EA1D24" w:rsidRDefault="006862C5" w:rsidP="004E087A">
            <w:pPr>
              <w:widowControl w:val="0"/>
              <w:autoSpaceDE w:val="0"/>
              <w:autoSpaceDN w:val="0"/>
              <w:jc w:val="center"/>
            </w:pPr>
          </w:p>
        </w:tc>
        <w:tc>
          <w:tcPr>
            <w:tcW w:w="1574" w:type="dxa"/>
            <w:shd w:val="clear" w:color="auto" w:fill="auto"/>
            <w:hideMark/>
          </w:tcPr>
          <w:p w:rsidR="006862C5" w:rsidRPr="00EA1D24" w:rsidRDefault="006862C5" w:rsidP="004E087A">
            <w:pPr>
              <w:widowControl w:val="0"/>
              <w:autoSpaceDE w:val="0"/>
              <w:autoSpaceDN w:val="0"/>
              <w:jc w:val="center"/>
            </w:pPr>
          </w:p>
        </w:tc>
        <w:tc>
          <w:tcPr>
            <w:tcW w:w="1574" w:type="dxa"/>
            <w:shd w:val="clear" w:color="auto" w:fill="auto"/>
            <w:hideMark/>
          </w:tcPr>
          <w:p w:rsidR="006862C5" w:rsidRPr="00EA1D24" w:rsidRDefault="006862C5" w:rsidP="004E087A">
            <w:pPr>
              <w:widowControl w:val="0"/>
              <w:autoSpaceDE w:val="0"/>
              <w:autoSpaceDN w:val="0"/>
              <w:jc w:val="center"/>
            </w:pPr>
          </w:p>
        </w:tc>
        <w:tc>
          <w:tcPr>
            <w:tcW w:w="1574" w:type="dxa"/>
            <w:shd w:val="clear" w:color="auto" w:fill="auto"/>
            <w:hideMark/>
          </w:tcPr>
          <w:p w:rsidR="006862C5" w:rsidRPr="00EA1D24" w:rsidRDefault="006862C5" w:rsidP="004E087A">
            <w:pPr>
              <w:widowControl w:val="0"/>
              <w:autoSpaceDE w:val="0"/>
              <w:autoSpaceDN w:val="0"/>
              <w:jc w:val="center"/>
            </w:pPr>
          </w:p>
        </w:tc>
        <w:tc>
          <w:tcPr>
            <w:tcW w:w="1574" w:type="dxa"/>
            <w:shd w:val="clear" w:color="auto" w:fill="auto"/>
            <w:hideMark/>
          </w:tcPr>
          <w:p w:rsidR="006862C5" w:rsidRPr="00EA1D24" w:rsidRDefault="006862C5" w:rsidP="004E087A">
            <w:pPr>
              <w:widowControl w:val="0"/>
              <w:autoSpaceDE w:val="0"/>
              <w:autoSpaceDN w:val="0"/>
              <w:jc w:val="center"/>
            </w:pPr>
          </w:p>
        </w:tc>
        <w:tc>
          <w:tcPr>
            <w:tcW w:w="1575" w:type="dxa"/>
            <w:shd w:val="clear" w:color="auto" w:fill="auto"/>
            <w:hideMark/>
          </w:tcPr>
          <w:p w:rsidR="006862C5" w:rsidRPr="00EA1D24" w:rsidRDefault="006862C5" w:rsidP="004E087A">
            <w:pPr>
              <w:widowControl w:val="0"/>
              <w:autoSpaceDE w:val="0"/>
              <w:autoSpaceDN w:val="0"/>
              <w:jc w:val="center"/>
            </w:pPr>
          </w:p>
        </w:tc>
      </w:tr>
      <w:tr w:rsidR="006862C5" w:rsidRPr="00EA1D24" w:rsidTr="004E087A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6862C5" w:rsidRPr="00EA1D24" w:rsidRDefault="006862C5" w:rsidP="004E087A">
            <w:pPr>
              <w:widowControl w:val="0"/>
              <w:autoSpaceDE w:val="0"/>
              <w:autoSpaceDN w:val="0"/>
              <w:jc w:val="both"/>
            </w:pPr>
            <w:r w:rsidRPr="00EA1D24">
              <w:t>областной бюджет</w:t>
            </w:r>
          </w:p>
        </w:tc>
        <w:tc>
          <w:tcPr>
            <w:tcW w:w="1574" w:type="dxa"/>
            <w:shd w:val="clear" w:color="auto" w:fill="auto"/>
            <w:hideMark/>
          </w:tcPr>
          <w:p w:rsidR="006862C5" w:rsidRPr="00EA1D24" w:rsidRDefault="006862C5" w:rsidP="004E087A">
            <w:pPr>
              <w:widowControl w:val="0"/>
              <w:autoSpaceDE w:val="0"/>
              <w:autoSpaceDN w:val="0"/>
              <w:jc w:val="center"/>
            </w:pPr>
            <w:r w:rsidRPr="00EA1D24">
              <w:t>8 345 570,00</w:t>
            </w:r>
          </w:p>
        </w:tc>
        <w:tc>
          <w:tcPr>
            <w:tcW w:w="1574" w:type="dxa"/>
            <w:shd w:val="clear" w:color="auto" w:fill="auto"/>
            <w:hideMark/>
          </w:tcPr>
          <w:p w:rsidR="006862C5" w:rsidRPr="00EA1D24" w:rsidRDefault="006862C5" w:rsidP="004E087A">
            <w:pPr>
              <w:widowControl w:val="0"/>
              <w:autoSpaceDE w:val="0"/>
              <w:autoSpaceDN w:val="0"/>
              <w:jc w:val="center"/>
            </w:pPr>
          </w:p>
        </w:tc>
        <w:tc>
          <w:tcPr>
            <w:tcW w:w="1574" w:type="dxa"/>
            <w:shd w:val="clear" w:color="auto" w:fill="auto"/>
            <w:hideMark/>
          </w:tcPr>
          <w:p w:rsidR="006862C5" w:rsidRPr="00EA1D24" w:rsidRDefault="006862C5" w:rsidP="004E087A">
            <w:pPr>
              <w:widowControl w:val="0"/>
              <w:autoSpaceDE w:val="0"/>
              <w:autoSpaceDN w:val="0"/>
              <w:jc w:val="center"/>
            </w:pPr>
            <w:r w:rsidRPr="00EA1D24">
              <w:t>8 345 570,00</w:t>
            </w:r>
          </w:p>
        </w:tc>
        <w:tc>
          <w:tcPr>
            <w:tcW w:w="1574" w:type="dxa"/>
            <w:shd w:val="clear" w:color="auto" w:fill="auto"/>
            <w:hideMark/>
          </w:tcPr>
          <w:p w:rsidR="006862C5" w:rsidRPr="00EA1D24" w:rsidRDefault="006862C5" w:rsidP="004E087A">
            <w:pPr>
              <w:widowControl w:val="0"/>
              <w:autoSpaceDE w:val="0"/>
              <w:autoSpaceDN w:val="0"/>
              <w:jc w:val="center"/>
            </w:pPr>
          </w:p>
        </w:tc>
        <w:tc>
          <w:tcPr>
            <w:tcW w:w="1574" w:type="dxa"/>
            <w:shd w:val="clear" w:color="auto" w:fill="auto"/>
            <w:hideMark/>
          </w:tcPr>
          <w:p w:rsidR="006862C5" w:rsidRPr="00EA1D24" w:rsidRDefault="006862C5" w:rsidP="004E087A">
            <w:pPr>
              <w:widowControl w:val="0"/>
              <w:autoSpaceDE w:val="0"/>
              <w:autoSpaceDN w:val="0"/>
              <w:jc w:val="center"/>
            </w:pPr>
          </w:p>
        </w:tc>
        <w:tc>
          <w:tcPr>
            <w:tcW w:w="1575" w:type="dxa"/>
            <w:shd w:val="clear" w:color="auto" w:fill="auto"/>
            <w:hideMark/>
          </w:tcPr>
          <w:p w:rsidR="006862C5" w:rsidRPr="00EA1D24" w:rsidRDefault="006862C5" w:rsidP="004E087A">
            <w:pPr>
              <w:widowControl w:val="0"/>
              <w:autoSpaceDE w:val="0"/>
              <w:autoSpaceDN w:val="0"/>
              <w:jc w:val="center"/>
            </w:pPr>
          </w:p>
        </w:tc>
      </w:tr>
      <w:tr w:rsidR="006862C5" w:rsidRPr="00EA1D24" w:rsidTr="004E087A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6862C5" w:rsidRPr="00EA1D24" w:rsidRDefault="006862C5" w:rsidP="004E087A">
            <w:pPr>
              <w:widowControl w:val="0"/>
              <w:autoSpaceDE w:val="0"/>
              <w:autoSpaceDN w:val="0"/>
              <w:jc w:val="both"/>
            </w:pPr>
            <w:r w:rsidRPr="00EA1D24">
              <w:t>городской бюджет</w:t>
            </w:r>
          </w:p>
        </w:tc>
        <w:tc>
          <w:tcPr>
            <w:tcW w:w="1574" w:type="dxa"/>
            <w:shd w:val="clear" w:color="auto" w:fill="auto"/>
            <w:hideMark/>
          </w:tcPr>
          <w:p w:rsidR="006862C5" w:rsidRPr="00EA1D24" w:rsidRDefault="006862C5" w:rsidP="004E087A">
            <w:pPr>
              <w:widowControl w:val="0"/>
              <w:autoSpaceDE w:val="0"/>
              <w:autoSpaceDN w:val="0"/>
              <w:jc w:val="center"/>
            </w:pPr>
            <w:r w:rsidRPr="00EA1D24">
              <w:t>489 236,26</w:t>
            </w:r>
          </w:p>
        </w:tc>
        <w:tc>
          <w:tcPr>
            <w:tcW w:w="1574" w:type="dxa"/>
            <w:shd w:val="clear" w:color="auto" w:fill="auto"/>
            <w:hideMark/>
          </w:tcPr>
          <w:p w:rsidR="006862C5" w:rsidRPr="00EA1D24" w:rsidRDefault="006862C5" w:rsidP="004E087A">
            <w:pPr>
              <w:widowControl w:val="0"/>
              <w:autoSpaceDE w:val="0"/>
              <w:autoSpaceDN w:val="0"/>
              <w:jc w:val="center"/>
            </w:pPr>
          </w:p>
        </w:tc>
        <w:tc>
          <w:tcPr>
            <w:tcW w:w="1574" w:type="dxa"/>
            <w:shd w:val="clear" w:color="auto" w:fill="auto"/>
            <w:hideMark/>
          </w:tcPr>
          <w:p w:rsidR="006862C5" w:rsidRPr="00EA1D24" w:rsidRDefault="006862C5" w:rsidP="004E087A">
            <w:pPr>
              <w:widowControl w:val="0"/>
              <w:autoSpaceDE w:val="0"/>
              <w:autoSpaceDN w:val="0"/>
              <w:jc w:val="center"/>
            </w:pPr>
            <w:r w:rsidRPr="00EA1D24">
              <w:t>489 236,26</w:t>
            </w:r>
          </w:p>
        </w:tc>
        <w:tc>
          <w:tcPr>
            <w:tcW w:w="1574" w:type="dxa"/>
            <w:shd w:val="clear" w:color="auto" w:fill="auto"/>
            <w:hideMark/>
          </w:tcPr>
          <w:p w:rsidR="006862C5" w:rsidRPr="00EA1D24" w:rsidRDefault="006862C5" w:rsidP="004E087A">
            <w:pPr>
              <w:widowControl w:val="0"/>
              <w:autoSpaceDE w:val="0"/>
              <w:autoSpaceDN w:val="0"/>
              <w:jc w:val="center"/>
            </w:pPr>
          </w:p>
        </w:tc>
        <w:tc>
          <w:tcPr>
            <w:tcW w:w="1574" w:type="dxa"/>
            <w:shd w:val="clear" w:color="auto" w:fill="auto"/>
            <w:hideMark/>
          </w:tcPr>
          <w:p w:rsidR="006862C5" w:rsidRPr="00EA1D24" w:rsidRDefault="006862C5" w:rsidP="004E087A">
            <w:pPr>
              <w:widowControl w:val="0"/>
              <w:autoSpaceDE w:val="0"/>
              <w:autoSpaceDN w:val="0"/>
              <w:jc w:val="center"/>
            </w:pPr>
          </w:p>
        </w:tc>
        <w:tc>
          <w:tcPr>
            <w:tcW w:w="1575" w:type="dxa"/>
            <w:shd w:val="clear" w:color="auto" w:fill="auto"/>
            <w:hideMark/>
          </w:tcPr>
          <w:p w:rsidR="006862C5" w:rsidRPr="00EA1D24" w:rsidRDefault="006862C5" w:rsidP="004E087A">
            <w:pPr>
              <w:widowControl w:val="0"/>
              <w:autoSpaceDE w:val="0"/>
              <w:autoSpaceDN w:val="0"/>
              <w:jc w:val="center"/>
            </w:pPr>
          </w:p>
        </w:tc>
      </w:tr>
      <w:tr w:rsidR="006862C5" w:rsidRPr="00EA1D24" w:rsidTr="004E087A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6862C5" w:rsidRPr="00EA1D24" w:rsidRDefault="006862C5" w:rsidP="004E087A">
            <w:pPr>
              <w:widowControl w:val="0"/>
              <w:autoSpaceDE w:val="0"/>
              <w:autoSpaceDN w:val="0"/>
              <w:jc w:val="both"/>
            </w:pPr>
            <w:r w:rsidRPr="00EA1D24">
              <w:t>Строительный контроль по объекту "Строительство газораспределительной сети для газификации 20 жилых домов по адресу: Ивановская область, г.Комсомольск, ул. Маяковского, д.6,10,12,15,16,17; ул. Гоголя д. 9,11; ул. Лермонтова д.5,8; ул. Пушкина д. 6,11; ул. Чехова д. 15,16; ул. Горького д. 3,4,11; ул. Островского д.4,5,6»</w:t>
            </w:r>
          </w:p>
        </w:tc>
        <w:tc>
          <w:tcPr>
            <w:tcW w:w="1574" w:type="dxa"/>
            <w:shd w:val="clear" w:color="auto" w:fill="auto"/>
            <w:hideMark/>
          </w:tcPr>
          <w:p w:rsidR="006862C5" w:rsidRPr="00EA1D24" w:rsidRDefault="006862C5" w:rsidP="004E087A">
            <w:pPr>
              <w:widowControl w:val="0"/>
              <w:autoSpaceDE w:val="0"/>
              <w:autoSpaceDN w:val="0"/>
              <w:jc w:val="center"/>
            </w:pPr>
            <w:r w:rsidRPr="00EA1D24">
              <w:t>192 009,00</w:t>
            </w:r>
          </w:p>
        </w:tc>
        <w:tc>
          <w:tcPr>
            <w:tcW w:w="1574" w:type="dxa"/>
            <w:shd w:val="clear" w:color="auto" w:fill="auto"/>
            <w:hideMark/>
          </w:tcPr>
          <w:p w:rsidR="006862C5" w:rsidRPr="00EA1D24" w:rsidRDefault="006862C5" w:rsidP="004E087A">
            <w:pPr>
              <w:widowControl w:val="0"/>
              <w:autoSpaceDE w:val="0"/>
              <w:autoSpaceDN w:val="0"/>
              <w:jc w:val="center"/>
            </w:pPr>
          </w:p>
        </w:tc>
        <w:tc>
          <w:tcPr>
            <w:tcW w:w="1574" w:type="dxa"/>
            <w:shd w:val="clear" w:color="auto" w:fill="auto"/>
            <w:hideMark/>
          </w:tcPr>
          <w:p w:rsidR="006862C5" w:rsidRPr="00EA1D24" w:rsidRDefault="006862C5" w:rsidP="004E087A">
            <w:pPr>
              <w:widowControl w:val="0"/>
              <w:autoSpaceDE w:val="0"/>
              <w:autoSpaceDN w:val="0"/>
              <w:jc w:val="center"/>
            </w:pPr>
            <w:r w:rsidRPr="00EA1D24">
              <w:t>192 009,00</w:t>
            </w:r>
          </w:p>
        </w:tc>
        <w:tc>
          <w:tcPr>
            <w:tcW w:w="1574" w:type="dxa"/>
            <w:shd w:val="clear" w:color="auto" w:fill="auto"/>
            <w:hideMark/>
          </w:tcPr>
          <w:p w:rsidR="006862C5" w:rsidRPr="00EA1D24" w:rsidRDefault="006862C5" w:rsidP="004E087A">
            <w:pPr>
              <w:widowControl w:val="0"/>
              <w:autoSpaceDE w:val="0"/>
              <w:autoSpaceDN w:val="0"/>
              <w:jc w:val="center"/>
            </w:pPr>
          </w:p>
        </w:tc>
        <w:tc>
          <w:tcPr>
            <w:tcW w:w="1574" w:type="dxa"/>
            <w:shd w:val="clear" w:color="auto" w:fill="auto"/>
            <w:hideMark/>
          </w:tcPr>
          <w:p w:rsidR="006862C5" w:rsidRPr="00EA1D24" w:rsidRDefault="006862C5" w:rsidP="004E087A">
            <w:pPr>
              <w:widowControl w:val="0"/>
              <w:autoSpaceDE w:val="0"/>
              <w:autoSpaceDN w:val="0"/>
              <w:jc w:val="center"/>
            </w:pPr>
          </w:p>
        </w:tc>
        <w:tc>
          <w:tcPr>
            <w:tcW w:w="1575" w:type="dxa"/>
            <w:shd w:val="clear" w:color="auto" w:fill="auto"/>
            <w:hideMark/>
          </w:tcPr>
          <w:p w:rsidR="006862C5" w:rsidRPr="00EA1D24" w:rsidRDefault="006862C5" w:rsidP="004E087A">
            <w:pPr>
              <w:widowControl w:val="0"/>
              <w:autoSpaceDE w:val="0"/>
              <w:autoSpaceDN w:val="0"/>
              <w:jc w:val="center"/>
            </w:pPr>
          </w:p>
        </w:tc>
      </w:tr>
      <w:tr w:rsidR="006862C5" w:rsidRPr="00EA1D24" w:rsidTr="004E087A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6862C5" w:rsidRPr="00EA1D24" w:rsidRDefault="006862C5" w:rsidP="004E087A">
            <w:pPr>
              <w:widowControl w:val="0"/>
              <w:autoSpaceDE w:val="0"/>
              <w:autoSpaceDN w:val="0"/>
              <w:jc w:val="both"/>
            </w:pPr>
            <w:r w:rsidRPr="00EA1D24">
              <w:t>в том числе:</w:t>
            </w:r>
          </w:p>
        </w:tc>
        <w:tc>
          <w:tcPr>
            <w:tcW w:w="1574" w:type="dxa"/>
            <w:shd w:val="clear" w:color="auto" w:fill="auto"/>
            <w:hideMark/>
          </w:tcPr>
          <w:p w:rsidR="006862C5" w:rsidRPr="00EA1D24" w:rsidRDefault="006862C5" w:rsidP="004E087A">
            <w:pPr>
              <w:widowControl w:val="0"/>
              <w:autoSpaceDE w:val="0"/>
              <w:autoSpaceDN w:val="0"/>
              <w:jc w:val="center"/>
            </w:pPr>
          </w:p>
        </w:tc>
        <w:tc>
          <w:tcPr>
            <w:tcW w:w="1574" w:type="dxa"/>
            <w:shd w:val="clear" w:color="auto" w:fill="auto"/>
            <w:hideMark/>
          </w:tcPr>
          <w:p w:rsidR="006862C5" w:rsidRPr="00EA1D24" w:rsidRDefault="006862C5" w:rsidP="004E087A">
            <w:pPr>
              <w:widowControl w:val="0"/>
              <w:autoSpaceDE w:val="0"/>
              <w:autoSpaceDN w:val="0"/>
              <w:jc w:val="center"/>
            </w:pPr>
          </w:p>
        </w:tc>
        <w:tc>
          <w:tcPr>
            <w:tcW w:w="1574" w:type="dxa"/>
            <w:shd w:val="clear" w:color="auto" w:fill="auto"/>
            <w:hideMark/>
          </w:tcPr>
          <w:p w:rsidR="006862C5" w:rsidRPr="00EA1D24" w:rsidRDefault="006862C5" w:rsidP="004E087A">
            <w:pPr>
              <w:widowControl w:val="0"/>
              <w:autoSpaceDE w:val="0"/>
              <w:autoSpaceDN w:val="0"/>
              <w:jc w:val="center"/>
            </w:pPr>
          </w:p>
        </w:tc>
        <w:tc>
          <w:tcPr>
            <w:tcW w:w="1574" w:type="dxa"/>
            <w:shd w:val="clear" w:color="auto" w:fill="auto"/>
            <w:hideMark/>
          </w:tcPr>
          <w:p w:rsidR="006862C5" w:rsidRPr="00EA1D24" w:rsidRDefault="006862C5" w:rsidP="004E087A">
            <w:pPr>
              <w:widowControl w:val="0"/>
              <w:autoSpaceDE w:val="0"/>
              <w:autoSpaceDN w:val="0"/>
              <w:jc w:val="center"/>
            </w:pPr>
          </w:p>
        </w:tc>
        <w:tc>
          <w:tcPr>
            <w:tcW w:w="1574" w:type="dxa"/>
            <w:shd w:val="clear" w:color="auto" w:fill="auto"/>
            <w:hideMark/>
          </w:tcPr>
          <w:p w:rsidR="006862C5" w:rsidRPr="00EA1D24" w:rsidRDefault="006862C5" w:rsidP="004E087A">
            <w:pPr>
              <w:widowControl w:val="0"/>
              <w:autoSpaceDE w:val="0"/>
              <w:autoSpaceDN w:val="0"/>
              <w:jc w:val="center"/>
            </w:pPr>
          </w:p>
        </w:tc>
        <w:tc>
          <w:tcPr>
            <w:tcW w:w="1575" w:type="dxa"/>
            <w:shd w:val="clear" w:color="auto" w:fill="auto"/>
            <w:hideMark/>
          </w:tcPr>
          <w:p w:rsidR="006862C5" w:rsidRPr="00EA1D24" w:rsidRDefault="006862C5" w:rsidP="004E087A">
            <w:pPr>
              <w:widowControl w:val="0"/>
              <w:autoSpaceDE w:val="0"/>
              <w:autoSpaceDN w:val="0"/>
              <w:jc w:val="center"/>
            </w:pPr>
          </w:p>
        </w:tc>
      </w:tr>
      <w:tr w:rsidR="006862C5" w:rsidRPr="00EA1D24" w:rsidTr="004E087A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6862C5" w:rsidRPr="00EA1D24" w:rsidRDefault="006862C5" w:rsidP="004E087A">
            <w:pPr>
              <w:widowControl w:val="0"/>
              <w:autoSpaceDE w:val="0"/>
              <w:autoSpaceDN w:val="0"/>
              <w:jc w:val="both"/>
            </w:pPr>
            <w:r w:rsidRPr="00EA1D24">
              <w:t>областной бюджет</w:t>
            </w:r>
          </w:p>
        </w:tc>
        <w:tc>
          <w:tcPr>
            <w:tcW w:w="1574" w:type="dxa"/>
            <w:shd w:val="clear" w:color="auto" w:fill="auto"/>
            <w:hideMark/>
          </w:tcPr>
          <w:p w:rsidR="006862C5" w:rsidRPr="00EA1D24" w:rsidRDefault="006862C5" w:rsidP="004E087A">
            <w:pPr>
              <w:widowControl w:val="0"/>
              <w:autoSpaceDE w:val="0"/>
              <w:autoSpaceDN w:val="0"/>
              <w:jc w:val="center"/>
            </w:pPr>
            <w:r w:rsidRPr="00EA1D24">
              <w:t>182 405,00</w:t>
            </w:r>
          </w:p>
        </w:tc>
        <w:tc>
          <w:tcPr>
            <w:tcW w:w="1574" w:type="dxa"/>
            <w:shd w:val="clear" w:color="auto" w:fill="auto"/>
            <w:hideMark/>
          </w:tcPr>
          <w:p w:rsidR="006862C5" w:rsidRPr="00EA1D24" w:rsidRDefault="006862C5" w:rsidP="004E087A">
            <w:pPr>
              <w:widowControl w:val="0"/>
              <w:autoSpaceDE w:val="0"/>
              <w:autoSpaceDN w:val="0"/>
              <w:jc w:val="center"/>
            </w:pPr>
          </w:p>
        </w:tc>
        <w:tc>
          <w:tcPr>
            <w:tcW w:w="1574" w:type="dxa"/>
            <w:shd w:val="clear" w:color="auto" w:fill="auto"/>
            <w:hideMark/>
          </w:tcPr>
          <w:p w:rsidR="006862C5" w:rsidRPr="00EA1D24" w:rsidRDefault="006862C5" w:rsidP="004E087A">
            <w:pPr>
              <w:widowControl w:val="0"/>
              <w:autoSpaceDE w:val="0"/>
              <w:autoSpaceDN w:val="0"/>
              <w:jc w:val="center"/>
            </w:pPr>
            <w:r w:rsidRPr="00EA1D24">
              <w:t>182 405,00</w:t>
            </w:r>
          </w:p>
        </w:tc>
        <w:tc>
          <w:tcPr>
            <w:tcW w:w="1574" w:type="dxa"/>
            <w:shd w:val="clear" w:color="auto" w:fill="auto"/>
            <w:hideMark/>
          </w:tcPr>
          <w:p w:rsidR="006862C5" w:rsidRPr="00EA1D24" w:rsidRDefault="006862C5" w:rsidP="004E087A">
            <w:pPr>
              <w:widowControl w:val="0"/>
              <w:autoSpaceDE w:val="0"/>
              <w:autoSpaceDN w:val="0"/>
              <w:jc w:val="center"/>
            </w:pPr>
          </w:p>
        </w:tc>
        <w:tc>
          <w:tcPr>
            <w:tcW w:w="1574" w:type="dxa"/>
            <w:shd w:val="clear" w:color="auto" w:fill="auto"/>
            <w:hideMark/>
          </w:tcPr>
          <w:p w:rsidR="006862C5" w:rsidRPr="00EA1D24" w:rsidRDefault="006862C5" w:rsidP="004E087A">
            <w:pPr>
              <w:widowControl w:val="0"/>
              <w:autoSpaceDE w:val="0"/>
              <w:autoSpaceDN w:val="0"/>
              <w:jc w:val="center"/>
            </w:pPr>
          </w:p>
        </w:tc>
        <w:tc>
          <w:tcPr>
            <w:tcW w:w="1575" w:type="dxa"/>
            <w:shd w:val="clear" w:color="auto" w:fill="auto"/>
            <w:hideMark/>
          </w:tcPr>
          <w:p w:rsidR="006862C5" w:rsidRPr="00EA1D24" w:rsidRDefault="006862C5" w:rsidP="004E087A">
            <w:pPr>
              <w:widowControl w:val="0"/>
              <w:autoSpaceDE w:val="0"/>
              <w:autoSpaceDN w:val="0"/>
              <w:jc w:val="center"/>
            </w:pPr>
          </w:p>
        </w:tc>
      </w:tr>
      <w:tr w:rsidR="006862C5" w:rsidRPr="00EA1D24" w:rsidTr="004E087A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6862C5" w:rsidRPr="00EA1D24" w:rsidRDefault="006862C5" w:rsidP="004E087A">
            <w:pPr>
              <w:widowControl w:val="0"/>
              <w:autoSpaceDE w:val="0"/>
              <w:autoSpaceDN w:val="0"/>
              <w:jc w:val="both"/>
            </w:pPr>
            <w:r w:rsidRPr="00EA1D24">
              <w:t>городской бюджет</w:t>
            </w:r>
          </w:p>
        </w:tc>
        <w:tc>
          <w:tcPr>
            <w:tcW w:w="1574" w:type="dxa"/>
            <w:shd w:val="clear" w:color="auto" w:fill="auto"/>
            <w:hideMark/>
          </w:tcPr>
          <w:p w:rsidR="006862C5" w:rsidRPr="00EA1D24" w:rsidRDefault="006862C5" w:rsidP="004E087A">
            <w:pPr>
              <w:widowControl w:val="0"/>
              <w:autoSpaceDE w:val="0"/>
              <w:autoSpaceDN w:val="0"/>
              <w:jc w:val="center"/>
            </w:pPr>
            <w:r w:rsidRPr="00EA1D24">
              <w:t>9 604,00</w:t>
            </w:r>
          </w:p>
        </w:tc>
        <w:tc>
          <w:tcPr>
            <w:tcW w:w="1574" w:type="dxa"/>
            <w:shd w:val="clear" w:color="auto" w:fill="auto"/>
            <w:hideMark/>
          </w:tcPr>
          <w:p w:rsidR="006862C5" w:rsidRPr="00EA1D24" w:rsidRDefault="006862C5" w:rsidP="004E087A">
            <w:pPr>
              <w:widowControl w:val="0"/>
              <w:autoSpaceDE w:val="0"/>
              <w:autoSpaceDN w:val="0"/>
              <w:jc w:val="center"/>
            </w:pPr>
          </w:p>
        </w:tc>
        <w:tc>
          <w:tcPr>
            <w:tcW w:w="1574" w:type="dxa"/>
            <w:shd w:val="clear" w:color="auto" w:fill="auto"/>
            <w:hideMark/>
          </w:tcPr>
          <w:p w:rsidR="006862C5" w:rsidRPr="00EA1D24" w:rsidRDefault="006862C5" w:rsidP="004E087A">
            <w:pPr>
              <w:widowControl w:val="0"/>
              <w:autoSpaceDE w:val="0"/>
              <w:autoSpaceDN w:val="0"/>
              <w:jc w:val="center"/>
            </w:pPr>
            <w:r w:rsidRPr="00EA1D24">
              <w:t>9 604,00</w:t>
            </w:r>
          </w:p>
        </w:tc>
        <w:tc>
          <w:tcPr>
            <w:tcW w:w="1574" w:type="dxa"/>
            <w:shd w:val="clear" w:color="auto" w:fill="auto"/>
            <w:hideMark/>
          </w:tcPr>
          <w:p w:rsidR="006862C5" w:rsidRPr="00EA1D24" w:rsidRDefault="006862C5" w:rsidP="004E087A">
            <w:pPr>
              <w:widowControl w:val="0"/>
              <w:autoSpaceDE w:val="0"/>
              <w:autoSpaceDN w:val="0"/>
              <w:jc w:val="center"/>
            </w:pPr>
          </w:p>
        </w:tc>
        <w:tc>
          <w:tcPr>
            <w:tcW w:w="1574" w:type="dxa"/>
            <w:shd w:val="clear" w:color="auto" w:fill="auto"/>
            <w:hideMark/>
          </w:tcPr>
          <w:p w:rsidR="006862C5" w:rsidRPr="00EA1D24" w:rsidRDefault="006862C5" w:rsidP="004E087A">
            <w:pPr>
              <w:widowControl w:val="0"/>
              <w:autoSpaceDE w:val="0"/>
              <w:autoSpaceDN w:val="0"/>
              <w:jc w:val="center"/>
            </w:pPr>
          </w:p>
        </w:tc>
        <w:tc>
          <w:tcPr>
            <w:tcW w:w="1575" w:type="dxa"/>
            <w:shd w:val="clear" w:color="auto" w:fill="auto"/>
            <w:hideMark/>
          </w:tcPr>
          <w:p w:rsidR="006862C5" w:rsidRPr="00EA1D24" w:rsidRDefault="006862C5" w:rsidP="004E087A">
            <w:pPr>
              <w:widowControl w:val="0"/>
              <w:autoSpaceDE w:val="0"/>
              <w:autoSpaceDN w:val="0"/>
              <w:jc w:val="center"/>
            </w:pPr>
          </w:p>
        </w:tc>
      </w:tr>
      <w:tr w:rsidR="006862C5" w:rsidRPr="00EA1D24" w:rsidTr="004E087A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6862C5" w:rsidRPr="00EA1D24" w:rsidRDefault="006862C5" w:rsidP="004E087A">
            <w:pPr>
              <w:widowControl w:val="0"/>
              <w:autoSpaceDE w:val="0"/>
              <w:autoSpaceDN w:val="0"/>
              <w:jc w:val="both"/>
            </w:pPr>
            <w:r w:rsidRPr="00EA1D24">
              <w:t>Авторский надзор по объекту "Строительство газораспределительной сети для газификации 20 жилых домов по адресу: Ивановская область, г.Комсомольск, ул. Маяковского, д.6,10,12,15,16,17; ул. Гоголя д. 9,11; ул. Лермонтова д.5,8; ул. Пушкина д. 6,11; ул. Чехова д. 15,16; ул. Горького д. 3,4,11; ул. Островского д.4,5,6»</w:t>
            </w:r>
          </w:p>
        </w:tc>
        <w:tc>
          <w:tcPr>
            <w:tcW w:w="1574" w:type="dxa"/>
            <w:shd w:val="clear" w:color="auto" w:fill="auto"/>
            <w:hideMark/>
          </w:tcPr>
          <w:p w:rsidR="006862C5" w:rsidRPr="00EA1D24" w:rsidRDefault="006862C5" w:rsidP="004E087A">
            <w:pPr>
              <w:widowControl w:val="0"/>
              <w:autoSpaceDE w:val="0"/>
              <w:autoSpaceDN w:val="0"/>
              <w:jc w:val="center"/>
            </w:pPr>
            <w:r w:rsidRPr="00EA1D24">
              <w:t>19 790,00</w:t>
            </w:r>
          </w:p>
        </w:tc>
        <w:tc>
          <w:tcPr>
            <w:tcW w:w="1574" w:type="dxa"/>
            <w:shd w:val="clear" w:color="auto" w:fill="auto"/>
            <w:hideMark/>
          </w:tcPr>
          <w:p w:rsidR="006862C5" w:rsidRPr="00EA1D24" w:rsidRDefault="006862C5" w:rsidP="004E087A">
            <w:pPr>
              <w:widowControl w:val="0"/>
              <w:autoSpaceDE w:val="0"/>
              <w:autoSpaceDN w:val="0"/>
              <w:jc w:val="center"/>
            </w:pPr>
          </w:p>
        </w:tc>
        <w:tc>
          <w:tcPr>
            <w:tcW w:w="1574" w:type="dxa"/>
            <w:shd w:val="clear" w:color="auto" w:fill="auto"/>
            <w:hideMark/>
          </w:tcPr>
          <w:p w:rsidR="006862C5" w:rsidRPr="00EA1D24" w:rsidRDefault="006862C5" w:rsidP="004E087A">
            <w:pPr>
              <w:widowControl w:val="0"/>
              <w:autoSpaceDE w:val="0"/>
              <w:autoSpaceDN w:val="0"/>
              <w:jc w:val="center"/>
            </w:pPr>
            <w:r w:rsidRPr="00EA1D24">
              <w:t>19 790,00</w:t>
            </w:r>
          </w:p>
        </w:tc>
        <w:tc>
          <w:tcPr>
            <w:tcW w:w="1574" w:type="dxa"/>
            <w:shd w:val="clear" w:color="auto" w:fill="auto"/>
            <w:hideMark/>
          </w:tcPr>
          <w:p w:rsidR="006862C5" w:rsidRPr="00EA1D24" w:rsidRDefault="006862C5" w:rsidP="004E087A">
            <w:pPr>
              <w:widowControl w:val="0"/>
              <w:autoSpaceDE w:val="0"/>
              <w:autoSpaceDN w:val="0"/>
              <w:jc w:val="center"/>
            </w:pPr>
          </w:p>
        </w:tc>
        <w:tc>
          <w:tcPr>
            <w:tcW w:w="1574" w:type="dxa"/>
            <w:shd w:val="clear" w:color="auto" w:fill="auto"/>
            <w:hideMark/>
          </w:tcPr>
          <w:p w:rsidR="006862C5" w:rsidRPr="00EA1D24" w:rsidRDefault="006862C5" w:rsidP="004E087A">
            <w:pPr>
              <w:widowControl w:val="0"/>
              <w:autoSpaceDE w:val="0"/>
              <w:autoSpaceDN w:val="0"/>
              <w:jc w:val="center"/>
            </w:pPr>
          </w:p>
        </w:tc>
        <w:tc>
          <w:tcPr>
            <w:tcW w:w="1575" w:type="dxa"/>
            <w:shd w:val="clear" w:color="auto" w:fill="auto"/>
            <w:hideMark/>
          </w:tcPr>
          <w:p w:rsidR="006862C5" w:rsidRPr="00EA1D24" w:rsidRDefault="006862C5" w:rsidP="004E087A">
            <w:pPr>
              <w:widowControl w:val="0"/>
              <w:autoSpaceDE w:val="0"/>
              <w:autoSpaceDN w:val="0"/>
              <w:jc w:val="center"/>
            </w:pPr>
          </w:p>
        </w:tc>
      </w:tr>
      <w:tr w:rsidR="006862C5" w:rsidRPr="00EA1D24" w:rsidTr="004E087A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6862C5" w:rsidRPr="00EA1D24" w:rsidRDefault="006862C5" w:rsidP="004E087A">
            <w:pPr>
              <w:widowControl w:val="0"/>
              <w:autoSpaceDE w:val="0"/>
              <w:autoSpaceDN w:val="0"/>
              <w:jc w:val="both"/>
            </w:pPr>
            <w:r w:rsidRPr="00EA1D24">
              <w:t>в том числе:</w:t>
            </w:r>
          </w:p>
        </w:tc>
        <w:tc>
          <w:tcPr>
            <w:tcW w:w="1574" w:type="dxa"/>
            <w:shd w:val="clear" w:color="auto" w:fill="auto"/>
            <w:hideMark/>
          </w:tcPr>
          <w:p w:rsidR="006862C5" w:rsidRPr="00EA1D24" w:rsidRDefault="006862C5" w:rsidP="004E087A">
            <w:pPr>
              <w:widowControl w:val="0"/>
              <w:autoSpaceDE w:val="0"/>
              <w:autoSpaceDN w:val="0"/>
              <w:jc w:val="center"/>
            </w:pPr>
          </w:p>
        </w:tc>
        <w:tc>
          <w:tcPr>
            <w:tcW w:w="1574" w:type="dxa"/>
            <w:shd w:val="clear" w:color="auto" w:fill="auto"/>
            <w:hideMark/>
          </w:tcPr>
          <w:p w:rsidR="006862C5" w:rsidRPr="00EA1D24" w:rsidRDefault="006862C5" w:rsidP="004E087A">
            <w:pPr>
              <w:widowControl w:val="0"/>
              <w:autoSpaceDE w:val="0"/>
              <w:autoSpaceDN w:val="0"/>
              <w:jc w:val="center"/>
            </w:pPr>
          </w:p>
        </w:tc>
        <w:tc>
          <w:tcPr>
            <w:tcW w:w="1574" w:type="dxa"/>
            <w:shd w:val="clear" w:color="auto" w:fill="auto"/>
            <w:hideMark/>
          </w:tcPr>
          <w:p w:rsidR="006862C5" w:rsidRPr="00EA1D24" w:rsidRDefault="006862C5" w:rsidP="004E087A">
            <w:pPr>
              <w:widowControl w:val="0"/>
              <w:autoSpaceDE w:val="0"/>
              <w:autoSpaceDN w:val="0"/>
              <w:jc w:val="center"/>
            </w:pPr>
          </w:p>
        </w:tc>
        <w:tc>
          <w:tcPr>
            <w:tcW w:w="1574" w:type="dxa"/>
            <w:shd w:val="clear" w:color="auto" w:fill="auto"/>
            <w:hideMark/>
          </w:tcPr>
          <w:p w:rsidR="006862C5" w:rsidRPr="00EA1D24" w:rsidRDefault="006862C5" w:rsidP="004E087A">
            <w:pPr>
              <w:widowControl w:val="0"/>
              <w:autoSpaceDE w:val="0"/>
              <w:autoSpaceDN w:val="0"/>
              <w:jc w:val="center"/>
            </w:pPr>
          </w:p>
        </w:tc>
        <w:tc>
          <w:tcPr>
            <w:tcW w:w="1574" w:type="dxa"/>
            <w:shd w:val="clear" w:color="auto" w:fill="auto"/>
            <w:hideMark/>
          </w:tcPr>
          <w:p w:rsidR="006862C5" w:rsidRPr="00EA1D24" w:rsidRDefault="006862C5" w:rsidP="004E087A">
            <w:pPr>
              <w:widowControl w:val="0"/>
              <w:autoSpaceDE w:val="0"/>
              <w:autoSpaceDN w:val="0"/>
              <w:jc w:val="center"/>
            </w:pPr>
          </w:p>
        </w:tc>
        <w:tc>
          <w:tcPr>
            <w:tcW w:w="1575" w:type="dxa"/>
            <w:shd w:val="clear" w:color="auto" w:fill="auto"/>
            <w:hideMark/>
          </w:tcPr>
          <w:p w:rsidR="006862C5" w:rsidRPr="00EA1D24" w:rsidRDefault="006862C5" w:rsidP="004E087A">
            <w:pPr>
              <w:widowControl w:val="0"/>
              <w:autoSpaceDE w:val="0"/>
              <w:autoSpaceDN w:val="0"/>
              <w:jc w:val="center"/>
            </w:pPr>
          </w:p>
        </w:tc>
      </w:tr>
      <w:tr w:rsidR="006862C5" w:rsidRPr="00EA1D24" w:rsidTr="004E087A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6862C5" w:rsidRPr="00EA1D24" w:rsidRDefault="006862C5" w:rsidP="004E087A">
            <w:pPr>
              <w:widowControl w:val="0"/>
              <w:autoSpaceDE w:val="0"/>
              <w:autoSpaceDN w:val="0"/>
              <w:jc w:val="both"/>
            </w:pPr>
            <w:r w:rsidRPr="00EA1D24">
              <w:t>областной бюджет</w:t>
            </w:r>
          </w:p>
        </w:tc>
        <w:tc>
          <w:tcPr>
            <w:tcW w:w="1574" w:type="dxa"/>
            <w:shd w:val="clear" w:color="auto" w:fill="auto"/>
            <w:hideMark/>
          </w:tcPr>
          <w:p w:rsidR="006862C5" w:rsidRPr="00EA1D24" w:rsidRDefault="006862C5" w:rsidP="004E087A">
            <w:pPr>
              <w:widowControl w:val="0"/>
              <w:autoSpaceDE w:val="0"/>
              <w:autoSpaceDN w:val="0"/>
              <w:jc w:val="center"/>
            </w:pPr>
            <w:r w:rsidRPr="00EA1D24">
              <w:t>18 800,00</w:t>
            </w:r>
          </w:p>
        </w:tc>
        <w:tc>
          <w:tcPr>
            <w:tcW w:w="1574" w:type="dxa"/>
            <w:shd w:val="clear" w:color="auto" w:fill="auto"/>
            <w:hideMark/>
          </w:tcPr>
          <w:p w:rsidR="006862C5" w:rsidRPr="00EA1D24" w:rsidRDefault="006862C5" w:rsidP="004E087A">
            <w:pPr>
              <w:widowControl w:val="0"/>
              <w:autoSpaceDE w:val="0"/>
              <w:autoSpaceDN w:val="0"/>
              <w:jc w:val="center"/>
            </w:pPr>
          </w:p>
        </w:tc>
        <w:tc>
          <w:tcPr>
            <w:tcW w:w="1574" w:type="dxa"/>
            <w:shd w:val="clear" w:color="auto" w:fill="auto"/>
            <w:hideMark/>
          </w:tcPr>
          <w:p w:rsidR="006862C5" w:rsidRPr="00EA1D24" w:rsidRDefault="006862C5" w:rsidP="004E087A">
            <w:pPr>
              <w:widowControl w:val="0"/>
              <w:autoSpaceDE w:val="0"/>
              <w:autoSpaceDN w:val="0"/>
              <w:jc w:val="center"/>
            </w:pPr>
            <w:r w:rsidRPr="00EA1D24">
              <w:t>18 800,00</w:t>
            </w:r>
          </w:p>
        </w:tc>
        <w:tc>
          <w:tcPr>
            <w:tcW w:w="1574" w:type="dxa"/>
            <w:shd w:val="clear" w:color="auto" w:fill="auto"/>
            <w:hideMark/>
          </w:tcPr>
          <w:p w:rsidR="006862C5" w:rsidRPr="00EA1D24" w:rsidRDefault="006862C5" w:rsidP="004E087A">
            <w:pPr>
              <w:widowControl w:val="0"/>
              <w:autoSpaceDE w:val="0"/>
              <w:autoSpaceDN w:val="0"/>
              <w:jc w:val="center"/>
            </w:pPr>
          </w:p>
        </w:tc>
        <w:tc>
          <w:tcPr>
            <w:tcW w:w="1574" w:type="dxa"/>
            <w:shd w:val="clear" w:color="auto" w:fill="auto"/>
            <w:hideMark/>
          </w:tcPr>
          <w:p w:rsidR="006862C5" w:rsidRPr="00EA1D24" w:rsidRDefault="006862C5" w:rsidP="004E087A">
            <w:pPr>
              <w:widowControl w:val="0"/>
              <w:autoSpaceDE w:val="0"/>
              <w:autoSpaceDN w:val="0"/>
              <w:jc w:val="center"/>
            </w:pPr>
          </w:p>
        </w:tc>
        <w:tc>
          <w:tcPr>
            <w:tcW w:w="1575" w:type="dxa"/>
            <w:shd w:val="clear" w:color="auto" w:fill="auto"/>
            <w:hideMark/>
          </w:tcPr>
          <w:p w:rsidR="006862C5" w:rsidRPr="00EA1D24" w:rsidRDefault="006862C5" w:rsidP="004E087A">
            <w:pPr>
              <w:widowControl w:val="0"/>
              <w:autoSpaceDE w:val="0"/>
              <w:autoSpaceDN w:val="0"/>
              <w:jc w:val="center"/>
            </w:pPr>
          </w:p>
        </w:tc>
      </w:tr>
      <w:tr w:rsidR="006862C5" w:rsidRPr="00EA1D24" w:rsidTr="004E087A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6862C5" w:rsidRPr="00EA1D24" w:rsidRDefault="006862C5" w:rsidP="004E087A">
            <w:pPr>
              <w:widowControl w:val="0"/>
              <w:autoSpaceDE w:val="0"/>
              <w:autoSpaceDN w:val="0"/>
              <w:jc w:val="both"/>
            </w:pPr>
            <w:r w:rsidRPr="00EA1D24">
              <w:t>городской бюджет</w:t>
            </w:r>
          </w:p>
        </w:tc>
        <w:tc>
          <w:tcPr>
            <w:tcW w:w="1574" w:type="dxa"/>
            <w:shd w:val="clear" w:color="auto" w:fill="auto"/>
            <w:hideMark/>
          </w:tcPr>
          <w:p w:rsidR="006862C5" w:rsidRPr="00EA1D24" w:rsidRDefault="006862C5" w:rsidP="004E087A">
            <w:pPr>
              <w:widowControl w:val="0"/>
              <w:autoSpaceDE w:val="0"/>
              <w:autoSpaceDN w:val="0"/>
              <w:jc w:val="center"/>
            </w:pPr>
            <w:r w:rsidRPr="00EA1D24">
              <w:t>990,00</w:t>
            </w:r>
          </w:p>
        </w:tc>
        <w:tc>
          <w:tcPr>
            <w:tcW w:w="1574" w:type="dxa"/>
            <w:shd w:val="clear" w:color="auto" w:fill="auto"/>
            <w:hideMark/>
          </w:tcPr>
          <w:p w:rsidR="006862C5" w:rsidRPr="00EA1D24" w:rsidRDefault="006862C5" w:rsidP="004E087A">
            <w:pPr>
              <w:widowControl w:val="0"/>
              <w:autoSpaceDE w:val="0"/>
              <w:autoSpaceDN w:val="0"/>
              <w:jc w:val="center"/>
            </w:pPr>
          </w:p>
        </w:tc>
        <w:tc>
          <w:tcPr>
            <w:tcW w:w="1574" w:type="dxa"/>
            <w:shd w:val="clear" w:color="auto" w:fill="auto"/>
            <w:hideMark/>
          </w:tcPr>
          <w:p w:rsidR="006862C5" w:rsidRPr="00EA1D24" w:rsidRDefault="006862C5" w:rsidP="004E087A">
            <w:pPr>
              <w:widowControl w:val="0"/>
              <w:autoSpaceDE w:val="0"/>
              <w:autoSpaceDN w:val="0"/>
              <w:jc w:val="center"/>
            </w:pPr>
            <w:r w:rsidRPr="00EA1D24">
              <w:t>990,00</w:t>
            </w:r>
          </w:p>
        </w:tc>
        <w:tc>
          <w:tcPr>
            <w:tcW w:w="1574" w:type="dxa"/>
            <w:shd w:val="clear" w:color="auto" w:fill="auto"/>
            <w:hideMark/>
          </w:tcPr>
          <w:p w:rsidR="006862C5" w:rsidRPr="00EA1D24" w:rsidRDefault="006862C5" w:rsidP="004E087A">
            <w:pPr>
              <w:widowControl w:val="0"/>
              <w:autoSpaceDE w:val="0"/>
              <w:autoSpaceDN w:val="0"/>
              <w:jc w:val="center"/>
            </w:pPr>
          </w:p>
        </w:tc>
        <w:tc>
          <w:tcPr>
            <w:tcW w:w="1574" w:type="dxa"/>
            <w:shd w:val="clear" w:color="auto" w:fill="auto"/>
            <w:hideMark/>
          </w:tcPr>
          <w:p w:rsidR="006862C5" w:rsidRPr="00EA1D24" w:rsidRDefault="006862C5" w:rsidP="004E087A">
            <w:pPr>
              <w:widowControl w:val="0"/>
              <w:autoSpaceDE w:val="0"/>
              <w:autoSpaceDN w:val="0"/>
              <w:jc w:val="center"/>
            </w:pPr>
          </w:p>
        </w:tc>
        <w:tc>
          <w:tcPr>
            <w:tcW w:w="1575" w:type="dxa"/>
            <w:shd w:val="clear" w:color="auto" w:fill="auto"/>
            <w:hideMark/>
          </w:tcPr>
          <w:p w:rsidR="006862C5" w:rsidRPr="00EA1D24" w:rsidRDefault="006862C5" w:rsidP="004E087A">
            <w:pPr>
              <w:widowControl w:val="0"/>
              <w:autoSpaceDE w:val="0"/>
              <w:autoSpaceDN w:val="0"/>
              <w:jc w:val="center"/>
            </w:pPr>
          </w:p>
        </w:tc>
      </w:tr>
      <w:tr w:rsidR="006862C5" w:rsidRPr="00EA1D24" w:rsidTr="004E087A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6862C5" w:rsidRPr="00EA1D24" w:rsidRDefault="006862C5" w:rsidP="004E087A">
            <w:pPr>
              <w:widowControl w:val="0"/>
              <w:autoSpaceDE w:val="0"/>
              <w:autoSpaceDN w:val="0"/>
              <w:jc w:val="both"/>
            </w:pPr>
            <w:r w:rsidRPr="00EA1D24">
              <w:t xml:space="preserve">Разработка проектной документации на объект "Строительство сети газораспределения для газификации жилых домов по адресу: Ивановская область, Комсомольский район, </w:t>
            </w:r>
            <w:r w:rsidRPr="00EA1D24">
              <w:br w:type="page"/>
              <w:t>с. Марково"</w:t>
            </w:r>
          </w:p>
        </w:tc>
        <w:tc>
          <w:tcPr>
            <w:tcW w:w="1574" w:type="dxa"/>
            <w:shd w:val="clear" w:color="auto" w:fill="auto"/>
            <w:hideMark/>
          </w:tcPr>
          <w:p w:rsidR="006862C5" w:rsidRPr="00EA1D24" w:rsidRDefault="006862C5" w:rsidP="004E087A">
            <w:pPr>
              <w:widowControl w:val="0"/>
              <w:autoSpaceDE w:val="0"/>
              <w:autoSpaceDN w:val="0"/>
              <w:jc w:val="center"/>
            </w:pPr>
            <w:r w:rsidRPr="00EA1D24">
              <w:t>4 350 000,00</w:t>
            </w:r>
          </w:p>
        </w:tc>
        <w:tc>
          <w:tcPr>
            <w:tcW w:w="1574" w:type="dxa"/>
            <w:shd w:val="clear" w:color="auto" w:fill="auto"/>
            <w:hideMark/>
          </w:tcPr>
          <w:p w:rsidR="006862C5" w:rsidRPr="00EA1D24" w:rsidRDefault="006862C5" w:rsidP="004E087A">
            <w:pPr>
              <w:widowControl w:val="0"/>
              <w:autoSpaceDE w:val="0"/>
              <w:autoSpaceDN w:val="0"/>
              <w:jc w:val="center"/>
            </w:pPr>
          </w:p>
        </w:tc>
        <w:tc>
          <w:tcPr>
            <w:tcW w:w="1574" w:type="dxa"/>
            <w:shd w:val="clear" w:color="auto" w:fill="auto"/>
            <w:hideMark/>
          </w:tcPr>
          <w:p w:rsidR="006862C5" w:rsidRPr="00EA1D24" w:rsidRDefault="006862C5" w:rsidP="004E087A">
            <w:pPr>
              <w:widowControl w:val="0"/>
              <w:autoSpaceDE w:val="0"/>
              <w:autoSpaceDN w:val="0"/>
              <w:jc w:val="center"/>
            </w:pPr>
          </w:p>
        </w:tc>
        <w:tc>
          <w:tcPr>
            <w:tcW w:w="1574" w:type="dxa"/>
            <w:shd w:val="clear" w:color="auto" w:fill="auto"/>
            <w:hideMark/>
          </w:tcPr>
          <w:p w:rsidR="006862C5" w:rsidRPr="00EA1D24" w:rsidRDefault="006862C5" w:rsidP="004E087A">
            <w:pPr>
              <w:widowControl w:val="0"/>
              <w:autoSpaceDE w:val="0"/>
              <w:autoSpaceDN w:val="0"/>
              <w:jc w:val="center"/>
            </w:pPr>
          </w:p>
        </w:tc>
        <w:tc>
          <w:tcPr>
            <w:tcW w:w="1574" w:type="dxa"/>
            <w:shd w:val="clear" w:color="auto" w:fill="auto"/>
            <w:hideMark/>
          </w:tcPr>
          <w:p w:rsidR="006862C5" w:rsidRPr="00EA1D24" w:rsidRDefault="006862C5" w:rsidP="004E087A">
            <w:pPr>
              <w:widowControl w:val="0"/>
              <w:autoSpaceDE w:val="0"/>
              <w:autoSpaceDN w:val="0"/>
              <w:jc w:val="center"/>
            </w:pPr>
            <w:r w:rsidRPr="00EA1D24">
              <w:t>4 350 000,00</w:t>
            </w:r>
          </w:p>
        </w:tc>
        <w:tc>
          <w:tcPr>
            <w:tcW w:w="1575" w:type="dxa"/>
            <w:shd w:val="clear" w:color="auto" w:fill="auto"/>
            <w:hideMark/>
          </w:tcPr>
          <w:p w:rsidR="006862C5" w:rsidRPr="00EA1D24" w:rsidRDefault="006862C5" w:rsidP="004E087A">
            <w:pPr>
              <w:widowControl w:val="0"/>
              <w:autoSpaceDE w:val="0"/>
              <w:autoSpaceDN w:val="0"/>
              <w:jc w:val="center"/>
            </w:pPr>
          </w:p>
        </w:tc>
      </w:tr>
      <w:tr w:rsidR="006862C5" w:rsidRPr="00EA1D24" w:rsidTr="004E087A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6862C5" w:rsidRPr="00EA1D24" w:rsidRDefault="006862C5" w:rsidP="004E087A">
            <w:pPr>
              <w:widowControl w:val="0"/>
              <w:autoSpaceDE w:val="0"/>
              <w:autoSpaceDN w:val="0"/>
              <w:jc w:val="both"/>
            </w:pPr>
            <w:r w:rsidRPr="00EA1D24">
              <w:lastRenderedPageBreak/>
              <w:t>в том числе:</w:t>
            </w:r>
          </w:p>
        </w:tc>
        <w:tc>
          <w:tcPr>
            <w:tcW w:w="1574" w:type="dxa"/>
            <w:shd w:val="clear" w:color="auto" w:fill="auto"/>
            <w:hideMark/>
          </w:tcPr>
          <w:p w:rsidR="006862C5" w:rsidRPr="00EA1D24" w:rsidRDefault="006862C5" w:rsidP="004E087A">
            <w:pPr>
              <w:widowControl w:val="0"/>
              <w:autoSpaceDE w:val="0"/>
              <w:autoSpaceDN w:val="0"/>
              <w:jc w:val="center"/>
            </w:pPr>
          </w:p>
        </w:tc>
        <w:tc>
          <w:tcPr>
            <w:tcW w:w="1574" w:type="dxa"/>
            <w:shd w:val="clear" w:color="auto" w:fill="auto"/>
            <w:hideMark/>
          </w:tcPr>
          <w:p w:rsidR="006862C5" w:rsidRPr="00EA1D24" w:rsidRDefault="006862C5" w:rsidP="004E087A">
            <w:pPr>
              <w:widowControl w:val="0"/>
              <w:autoSpaceDE w:val="0"/>
              <w:autoSpaceDN w:val="0"/>
              <w:jc w:val="center"/>
            </w:pPr>
          </w:p>
        </w:tc>
        <w:tc>
          <w:tcPr>
            <w:tcW w:w="1574" w:type="dxa"/>
            <w:shd w:val="clear" w:color="auto" w:fill="auto"/>
            <w:hideMark/>
          </w:tcPr>
          <w:p w:rsidR="006862C5" w:rsidRPr="00EA1D24" w:rsidRDefault="006862C5" w:rsidP="004E087A">
            <w:pPr>
              <w:widowControl w:val="0"/>
              <w:autoSpaceDE w:val="0"/>
              <w:autoSpaceDN w:val="0"/>
              <w:jc w:val="center"/>
            </w:pPr>
          </w:p>
        </w:tc>
        <w:tc>
          <w:tcPr>
            <w:tcW w:w="1574" w:type="dxa"/>
            <w:shd w:val="clear" w:color="auto" w:fill="auto"/>
            <w:hideMark/>
          </w:tcPr>
          <w:p w:rsidR="006862C5" w:rsidRPr="00EA1D24" w:rsidRDefault="006862C5" w:rsidP="004E087A">
            <w:pPr>
              <w:widowControl w:val="0"/>
              <w:autoSpaceDE w:val="0"/>
              <w:autoSpaceDN w:val="0"/>
              <w:jc w:val="center"/>
            </w:pPr>
          </w:p>
        </w:tc>
        <w:tc>
          <w:tcPr>
            <w:tcW w:w="1574" w:type="dxa"/>
            <w:shd w:val="clear" w:color="auto" w:fill="auto"/>
            <w:hideMark/>
          </w:tcPr>
          <w:p w:rsidR="006862C5" w:rsidRPr="00EA1D24" w:rsidRDefault="006862C5" w:rsidP="004E087A">
            <w:pPr>
              <w:widowControl w:val="0"/>
              <w:autoSpaceDE w:val="0"/>
              <w:autoSpaceDN w:val="0"/>
              <w:jc w:val="center"/>
            </w:pPr>
          </w:p>
        </w:tc>
        <w:tc>
          <w:tcPr>
            <w:tcW w:w="1575" w:type="dxa"/>
            <w:shd w:val="clear" w:color="auto" w:fill="auto"/>
            <w:hideMark/>
          </w:tcPr>
          <w:p w:rsidR="006862C5" w:rsidRPr="00EA1D24" w:rsidRDefault="006862C5" w:rsidP="004E087A">
            <w:pPr>
              <w:widowControl w:val="0"/>
              <w:autoSpaceDE w:val="0"/>
              <w:autoSpaceDN w:val="0"/>
              <w:jc w:val="center"/>
            </w:pPr>
          </w:p>
        </w:tc>
      </w:tr>
      <w:tr w:rsidR="006862C5" w:rsidRPr="00EA1D24" w:rsidTr="004E087A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6862C5" w:rsidRPr="00EA1D24" w:rsidRDefault="006862C5" w:rsidP="004E087A">
            <w:pPr>
              <w:widowControl w:val="0"/>
              <w:autoSpaceDE w:val="0"/>
              <w:autoSpaceDN w:val="0"/>
              <w:jc w:val="both"/>
            </w:pPr>
            <w:r w:rsidRPr="00EA1D24">
              <w:t>областной бюджет</w:t>
            </w:r>
          </w:p>
        </w:tc>
        <w:tc>
          <w:tcPr>
            <w:tcW w:w="1574" w:type="dxa"/>
            <w:shd w:val="clear" w:color="auto" w:fill="auto"/>
            <w:hideMark/>
          </w:tcPr>
          <w:p w:rsidR="006862C5" w:rsidRPr="00EA1D24" w:rsidRDefault="006862C5" w:rsidP="004E087A">
            <w:pPr>
              <w:widowControl w:val="0"/>
              <w:autoSpaceDE w:val="0"/>
              <w:autoSpaceDN w:val="0"/>
              <w:jc w:val="center"/>
            </w:pPr>
            <w:r w:rsidRPr="00EA1D24">
              <w:t>4 306 500,00</w:t>
            </w:r>
          </w:p>
        </w:tc>
        <w:tc>
          <w:tcPr>
            <w:tcW w:w="1574" w:type="dxa"/>
            <w:shd w:val="clear" w:color="auto" w:fill="auto"/>
            <w:hideMark/>
          </w:tcPr>
          <w:p w:rsidR="006862C5" w:rsidRPr="00EA1D24" w:rsidRDefault="006862C5" w:rsidP="004E087A">
            <w:pPr>
              <w:widowControl w:val="0"/>
              <w:autoSpaceDE w:val="0"/>
              <w:autoSpaceDN w:val="0"/>
              <w:jc w:val="center"/>
            </w:pPr>
          </w:p>
        </w:tc>
        <w:tc>
          <w:tcPr>
            <w:tcW w:w="1574" w:type="dxa"/>
            <w:shd w:val="clear" w:color="auto" w:fill="auto"/>
            <w:hideMark/>
          </w:tcPr>
          <w:p w:rsidR="006862C5" w:rsidRPr="00EA1D24" w:rsidRDefault="006862C5" w:rsidP="004E087A">
            <w:pPr>
              <w:widowControl w:val="0"/>
              <w:autoSpaceDE w:val="0"/>
              <w:autoSpaceDN w:val="0"/>
              <w:jc w:val="center"/>
            </w:pPr>
          </w:p>
        </w:tc>
        <w:tc>
          <w:tcPr>
            <w:tcW w:w="1574" w:type="dxa"/>
            <w:shd w:val="clear" w:color="auto" w:fill="auto"/>
            <w:hideMark/>
          </w:tcPr>
          <w:p w:rsidR="006862C5" w:rsidRPr="00EA1D24" w:rsidRDefault="006862C5" w:rsidP="004E087A">
            <w:pPr>
              <w:widowControl w:val="0"/>
              <w:autoSpaceDE w:val="0"/>
              <w:autoSpaceDN w:val="0"/>
              <w:jc w:val="center"/>
            </w:pPr>
          </w:p>
        </w:tc>
        <w:tc>
          <w:tcPr>
            <w:tcW w:w="1574" w:type="dxa"/>
            <w:shd w:val="clear" w:color="auto" w:fill="auto"/>
            <w:hideMark/>
          </w:tcPr>
          <w:p w:rsidR="006862C5" w:rsidRPr="00EA1D24" w:rsidRDefault="006862C5" w:rsidP="004E087A">
            <w:pPr>
              <w:widowControl w:val="0"/>
              <w:autoSpaceDE w:val="0"/>
              <w:autoSpaceDN w:val="0"/>
              <w:jc w:val="center"/>
            </w:pPr>
            <w:r w:rsidRPr="00EA1D24">
              <w:t>4 306 500,00</w:t>
            </w:r>
          </w:p>
        </w:tc>
        <w:tc>
          <w:tcPr>
            <w:tcW w:w="1575" w:type="dxa"/>
            <w:shd w:val="clear" w:color="auto" w:fill="auto"/>
            <w:hideMark/>
          </w:tcPr>
          <w:p w:rsidR="006862C5" w:rsidRPr="00EA1D24" w:rsidRDefault="006862C5" w:rsidP="004E087A">
            <w:pPr>
              <w:widowControl w:val="0"/>
              <w:autoSpaceDE w:val="0"/>
              <w:autoSpaceDN w:val="0"/>
              <w:jc w:val="center"/>
            </w:pPr>
          </w:p>
        </w:tc>
      </w:tr>
      <w:tr w:rsidR="006862C5" w:rsidRPr="00EA1D24" w:rsidTr="004E087A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6862C5" w:rsidRPr="00EA1D24" w:rsidRDefault="006862C5" w:rsidP="004E087A">
            <w:pPr>
              <w:widowControl w:val="0"/>
              <w:autoSpaceDE w:val="0"/>
              <w:autoSpaceDN w:val="0"/>
              <w:jc w:val="both"/>
            </w:pPr>
            <w:r w:rsidRPr="00EA1D24">
              <w:t>районный бюджет</w:t>
            </w:r>
          </w:p>
        </w:tc>
        <w:tc>
          <w:tcPr>
            <w:tcW w:w="1574" w:type="dxa"/>
            <w:shd w:val="clear" w:color="auto" w:fill="auto"/>
            <w:hideMark/>
          </w:tcPr>
          <w:p w:rsidR="006862C5" w:rsidRPr="00EA1D24" w:rsidRDefault="006862C5" w:rsidP="004E087A">
            <w:pPr>
              <w:widowControl w:val="0"/>
              <w:autoSpaceDE w:val="0"/>
              <w:autoSpaceDN w:val="0"/>
              <w:jc w:val="center"/>
            </w:pPr>
            <w:r w:rsidRPr="00EA1D24">
              <w:t>43 500,00</w:t>
            </w:r>
          </w:p>
        </w:tc>
        <w:tc>
          <w:tcPr>
            <w:tcW w:w="1574" w:type="dxa"/>
            <w:shd w:val="clear" w:color="auto" w:fill="auto"/>
            <w:hideMark/>
          </w:tcPr>
          <w:p w:rsidR="006862C5" w:rsidRPr="00EA1D24" w:rsidRDefault="006862C5" w:rsidP="004E087A">
            <w:pPr>
              <w:widowControl w:val="0"/>
              <w:autoSpaceDE w:val="0"/>
              <w:autoSpaceDN w:val="0"/>
              <w:jc w:val="center"/>
            </w:pPr>
          </w:p>
        </w:tc>
        <w:tc>
          <w:tcPr>
            <w:tcW w:w="1574" w:type="dxa"/>
            <w:shd w:val="clear" w:color="auto" w:fill="auto"/>
            <w:hideMark/>
          </w:tcPr>
          <w:p w:rsidR="006862C5" w:rsidRPr="00EA1D24" w:rsidRDefault="006862C5" w:rsidP="004E087A">
            <w:pPr>
              <w:widowControl w:val="0"/>
              <w:autoSpaceDE w:val="0"/>
              <w:autoSpaceDN w:val="0"/>
              <w:jc w:val="center"/>
            </w:pPr>
          </w:p>
        </w:tc>
        <w:tc>
          <w:tcPr>
            <w:tcW w:w="1574" w:type="dxa"/>
            <w:shd w:val="clear" w:color="auto" w:fill="auto"/>
            <w:hideMark/>
          </w:tcPr>
          <w:p w:rsidR="006862C5" w:rsidRPr="00EA1D24" w:rsidRDefault="006862C5" w:rsidP="004E087A">
            <w:pPr>
              <w:widowControl w:val="0"/>
              <w:autoSpaceDE w:val="0"/>
              <w:autoSpaceDN w:val="0"/>
              <w:jc w:val="center"/>
            </w:pPr>
          </w:p>
        </w:tc>
        <w:tc>
          <w:tcPr>
            <w:tcW w:w="1574" w:type="dxa"/>
            <w:shd w:val="clear" w:color="auto" w:fill="auto"/>
            <w:hideMark/>
          </w:tcPr>
          <w:p w:rsidR="006862C5" w:rsidRPr="00EA1D24" w:rsidRDefault="006862C5" w:rsidP="004E087A">
            <w:pPr>
              <w:widowControl w:val="0"/>
              <w:autoSpaceDE w:val="0"/>
              <w:autoSpaceDN w:val="0"/>
              <w:jc w:val="center"/>
            </w:pPr>
            <w:r w:rsidRPr="00EA1D24">
              <w:t>43 500,00</w:t>
            </w:r>
          </w:p>
        </w:tc>
        <w:tc>
          <w:tcPr>
            <w:tcW w:w="1575" w:type="dxa"/>
            <w:shd w:val="clear" w:color="auto" w:fill="auto"/>
            <w:hideMark/>
          </w:tcPr>
          <w:p w:rsidR="006862C5" w:rsidRPr="00EA1D24" w:rsidRDefault="006862C5" w:rsidP="004E087A">
            <w:pPr>
              <w:widowControl w:val="0"/>
              <w:autoSpaceDE w:val="0"/>
              <w:autoSpaceDN w:val="0"/>
              <w:jc w:val="center"/>
            </w:pPr>
          </w:p>
        </w:tc>
      </w:tr>
      <w:tr w:rsidR="006862C5" w:rsidRPr="00EA1D24" w:rsidTr="004E087A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6862C5" w:rsidRPr="00EA1D24" w:rsidRDefault="006862C5" w:rsidP="004E087A">
            <w:pPr>
              <w:widowControl w:val="0"/>
              <w:autoSpaceDE w:val="0"/>
              <w:autoSpaceDN w:val="0"/>
              <w:jc w:val="both"/>
            </w:pPr>
            <w:r w:rsidRPr="00EA1D24">
              <w:t>Разработка проектной документации на перевод на природный газ котельной школы в с. Марково</w:t>
            </w:r>
          </w:p>
        </w:tc>
        <w:tc>
          <w:tcPr>
            <w:tcW w:w="1574" w:type="dxa"/>
            <w:shd w:val="clear" w:color="auto" w:fill="auto"/>
            <w:hideMark/>
          </w:tcPr>
          <w:p w:rsidR="006862C5" w:rsidRPr="00EA1D24" w:rsidRDefault="006862C5" w:rsidP="004E087A">
            <w:pPr>
              <w:widowControl w:val="0"/>
              <w:autoSpaceDE w:val="0"/>
              <w:autoSpaceDN w:val="0"/>
              <w:jc w:val="center"/>
            </w:pPr>
            <w:r w:rsidRPr="00EA1D24">
              <w:t>0,00</w:t>
            </w:r>
          </w:p>
        </w:tc>
        <w:tc>
          <w:tcPr>
            <w:tcW w:w="1574" w:type="dxa"/>
            <w:shd w:val="clear" w:color="auto" w:fill="auto"/>
            <w:hideMark/>
          </w:tcPr>
          <w:p w:rsidR="006862C5" w:rsidRPr="00EA1D24" w:rsidRDefault="006862C5" w:rsidP="004E087A">
            <w:pPr>
              <w:widowControl w:val="0"/>
              <w:autoSpaceDE w:val="0"/>
              <w:autoSpaceDN w:val="0"/>
              <w:jc w:val="center"/>
            </w:pPr>
          </w:p>
        </w:tc>
        <w:tc>
          <w:tcPr>
            <w:tcW w:w="1574" w:type="dxa"/>
            <w:shd w:val="clear" w:color="auto" w:fill="auto"/>
            <w:hideMark/>
          </w:tcPr>
          <w:p w:rsidR="006862C5" w:rsidRPr="00EA1D24" w:rsidRDefault="006862C5" w:rsidP="004E087A">
            <w:pPr>
              <w:widowControl w:val="0"/>
              <w:autoSpaceDE w:val="0"/>
              <w:autoSpaceDN w:val="0"/>
              <w:jc w:val="center"/>
            </w:pPr>
          </w:p>
        </w:tc>
        <w:tc>
          <w:tcPr>
            <w:tcW w:w="1574" w:type="dxa"/>
            <w:shd w:val="clear" w:color="auto" w:fill="auto"/>
            <w:hideMark/>
          </w:tcPr>
          <w:p w:rsidR="006862C5" w:rsidRPr="00EA1D24" w:rsidRDefault="006862C5" w:rsidP="004E087A">
            <w:pPr>
              <w:widowControl w:val="0"/>
              <w:autoSpaceDE w:val="0"/>
              <w:autoSpaceDN w:val="0"/>
              <w:jc w:val="center"/>
            </w:pPr>
          </w:p>
        </w:tc>
        <w:tc>
          <w:tcPr>
            <w:tcW w:w="1574" w:type="dxa"/>
            <w:shd w:val="clear" w:color="auto" w:fill="auto"/>
            <w:hideMark/>
          </w:tcPr>
          <w:p w:rsidR="006862C5" w:rsidRPr="00EA1D24" w:rsidRDefault="006862C5" w:rsidP="004E087A">
            <w:pPr>
              <w:widowControl w:val="0"/>
              <w:autoSpaceDE w:val="0"/>
              <w:autoSpaceDN w:val="0"/>
              <w:jc w:val="center"/>
            </w:pPr>
          </w:p>
        </w:tc>
        <w:tc>
          <w:tcPr>
            <w:tcW w:w="1575" w:type="dxa"/>
            <w:shd w:val="clear" w:color="auto" w:fill="auto"/>
            <w:hideMark/>
          </w:tcPr>
          <w:p w:rsidR="006862C5" w:rsidRPr="00EA1D24" w:rsidRDefault="006862C5" w:rsidP="004E087A">
            <w:pPr>
              <w:widowControl w:val="0"/>
              <w:autoSpaceDE w:val="0"/>
              <w:autoSpaceDN w:val="0"/>
              <w:jc w:val="center"/>
            </w:pPr>
          </w:p>
        </w:tc>
      </w:tr>
      <w:tr w:rsidR="006862C5" w:rsidRPr="00EA1D24" w:rsidTr="004E087A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6862C5" w:rsidRPr="00EA1D24" w:rsidRDefault="006862C5" w:rsidP="004E087A">
            <w:pPr>
              <w:widowControl w:val="0"/>
              <w:autoSpaceDE w:val="0"/>
              <w:autoSpaceDN w:val="0"/>
              <w:jc w:val="both"/>
            </w:pPr>
            <w:r w:rsidRPr="00EA1D24">
              <w:t>в том числе:</w:t>
            </w:r>
          </w:p>
        </w:tc>
        <w:tc>
          <w:tcPr>
            <w:tcW w:w="1574" w:type="dxa"/>
            <w:shd w:val="clear" w:color="auto" w:fill="auto"/>
            <w:hideMark/>
          </w:tcPr>
          <w:p w:rsidR="006862C5" w:rsidRPr="00EA1D24" w:rsidRDefault="006862C5" w:rsidP="004E087A">
            <w:pPr>
              <w:widowControl w:val="0"/>
              <w:autoSpaceDE w:val="0"/>
              <w:autoSpaceDN w:val="0"/>
              <w:jc w:val="center"/>
            </w:pPr>
          </w:p>
        </w:tc>
        <w:tc>
          <w:tcPr>
            <w:tcW w:w="1574" w:type="dxa"/>
            <w:shd w:val="clear" w:color="auto" w:fill="auto"/>
            <w:hideMark/>
          </w:tcPr>
          <w:p w:rsidR="006862C5" w:rsidRPr="00EA1D24" w:rsidRDefault="006862C5" w:rsidP="004E087A">
            <w:pPr>
              <w:widowControl w:val="0"/>
              <w:autoSpaceDE w:val="0"/>
              <w:autoSpaceDN w:val="0"/>
              <w:jc w:val="center"/>
            </w:pPr>
          </w:p>
        </w:tc>
        <w:tc>
          <w:tcPr>
            <w:tcW w:w="1574" w:type="dxa"/>
            <w:shd w:val="clear" w:color="auto" w:fill="auto"/>
            <w:hideMark/>
          </w:tcPr>
          <w:p w:rsidR="006862C5" w:rsidRPr="00EA1D24" w:rsidRDefault="006862C5" w:rsidP="004E087A">
            <w:pPr>
              <w:widowControl w:val="0"/>
              <w:autoSpaceDE w:val="0"/>
              <w:autoSpaceDN w:val="0"/>
              <w:jc w:val="center"/>
            </w:pPr>
          </w:p>
        </w:tc>
        <w:tc>
          <w:tcPr>
            <w:tcW w:w="1574" w:type="dxa"/>
            <w:shd w:val="clear" w:color="auto" w:fill="auto"/>
            <w:hideMark/>
          </w:tcPr>
          <w:p w:rsidR="006862C5" w:rsidRPr="00EA1D24" w:rsidRDefault="006862C5" w:rsidP="004E087A">
            <w:pPr>
              <w:widowControl w:val="0"/>
              <w:autoSpaceDE w:val="0"/>
              <w:autoSpaceDN w:val="0"/>
              <w:jc w:val="center"/>
            </w:pPr>
          </w:p>
        </w:tc>
        <w:tc>
          <w:tcPr>
            <w:tcW w:w="1574" w:type="dxa"/>
            <w:shd w:val="clear" w:color="auto" w:fill="auto"/>
            <w:hideMark/>
          </w:tcPr>
          <w:p w:rsidR="006862C5" w:rsidRPr="00EA1D24" w:rsidRDefault="006862C5" w:rsidP="004E087A">
            <w:pPr>
              <w:widowControl w:val="0"/>
              <w:autoSpaceDE w:val="0"/>
              <w:autoSpaceDN w:val="0"/>
              <w:jc w:val="center"/>
            </w:pPr>
          </w:p>
        </w:tc>
        <w:tc>
          <w:tcPr>
            <w:tcW w:w="1575" w:type="dxa"/>
            <w:shd w:val="clear" w:color="auto" w:fill="auto"/>
            <w:hideMark/>
          </w:tcPr>
          <w:p w:rsidR="006862C5" w:rsidRPr="00EA1D24" w:rsidRDefault="006862C5" w:rsidP="004E087A">
            <w:pPr>
              <w:widowControl w:val="0"/>
              <w:autoSpaceDE w:val="0"/>
              <w:autoSpaceDN w:val="0"/>
              <w:jc w:val="center"/>
            </w:pPr>
          </w:p>
        </w:tc>
      </w:tr>
      <w:tr w:rsidR="006862C5" w:rsidRPr="00EA1D24" w:rsidTr="004E087A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6862C5" w:rsidRPr="00EA1D24" w:rsidRDefault="006862C5" w:rsidP="004E087A">
            <w:pPr>
              <w:widowControl w:val="0"/>
              <w:autoSpaceDE w:val="0"/>
              <w:autoSpaceDN w:val="0"/>
              <w:jc w:val="both"/>
            </w:pPr>
            <w:r w:rsidRPr="00EA1D24">
              <w:t>областной бюджет</w:t>
            </w:r>
          </w:p>
        </w:tc>
        <w:tc>
          <w:tcPr>
            <w:tcW w:w="1574" w:type="dxa"/>
            <w:shd w:val="clear" w:color="auto" w:fill="auto"/>
            <w:hideMark/>
          </w:tcPr>
          <w:p w:rsidR="006862C5" w:rsidRPr="00EA1D24" w:rsidRDefault="006862C5" w:rsidP="004E087A">
            <w:pPr>
              <w:widowControl w:val="0"/>
              <w:autoSpaceDE w:val="0"/>
              <w:autoSpaceDN w:val="0"/>
              <w:jc w:val="center"/>
            </w:pPr>
          </w:p>
        </w:tc>
        <w:tc>
          <w:tcPr>
            <w:tcW w:w="1574" w:type="dxa"/>
            <w:shd w:val="clear" w:color="auto" w:fill="auto"/>
            <w:hideMark/>
          </w:tcPr>
          <w:p w:rsidR="006862C5" w:rsidRPr="00EA1D24" w:rsidRDefault="006862C5" w:rsidP="004E087A">
            <w:pPr>
              <w:widowControl w:val="0"/>
              <w:autoSpaceDE w:val="0"/>
              <w:autoSpaceDN w:val="0"/>
              <w:jc w:val="center"/>
            </w:pPr>
          </w:p>
        </w:tc>
        <w:tc>
          <w:tcPr>
            <w:tcW w:w="1574" w:type="dxa"/>
            <w:shd w:val="clear" w:color="auto" w:fill="auto"/>
            <w:hideMark/>
          </w:tcPr>
          <w:p w:rsidR="006862C5" w:rsidRPr="00EA1D24" w:rsidRDefault="006862C5" w:rsidP="004E087A">
            <w:pPr>
              <w:widowControl w:val="0"/>
              <w:autoSpaceDE w:val="0"/>
              <w:autoSpaceDN w:val="0"/>
              <w:jc w:val="center"/>
            </w:pPr>
          </w:p>
        </w:tc>
        <w:tc>
          <w:tcPr>
            <w:tcW w:w="1574" w:type="dxa"/>
            <w:shd w:val="clear" w:color="auto" w:fill="auto"/>
            <w:hideMark/>
          </w:tcPr>
          <w:p w:rsidR="006862C5" w:rsidRPr="00EA1D24" w:rsidRDefault="006862C5" w:rsidP="004E087A">
            <w:pPr>
              <w:widowControl w:val="0"/>
              <w:autoSpaceDE w:val="0"/>
              <w:autoSpaceDN w:val="0"/>
              <w:jc w:val="center"/>
            </w:pPr>
          </w:p>
        </w:tc>
        <w:tc>
          <w:tcPr>
            <w:tcW w:w="1574" w:type="dxa"/>
            <w:shd w:val="clear" w:color="auto" w:fill="auto"/>
            <w:hideMark/>
          </w:tcPr>
          <w:p w:rsidR="006862C5" w:rsidRPr="00EA1D24" w:rsidRDefault="006862C5" w:rsidP="004E087A">
            <w:pPr>
              <w:widowControl w:val="0"/>
              <w:autoSpaceDE w:val="0"/>
              <w:autoSpaceDN w:val="0"/>
              <w:jc w:val="center"/>
            </w:pPr>
          </w:p>
        </w:tc>
        <w:tc>
          <w:tcPr>
            <w:tcW w:w="1575" w:type="dxa"/>
            <w:shd w:val="clear" w:color="auto" w:fill="auto"/>
            <w:hideMark/>
          </w:tcPr>
          <w:p w:rsidR="006862C5" w:rsidRPr="00EA1D24" w:rsidRDefault="006862C5" w:rsidP="004E087A">
            <w:pPr>
              <w:widowControl w:val="0"/>
              <w:autoSpaceDE w:val="0"/>
              <w:autoSpaceDN w:val="0"/>
              <w:jc w:val="center"/>
            </w:pPr>
          </w:p>
        </w:tc>
      </w:tr>
      <w:tr w:rsidR="006862C5" w:rsidRPr="00EA1D24" w:rsidTr="004E087A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6862C5" w:rsidRPr="00EA1D24" w:rsidRDefault="006862C5" w:rsidP="004E087A">
            <w:pPr>
              <w:widowControl w:val="0"/>
              <w:autoSpaceDE w:val="0"/>
              <w:autoSpaceDN w:val="0"/>
              <w:jc w:val="both"/>
            </w:pPr>
            <w:r w:rsidRPr="00EA1D24">
              <w:t>районный бюджет</w:t>
            </w:r>
          </w:p>
        </w:tc>
        <w:tc>
          <w:tcPr>
            <w:tcW w:w="1574" w:type="dxa"/>
            <w:shd w:val="clear" w:color="auto" w:fill="auto"/>
            <w:hideMark/>
          </w:tcPr>
          <w:p w:rsidR="006862C5" w:rsidRPr="00EA1D24" w:rsidRDefault="006862C5" w:rsidP="004E087A">
            <w:pPr>
              <w:widowControl w:val="0"/>
              <w:autoSpaceDE w:val="0"/>
              <w:autoSpaceDN w:val="0"/>
              <w:jc w:val="center"/>
            </w:pPr>
          </w:p>
        </w:tc>
        <w:tc>
          <w:tcPr>
            <w:tcW w:w="1574" w:type="dxa"/>
            <w:shd w:val="clear" w:color="auto" w:fill="auto"/>
            <w:hideMark/>
          </w:tcPr>
          <w:p w:rsidR="006862C5" w:rsidRPr="00EA1D24" w:rsidRDefault="006862C5" w:rsidP="004E087A">
            <w:pPr>
              <w:widowControl w:val="0"/>
              <w:autoSpaceDE w:val="0"/>
              <w:autoSpaceDN w:val="0"/>
              <w:jc w:val="center"/>
            </w:pPr>
          </w:p>
        </w:tc>
        <w:tc>
          <w:tcPr>
            <w:tcW w:w="1574" w:type="dxa"/>
            <w:shd w:val="clear" w:color="auto" w:fill="auto"/>
            <w:hideMark/>
          </w:tcPr>
          <w:p w:rsidR="006862C5" w:rsidRPr="00EA1D24" w:rsidRDefault="006862C5" w:rsidP="004E087A">
            <w:pPr>
              <w:widowControl w:val="0"/>
              <w:autoSpaceDE w:val="0"/>
              <w:autoSpaceDN w:val="0"/>
              <w:jc w:val="center"/>
            </w:pPr>
          </w:p>
        </w:tc>
        <w:tc>
          <w:tcPr>
            <w:tcW w:w="1574" w:type="dxa"/>
            <w:shd w:val="clear" w:color="auto" w:fill="auto"/>
            <w:hideMark/>
          </w:tcPr>
          <w:p w:rsidR="006862C5" w:rsidRPr="00EA1D24" w:rsidRDefault="006862C5" w:rsidP="004E087A">
            <w:pPr>
              <w:widowControl w:val="0"/>
              <w:autoSpaceDE w:val="0"/>
              <w:autoSpaceDN w:val="0"/>
              <w:jc w:val="center"/>
            </w:pPr>
          </w:p>
        </w:tc>
        <w:tc>
          <w:tcPr>
            <w:tcW w:w="1574" w:type="dxa"/>
            <w:shd w:val="clear" w:color="auto" w:fill="auto"/>
            <w:hideMark/>
          </w:tcPr>
          <w:p w:rsidR="006862C5" w:rsidRPr="00EA1D24" w:rsidRDefault="006862C5" w:rsidP="004E087A">
            <w:pPr>
              <w:widowControl w:val="0"/>
              <w:autoSpaceDE w:val="0"/>
              <w:autoSpaceDN w:val="0"/>
              <w:jc w:val="center"/>
            </w:pPr>
          </w:p>
        </w:tc>
        <w:tc>
          <w:tcPr>
            <w:tcW w:w="1575" w:type="dxa"/>
            <w:shd w:val="clear" w:color="auto" w:fill="auto"/>
            <w:hideMark/>
          </w:tcPr>
          <w:p w:rsidR="006862C5" w:rsidRPr="00EA1D24" w:rsidRDefault="006862C5" w:rsidP="004E087A">
            <w:pPr>
              <w:widowControl w:val="0"/>
              <w:autoSpaceDE w:val="0"/>
              <w:autoSpaceDN w:val="0"/>
              <w:jc w:val="center"/>
            </w:pPr>
          </w:p>
        </w:tc>
      </w:tr>
      <w:tr w:rsidR="006862C5" w:rsidRPr="00EA1D24" w:rsidTr="004E087A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6862C5" w:rsidRPr="00EA1D24" w:rsidRDefault="006862C5" w:rsidP="004E087A">
            <w:pPr>
              <w:widowControl w:val="0"/>
              <w:autoSpaceDE w:val="0"/>
              <w:autoSpaceDN w:val="0"/>
              <w:jc w:val="both"/>
              <w:rPr>
                <w:b/>
                <w:bCs/>
              </w:rPr>
            </w:pPr>
            <w:r w:rsidRPr="00EA1D24">
              <w:rPr>
                <w:b/>
                <w:bCs/>
              </w:rPr>
              <w:t>Газификация жилых домов с. Октябрьский Комсомольского района Ивановской области</w:t>
            </w:r>
          </w:p>
        </w:tc>
        <w:tc>
          <w:tcPr>
            <w:tcW w:w="1574" w:type="dxa"/>
            <w:shd w:val="clear" w:color="auto" w:fill="auto"/>
            <w:hideMark/>
          </w:tcPr>
          <w:p w:rsidR="006862C5" w:rsidRPr="00EA1D24" w:rsidRDefault="006862C5" w:rsidP="004E087A">
            <w:pPr>
              <w:widowControl w:val="0"/>
              <w:autoSpaceDE w:val="0"/>
              <w:autoSpaceDN w:val="0"/>
              <w:jc w:val="center"/>
            </w:pPr>
            <w:r w:rsidRPr="00EA1D24">
              <w:t>60 422 475,31</w:t>
            </w:r>
          </w:p>
        </w:tc>
        <w:tc>
          <w:tcPr>
            <w:tcW w:w="1574" w:type="dxa"/>
            <w:shd w:val="clear" w:color="auto" w:fill="auto"/>
            <w:hideMark/>
          </w:tcPr>
          <w:p w:rsidR="006862C5" w:rsidRPr="00EA1D24" w:rsidRDefault="006862C5" w:rsidP="004E087A">
            <w:pPr>
              <w:widowControl w:val="0"/>
              <w:autoSpaceDE w:val="0"/>
              <w:autoSpaceDN w:val="0"/>
              <w:jc w:val="center"/>
            </w:pPr>
          </w:p>
        </w:tc>
        <w:tc>
          <w:tcPr>
            <w:tcW w:w="1574" w:type="dxa"/>
            <w:shd w:val="clear" w:color="auto" w:fill="auto"/>
            <w:hideMark/>
          </w:tcPr>
          <w:p w:rsidR="006862C5" w:rsidRPr="00EA1D24" w:rsidRDefault="006862C5" w:rsidP="004E087A">
            <w:pPr>
              <w:widowControl w:val="0"/>
              <w:autoSpaceDE w:val="0"/>
              <w:autoSpaceDN w:val="0"/>
              <w:jc w:val="center"/>
            </w:pPr>
          </w:p>
        </w:tc>
        <w:tc>
          <w:tcPr>
            <w:tcW w:w="1574" w:type="dxa"/>
            <w:shd w:val="clear" w:color="auto" w:fill="auto"/>
            <w:hideMark/>
          </w:tcPr>
          <w:p w:rsidR="006862C5" w:rsidRPr="00EA1D24" w:rsidRDefault="006862C5" w:rsidP="004E087A">
            <w:pPr>
              <w:widowControl w:val="0"/>
              <w:autoSpaceDE w:val="0"/>
              <w:autoSpaceDN w:val="0"/>
              <w:jc w:val="center"/>
            </w:pPr>
            <w:r w:rsidRPr="00EA1D24">
              <w:t>59 512 272,73</w:t>
            </w:r>
          </w:p>
        </w:tc>
        <w:tc>
          <w:tcPr>
            <w:tcW w:w="1574" w:type="dxa"/>
            <w:shd w:val="clear" w:color="auto" w:fill="auto"/>
            <w:hideMark/>
          </w:tcPr>
          <w:p w:rsidR="006862C5" w:rsidRPr="00EA1D24" w:rsidRDefault="006862C5" w:rsidP="004E087A">
            <w:pPr>
              <w:widowControl w:val="0"/>
              <w:autoSpaceDE w:val="0"/>
              <w:autoSpaceDN w:val="0"/>
              <w:jc w:val="center"/>
            </w:pPr>
            <w:r w:rsidRPr="00EA1D24">
              <w:t>910 202,58</w:t>
            </w:r>
          </w:p>
        </w:tc>
        <w:tc>
          <w:tcPr>
            <w:tcW w:w="1575" w:type="dxa"/>
            <w:shd w:val="clear" w:color="auto" w:fill="auto"/>
            <w:hideMark/>
          </w:tcPr>
          <w:p w:rsidR="006862C5" w:rsidRPr="00EA1D24" w:rsidRDefault="006862C5" w:rsidP="004E087A">
            <w:pPr>
              <w:widowControl w:val="0"/>
              <w:autoSpaceDE w:val="0"/>
              <w:autoSpaceDN w:val="0"/>
              <w:jc w:val="center"/>
            </w:pPr>
          </w:p>
        </w:tc>
      </w:tr>
      <w:tr w:rsidR="006862C5" w:rsidRPr="00EA1D24" w:rsidTr="004E087A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6862C5" w:rsidRPr="00EA1D24" w:rsidRDefault="006862C5" w:rsidP="004E087A">
            <w:pPr>
              <w:widowControl w:val="0"/>
              <w:autoSpaceDE w:val="0"/>
              <w:autoSpaceDN w:val="0"/>
              <w:jc w:val="both"/>
            </w:pPr>
            <w:r w:rsidRPr="00EA1D24">
              <w:t>в том числе:</w:t>
            </w:r>
          </w:p>
        </w:tc>
        <w:tc>
          <w:tcPr>
            <w:tcW w:w="1574" w:type="dxa"/>
            <w:shd w:val="clear" w:color="auto" w:fill="auto"/>
            <w:hideMark/>
          </w:tcPr>
          <w:p w:rsidR="006862C5" w:rsidRPr="00EA1D24" w:rsidRDefault="006862C5" w:rsidP="004E087A">
            <w:pPr>
              <w:widowControl w:val="0"/>
              <w:autoSpaceDE w:val="0"/>
              <w:autoSpaceDN w:val="0"/>
              <w:jc w:val="center"/>
            </w:pPr>
          </w:p>
        </w:tc>
        <w:tc>
          <w:tcPr>
            <w:tcW w:w="1574" w:type="dxa"/>
            <w:shd w:val="clear" w:color="auto" w:fill="auto"/>
            <w:hideMark/>
          </w:tcPr>
          <w:p w:rsidR="006862C5" w:rsidRPr="00EA1D24" w:rsidRDefault="006862C5" w:rsidP="004E087A">
            <w:pPr>
              <w:widowControl w:val="0"/>
              <w:autoSpaceDE w:val="0"/>
              <w:autoSpaceDN w:val="0"/>
              <w:jc w:val="center"/>
            </w:pPr>
          </w:p>
        </w:tc>
        <w:tc>
          <w:tcPr>
            <w:tcW w:w="1574" w:type="dxa"/>
            <w:shd w:val="clear" w:color="auto" w:fill="auto"/>
            <w:hideMark/>
          </w:tcPr>
          <w:p w:rsidR="006862C5" w:rsidRPr="00EA1D24" w:rsidRDefault="006862C5" w:rsidP="004E087A">
            <w:pPr>
              <w:widowControl w:val="0"/>
              <w:autoSpaceDE w:val="0"/>
              <w:autoSpaceDN w:val="0"/>
              <w:jc w:val="center"/>
            </w:pPr>
          </w:p>
        </w:tc>
        <w:tc>
          <w:tcPr>
            <w:tcW w:w="1574" w:type="dxa"/>
            <w:shd w:val="clear" w:color="auto" w:fill="auto"/>
            <w:hideMark/>
          </w:tcPr>
          <w:p w:rsidR="006862C5" w:rsidRPr="00EA1D24" w:rsidRDefault="006862C5" w:rsidP="004E087A">
            <w:pPr>
              <w:widowControl w:val="0"/>
              <w:autoSpaceDE w:val="0"/>
              <w:autoSpaceDN w:val="0"/>
              <w:jc w:val="center"/>
            </w:pPr>
          </w:p>
        </w:tc>
        <w:tc>
          <w:tcPr>
            <w:tcW w:w="1574" w:type="dxa"/>
            <w:shd w:val="clear" w:color="auto" w:fill="auto"/>
            <w:hideMark/>
          </w:tcPr>
          <w:p w:rsidR="006862C5" w:rsidRPr="00EA1D24" w:rsidRDefault="006862C5" w:rsidP="004E087A">
            <w:pPr>
              <w:widowControl w:val="0"/>
              <w:autoSpaceDE w:val="0"/>
              <w:autoSpaceDN w:val="0"/>
              <w:jc w:val="center"/>
            </w:pPr>
          </w:p>
        </w:tc>
        <w:tc>
          <w:tcPr>
            <w:tcW w:w="1575" w:type="dxa"/>
            <w:shd w:val="clear" w:color="auto" w:fill="auto"/>
            <w:hideMark/>
          </w:tcPr>
          <w:p w:rsidR="006862C5" w:rsidRPr="00EA1D24" w:rsidRDefault="006862C5" w:rsidP="004E087A">
            <w:pPr>
              <w:widowControl w:val="0"/>
              <w:autoSpaceDE w:val="0"/>
              <w:autoSpaceDN w:val="0"/>
              <w:jc w:val="center"/>
            </w:pPr>
          </w:p>
        </w:tc>
      </w:tr>
      <w:tr w:rsidR="006862C5" w:rsidRPr="00EA1D24" w:rsidTr="004E087A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6862C5" w:rsidRPr="00EA1D24" w:rsidRDefault="006862C5" w:rsidP="004E087A">
            <w:pPr>
              <w:widowControl w:val="0"/>
              <w:autoSpaceDE w:val="0"/>
              <w:autoSpaceDN w:val="0"/>
              <w:jc w:val="both"/>
            </w:pPr>
            <w:r w:rsidRPr="00EA1D24">
              <w:t>областной бюджет</w:t>
            </w:r>
          </w:p>
        </w:tc>
        <w:tc>
          <w:tcPr>
            <w:tcW w:w="1574" w:type="dxa"/>
            <w:shd w:val="clear" w:color="auto" w:fill="auto"/>
            <w:hideMark/>
          </w:tcPr>
          <w:p w:rsidR="006862C5" w:rsidRPr="00EA1D24" w:rsidRDefault="006862C5" w:rsidP="004E087A">
            <w:pPr>
              <w:widowControl w:val="0"/>
              <w:autoSpaceDE w:val="0"/>
              <w:autoSpaceDN w:val="0"/>
              <w:jc w:val="center"/>
            </w:pPr>
            <w:r w:rsidRPr="00EA1D24">
              <w:t>59 818 250,55</w:t>
            </w:r>
          </w:p>
        </w:tc>
        <w:tc>
          <w:tcPr>
            <w:tcW w:w="1574" w:type="dxa"/>
            <w:shd w:val="clear" w:color="auto" w:fill="auto"/>
            <w:hideMark/>
          </w:tcPr>
          <w:p w:rsidR="006862C5" w:rsidRPr="00EA1D24" w:rsidRDefault="006862C5" w:rsidP="004E087A">
            <w:pPr>
              <w:widowControl w:val="0"/>
              <w:autoSpaceDE w:val="0"/>
              <w:autoSpaceDN w:val="0"/>
              <w:jc w:val="center"/>
            </w:pPr>
          </w:p>
        </w:tc>
        <w:tc>
          <w:tcPr>
            <w:tcW w:w="1574" w:type="dxa"/>
            <w:shd w:val="clear" w:color="auto" w:fill="auto"/>
            <w:hideMark/>
          </w:tcPr>
          <w:p w:rsidR="006862C5" w:rsidRPr="00EA1D24" w:rsidRDefault="006862C5" w:rsidP="004E087A">
            <w:pPr>
              <w:widowControl w:val="0"/>
              <w:autoSpaceDE w:val="0"/>
              <w:autoSpaceDN w:val="0"/>
              <w:jc w:val="center"/>
            </w:pPr>
          </w:p>
        </w:tc>
        <w:tc>
          <w:tcPr>
            <w:tcW w:w="1574" w:type="dxa"/>
            <w:shd w:val="clear" w:color="auto" w:fill="auto"/>
            <w:hideMark/>
          </w:tcPr>
          <w:p w:rsidR="006862C5" w:rsidRPr="00EA1D24" w:rsidRDefault="006862C5" w:rsidP="004E087A">
            <w:pPr>
              <w:widowControl w:val="0"/>
              <w:autoSpaceDE w:val="0"/>
              <w:autoSpaceDN w:val="0"/>
              <w:jc w:val="center"/>
            </w:pPr>
            <w:r w:rsidRPr="00EA1D24">
              <w:t>58 917 150,00</w:t>
            </w:r>
          </w:p>
        </w:tc>
        <w:tc>
          <w:tcPr>
            <w:tcW w:w="1574" w:type="dxa"/>
            <w:shd w:val="clear" w:color="auto" w:fill="auto"/>
            <w:hideMark/>
          </w:tcPr>
          <w:p w:rsidR="006862C5" w:rsidRPr="00EA1D24" w:rsidRDefault="006862C5" w:rsidP="004E087A">
            <w:pPr>
              <w:widowControl w:val="0"/>
              <w:autoSpaceDE w:val="0"/>
              <w:autoSpaceDN w:val="0"/>
              <w:jc w:val="center"/>
            </w:pPr>
            <w:r w:rsidRPr="00EA1D24">
              <w:t>901 100,55</w:t>
            </w:r>
          </w:p>
        </w:tc>
        <w:tc>
          <w:tcPr>
            <w:tcW w:w="1575" w:type="dxa"/>
            <w:shd w:val="clear" w:color="auto" w:fill="auto"/>
            <w:hideMark/>
          </w:tcPr>
          <w:p w:rsidR="006862C5" w:rsidRPr="00EA1D24" w:rsidRDefault="006862C5" w:rsidP="004E087A">
            <w:pPr>
              <w:widowControl w:val="0"/>
              <w:autoSpaceDE w:val="0"/>
              <w:autoSpaceDN w:val="0"/>
              <w:jc w:val="center"/>
            </w:pPr>
          </w:p>
        </w:tc>
      </w:tr>
      <w:tr w:rsidR="006862C5" w:rsidRPr="00EA1D24" w:rsidTr="004E087A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6862C5" w:rsidRPr="00EA1D24" w:rsidRDefault="006862C5" w:rsidP="004E087A">
            <w:pPr>
              <w:widowControl w:val="0"/>
              <w:autoSpaceDE w:val="0"/>
              <w:autoSpaceDN w:val="0"/>
              <w:jc w:val="both"/>
            </w:pPr>
            <w:r w:rsidRPr="00EA1D24">
              <w:t>районный бюджет</w:t>
            </w:r>
          </w:p>
        </w:tc>
        <w:tc>
          <w:tcPr>
            <w:tcW w:w="1574" w:type="dxa"/>
            <w:shd w:val="clear" w:color="auto" w:fill="auto"/>
            <w:hideMark/>
          </w:tcPr>
          <w:p w:rsidR="006862C5" w:rsidRPr="00EA1D24" w:rsidRDefault="006862C5" w:rsidP="004E087A">
            <w:pPr>
              <w:widowControl w:val="0"/>
              <w:autoSpaceDE w:val="0"/>
              <w:autoSpaceDN w:val="0"/>
              <w:jc w:val="center"/>
            </w:pPr>
            <w:r w:rsidRPr="00EA1D24">
              <w:t>604 224,76</w:t>
            </w:r>
          </w:p>
        </w:tc>
        <w:tc>
          <w:tcPr>
            <w:tcW w:w="1574" w:type="dxa"/>
            <w:shd w:val="clear" w:color="auto" w:fill="auto"/>
            <w:hideMark/>
          </w:tcPr>
          <w:p w:rsidR="006862C5" w:rsidRPr="00EA1D24" w:rsidRDefault="006862C5" w:rsidP="004E087A">
            <w:pPr>
              <w:widowControl w:val="0"/>
              <w:autoSpaceDE w:val="0"/>
              <w:autoSpaceDN w:val="0"/>
              <w:jc w:val="center"/>
            </w:pPr>
          </w:p>
        </w:tc>
        <w:tc>
          <w:tcPr>
            <w:tcW w:w="1574" w:type="dxa"/>
            <w:shd w:val="clear" w:color="auto" w:fill="auto"/>
            <w:hideMark/>
          </w:tcPr>
          <w:p w:rsidR="006862C5" w:rsidRPr="00EA1D24" w:rsidRDefault="006862C5" w:rsidP="004E087A">
            <w:pPr>
              <w:widowControl w:val="0"/>
              <w:autoSpaceDE w:val="0"/>
              <w:autoSpaceDN w:val="0"/>
              <w:jc w:val="center"/>
            </w:pPr>
          </w:p>
        </w:tc>
        <w:tc>
          <w:tcPr>
            <w:tcW w:w="1574" w:type="dxa"/>
            <w:shd w:val="clear" w:color="auto" w:fill="auto"/>
            <w:hideMark/>
          </w:tcPr>
          <w:p w:rsidR="006862C5" w:rsidRPr="00EA1D24" w:rsidRDefault="006862C5" w:rsidP="004E087A">
            <w:pPr>
              <w:widowControl w:val="0"/>
              <w:autoSpaceDE w:val="0"/>
              <w:autoSpaceDN w:val="0"/>
              <w:jc w:val="center"/>
            </w:pPr>
            <w:r w:rsidRPr="00EA1D24">
              <w:t>595 122,73</w:t>
            </w:r>
          </w:p>
        </w:tc>
        <w:tc>
          <w:tcPr>
            <w:tcW w:w="1574" w:type="dxa"/>
            <w:shd w:val="clear" w:color="auto" w:fill="auto"/>
            <w:hideMark/>
          </w:tcPr>
          <w:p w:rsidR="006862C5" w:rsidRPr="00EA1D24" w:rsidRDefault="006862C5" w:rsidP="004E087A">
            <w:pPr>
              <w:widowControl w:val="0"/>
              <w:autoSpaceDE w:val="0"/>
              <w:autoSpaceDN w:val="0"/>
              <w:jc w:val="center"/>
            </w:pPr>
            <w:r w:rsidRPr="00EA1D24">
              <w:t>9 102,03</w:t>
            </w:r>
          </w:p>
        </w:tc>
        <w:tc>
          <w:tcPr>
            <w:tcW w:w="1575" w:type="dxa"/>
            <w:shd w:val="clear" w:color="auto" w:fill="auto"/>
            <w:hideMark/>
          </w:tcPr>
          <w:p w:rsidR="006862C5" w:rsidRPr="00EA1D24" w:rsidRDefault="006862C5" w:rsidP="004E087A">
            <w:pPr>
              <w:widowControl w:val="0"/>
              <w:autoSpaceDE w:val="0"/>
              <w:autoSpaceDN w:val="0"/>
              <w:jc w:val="center"/>
            </w:pPr>
          </w:p>
        </w:tc>
      </w:tr>
      <w:tr w:rsidR="006862C5" w:rsidRPr="00EA1D24" w:rsidTr="004E087A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6862C5" w:rsidRPr="00EA1D24" w:rsidRDefault="006862C5" w:rsidP="004E087A">
            <w:pPr>
              <w:widowControl w:val="0"/>
              <w:autoSpaceDE w:val="0"/>
              <w:autoSpaceDN w:val="0"/>
              <w:jc w:val="both"/>
              <w:rPr>
                <w:b/>
                <w:bCs/>
              </w:rPr>
            </w:pPr>
            <w:r w:rsidRPr="00EA1D24">
              <w:rPr>
                <w:b/>
                <w:bCs/>
              </w:rPr>
              <w:t>Разработка проектной документации на перевод на природный газ котельной ООО "Октябрь" в с. Октябрьский Комсомольского района Ивановской области</w:t>
            </w:r>
          </w:p>
        </w:tc>
        <w:tc>
          <w:tcPr>
            <w:tcW w:w="1574" w:type="dxa"/>
            <w:shd w:val="clear" w:color="auto" w:fill="auto"/>
            <w:hideMark/>
          </w:tcPr>
          <w:p w:rsidR="006862C5" w:rsidRPr="00EA1D24" w:rsidRDefault="006862C5" w:rsidP="004E087A">
            <w:pPr>
              <w:widowControl w:val="0"/>
              <w:autoSpaceDE w:val="0"/>
              <w:autoSpaceDN w:val="0"/>
              <w:jc w:val="center"/>
            </w:pPr>
            <w:r w:rsidRPr="00EA1D24">
              <w:t>3 962 970,00</w:t>
            </w:r>
          </w:p>
        </w:tc>
        <w:tc>
          <w:tcPr>
            <w:tcW w:w="1574" w:type="dxa"/>
            <w:shd w:val="clear" w:color="auto" w:fill="auto"/>
            <w:hideMark/>
          </w:tcPr>
          <w:p w:rsidR="006862C5" w:rsidRPr="00EA1D24" w:rsidRDefault="006862C5" w:rsidP="004E087A">
            <w:pPr>
              <w:widowControl w:val="0"/>
              <w:autoSpaceDE w:val="0"/>
              <w:autoSpaceDN w:val="0"/>
              <w:jc w:val="center"/>
            </w:pPr>
          </w:p>
        </w:tc>
        <w:tc>
          <w:tcPr>
            <w:tcW w:w="1574" w:type="dxa"/>
            <w:shd w:val="clear" w:color="auto" w:fill="auto"/>
            <w:hideMark/>
          </w:tcPr>
          <w:p w:rsidR="006862C5" w:rsidRPr="00EA1D24" w:rsidRDefault="006862C5" w:rsidP="004E087A">
            <w:pPr>
              <w:widowControl w:val="0"/>
              <w:autoSpaceDE w:val="0"/>
              <w:autoSpaceDN w:val="0"/>
              <w:jc w:val="center"/>
            </w:pPr>
          </w:p>
        </w:tc>
        <w:tc>
          <w:tcPr>
            <w:tcW w:w="1574" w:type="dxa"/>
            <w:shd w:val="clear" w:color="auto" w:fill="auto"/>
            <w:hideMark/>
          </w:tcPr>
          <w:p w:rsidR="006862C5" w:rsidRPr="00EA1D24" w:rsidRDefault="006862C5" w:rsidP="004E087A">
            <w:pPr>
              <w:widowControl w:val="0"/>
              <w:autoSpaceDE w:val="0"/>
              <w:autoSpaceDN w:val="0"/>
              <w:jc w:val="center"/>
            </w:pPr>
            <w:r w:rsidRPr="00EA1D24">
              <w:t>3 659 939,70</w:t>
            </w:r>
          </w:p>
        </w:tc>
        <w:tc>
          <w:tcPr>
            <w:tcW w:w="1574" w:type="dxa"/>
            <w:shd w:val="clear" w:color="auto" w:fill="auto"/>
            <w:hideMark/>
          </w:tcPr>
          <w:p w:rsidR="006862C5" w:rsidRPr="00EA1D24" w:rsidRDefault="006862C5" w:rsidP="004E087A">
            <w:pPr>
              <w:widowControl w:val="0"/>
              <w:autoSpaceDE w:val="0"/>
              <w:autoSpaceDN w:val="0"/>
              <w:jc w:val="center"/>
            </w:pPr>
            <w:r w:rsidRPr="00EA1D24">
              <w:t>303 030,30</w:t>
            </w:r>
          </w:p>
        </w:tc>
        <w:tc>
          <w:tcPr>
            <w:tcW w:w="1575" w:type="dxa"/>
            <w:shd w:val="clear" w:color="auto" w:fill="auto"/>
            <w:hideMark/>
          </w:tcPr>
          <w:p w:rsidR="006862C5" w:rsidRPr="00EA1D24" w:rsidRDefault="006862C5" w:rsidP="004E087A">
            <w:pPr>
              <w:widowControl w:val="0"/>
              <w:autoSpaceDE w:val="0"/>
              <w:autoSpaceDN w:val="0"/>
              <w:jc w:val="center"/>
            </w:pPr>
          </w:p>
        </w:tc>
      </w:tr>
      <w:tr w:rsidR="006862C5" w:rsidRPr="00EA1D24" w:rsidTr="004E087A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6862C5" w:rsidRPr="00EA1D24" w:rsidRDefault="006862C5" w:rsidP="004E087A">
            <w:pPr>
              <w:widowControl w:val="0"/>
              <w:autoSpaceDE w:val="0"/>
              <w:autoSpaceDN w:val="0"/>
              <w:jc w:val="both"/>
            </w:pPr>
            <w:r w:rsidRPr="00EA1D24">
              <w:t>в том числе:</w:t>
            </w:r>
          </w:p>
        </w:tc>
        <w:tc>
          <w:tcPr>
            <w:tcW w:w="1574" w:type="dxa"/>
            <w:shd w:val="clear" w:color="auto" w:fill="auto"/>
            <w:hideMark/>
          </w:tcPr>
          <w:p w:rsidR="006862C5" w:rsidRPr="00EA1D24" w:rsidRDefault="006862C5" w:rsidP="004E087A">
            <w:pPr>
              <w:widowControl w:val="0"/>
              <w:autoSpaceDE w:val="0"/>
              <w:autoSpaceDN w:val="0"/>
              <w:jc w:val="center"/>
            </w:pPr>
          </w:p>
        </w:tc>
        <w:tc>
          <w:tcPr>
            <w:tcW w:w="1574" w:type="dxa"/>
            <w:shd w:val="clear" w:color="auto" w:fill="auto"/>
            <w:hideMark/>
          </w:tcPr>
          <w:p w:rsidR="006862C5" w:rsidRPr="00EA1D24" w:rsidRDefault="006862C5" w:rsidP="004E087A">
            <w:pPr>
              <w:widowControl w:val="0"/>
              <w:autoSpaceDE w:val="0"/>
              <w:autoSpaceDN w:val="0"/>
              <w:jc w:val="center"/>
            </w:pPr>
          </w:p>
        </w:tc>
        <w:tc>
          <w:tcPr>
            <w:tcW w:w="1574" w:type="dxa"/>
            <w:shd w:val="clear" w:color="auto" w:fill="auto"/>
            <w:hideMark/>
          </w:tcPr>
          <w:p w:rsidR="006862C5" w:rsidRPr="00EA1D24" w:rsidRDefault="006862C5" w:rsidP="004E087A">
            <w:pPr>
              <w:widowControl w:val="0"/>
              <w:autoSpaceDE w:val="0"/>
              <w:autoSpaceDN w:val="0"/>
              <w:jc w:val="center"/>
            </w:pPr>
          </w:p>
        </w:tc>
        <w:tc>
          <w:tcPr>
            <w:tcW w:w="1574" w:type="dxa"/>
            <w:shd w:val="clear" w:color="auto" w:fill="auto"/>
            <w:hideMark/>
          </w:tcPr>
          <w:p w:rsidR="006862C5" w:rsidRPr="00EA1D24" w:rsidRDefault="006862C5" w:rsidP="004E087A">
            <w:pPr>
              <w:widowControl w:val="0"/>
              <w:autoSpaceDE w:val="0"/>
              <w:autoSpaceDN w:val="0"/>
              <w:jc w:val="center"/>
            </w:pPr>
          </w:p>
        </w:tc>
        <w:tc>
          <w:tcPr>
            <w:tcW w:w="1574" w:type="dxa"/>
            <w:shd w:val="clear" w:color="auto" w:fill="auto"/>
            <w:hideMark/>
          </w:tcPr>
          <w:p w:rsidR="006862C5" w:rsidRPr="00EA1D24" w:rsidRDefault="006862C5" w:rsidP="004E087A">
            <w:pPr>
              <w:widowControl w:val="0"/>
              <w:autoSpaceDE w:val="0"/>
              <w:autoSpaceDN w:val="0"/>
              <w:jc w:val="center"/>
            </w:pPr>
          </w:p>
        </w:tc>
        <w:tc>
          <w:tcPr>
            <w:tcW w:w="1575" w:type="dxa"/>
            <w:shd w:val="clear" w:color="auto" w:fill="auto"/>
            <w:hideMark/>
          </w:tcPr>
          <w:p w:rsidR="006862C5" w:rsidRPr="00EA1D24" w:rsidRDefault="006862C5" w:rsidP="004E087A">
            <w:pPr>
              <w:widowControl w:val="0"/>
              <w:autoSpaceDE w:val="0"/>
              <w:autoSpaceDN w:val="0"/>
              <w:jc w:val="center"/>
            </w:pPr>
          </w:p>
        </w:tc>
      </w:tr>
      <w:tr w:rsidR="006862C5" w:rsidRPr="00EA1D24" w:rsidTr="004E087A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6862C5" w:rsidRPr="00EA1D24" w:rsidRDefault="006862C5" w:rsidP="004E087A">
            <w:pPr>
              <w:widowControl w:val="0"/>
              <w:autoSpaceDE w:val="0"/>
              <w:autoSpaceDN w:val="0"/>
              <w:jc w:val="both"/>
            </w:pPr>
            <w:r w:rsidRPr="00EA1D24">
              <w:t>областной бюджет</w:t>
            </w:r>
          </w:p>
        </w:tc>
        <w:tc>
          <w:tcPr>
            <w:tcW w:w="1574" w:type="dxa"/>
            <w:shd w:val="clear" w:color="auto" w:fill="auto"/>
            <w:hideMark/>
          </w:tcPr>
          <w:p w:rsidR="006862C5" w:rsidRPr="00EA1D24" w:rsidRDefault="006862C5" w:rsidP="004E087A">
            <w:pPr>
              <w:widowControl w:val="0"/>
              <w:autoSpaceDE w:val="0"/>
              <w:autoSpaceDN w:val="0"/>
              <w:jc w:val="center"/>
            </w:pPr>
            <w:r w:rsidRPr="00EA1D24">
              <w:t>3 850 287,45</w:t>
            </w:r>
          </w:p>
        </w:tc>
        <w:tc>
          <w:tcPr>
            <w:tcW w:w="1574" w:type="dxa"/>
            <w:shd w:val="clear" w:color="auto" w:fill="auto"/>
            <w:hideMark/>
          </w:tcPr>
          <w:p w:rsidR="006862C5" w:rsidRPr="00EA1D24" w:rsidRDefault="006862C5" w:rsidP="004E087A">
            <w:pPr>
              <w:widowControl w:val="0"/>
              <w:autoSpaceDE w:val="0"/>
              <w:autoSpaceDN w:val="0"/>
              <w:jc w:val="center"/>
            </w:pPr>
          </w:p>
        </w:tc>
        <w:tc>
          <w:tcPr>
            <w:tcW w:w="1574" w:type="dxa"/>
            <w:shd w:val="clear" w:color="auto" w:fill="auto"/>
            <w:hideMark/>
          </w:tcPr>
          <w:p w:rsidR="006862C5" w:rsidRPr="00EA1D24" w:rsidRDefault="006862C5" w:rsidP="004E087A">
            <w:pPr>
              <w:widowControl w:val="0"/>
              <w:autoSpaceDE w:val="0"/>
              <w:autoSpaceDN w:val="0"/>
              <w:jc w:val="center"/>
            </w:pPr>
          </w:p>
        </w:tc>
        <w:tc>
          <w:tcPr>
            <w:tcW w:w="1574" w:type="dxa"/>
            <w:shd w:val="clear" w:color="auto" w:fill="auto"/>
            <w:hideMark/>
          </w:tcPr>
          <w:p w:rsidR="006862C5" w:rsidRPr="00EA1D24" w:rsidRDefault="006862C5" w:rsidP="004E087A">
            <w:pPr>
              <w:widowControl w:val="0"/>
              <w:autoSpaceDE w:val="0"/>
              <w:autoSpaceDN w:val="0"/>
              <w:jc w:val="center"/>
            </w:pPr>
            <w:r w:rsidRPr="00EA1D24">
              <w:t>3 550 287,45</w:t>
            </w:r>
          </w:p>
        </w:tc>
        <w:tc>
          <w:tcPr>
            <w:tcW w:w="1574" w:type="dxa"/>
            <w:shd w:val="clear" w:color="auto" w:fill="auto"/>
            <w:hideMark/>
          </w:tcPr>
          <w:p w:rsidR="006862C5" w:rsidRPr="00EA1D24" w:rsidRDefault="006862C5" w:rsidP="004E087A">
            <w:pPr>
              <w:widowControl w:val="0"/>
              <w:autoSpaceDE w:val="0"/>
              <w:autoSpaceDN w:val="0"/>
              <w:jc w:val="center"/>
            </w:pPr>
            <w:r w:rsidRPr="00EA1D24">
              <w:t>300 000,00</w:t>
            </w:r>
          </w:p>
        </w:tc>
        <w:tc>
          <w:tcPr>
            <w:tcW w:w="1575" w:type="dxa"/>
            <w:shd w:val="clear" w:color="auto" w:fill="auto"/>
            <w:hideMark/>
          </w:tcPr>
          <w:p w:rsidR="006862C5" w:rsidRPr="00EA1D24" w:rsidRDefault="006862C5" w:rsidP="004E087A">
            <w:pPr>
              <w:widowControl w:val="0"/>
              <w:autoSpaceDE w:val="0"/>
              <w:autoSpaceDN w:val="0"/>
              <w:jc w:val="center"/>
            </w:pPr>
          </w:p>
        </w:tc>
      </w:tr>
      <w:tr w:rsidR="006862C5" w:rsidRPr="00EA1D24" w:rsidTr="004E087A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6862C5" w:rsidRPr="00EA1D24" w:rsidRDefault="006862C5" w:rsidP="004E087A">
            <w:pPr>
              <w:widowControl w:val="0"/>
              <w:autoSpaceDE w:val="0"/>
              <w:autoSpaceDN w:val="0"/>
              <w:jc w:val="both"/>
            </w:pPr>
            <w:r w:rsidRPr="00EA1D24">
              <w:t>районный бюджет</w:t>
            </w:r>
          </w:p>
        </w:tc>
        <w:tc>
          <w:tcPr>
            <w:tcW w:w="1574" w:type="dxa"/>
            <w:shd w:val="clear" w:color="auto" w:fill="auto"/>
            <w:hideMark/>
          </w:tcPr>
          <w:p w:rsidR="006862C5" w:rsidRPr="00EA1D24" w:rsidRDefault="006862C5" w:rsidP="004E087A">
            <w:pPr>
              <w:widowControl w:val="0"/>
              <w:autoSpaceDE w:val="0"/>
              <w:autoSpaceDN w:val="0"/>
              <w:jc w:val="center"/>
            </w:pPr>
            <w:r w:rsidRPr="00EA1D24">
              <w:t>112 682,55</w:t>
            </w:r>
          </w:p>
        </w:tc>
        <w:tc>
          <w:tcPr>
            <w:tcW w:w="1574" w:type="dxa"/>
            <w:shd w:val="clear" w:color="auto" w:fill="auto"/>
            <w:hideMark/>
          </w:tcPr>
          <w:p w:rsidR="006862C5" w:rsidRPr="00EA1D24" w:rsidRDefault="006862C5" w:rsidP="004E087A">
            <w:pPr>
              <w:widowControl w:val="0"/>
              <w:autoSpaceDE w:val="0"/>
              <w:autoSpaceDN w:val="0"/>
              <w:jc w:val="center"/>
            </w:pPr>
          </w:p>
        </w:tc>
        <w:tc>
          <w:tcPr>
            <w:tcW w:w="1574" w:type="dxa"/>
            <w:shd w:val="clear" w:color="auto" w:fill="auto"/>
            <w:hideMark/>
          </w:tcPr>
          <w:p w:rsidR="006862C5" w:rsidRPr="00EA1D24" w:rsidRDefault="006862C5" w:rsidP="004E087A">
            <w:pPr>
              <w:widowControl w:val="0"/>
              <w:autoSpaceDE w:val="0"/>
              <w:autoSpaceDN w:val="0"/>
              <w:jc w:val="center"/>
            </w:pPr>
          </w:p>
        </w:tc>
        <w:tc>
          <w:tcPr>
            <w:tcW w:w="1574" w:type="dxa"/>
            <w:shd w:val="clear" w:color="auto" w:fill="auto"/>
            <w:hideMark/>
          </w:tcPr>
          <w:p w:rsidR="006862C5" w:rsidRPr="00EA1D24" w:rsidRDefault="006862C5" w:rsidP="004E087A">
            <w:pPr>
              <w:widowControl w:val="0"/>
              <w:autoSpaceDE w:val="0"/>
              <w:autoSpaceDN w:val="0"/>
              <w:jc w:val="center"/>
            </w:pPr>
            <w:r w:rsidRPr="00EA1D24">
              <w:t>109 652,25</w:t>
            </w:r>
          </w:p>
        </w:tc>
        <w:tc>
          <w:tcPr>
            <w:tcW w:w="1574" w:type="dxa"/>
            <w:shd w:val="clear" w:color="auto" w:fill="auto"/>
            <w:hideMark/>
          </w:tcPr>
          <w:p w:rsidR="006862C5" w:rsidRPr="00EA1D24" w:rsidRDefault="006862C5" w:rsidP="004E087A">
            <w:pPr>
              <w:widowControl w:val="0"/>
              <w:autoSpaceDE w:val="0"/>
              <w:autoSpaceDN w:val="0"/>
              <w:jc w:val="center"/>
            </w:pPr>
            <w:r w:rsidRPr="00EA1D24">
              <w:t>3 030,30</w:t>
            </w:r>
          </w:p>
        </w:tc>
        <w:tc>
          <w:tcPr>
            <w:tcW w:w="1575" w:type="dxa"/>
            <w:shd w:val="clear" w:color="auto" w:fill="auto"/>
            <w:hideMark/>
          </w:tcPr>
          <w:p w:rsidR="006862C5" w:rsidRPr="00EA1D24" w:rsidRDefault="006862C5" w:rsidP="004E087A">
            <w:pPr>
              <w:widowControl w:val="0"/>
              <w:autoSpaceDE w:val="0"/>
              <w:autoSpaceDN w:val="0"/>
              <w:jc w:val="center"/>
            </w:pPr>
          </w:p>
        </w:tc>
      </w:tr>
      <w:tr w:rsidR="006862C5" w:rsidRPr="00EA1D24" w:rsidTr="004E087A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6862C5" w:rsidRPr="00EA1D24" w:rsidRDefault="006862C5" w:rsidP="004E087A">
            <w:pPr>
              <w:widowControl w:val="0"/>
              <w:autoSpaceDE w:val="0"/>
              <w:autoSpaceDN w:val="0"/>
              <w:jc w:val="both"/>
            </w:pPr>
            <w:r w:rsidRPr="00EA1D24">
              <w:t>Строительство газораспределительной сети и газификация 35 домовладений в д. Юрьево Комсомольского района Ивановской области</w:t>
            </w:r>
          </w:p>
        </w:tc>
        <w:tc>
          <w:tcPr>
            <w:tcW w:w="1574" w:type="dxa"/>
            <w:shd w:val="clear" w:color="auto" w:fill="auto"/>
            <w:hideMark/>
          </w:tcPr>
          <w:p w:rsidR="006862C5" w:rsidRPr="00EA1D24" w:rsidRDefault="006862C5" w:rsidP="004E087A">
            <w:pPr>
              <w:widowControl w:val="0"/>
              <w:autoSpaceDE w:val="0"/>
              <w:autoSpaceDN w:val="0"/>
              <w:jc w:val="center"/>
            </w:pPr>
            <w:r w:rsidRPr="00EA1D24">
              <w:t>4 738 414,69</w:t>
            </w:r>
          </w:p>
        </w:tc>
        <w:tc>
          <w:tcPr>
            <w:tcW w:w="1574" w:type="dxa"/>
            <w:shd w:val="clear" w:color="auto" w:fill="auto"/>
            <w:hideMark/>
          </w:tcPr>
          <w:p w:rsidR="006862C5" w:rsidRPr="00EA1D24" w:rsidRDefault="006862C5" w:rsidP="004E087A">
            <w:pPr>
              <w:widowControl w:val="0"/>
              <w:autoSpaceDE w:val="0"/>
              <w:autoSpaceDN w:val="0"/>
              <w:jc w:val="center"/>
            </w:pPr>
            <w:r w:rsidRPr="00EA1D24">
              <w:t>4 738 414,69</w:t>
            </w:r>
          </w:p>
        </w:tc>
        <w:tc>
          <w:tcPr>
            <w:tcW w:w="1574" w:type="dxa"/>
            <w:shd w:val="clear" w:color="auto" w:fill="auto"/>
            <w:hideMark/>
          </w:tcPr>
          <w:p w:rsidR="006862C5" w:rsidRPr="00EA1D24" w:rsidRDefault="006862C5" w:rsidP="004E087A">
            <w:pPr>
              <w:widowControl w:val="0"/>
              <w:autoSpaceDE w:val="0"/>
              <w:autoSpaceDN w:val="0"/>
              <w:jc w:val="center"/>
            </w:pPr>
          </w:p>
        </w:tc>
        <w:tc>
          <w:tcPr>
            <w:tcW w:w="1574" w:type="dxa"/>
            <w:shd w:val="clear" w:color="auto" w:fill="auto"/>
            <w:hideMark/>
          </w:tcPr>
          <w:p w:rsidR="006862C5" w:rsidRPr="00EA1D24" w:rsidRDefault="006862C5" w:rsidP="004E087A">
            <w:pPr>
              <w:widowControl w:val="0"/>
              <w:autoSpaceDE w:val="0"/>
              <w:autoSpaceDN w:val="0"/>
              <w:jc w:val="center"/>
            </w:pPr>
          </w:p>
        </w:tc>
        <w:tc>
          <w:tcPr>
            <w:tcW w:w="1574" w:type="dxa"/>
            <w:shd w:val="clear" w:color="auto" w:fill="auto"/>
            <w:hideMark/>
          </w:tcPr>
          <w:p w:rsidR="006862C5" w:rsidRPr="00EA1D24" w:rsidRDefault="006862C5" w:rsidP="004E087A">
            <w:pPr>
              <w:widowControl w:val="0"/>
              <w:autoSpaceDE w:val="0"/>
              <w:autoSpaceDN w:val="0"/>
              <w:jc w:val="center"/>
            </w:pPr>
          </w:p>
        </w:tc>
        <w:tc>
          <w:tcPr>
            <w:tcW w:w="1575" w:type="dxa"/>
            <w:shd w:val="clear" w:color="auto" w:fill="auto"/>
            <w:hideMark/>
          </w:tcPr>
          <w:p w:rsidR="006862C5" w:rsidRPr="00EA1D24" w:rsidRDefault="006862C5" w:rsidP="004E087A">
            <w:pPr>
              <w:widowControl w:val="0"/>
              <w:autoSpaceDE w:val="0"/>
              <w:autoSpaceDN w:val="0"/>
              <w:jc w:val="center"/>
            </w:pPr>
          </w:p>
        </w:tc>
      </w:tr>
      <w:tr w:rsidR="006862C5" w:rsidRPr="00EA1D24" w:rsidTr="004E087A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6862C5" w:rsidRPr="00EA1D24" w:rsidRDefault="006862C5" w:rsidP="004E087A">
            <w:pPr>
              <w:widowControl w:val="0"/>
              <w:autoSpaceDE w:val="0"/>
              <w:autoSpaceDN w:val="0"/>
              <w:jc w:val="both"/>
            </w:pPr>
            <w:r w:rsidRPr="00EA1D24">
              <w:t>в том числе:</w:t>
            </w:r>
          </w:p>
        </w:tc>
        <w:tc>
          <w:tcPr>
            <w:tcW w:w="1574" w:type="dxa"/>
            <w:shd w:val="clear" w:color="auto" w:fill="auto"/>
            <w:hideMark/>
          </w:tcPr>
          <w:p w:rsidR="006862C5" w:rsidRPr="00EA1D24" w:rsidRDefault="006862C5" w:rsidP="004E087A">
            <w:pPr>
              <w:widowControl w:val="0"/>
              <w:autoSpaceDE w:val="0"/>
              <w:autoSpaceDN w:val="0"/>
              <w:jc w:val="center"/>
            </w:pPr>
          </w:p>
        </w:tc>
        <w:tc>
          <w:tcPr>
            <w:tcW w:w="1574" w:type="dxa"/>
            <w:shd w:val="clear" w:color="auto" w:fill="auto"/>
            <w:hideMark/>
          </w:tcPr>
          <w:p w:rsidR="006862C5" w:rsidRPr="00EA1D24" w:rsidRDefault="006862C5" w:rsidP="004E087A">
            <w:pPr>
              <w:widowControl w:val="0"/>
              <w:autoSpaceDE w:val="0"/>
              <w:autoSpaceDN w:val="0"/>
              <w:jc w:val="center"/>
            </w:pPr>
          </w:p>
        </w:tc>
        <w:tc>
          <w:tcPr>
            <w:tcW w:w="1574" w:type="dxa"/>
            <w:shd w:val="clear" w:color="auto" w:fill="auto"/>
            <w:hideMark/>
          </w:tcPr>
          <w:p w:rsidR="006862C5" w:rsidRPr="00EA1D24" w:rsidRDefault="006862C5" w:rsidP="004E087A">
            <w:pPr>
              <w:widowControl w:val="0"/>
              <w:autoSpaceDE w:val="0"/>
              <w:autoSpaceDN w:val="0"/>
              <w:jc w:val="center"/>
            </w:pPr>
          </w:p>
        </w:tc>
        <w:tc>
          <w:tcPr>
            <w:tcW w:w="1574" w:type="dxa"/>
            <w:shd w:val="clear" w:color="auto" w:fill="auto"/>
            <w:hideMark/>
          </w:tcPr>
          <w:p w:rsidR="006862C5" w:rsidRPr="00EA1D24" w:rsidRDefault="006862C5" w:rsidP="004E087A">
            <w:pPr>
              <w:widowControl w:val="0"/>
              <w:autoSpaceDE w:val="0"/>
              <w:autoSpaceDN w:val="0"/>
              <w:jc w:val="center"/>
            </w:pPr>
          </w:p>
        </w:tc>
        <w:tc>
          <w:tcPr>
            <w:tcW w:w="1574" w:type="dxa"/>
            <w:shd w:val="clear" w:color="auto" w:fill="auto"/>
            <w:hideMark/>
          </w:tcPr>
          <w:p w:rsidR="006862C5" w:rsidRPr="00EA1D24" w:rsidRDefault="006862C5" w:rsidP="004E087A">
            <w:pPr>
              <w:widowControl w:val="0"/>
              <w:autoSpaceDE w:val="0"/>
              <w:autoSpaceDN w:val="0"/>
              <w:jc w:val="center"/>
            </w:pPr>
          </w:p>
        </w:tc>
        <w:tc>
          <w:tcPr>
            <w:tcW w:w="1575" w:type="dxa"/>
            <w:shd w:val="clear" w:color="auto" w:fill="auto"/>
            <w:hideMark/>
          </w:tcPr>
          <w:p w:rsidR="006862C5" w:rsidRPr="00EA1D24" w:rsidRDefault="006862C5" w:rsidP="004E087A">
            <w:pPr>
              <w:widowControl w:val="0"/>
              <w:autoSpaceDE w:val="0"/>
              <w:autoSpaceDN w:val="0"/>
              <w:jc w:val="center"/>
            </w:pPr>
          </w:p>
        </w:tc>
      </w:tr>
      <w:tr w:rsidR="006862C5" w:rsidRPr="00EA1D24" w:rsidTr="004E087A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6862C5" w:rsidRPr="00EA1D24" w:rsidRDefault="006862C5" w:rsidP="004E087A">
            <w:pPr>
              <w:widowControl w:val="0"/>
              <w:autoSpaceDE w:val="0"/>
              <w:autoSpaceDN w:val="0"/>
              <w:jc w:val="both"/>
            </w:pPr>
            <w:r w:rsidRPr="00EA1D24">
              <w:t>областной бюджет</w:t>
            </w:r>
          </w:p>
        </w:tc>
        <w:tc>
          <w:tcPr>
            <w:tcW w:w="1574" w:type="dxa"/>
            <w:shd w:val="clear" w:color="auto" w:fill="auto"/>
            <w:hideMark/>
          </w:tcPr>
          <w:p w:rsidR="006862C5" w:rsidRPr="00EA1D24" w:rsidRDefault="006862C5" w:rsidP="004E087A">
            <w:pPr>
              <w:widowControl w:val="0"/>
              <w:autoSpaceDE w:val="0"/>
              <w:autoSpaceDN w:val="0"/>
              <w:jc w:val="center"/>
            </w:pPr>
            <w:r w:rsidRPr="00EA1D24">
              <w:t>4 486 873,45</w:t>
            </w:r>
          </w:p>
        </w:tc>
        <w:tc>
          <w:tcPr>
            <w:tcW w:w="1574" w:type="dxa"/>
            <w:shd w:val="clear" w:color="auto" w:fill="auto"/>
            <w:hideMark/>
          </w:tcPr>
          <w:p w:rsidR="006862C5" w:rsidRPr="00EA1D24" w:rsidRDefault="006862C5" w:rsidP="004E087A">
            <w:pPr>
              <w:widowControl w:val="0"/>
              <w:autoSpaceDE w:val="0"/>
              <w:autoSpaceDN w:val="0"/>
              <w:jc w:val="center"/>
            </w:pPr>
            <w:r w:rsidRPr="00EA1D24">
              <w:t>4 486 873,45</w:t>
            </w:r>
          </w:p>
        </w:tc>
        <w:tc>
          <w:tcPr>
            <w:tcW w:w="1574" w:type="dxa"/>
            <w:shd w:val="clear" w:color="auto" w:fill="auto"/>
            <w:hideMark/>
          </w:tcPr>
          <w:p w:rsidR="006862C5" w:rsidRPr="00EA1D24" w:rsidRDefault="006862C5" w:rsidP="004E087A">
            <w:pPr>
              <w:widowControl w:val="0"/>
              <w:autoSpaceDE w:val="0"/>
              <w:autoSpaceDN w:val="0"/>
              <w:jc w:val="center"/>
            </w:pPr>
          </w:p>
        </w:tc>
        <w:tc>
          <w:tcPr>
            <w:tcW w:w="1574" w:type="dxa"/>
            <w:shd w:val="clear" w:color="auto" w:fill="auto"/>
            <w:hideMark/>
          </w:tcPr>
          <w:p w:rsidR="006862C5" w:rsidRPr="00EA1D24" w:rsidRDefault="006862C5" w:rsidP="004E087A">
            <w:pPr>
              <w:widowControl w:val="0"/>
              <w:autoSpaceDE w:val="0"/>
              <w:autoSpaceDN w:val="0"/>
              <w:jc w:val="center"/>
            </w:pPr>
          </w:p>
        </w:tc>
        <w:tc>
          <w:tcPr>
            <w:tcW w:w="1574" w:type="dxa"/>
            <w:shd w:val="clear" w:color="auto" w:fill="auto"/>
            <w:hideMark/>
          </w:tcPr>
          <w:p w:rsidR="006862C5" w:rsidRPr="00EA1D24" w:rsidRDefault="006862C5" w:rsidP="004E087A">
            <w:pPr>
              <w:widowControl w:val="0"/>
              <w:autoSpaceDE w:val="0"/>
              <w:autoSpaceDN w:val="0"/>
              <w:jc w:val="center"/>
            </w:pPr>
          </w:p>
        </w:tc>
        <w:tc>
          <w:tcPr>
            <w:tcW w:w="1575" w:type="dxa"/>
            <w:shd w:val="clear" w:color="auto" w:fill="auto"/>
            <w:hideMark/>
          </w:tcPr>
          <w:p w:rsidR="006862C5" w:rsidRPr="00EA1D24" w:rsidRDefault="006862C5" w:rsidP="004E087A">
            <w:pPr>
              <w:widowControl w:val="0"/>
              <w:autoSpaceDE w:val="0"/>
              <w:autoSpaceDN w:val="0"/>
              <w:jc w:val="center"/>
            </w:pPr>
          </w:p>
        </w:tc>
      </w:tr>
      <w:tr w:rsidR="006862C5" w:rsidRPr="00EA1D24" w:rsidTr="004E087A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6862C5" w:rsidRPr="00EA1D24" w:rsidRDefault="006862C5" w:rsidP="004E087A">
            <w:pPr>
              <w:widowControl w:val="0"/>
              <w:autoSpaceDE w:val="0"/>
              <w:autoSpaceDN w:val="0"/>
              <w:jc w:val="both"/>
            </w:pPr>
            <w:r w:rsidRPr="00EA1D24">
              <w:t>районный бюджет</w:t>
            </w:r>
          </w:p>
        </w:tc>
        <w:tc>
          <w:tcPr>
            <w:tcW w:w="1574" w:type="dxa"/>
            <w:shd w:val="clear" w:color="auto" w:fill="auto"/>
            <w:hideMark/>
          </w:tcPr>
          <w:p w:rsidR="006862C5" w:rsidRPr="00EA1D24" w:rsidRDefault="006862C5" w:rsidP="004E087A">
            <w:pPr>
              <w:widowControl w:val="0"/>
              <w:autoSpaceDE w:val="0"/>
              <w:autoSpaceDN w:val="0"/>
              <w:jc w:val="center"/>
            </w:pPr>
            <w:r w:rsidRPr="00EA1D24">
              <w:t>251 541,24</w:t>
            </w:r>
          </w:p>
        </w:tc>
        <w:tc>
          <w:tcPr>
            <w:tcW w:w="1574" w:type="dxa"/>
            <w:shd w:val="clear" w:color="auto" w:fill="auto"/>
            <w:hideMark/>
          </w:tcPr>
          <w:p w:rsidR="006862C5" w:rsidRPr="00EA1D24" w:rsidRDefault="006862C5" w:rsidP="004E087A">
            <w:pPr>
              <w:widowControl w:val="0"/>
              <w:autoSpaceDE w:val="0"/>
              <w:autoSpaceDN w:val="0"/>
              <w:jc w:val="center"/>
            </w:pPr>
            <w:r w:rsidRPr="00EA1D24">
              <w:t>251 541,24</w:t>
            </w:r>
          </w:p>
        </w:tc>
        <w:tc>
          <w:tcPr>
            <w:tcW w:w="1574" w:type="dxa"/>
            <w:shd w:val="clear" w:color="auto" w:fill="auto"/>
            <w:hideMark/>
          </w:tcPr>
          <w:p w:rsidR="006862C5" w:rsidRPr="00EA1D24" w:rsidRDefault="006862C5" w:rsidP="004E087A">
            <w:pPr>
              <w:widowControl w:val="0"/>
              <w:autoSpaceDE w:val="0"/>
              <w:autoSpaceDN w:val="0"/>
              <w:jc w:val="center"/>
            </w:pPr>
          </w:p>
        </w:tc>
        <w:tc>
          <w:tcPr>
            <w:tcW w:w="1574" w:type="dxa"/>
            <w:shd w:val="clear" w:color="auto" w:fill="auto"/>
            <w:hideMark/>
          </w:tcPr>
          <w:p w:rsidR="006862C5" w:rsidRPr="00EA1D24" w:rsidRDefault="006862C5" w:rsidP="004E087A">
            <w:pPr>
              <w:widowControl w:val="0"/>
              <w:autoSpaceDE w:val="0"/>
              <w:autoSpaceDN w:val="0"/>
              <w:jc w:val="center"/>
            </w:pPr>
          </w:p>
        </w:tc>
        <w:tc>
          <w:tcPr>
            <w:tcW w:w="1574" w:type="dxa"/>
            <w:shd w:val="clear" w:color="auto" w:fill="auto"/>
            <w:hideMark/>
          </w:tcPr>
          <w:p w:rsidR="006862C5" w:rsidRPr="00EA1D24" w:rsidRDefault="006862C5" w:rsidP="004E087A">
            <w:pPr>
              <w:widowControl w:val="0"/>
              <w:autoSpaceDE w:val="0"/>
              <w:autoSpaceDN w:val="0"/>
              <w:jc w:val="center"/>
            </w:pPr>
          </w:p>
        </w:tc>
        <w:tc>
          <w:tcPr>
            <w:tcW w:w="1575" w:type="dxa"/>
            <w:shd w:val="clear" w:color="auto" w:fill="auto"/>
            <w:hideMark/>
          </w:tcPr>
          <w:p w:rsidR="006862C5" w:rsidRPr="00EA1D24" w:rsidRDefault="006862C5" w:rsidP="004E087A">
            <w:pPr>
              <w:widowControl w:val="0"/>
              <w:autoSpaceDE w:val="0"/>
              <w:autoSpaceDN w:val="0"/>
              <w:jc w:val="center"/>
            </w:pPr>
          </w:p>
        </w:tc>
      </w:tr>
      <w:tr w:rsidR="006862C5" w:rsidRPr="00EA1D24" w:rsidTr="004E087A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6862C5" w:rsidRPr="00EA1D24" w:rsidRDefault="006862C5" w:rsidP="004E087A">
            <w:pPr>
              <w:widowControl w:val="0"/>
              <w:autoSpaceDE w:val="0"/>
              <w:autoSpaceDN w:val="0"/>
              <w:jc w:val="both"/>
            </w:pPr>
            <w:r w:rsidRPr="00EA1D24">
              <w:t>Разработка проектной документации на строительство распределительного газопровода и газификацию потребителей в с. Кулеберьево, д. Воронцово в Комсомольском районе Ивановской области</w:t>
            </w:r>
          </w:p>
        </w:tc>
        <w:tc>
          <w:tcPr>
            <w:tcW w:w="1574" w:type="dxa"/>
            <w:shd w:val="clear" w:color="auto" w:fill="auto"/>
            <w:hideMark/>
          </w:tcPr>
          <w:p w:rsidR="006862C5" w:rsidRPr="00EA1D24" w:rsidRDefault="006862C5" w:rsidP="004E087A">
            <w:pPr>
              <w:widowControl w:val="0"/>
              <w:autoSpaceDE w:val="0"/>
              <w:autoSpaceDN w:val="0"/>
              <w:jc w:val="center"/>
            </w:pPr>
            <w:r w:rsidRPr="00EA1D24">
              <w:t>0,00</w:t>
            </w:r>
          </w:p>
        </w:tc>
        <w:tc>
          <w:tcPr>
            <w:tcW w:w="1574" w:type="dxa"/>
            <w:shd w:val="clear" w:color="auto" w:fill="auto"/>
            <w:hideMark/>
          </w:tcPr>
          <w:p w:rsidR="006862C5" w:rsidRPr="00EA1D24" w:rsidRDefault="006862C5" w:rsidP="004E087A">
            <w:pPr>
              <w:widowControl w:val="0"/>
              <w:autoSpaceDE w:val="0"/>
              <w:autoSpaceDN w:val="0"/>
              <w:jc w:val="center"/>
            </w:pPr>
          </w:p>
        </w:tc>
        <w:tc>
          <w:tcPr>
            <w:tcW w:w="1574" w:type="dxa"/>
            <w:shd w:val="clear" w:color="auto" w:fill="auto"/>
            <w:hideMark/>
          </w:tcPr>
          <w:p w:rsidR="006862C5" w:rsidRPr="00EA1D24" w:rsidRDefault="006862C5" w:rsidP="004E087A">
            <w:pPr>
              <w:widowControl w:val="0"/>
              <w:autoSpaceDE w:val="0"/>
              <w:autoSpaceDN w:val="0"/>
              <w:jc w:val="center"/>
            </w:pPr>
          </w:p>
        </w:tc>
        <w:tc>
          <w:tcPr>
            <w:tcW w:w="1574" w:type="dxa"/>
            <w:shd w:val="clear" w:color="auto" w:fill="auto"/>
            <w:hideMark/>
          </w:tcPr>
          <w:p w:rsidR="006862C5" w:rsidRPr="00EA1D24" w:rsidRDefault="006862C5" w:rsidP="004E087A">
            <w:pPr>
              <w:widowControl w:val="0"/>
              <w:autoSpaceDE w:val="0"/>
              <w:autoSpaceDN w:val="0"/>
              <w:jc w:val="center"/>
            </w:pPr>
          </w:p>
        </w:tc>
        <w:tc>
          <w:tcPr>
            <w:tcW w:w="1574" w:type="dxa"/>
            <w:shd w:val="clear" w:color="auto" w:fill="auto"/>
            <w:hideMark/>
          </w:tcPr>
          <w:p w:rsidR="006862C5" w:rsidRPr="00EA1D24" w:rsidRDefault="006862C5" w:rsidP="004E087A">
            <w:pPr>
              <w:widowControl w:val="0"/>
              <w:autoSpaceDE w:val="0"/>
              <w:autoSpaceDN w:val="0"/>
              <w:jc w:val="center"/>
            </w:pPr>
          </w:p>
        </w:tc>
        <w:tc>
          <w:tcPr>
            <w:tcW w:w="1575" w:type="dxa"/>
            <w:shd w:val="clear" w:color="auto" w:fill="auto"/>
            <w:hideMark/>
          </w:tcPr>
          <w:p w:rsidR="006862C5" w:rsidRPr="00EA1D24" w:rsidRDefault="006862C5" w:rsidP="004E087A">
            <w:pPr>
              <w:widowControl w:val="0"/>
              <w:autoSpaceDE w:val="0"/>
              <w:autoSpaceDN w:val="0"/>
              <w:jc w:val="center"/>
            </w:pPr>
            <w:r w:rsidRPr="00EA1D24">
              <w:t>0,00</w:t>
            </w:r>
          </w:p>
        </w:tc>
      </w:tr>
      <w:tr w:rsidR="006862C5" w:rsidRPr="00EA1D24" w:rsidTr="004E087A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6862C5" w:rsidRPr="00EA1D24" w:rsidRDefault="006862C5" w:rsidP="004E087A">
            <w:pPr>
              <w:widowControl w:val="0"/>
              <w:autoSpaceDE w:val="0"/>
              <w:autoSpaceDN w:val="0"/>
              <w:jc w:val="both"/>
            </w:pPr>
            <w:r w:rsidRPr="00EA1D24">
              <w:t>в том числе:</w:t>
            </w:r>
          </w:p>
        </w:tc>
        <w:tc>
          <w:tcPr>
            <w:tcW w:w="1574" w:type="dxa"/>
            <w:shd w:val="clear" w:color="auto" w:fill="auto"/>
            <w:hideMark/>
          </w:tcPr>
          <w:p w:rsidR="006862C5" w:rsidRPr="00EA1D24" w:rsidRDefault="006862C5" w:rsidP="004E087A">
            <w:pPr>
              <w:widowControl w:val="0"/>
              <w:autoSpaceDE w:val="0"/>
              <w:autoSpaceDN w:val="0"/>
              <w:jc w:val="center"/>
            </w:pPr>
          </w:p>
        </w:tc>
        <w:tc>
          <w:tcPr>
            <w:tcW w:w="1574" w:type="dxa"/>
            <w:shd w:val="clear" w:color="auto" w:fill="auto"/>
            <w:hideMark/>
          </w:tcPr>
          <w:p w:rsidR="006862C5" w:rsidRPr="00EA1D24" w:rsidRDefault="006862C5" w:rsidP="004E087A">
            <w:pPr>
              <w:widowControl w:val="0"/>
              <w:autoSpaceDE w:val="0"/>
              <w:autoSpaceDN w:val="0"/>
              <w:jc w:val="center"/>
            </w:pPr>
          </w:p>
        </w:tc>
        <w:tc>
          <w:tcPr>
            <w:tcW w:w="1574" w:type="dxa"/>
            <w:shd w:val="clear" w:color="auto" w:fill="auto"/>
            <w:hideMark/>
          </w:tcPr>
          <w:p w:rsidR="006862C5" w:rsidRPr="00EA1D24" w:rsidRDefault="006862C5" w:rsidP="004E087A">
            <w:pPr>
              <w:widowControl w:val="0"/>
              <w:autoSpaceDE w:val="0"/>
              <w:autoSpaceDN w:val="0"/>
              <w:jc w:val="center"/>
            </w:pPr>
          </w:p>
        </w:tc>
        <w:tc>
          <w:tcPr>
            <w:tcW w:w="1574" w:type="dxa"/>
            <w:shd w:val="clear" w:color="auto" w:fill="auto"/>
            <w:hideMark/>
          </w:tcPr>
          <w:p w:rsidR="006862C5" w:rsidRPr="00EA1D24" w:rsidRDefault="006862C5" w:rsidP="004E087A">
            <w:pPr>
              <w:widowControl w:val="0"/>
              <w:autoSpaceDE w:val="0"/>
              <w:autoSpaceDN w:val="0"/>
              <w:jc w:val="center"/>
            </w:pPr>
          </w:p>
        </w:tc>
        <w:tc>
          <w:tcPr>
            <w:tcW w:w="1574" w:type="dxa"/>
            <w:shd w:val="clear" w:color="auto" w:fill="auto"/>
            <w:hideMark/>
          </w:tcPr>
          <w:p w:rsidR="006862C5" w:rsidRPr="00EA1D24" w:rsidRDefault="006862C5" w:rsidP="004E087A">
            <w:pPr>
              <w:widowControl w:val="0"/>
              <w:autoSpaceDE w:val="0"/>
              <w:autoSpaceDN w:val="0"/>
              <w:jc w:val="center"/>
            </w:pPr>
          </w:p>
        </w:tc>
        <w:tc>
          <w:tcPr>
            <w:tcW w:w="1575" w:type="dxa"/>
            <w:shd w:val="clear" w:color="auto" w:fill="auto"/>
            <w:hideMark/>
          </w:tcPr>
          <w:p w:rsidR="006862C5" w:rsidRPr="00EA1D24" w:rsidRDefault="006862C5" w:rsidP="004E087A">
            <w:pPr>
              <w:widowControl w:val="0"/>
              <w:autoSpaceDE w:val="0"/>
              <w:autoSpaceDN w:val="0"/>
              <w:jc w:val="center"/>
            </w:pPr>
          </w:p>
        </w:tc>
      </w:tr>
      <w:tr w:rsidR="006862C5" w:rsidRPr="00EA1D24" w:rsidTr="004E087A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6862C5" w:rsidRPr="00EA1D24" w:rsidRDefault="006862C5" w:rsidP="004E087A">
            <w:pPr>
              <w:widowControl w:val="0"/>
              <w:autoSpaceDE w:val="0"/>
              <w:autoSpaceDN w:val="0"/>
              <w:jc w:val="both"/>
            </w:pPr>
            <w:r w:rsidRPr="00EA1D24">
              <w:t>областной бюджет</w:t>
            </w:r>
          </w:p>
        </w:tc>
        <w:tc>
          <w:tcPr>
            <w:tcW w:w="1574" w:type="dxa"/>
            <w:shd w:val="clear" w:color="auto" w:fill="auto"/>
            <w:hideMark/>
          </w:tcPr>
          <w:p w:rsidR="006862C5" w:rsidRPr="00EA1D24" w:rsidRDefault="006862C5" w:rsidP="004E087A">
            <w:pPr>
              <w:widowControl w:val="0"/>
              <w:autoSpaceDE w:val="0"/>
              <w:autoSpaceDN w:val="0"/>
              <w:jc w:val="center"/>
            </w:pPr>
          </w:p>
        </w:tc>
        <w:tc>
          <w:tcPr>
            <w:tcW w:w="1574" w:type="dxa"/>
            <w:shd w:val="clear" w:color="auto" w:fill="auto"/>
            <w:hideMark/>
          </w:tcPr>
          <w:p w:rsidR="006862C5" w:rsidRPr="00EA1D24" w:rsidRDefault="006862C5" w:rsidP="004E087A">
            <w:pPr>
              <w:widowControl w:val="0"/>
              <w:autoSpaceDE w:val="0"/>
              <w:autoSpaceDN w:val="0"/>
              <w:jc w:val="center"/>
            </w:pPr>
          </w:p>
        </w:tc>
        <w:tc>
          <w:tcPr>
            <w:tcW w:w="1574" w:type="dxa"/>
            <w:shd w:val="clear" w:color="auto" w:fill="auto"/>
            <w:hideMark/>
          </w:tcPr>
          <w:p w:rsidR="006862C5" w:rsidRPr="00EA1D24" w:rsidRDefault="006862C5" w:rsidP="004E087A">
            <w:pPr>
              <w:widowControl w:val="0"/>
              <w:autoSpaceDE w:val="0"/>
              <w:autoSpaceDN w:val="0"/>
              <w:jc w:val="center"/>
            </w:pPr>
          </w:p>
        </w:tc>
        <w:tc>
          <w:tcPr>
            <w:tcW w:w="1574" w:type="dxa"/>
            <w:shd w:val="clear" w:color="auto" w:fill="auto"/>
            <w:hideMark/>
          </w:tcPr>
          <w:p w:rsidR="006862C5" w:rsidRPr="00EA1D24" w:rsidRDefault="006862C5" w:rsidP="004E087A">
            <w:pPr>
              <w:widowControl w:val="0"/>
              <w:autoSpaceDE w:val="0"/>
              <w:autoSpaceDN w:val="0"/>
              <w:jc w:val="center"/>
            </w:pPr>
          </w:p>
        </w:tc>
        <w:tc>
          <w:tcPr>
            <w:tcW w:w="1574" w:type="dxa"/>
            <w:shd w:val="clear" w:color="auto" w:fill="auto"/>
            <w:hideMark/>
          </w:tcPr>
          <w:p w:rsidR="006862C5" w:rsidRPr="00EA1D24" w:rsidRDefault="006862C5" w:rsidP="004E087A">
            <w:pPr>
              <w:widowControl w:val="0"/>
              <w:autoSpaceDE w:val="0"/>
              <w:autoSpaceDN w:val="0"/>
              <w:jc w:val="center"/>
            </w:pPr>
          </w:p>
        </w:tc>
        <w:tc>
          <w:tcPr>
            <w:tcW w:w="1575" w:type="dxa"/>
            <w:shd w:val="clear" w:color="auto" w:fill="auto"/>
            <w:hideMark/>
          </w:tcPr>
          <w:p w:rsidR="006862C5" w:rsidRPr="00EA1D24" w:rsidRDefault="006862C5" w:rsidP="004E087A">
            <w:pPr>
              <w:widowControl w:val="0"/>
              <w:autoSpaceDE w:val="0"/>
              <w:autoSpaceDN w:val="0"/>
              <w:jc w:val="center"/>
            </w:pPr>
          </w:p>
        </w:tc>
      </w:tr>
      <w:tr w:rsidR="006862C5" w:rsidRPr="00EA1D24" w:rsidTr="004E087A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6862C5" w:rsidRPr="00EA1D24" w:rsidRDefault="006862C5" w:rsidP="004E087A">
            <w:pPr>
              <w:widowControl w:val="0"/>
              <w:autoSpaceDE w:val="0"/>
              <w:autoSpaceDN w:val="0"/>
              <w:jc w:val="both"/>
            </w:pPr>
            <w:r w:rsidRPr="00EA1D24">
              <w:t>районный бюджет</w:t>
            </w:r>
          </w:p>
        </w:tc>
        <w:tc>
          <w:tcPr>
            <w:tcW w:w="1574" w:type="dxa"/>
            <w:shd w:val="clear" w:color="auto" w:fill="auto"/>
            <w:hideMark/>
          </w:tcPr>
          <w:p w:rsidR="006862C5" w:rsidRPr="00EA1D24" w:rsidRDefault="006862C5" w:rsidP="004E087A">
            <w:pPr>
              <w:widowControl w:val="0"/>
              <w:autoSpaceDE w:val="0"/>
              <w:autoSpaceDN w:val="0"/>
              <w:jc w:val="center"/>
            </w:pPr>
          </w:p>
        </w:tc>
        <w:tc>
          <w:tcPr>
            <w:tcW w:w="1574" w:type="dxa"/>
            <w:shd w:val="clear" w:color="auto" w:fill="auto"/>
            <w:hideMark/>
          </w:tcPr>
          <w:p w:rsidR="006862C5" w:rsidRPr="00EA1D24" w:rsidRDefault="006862C5" w:rsidP="004E087A">
            <w:pPr>
              <w:widowControl w:val="0"/>
              <w:autoSpaceDE w:val="0"/>
              <w:autoSpaceDN w:val="0"/>
              <w:jc w:val="center"/>
            </w:pPr>
          </w:p>
        </w:tc>
        <w:tc>
          <w:tcPr>
            <w:tcW w:w="1574" w:type="dxa"/>
            <w:shd w:val="clear" w:color="auto" w:fill="auto"/>
            <w:hideMark/>
          </w:tcPr>
          <w:p w:rsidR="006862C5" w:rsidRPr="00EA1D24" w:rsidRDefault="006862C5" w:rsidP="004E087A">
            <w:pPr>
              <w:widowControl w:val="0"/>
              <w:autoSpaceDE w:val="0"/>
              <w:autoSpaceDN w:val="0"/>
              <w:jc w:val="center"/>
            </w:pPr>
          </w:p>
        </w:tc>
        <w:tc>
          <w:tcPr>
            <w:tcW w:w="1574" w:type="dxa"/>
            <w:shd w:val="clear" w:color="auto" w:fill="auto"/>
            <w:hideMark/>
          </w:tcPr>
          <w:p w:rsidR="006862C5" w:rsidRPr="00EA1D24" w:rsidRDefault="006862C5" w:rsidP="004E087A">
            <w:pPr>
              <w:widowControl w:val="0"/>
              <w:autoSpaceDE w:val="0"/>
              <w:autoSpaceDN w:val="0"/>
              <w:jc w:val="center"/>
            </w:pPr>
          </w:p>
        </w:tc>
        <w:tc>
          <w:tcPr>
            <w:tcW w:w="1574" w:type="dxa"/>
            <w:shd w:val="clear" w:color="auto" w:fill="auto"/>
            <w:hideMark/>
          </w:tcPr>
          <w:p w:rsidR="006862C5" w:rsidRPr="00EA1D24" w:rsidRDefault="006862C5" w:rsidP="004E087A">
            <w:pPr>
              <w:widowControl w:val="0"/>
              <w:autoSpaceDE w:val="0"/>
              <w:autoSpaceDN w:val="0"/>
              <w:jc w:val="center"/>
            </w:pPr>
          </w:p>
        </w:tc>
        <w:tc>
          <w:tcPr>
            <w:tcW w:w="1575" w:type="dxa"/>
            <w:shd w:val="clear" w:color="auto" w:fill="auto"/>
            <w:hideMark/>
          </w:tcPr>
          <w:p w:rsidR="006862C5" w:rsidRPr="00EA1D24" w:rsidRDefault="006862C5" w:rsidP="004E087A">
            <w:pPr>
              <w:widowControl w:val="0"/>
              <w:autoSpaceDE w:val="0"/>
              <w:autoSpaceDN w:val="0"/>
              <w:jc w:val="center"/>
            </w:pPr>
          </w:p>
        </w:tc>
      </w:tr>
      <w:tr w:rsidR="006862C5" w:rsidRPr="00EA1D24" w:rsidTr="004E087A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6862C5" w:rsidRPr="00EA1D24" w:rsidRDefault="006862C5" w:rsidP="004E087A">
            <w:pPr>
              <w:widowControl w:val="0"/>
              <w:autoSpaceDE w:val="0"/>
              <w:autoSpaceDN w:val="0"/>
              <w:jc w:val="both"/>
            </w:pPr>
            <w:r w:rsidRPr="00EA1D24">
              <w:t xml:space="preserve">Строительство сети газораспределения для газификации жилых домов по адресу: Ивановская область, Комсомольский район, </w:t>
            </w:r>
            <w:r w:rsidRPr="00EA1D24">
              <w:br/>
              <w:t>с. Марково</w:t>
            </w:r>
          </w:p>
        </w:tc>
        <w:tc>
          <w:tcPr>
            <w:tcW w:w="1574" w:type="dxa"/>
            <w:shd w:val="clear" w:color="auto" w:fill="auto"/>
            <w:hideMark/>
          </w:tcPr>
          <w:p w:rsidR="006862C5" w:rsidRPr="00EA1D24" w:rsidRDefault="006862C5" w:rsidP="004E087A">
            <w:pPr>
              <w:widowControl w:val="0"/>
              <w:autoSpaceDE w:val="0"/>
              <w:autoSpaceDN w:val="0"/>
              <w:jc w:val="center"/>
            </w:pPr>
            <w:r w:rsidRPr="00EA1D24">
              <w:t>0,00</w:t>
            </w:r>
          </w:p>
        </w:tc>
        <w:tc>
          <w:tcPr>
            <w:tcW w:w="1574" w:type="dxa"/>
            <w:shd w:val="clear" w:color="auto" w:fill="auto"/>
            <w:hideMark/>
          </w:tcPr>
          <w:p w:rsidR="006862C5" w:rsidRPr="00EA1D24" w:rsidRDefault="006862C5" w:rsidP="004E087A">
            <w:pPr>
              <w:widowControl w:val="0"/>
              <w:autoSpaceDE w:val="0"/>
              <w:autoSpaceDN w:val="0"/>
              <w:jc w:val="center"/>
            </w:pPr>
          </w:p>
        </w:tc>
        <w:tc>
          <w:tcPr>
            <w:tcW w:w="1574" w:type="dxa"/>
            <w:shd w:val="clear" w:color="auto" w:fill="auto"/>
            <w:hideMark/>
          </w:tcPr>
          <w:p w:rsidR="006862C5" w:rsidRPr="00EA1D24" w:rsidRDefault="006862C5" w:rsidP="004E087A">
            <w:pPr>
              <w:widowControl w:val="0"/>
              <w:autoSpaceDE w:val="0"/>
              <w:autoSpaceDN w:val="0"/>
              <w:jc w:val="center"/>
            </w:pPr>
          </w:p>
        </w:tc>
        <w:tc>
          <w:tcPr>
            <w:tcW w:w="1574" w:type="dxa"/>
            <w:shd w:val="clear" w:color="auto" w:fill="auto"/>
            <w:hideMark/>
          </w:tcPr>
          <w:p w:rsidR="006862C5" w:rsidRPr="00EA1D24" w:rsidRDefault="006862C5" w:rsidP="004E087A">
            <w:pPr>
              <w:widowControl w:val="0"/>
              <w:autoSpaceDE w:val="0"/>
              <w:autoSpaceDN w:val="0"/>
              <w:jc w:val="center"/>
            </w:pPr>
          </w:p>
        </w:tc>
        <w:tc>
          <w:tcPr>
            <w:tcW w:w="1574" w:type="dxa"/>
            <w:shd w:val="clear" w:color="auto" w:fill="auto"/>
            <w:hideMark/>
          </w:tcPr>
          <w:p w:rsidR="006862C5" w:rsidRPr="00EA1D24" w:rsidRDefault="006862C5" w:rsidP="004E087A">
            <w:pPr>
              <w:widowControl w:val="0"/>
              <w:autoSpaceDE w:val="0"/>
              <w:autoSpaceDN w:val="0"/>
              <w:jc w:val="center"/>
            </w:pPr>
          </w:p>
        </w:tc>
        <w:tc>
          <w:tcPr>
            <w:tcW w:w="1575" w:type="dxa"/>
            <w:shd w:val="clear" w:color="auto" w:fill="auto"/>
            <w:hideMark/>
          </w:tcPr>
          <w:p w:rsidR="006862C5" w:rsidRPr="00EA1D24" w:rsidRDefault="006862C5" w:rsidP="004E087A">
            <w:pPr>
              <w:widowControl w:val="0"/>
              <w:autoSpaceDE w:val="0"/>
              <w:autoSpaceDN w:val="0"/>
              <w:jc w:val="center"/>
            </w:pPr>
            <w:r w:rsidRPr="00EA1D24">
              <w:t>0,00</w:t>
            </w:r>
          </w:p>
        </w:tc>
      </w:tr>
      <w:tr w:rsidR="006862C5" w:rsidRPr="00EA1D24" w:rsidTr="004E087A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6862C5" w:rsidRPr="00EA1D24" w:rsidRDefault="006862C5" w:rsidP="004E087A">
            <w:pPr>
              <w:widowControl w:val="0"/>
              <w:autoSpaceDE w:val="0"/>
              <w:autoSpaceDN w:val="0"/>
              <w:jc w:val="both"/>
            </w:pPr>
            <w:r w:rsidRPr="00EA1D24">
              <w:t>в том числе:</w:t>
            </w:r>
          </w:p>
        </w:tc>
        <w:tc>
          <w:tcPr>
            <w:tcW w:w="1574" w:type="dxa"/>
            <w:shd w:val="clear" w:color="auto" w:fill="auto"/>
            <w:hideMark/>
          </w:tcPr>
          <w:p w:rsidR="006862C5" w:rsidRPr="00EA1D24" w:rsidRDefault="006862C5" w:rsidP="004E087A">
            <w:pPr>
              <w:widowControl w:val="0"/>
              <w:autoSpaceDE w:val="0"/>
              <w:autoSpaceDN w:val="0"/>
              <w:jc w:val="center"/>
            </w:pPr>
          </w:p>
        </w:tc>
        <w:tc>
          <w:tcPr>
            <w:tcW w:w="1574" w:type="dxa"/>
            <w:shd w:val="clear" w:color="auto" w:fill="auto"/>
            <w:hideMark/>
          </w:tcPr>
          <w:p w:rsidR="006862C5" w:rsidRPr="00EA1D24" w:rsidRDefault="006862C5" w:rsidP="004E087A">
            <w:pPr>
              <w:widowControl w:val="0"/>
              <w:autoSpaceDE w:val="0"/>
              <w:autoSpaceDN w:val="0"/>
              <w:jc w:val="center"/>
            </w:pPr>
          </w:p>
        </w:tc>
        <w:tc>
          <w:tcPr>
            <w:tcW w:w="1574" w:type="dxa"/>
            <w:shd w:val="clear" w:color="auto" w:fill="auto"/>
            <w:hideMark/>
          </w:tcPr>
          <w:p w:rsidR="006862C5" w:rsidRPr="00EA1D24" w:rsidRDefault="006862C5" w:rsidP="004E087A">
            <w:pPr>
              <w:widowControl w:val="0"/>
              <w:autoSpaceDE w:val="0"/>
              <w:autoSpaceDN w:val="0"/>
              <w:jc w:val="center"/>
            </w:pPr>
          </w:p>
        </w:tc>
        <w:tc>
          <w:tcPr>
            <w:tcW w:w="1574" w:type="dxa"/>
            <w:shd w:val="clear" w:color="auto" w:fill="auto"/>
            <w:hideMark/>
          </w:tcPr>
          <w:p w:rsidR="006862C5" w:rsidRPr="00EA1D24" w:rsidRDefault="006862C5" w:rsidP="004E087A">
            <w:pPr>
              <w:widowControl w:val="0"/>
              <w:autoSpaceDE w:val="0"/>
              <w:autoSpaceDN w:val="0"/>
              <w:jc w:val="center"/>
            </w:pPr>
          </w:p>
        </w:tc>
        <w:tc>
          <w:tcPr>
            <w:tcW w:w="1574" w:type="dxa"/>
            <w:shd w:val="clear" w:color="auto" w:fill="auto"/>
            <w:hideMark/>
          </w:tcPr>
          <w:p w:rsidR="006862C5" w:rsidRPr="00EA1D24" w:rsidRDefault="006862C5" w:rsidP="004E087A">
            <w:pPr>
              <w:widowControl w:val="0"/>
              <w:autoSpaceDE w:val="0"/>
              <w:autoSpaceDN w:val="0"/>
              <w:jc w:val="center"/>
            </w:pPr>
          </w:p>
        </w:tc>
        <w:tc>
          <w:tcPr>
            <w:tcW w:w="1575" w:type="dxa"/>
            <w:shd w:val="clear" w:color="auto" w:fill="auto"/>
            <w:hideMark/>
          </w:tcPr>
          <w:p w:rsidR="006862C5" w:rsidRPr="00EA1D24" w:rsidRDefault="006862C5" w:rsidP="004E087A">
            <w:pPr>
              <w:widowControl w:val="0"/>
              <w:autoSpaceDE w:val="0"/>
              <w:autoSpaceDN w:val="0"/>
              <w:jc w:val="center"/>
            </w:pPr>
          </w:p>
        </w:tc>
      </w:tr>
      <w:tr w:rsidR="006862C5" w:rsidRPr="00EA1D24" w:rsidTr="004E087A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6862C5" w:rsidRPr="00EA1D24" w:rsidRDefault="006862C5" w:rsidP="004E087A">
            <w:pPr>
              <w:widowControl w:val="0"/>
              <w:autoSpaceDE w:val="0"/>
              <w:autoSpaceDN w:val="0"/>
              <w:jc w:val="both"/>
            </w:pPr>
            <w:r w:rsidRPr="00EA1D24">
              <w:t>областной бюджет</w:t>
            </w:r>
          </w:p>
        </w:tc>
        <w:tc>
          <w:tcPr>
            <w:tcW w:w="1574" w:type="dxa"/>
            <w:shd w:val="clear" w:color="auto" w:fill="auto"/>
            <w:hideMark/>
          </w:tcPr>
          <w:p w:rsidR="006862C5" w:rsidRPr="00EA1D24" w:rsidRDefault="006862C5" w:rsidP="004E087A">
            <w:pPr>
              <w:widowControl w:val="0"/>
              <w:autoSpaceDE w:val="0"/>
              <w:autoSpaceDN w:val="0"/>
              <w:jc w:val="center"/>
            </w:pPr>
          </w:p>
        </w:tc>
        <w:tc>
          <w:tcPr>
            <w:tcW w:w="1574" w:type="dxa"/>
            <w:shd w:val="clear" w:color="auto" w:fill="auto"/>
            <w:hideMark/>
          </w:tcPr>
          <w:p w:rsidR="006862C5" w:rsidRPr="00EA1D24" w:rsidRDefault="006862C5" w:rsidP="004E087A">
            <w:pPr>
              <w:widowControl w:val="0"/>
              <w:autoSpaceDE w:val="0"/>
              <w:autoSpaceDN w:val="0"/>
              <w:jc w:val="center"/>
            </w:pPr>
          </w:p>
        </w:tc>
        <w:tc>
          <w:tcPr>
            <w:tcW w:w="1574" w:type="dxa"/>
            <w:shd w:val="clear" w:color="auto" w:fill="auto"/>
            <w:hideMark/>
          </w:tcPr>
          <w:p w:rsidR="006862C5" w:rsidRPr="00EA1D24" w:rsidRDefault="006862C5" w:rsidP="004E087A">
            <w:pPr>
              <w:widowControl w:val="0"/>
              <w:autoSpaceDE w:val="0"/>
              <w:autoSpaceDN w:val="0"/>
              <w:jc w:val="center"/>
            </w:pPr>
          </w:p>
        </w:tc>
        <w:tc>
          <w:tcPr>
            <w:tcW w:w="1574" w:type="dxa"/>
            <w:shd w:val="clear" w:color="auto" w:fill="auto"/>
            <w:hideMark/>
          </w:tcPr>
          <w:p w:rsidR="006862C5" w:rsidRPr="00EA1D24" w:rsidRDefault="006862C5" w:rsidP="004E087A">
            <w:pPr>
              <w:widowControl w:val="0"/>
              <w:autoSpaceDE w:val="0"/>
              <w:autoSpaceDN w:val="0"/>
              <w:jc w:val="center"/>
            </w:pPr>
          </w:p>
        </w:tc>
        <w:tc>
          <w:tcPr>
            <w:tcW w:w="1574" w:type="dxa"/>
            <w:shd w:val="clear" w:color="auto" w:fill="auto"/>
            <w:hideMark/>
          </w:tcPr>
          <w:p w:rsidR="006862C5" w:rsidRPr="00EA1D24" w:rsidRDefault="006862C5" w:rsidP="004E087A">
            <w:pPr>
              <w:widowControl w:val="0"/>
              <w:autoSpaceDE w:val="0"/>
              <w:autoSpaceDN w:val="0"/>
              <w:jc w:val="center"/>
            </w:pPr>
          </w:p>
        </w:tc>
        <w:tc>
          <w:tcPr>
            <w:tcW w:w="1575" w:type="dxa"/>
            <w:shd w:val="clear" w:color="auto" w:fill="auto"/>
            <w:hideMark/>
          </w:tcPr>
          <w:p w:rsidR="006862C5" w:rsidRPr="00EA1D24" w:rsidRDefault="006862C5" w:rsidP="004E087A">
            <w:pPr>
              <w:widowControl w:val="0"/>
              <w:autoSpaceDE w:val="0"/>
              <w:autoSpaceDN w:val="0"/>
              <w:jc w:val="center"/>
            </w:pPr>
          </w:p>
        </w:tc>
      </w:tr>
      <w:tr w:rsidR="006862C5" w:rsidRPr="00EA1D24" w:rsidTr="004E087A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6862C5" w:rsidRPr="00EA1D24" w:rsidRDefault="006862C5" w:rsidP="004E087A">
            <w:pPr>
              <w:widowControl w:val="0"/>
              <w:autoSpaceDE w:val="0"/>
              <w:autoSpaceDN w:val="0"/>
              <w:jc w:val="both"/>
            </w:pPr>
            <w:r w:rsidRPr="00EA1D24">
              <w:t>районный бюджет</w:t>
            </w:r>
          </w:p>
        </w:tc>
        <w:tc>
          <w:tcPr>
            <w:tcW w:w="1574" w:type="dxa"/>
            <w:shd w:val="clear" w:color="auto" w:fill="auto"/>
            <w:hideMark/>
          </w:tcPr>
          <w:p w:rsidR="006862C5" w:rsidRPr="00EA1D24" w:rsidRDefault="006862C5" w:rsidP="004E087A">
            <w:pPr>
              <w:widowControl w:val="0"/>
              <w:autoSpaceDE w:val="0"/>
              <w:autoSpaceDN w:val="0"/>
              <w:jc w:val="center"/>
            </w:pPr>
          </w:p>
        </w:tc>
        <w:tc>
          <w:tcPr>
            <w:tcW w:w="1574" w:type="dxa"/>
            <w:shd w:val="clear" w:color="auto" w:fill="auto"/>
            <w:hideMark/>
          </w:tcPr>
          <w:p w:rsidR="006862C5" w:rsidRPr="00EA1D24" w:rsidRDefault="006862C5" w:rsidP="004E087A">
            <w:pPr>
              <w:widowControl w:val="0"/>
              <w:autoSpaceDE w:val="0"/>
              <w:autoSpaceDN w:val="0"/>
              <w:jc w:val="center"/>
            </w:pPr>
          </w:p>
        </w:tc>
        <w:tc>
          <w:tcPr>
            <w:tcW w:w="1574" w:type="dxa"/>
            <w:shd w:val="clear" w:color="auto" w:fill="auto"/>
            <w:hideMark/>
          </w:tcPr>
          <w:p w:rsidR="006862C5" w:rsidRPr="00EA1D24" w:rsidRDefault="006862C5" w:rsidP="004E087A">
            <w:pPr>
              <w:widowControl w:val="0"/>
              <w:autoSpaceDE w:val="0"/>
              <w:autoSpaceDN w:val="0"/>
              <w:jc w:val="center"/>
            </w:pPr>
          </w:p>
        </w:tc>
        <w:tc>
          <w:tcPr>
            <w:tcW w:w="1574" w:type="dxa"/>
            <w:shd w:val="clear" w:color="auto" w:fill="auto"/>
            <w:hideMark/>
          </w:tcPr>
          <w:p w:rsidR="006862C5" w:rsidRPr="00EA1D24" w:rsidRDefault="006862C5" w:rsidP="004E087A">
            <w:pPr>
              <w:widowControl w:val="0"/>
              <w:autoSpaceDE w:val="0"/>
              <w:autoSpaceDN w:val="0"/>
              <w:jc w:val="center"/>
            </w:pPr>
          </w:p>
        </w:tc>
        <w:tc>
          <w:tcPr>
            <w:tcW w:w="1574" w:type="dxa"/>
            <w:shd w:val="clear" w:color="auto" w:fill="auto"/>
            <w:hideMark/>
          </w:tcPr>
          <w:p w:rsidR="006862C5" w:rsidRPr="00EA1D24" w:rsidRDefault="006862C5" w:rsidP="004E087A">
            <w:pPr>
              <w:widowControl w:val="0"/>
              <w:autoSpaceDE w:val="0"/>
              <w:autoSpaceDN w:val="0"/>
              <w:jc w:val="center"/>
            </w:pPr>
          </w:p>
        </w:tc>
        <w:tc>
          <w:tcPr>
            <w:tcW w:w="1575" w:type="dxa"/>
            <w:shd w:val="clear" w:color="auto" w:fill="auto"/>
            <w:hideMark/>
          </w:tcPr>
          <w:p w:rsidR="006862C5" w:rsidRPr="00EA1D24" w:rsidRDefault="006862C5" w:rsidP="004E087A">
            <w:pPr>
              <w:widowControl w:val="0"/>
              <w:autoSpaceDE w:val="0"/>
              <w:autoSpaceDN w:val="0"/>
              <w:jc w:val="center"/>
            </w:pPr>
          </w:p>
        </w:tc>
      </w:tr>
      <w:tr w:rsidR="006862C5" w:rsidRPr="00EA1D24" w:rsidTr="004E087A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6862C5" w:rsidRPr="00EA1D24" w:rsidRDefault="006862C5" w:rsidP="004E087A">
            <w:pPr>
              <w:widowControl w:val="0"/>
              <w:autoSpaceDE w:val="0"/>
              <w:autoSpaceDN w:val="0"/>
              <w:jc w:val="both"/>
            </w:pPr>
            <w:r w:rsidRPr="00EA1D24">
              <w:t>Перевод на природный газ котельной школы в с. Марково</w:t>
            </w:r>
          </w:p>
        </w:tc>
        <w:tc>
          <w:tcPr>
            <w:tcW w:w="1574" w:type="dxa"/>
            <w:shd w:val="clear" w:color="auto" w:fill="auto"/>
            <w:hideMark/>
          </w:tcPr>
          <w:p w:rsidR="006862C5" w:rsidRPr="00EA1D24" w:rsidRDefault="006862C5" w:rsidP="004E087A">
            <w:pPr>
              <w:widowControl w:val="0"/>
              <w:autoSpaceDE w:val="0"/>
              <w:autoSpaceDN w:val="0"/>
              <w:jc w:val="center"/>
            </w:pPr>
            <w:r w:rsidRPr="00EA1D24">
              <w:t>0,00</w:t>
            </w:r>
          </w:p>
        </w:tc>
        <w:tc>
          <w:tcPr>
            <w:tcW w:w="1574" w:type="dxa"/>
            <w:shd w:val="clear" w:color="auto" w:fill="auto"/>
            <w:hideMark/>
          </w:tcPr>
          <w:p w:rsidR="006862C5" w:rsidRPr="00EA1D24" w:rsidRDefault="006862C5" w:rsidP="004E087A">
            <w:pPr>
              <w:widowControl w:val="0"/>
              <w:autoSpaceDE w:val="0"/>
              <w:autoSpaceDN w:val="0"/>
              <w:jc w:val="center"/>
            </w:pPr>
          </w:p>
        </w:tc>
        <w:tc>
          <w:tcPr>
            <w:tcW w:w="1574" w:type="dxa"/>
            <w:shd w:val="clear" w:color="auto" w:fill="auto"/>
            <w:hideMark/>
          </w:tcPr>
          <w:p w:rsidR="006862C5" w:rsidRPr="00EA1D24" w:rsidRDefault="006862C5" w:rsidP="004E087A">
            <w:pPr>
              <w:widowControl w:val="0"/>
              <w:autoSpaceDE w:val="0"/>
              <w:autoSpaceDN w:val="0"/>
              <w:jc w:val="center"/>
            </w:pPr>
          </w:p>
        </w:tc>
        <w:tc>
          <w:tcPr>
            <w:tcW w:w="1574" w:type="dxa"/>
            <w:shd w:val="clear" w:color="auto" w:fill="auto"/>
            <w:hideMark/>
          </w:tcPr>
          <w:p w:rsidR="006862C5" w:rsidRPr="00EA1D24" w:rsidRDefault="006862C5" w:rsidP="004E087A">
            <w:pPr>
              <w:widowControl w:val="0"/>
              <w:autoSpaceDE w:val="0"/>
              <w:autoSpaceDN w:val="0"/>
              <w:jc w:val="center"/>
            </w:pPr>
          </w:p>
        </w:tc>
        <w:tc>
          <w:tcPr>
            <w:tcW w:w="1574" w:type="dxa"/>
            <w:shd w:val="clear" w:color="auto" w:fill="auto"/>
            <w:hideMark/>
          </w:tcPr>
          <w:p w:rsidR="006862C5" w:rsidRPr="00EA1D24" w:rsidRDefault="006862C5" w:rsidP="004E087A">
            <w:pPr>
              <w:widowControl w:val="0"/>
              <w:autoSpaceDE w:val="0"/>
              <w:autoSpaceDN w:val="0"/>
              <w:jc w:val="center"/>
            </w:pPr>
          </w:p>
        </w:tc>
        <w:tc>
          <w:tcPr>
            <w:tcW w:w="1575" w:type="dxa"/>
            <w:shd w:val="clear" w:color="auto" w:fill="auto"/>
            <w:hideMark/>
          </w:tcPr>
          <w:p w:rsidR="006862C5" w:rsidRPr="00EA1D24" w:rsidRDefault="006862C5" w:rsidP="004E087A">
            <w:pPr>
              <w:widowControl w:val="0"/>
              <w:autoSpaceDE w:val="0"/>
              <w:autoSpaceDN w:val="0"/>
              <w:jc w:val="center"/>
            </w:pPr>
            <w:r w:rsidRPr="00EA1D24">
              <w:t>0,00</w:t>
            </w:r>
          </w:p>
        </w:tc>
      </w:tr>
      <w:tr w:rsidR="006862C5" w:rsidRPr="00EA1D24" w:rsidTr="004E087A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6862C5" w:rsidRPr="00EA1D24" w:rsidRDefault="006862C5" w:rsidP="004E087A">
            <w:pPr>
              <w:widowControl w:val="0"/>
              <w:autoSpaceDE w:val="0"/>
              <w:autoSpaceDN w:val="0"/>
              <w:jc w:val="both"/>
            </w:pPr>
            <w:r w:rsidRPr="00EA1D24">
              <w:lastRenderedPageBreak/>
              <w:t>в том числе:</w:t>
            </w:r>
          </w:p>
        </w:tc>
        <w:tc>
          <w:tcPr>
            <w:tcW w:w="1574" w:type="dxa"/>
            <w:shd w:val="clear" w:color="auto" w:fill="auto"/>
            <w:hideMark/>
          </w:tcPr>
          <w:p w:rsidR="006862C5" w:rsidRPr="00EA1D24" w:rsidRDefault="006862C5" w:rsidP="004E087A">
            <w:pPr>
              <w:widowControl w:val="0"/>
              <w:autoSpaceDE w:val="0"/>
              <w:autoSpaceDN w:val="0"/>
              <w:jc w:val="center"/>
            </w:pPr>
          </w:p>
        </w:tc>
        <w:tc>
          <w:tcPr>
            <w:tcW w:w="1574" w:type="dxa"/>
            <w:shd w:val="clear" w:color="auto" w:fill="auto"/>
            <w:hideMark/>
          </w:tcPr>
          <w:p w:rsidR="006862C5" w:rsidRPr="00EA1D24" w:rsidRDefault="006862C5" w:rsidP="004E087A">
            <w:pPr>
              <w:widowControl w:val="0"/>
              <w:autoSpaceDE w:val="0"/>
              <w:autoSpaceDN w:val="0"/>
              <w:jc w:val="center"/>
            </w:pPr>
          </w:p>
        </w:tc>
        <w:tc>
          <w:tcPr>
            <w:tcW w:w="1574" w:type="dxa"/>
            <w:shd w:val="clear" w:color="auto" w:fill="auto"/>
            <w:hideMark/>
          </w:tcPr>
          <w:p w:rsidR="006862C5" w:rsidRPr="00EA1D24" w:rsidRDefault="006862C5" w:rsidP="004E087A">
            <w:pPr>
              <w:widowControl w:val="0"/>
              <w:autoSpaceDE w:val="0"/>
              <w:autoSpaceDN w:val="0"/>
              <w:jc w:val="center"/>
            </w:pPr>
          </w:p>
        </w:tc>
        <w:tc>
          <w:tcPr>
            <w:tcW w:w="1574" w:type="dxa"/>
            <w:shd w:val="clear" w:color="auto" w:fill="auto"/>
            <w:hideMark/>
          </w:tcPr>
          <w:p w:rsidR="006862C5" w:rsidRPr="00EA1D24" w:rsidRDefault="006862C5" w:rsidP="004E087A">
            <w:pPr>
              <w:widowControl w:val="0"/>
              <w:autoSpaceDE w:val="0"/>
              <w:autoSpaceDN w:val="0"/>
              <w:jc w:val="center"/>
            </w:pPr>
          </w:p>
        </w:tc>
        <w:tc>
          <w:tcPr>
            <w:tcW w:w="1574" w:type="dxa"/>
            <w:shd w:val="clear" w:color="auto" w:fill="auto"/>
            <w:hideMark/>
          </w:tcPr>
          <w:p w:rsidR="006862C5" w:rsidRPr="00EA1D24" w:rsidRDefault="006862C5" w:rsidP="004E087A">
            <w:pPr>
              <w:widowControl w:val="0"/>
              <w:autoSpaceDE w:val="0"/>
              <w:autoSpaceDN w:val="0"/>
              <w:jc w:val="center"/>
            </w:pPr>
          </w:p>
        </w:tc>
        <w:tc>
          <w:tcPr>
            <w:tcW w:w="1575" w:type="dxa"/>
            <w:shd w:val="clear" w:color="auto" w:fill="auto"/>
            <w:hideMark/>
          </w:tcPr>
          <w:p w:rsidR="006862C5" w:rsidRPr="00EA1D24" w:rsidRDefault="006862C5" w:rsidP="004E087A">
            <w:pPr>
              <w:widowControl w:val="0"/>
              <w:autoSpaceDE w:val="0"/>
              <w:autoSpaceDN w:val="0"/>
              <w:jc w:val="center"/>
            </w:pPr>
          </w:p>
        </w:tc>
      </w:tr>
      <w:tr w:rsidR="006862C5" w:rsidRPr="00EA1D24" w:rsidTr="004E087A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6862C5" w:rsidRPr="00EA1D24" w:rsidRDefault="006862C5" w:rsidP="004E087A">
            <w:pPr>
              <w:widowControl w:val="0"/>
              <w:autoSpaceDE w:val="0"/>
              <w:autoSpaceDN w:val="0"/>
              <w:jc w:val="both"/>
            </w:pPr>
            <w:r w:rsidRPr="00EA1D24">
              <w:t>областной бюджет</w:t>
            </w:r>
          </w:p>
        </w:tc>
        <w:tc>
          <w:tcPr>
            <w:tcW w:w="1574" w:type="dxa"/>
            <w:shd w:val="clear" w:color="auto" w:fill="auto"/>
            <w:hideMark/>
          </w:tcPr>
          <w:p w:rsidR="006862C5" w:rsidRPr="00EA1D24" w:rsidRDefault="006862C5" w:rsidP="004E087A">
            <w:pPr>
              <w:widowControl w:val="0"/>
              <w:autoSpaceDE w:val="0"/>
              <w:autoSpaceDN w:val="0"/>
              <w:jc w:val="center"/>
            </w:pPr>
          </w:p>
        </w:tc>
        <w:tc>
          <w:tcPr>
            <w:tcW w:w="1574" w:type="dxa"/>
            <w:shd w:val="clear" w:color="auto" w:fill="auto"/>
            <w:hideMark/>
          </w:tcPr>
          <w:p w:rsidR="006862C5" w:rsidRPr="00EA1D24" w:rsidRDefault="006862C5" w:rsidP="004E087A">
            <w:pPr>
              <w:widowControl w:val="0"/>
              <w:autoSpaceDE w:val="0"/>
              <w:autoSpaceDN w:val="0"/>
              <w:jc w:val="center"/>
            </w:pPr>
          </w:p>
        </w:tc>
        <w:tc>
          <w:tcPr>
            <w:tcW w:w="1574" w:type="dxa"/>
            <w:shd w:val="clear" w:color="auto" w:fill="auto"/>
            <w:hideMark/>
          </w:tcPr>
          <w:p w:rsidR="006862C5" w:rsidRPr="00EA1D24" w:rsidRDefault="006862C5" w:rsidP="004E087A">
            <w:pPr>
              <w:widowControl w:val="0"/>
              <w:autoSpaceDE w:val="0"/>
              <w:autoSpaceDN w:val="0"/>
              <w:jc w:val="center"/>
            </w:pPr>
          </w:p>
        </w:tc>
        <w:tc>
          <w:tcPr>
            <w:tcW w:w="1574" w:type="dxa"/>
            <w:shd w:val="clear" w:color="auto" w:fill="auto"/>
            <w:hideMark/>
          </w:tcPr>
          <w:p w:rsidR="006862C5" w:rsidRPr="00EA1D24" w:rsidRDefault="006862C5" w:rsidP="004E087A">
            <w:pPr>
              <w:widowControl w:val="0"/>
              <w:autoSpaceDE w:val="0"/>
              <w:autoSpaceDN w:val="0"/>
              <w:jc w:val="center"/>
            </w:pPr>
          </w:p>
        </w:tc>
        <w:tc>
          <w:tcPr>
            <w:tcW w:w="1574" w:type="dxa"/>
            <w:shd w:val="clear" w:color="auto" w:fill="auto"/>
            <w:hideMark/>
          </w:tcPr>
          <w:p w:rsidR="006862C5" w:rsidRPr="00EA1D24" w:rsidRDefault="006862C5" w:rsidP="004E087A">
            <w:pPr>
              <w:widowControl w:val="0"/>
              <w:autoSpaceDE w:val="0"/>
              <w:autoSpaceDN w:val="0"/>
              <w:jc w:val="center"/>
            </w:pPr>
          </w:p>
        </w:tc>
        <w:tc>
          <w:tcPr>
            <w:tcW w:w="1575" w:type="dxa"/>
            <w:shd w:val="clear" w:color="auto" w:fill="auto"/>
            <w:hideMark/>
          </w:tcPr>
          <w:p w:rsidR="006862C5" w:rsidRPr="00EA1D24" w:rsidRDefault="006862C5" w:rsidP="004E087A">
            <w:pPr>
              <w:widowControl w:val="0"/>
              <w:autoSpaceDE w:val="0"/>
              <w:autoSpaceDN w:val="0"/>
              <w:jc w:val="center"/>
            </w:pPr>
          </w:p>
        </w:tc>
      </w:tr>
      <w:tr w:rsidR="006862C5" w:rsidRPr="00EA1D24" w:rsidTr="004E087A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6862C5" w:rsidRPr="00EA1D24" w:rsidRDefault="006862C5" w:rsidP="004E087A">
            <w:pPr>
              <w:widowControl w:val="0"/>
              <w:autoSpaceDE w:val="0"/>
              <w:autoSpaceDN w:val="0"/>
              <w:jc w:val="both"/>
            </w:pPr>
            <w:r w:rsidRPr="00EA1D24">
              <w:t>районный бюджет</w:t>
            </w:r>
          </w:p>
        </w:tc>
        <w:tc>
          <w:tcPr>
            <w:tcW w:w="1574" w:type="dxa"/>
            <w:shd w:val="clear" w:color="auto" w:fill="auto"/>
            <w:hideMark/>
          </w:tcPr>
          <w:p w:rsidR="006862C5" w:rsidRPr="00EA1D24" w:rsidRDefault="006862C5" w:rsidP="004E087A">
            <w:pPr>
              <w:widowControl w:val="0"/>
              <w:autoSpaceDE w:val="0"/>
              <w:autoSpaceDN w:val="0"/>
              <w:jc w:val="center"/>
            </w:pPr>
          </w:p>
        </w:tc>
        <w:tc>
          <w:tcPr>
            <w:tcW w:w="1574" w:type="dxa"/>
            <w:shd w:val="clear" w:color="auto" w:fill="auto"/>
            <w:hideMark/>
          </w:tcPr>
          <w:p w:rsidR="006862C5" w:rsidRPr="00EA1D24" w:rsidRDefault="006862C5" w:rsidP="004E087A">
            <w:pPr>
              <w:widowControl w:val="0"/>
              <w:autoSpaceDE w:val="0"/>
              <w:autoSpaceDN w:val="0"/>
              <w:jc w:val="center"/>
            </w:pPr>
          </w:p>
        </w:tc>
        <w:tc>
          <w:tcPr>
            <w:tcW w:w="1574" w:type="dxa"/>
            <w:shd w:val="clear" w:color="auto" w:fill="auto"/>
            <w:hideMark/>
          </w:tcPr>
          <w:p w:rsidR="006862C5" w:rsidRPr="00EA1D24" w:rsidRDefault="006862C5" w:rsidP="004E087A">
            <w:pPr>
              <w:widowControl w:val="0"/>
              <w:autoSpaceDE w:val="0"/>
              <w:autoSpaceDN w:val="0"/>
              <w:jc w:val="center"/>
            </w:pPr>
          </w:p>
        </w:tc>
        <w:tc>
          <w:tcPr>
            <w:tcW w:w="1574" w:type="dxa"/>
            <w:shd w:val="clear" w:color="auto" w:fill="auto"/>
            <w:hideMark/>
          </w:tcPr>
          <w:p w:rsidR="006862C5" w:rsidRPr="00EA1D24" w:rsidRDefault="006862C5" w:rsidP="004E087A">
            <w:pPr>
              <w:widowControl w:val="0"/>
              <w:autoSpaceDE w:val="0"/>
              <w:autoSpaceDN w:val="0"/>
              <w:jc w:val="center"/>
            </w:pPr>
          </w:p>
        </w:tc>
        <w:tc>
          <w:tcPr>
            <w:tcW w:w="1574" w:type="dxa"/>
            <w:shd w:val="clear" w:color="auto" w:fill="auto"/>
            <w:hideMark/>
          </w:tcPr>
          <w:p w:rsidR="006862C5" w:rsidRPr="00EA1D24" w:rsidRDefault="006862C5" w:rsidP="004E087A">
            <w:pPr>
              <w:widowControl w:val="0"/>
              <w:autoSpaceDE w:val="0"/>
              <w:autoSpaceDN w:val="0"/>
              <w:jc w:val="center"/>
            </w:pPr>
          </w:p>
        </w:tc>
        <w:tc>
          <w:tcPr>
            <w:tcW w:w="1575" w:type="dxa"/>
            <w:shd w:val="clear" w:color="auto" w:fill="auto"/>
            <w:hideMark/>
          </w:tcPr>
          <w:p w:rsidR="006862C5" w:rsidRPr="00EA1D24" w:rsidRDefault="006862C5" w:rsidP="004E087A">
            <w:pPr>
              <w:widowControl w:val="0"/>
              <w:autoSpaceDE w:val="0"/>
              <w:autoSpaceDN w:val="0"/>
              <w:jc w:val="center"/>
            </w:pPr>
          </w:p>
        </w:tc>
      </w:tr>
      <w:tr w:rsidR="006862C5" w:rsidRPr="00EA1D24" w:rsidTr="004E087A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6862C5" w:rsidRPr="00EA1D24" w:rsidRDefault="006862C5" w:rsidP="004E087A">
            <w:pPr>
              <w:widowControl w:val="0"/>
              <w:autoSpaceDE w:val="0"/>
              <w:autoSpaceDN w:val="0"/>
              <w:jc w:val="both"/>
            </w:pPr>
            <w:r w:rsidRPr="00EA1D24">
              <w:t>Сеть газораспределения низкого давления в д.Спасское Комсомольского района.</w:t>
            </w:r>
          </w:p>
        </w:tc>
        <w:tc>
          <w:tcPr>
            <w:tcW w:w="1574" w:type="dxa"/>
            <w:shd w:val="clear" w:color="auto" w:fill="auto"/>
            <w:hideMark/>
          </w:tcPr>
          <w:p w:rsidR="006862C5" w:rsidRPr="00EA1D24" w:rsidRDefault="006862C5" w:rsidP="004E087A">
            <w:pPr>
              <w:widowControl w:val="0"/>
              <w:autoSpaceDE w:val="0"/>
              <w:autoSpaceDN w:val="0"/>
              <w:jc w:val="center"/>
            </w:pPr>
          </w:p>
        </w:tc>
        <w:tc>
          <w:tcPr>
            <w:tcW w:w="1574" w:type="dxa"/>
            <w:shd w:val="clear" w:color="auto" w:fill="auto"/>
            <w:hideMark/>
          </w:tcPr>
          <w:p w:rsidR="006862C5" w:rsidRPr="00EA1D24" w:rsidRDefault="006862C5" w:rsidP="004E087A">
            <w:pPr>
              <w:widowControl w:val="0"/>
              <w:autoSpaceDE w:val="0"/>
              <w:autoSpaceDN w:val="0"/>
              <w:jc w:val="center"/>
            </w:pPr>
          </w:p>
        </w:tc>
        <w:tc>
          <w:tcPr>
            <w:tcW w:w="1574" w:type="dxa"/>
            <w:shd w:val="clear" w:color="auto" w:fill="auto"/>
            <w:hideMark/>
          </w:tcPr>
          <w:p w:rsidR="006862C5" w:rsidRPr="00EA1D24" w:rsidRDefault="006862C5" w:rsidP="004E087A">
            <w:pPr>
              <w:widowControl w:val="0"/>
              <w:autoSpaceDE w:val="0"/>
              <w:autoSpaceDN w:val="0"/>
              <w:jc w:val="center"/>
            </w:pPr>
          </w:p>
        </w:tc>
        <w:tc>
          <w:tcPr>
            <w:tcW w:w="1574" w:type="dxa"/>
            <w:shd w:val="clear" w:color="auto" w:fill="auto"/>
            <w:hideMark/>
          </w:tcPr>
          <w:p w:rsidR="006862C5" w:rsidRPr="00EA1D24" w:rsidRDefault="006862C5" w:rsidP="004E087A">
            <w:pPr>
              <w:widowControl w:val="0"/>
              <w:autoSpaceDE w:val="0"/>
              <w:autoSpaceDN w:val="0"/>
              <w:jc w:val="center"/>
            </w:pPr>
          </w:p>
        </w:tc>
        <w:tc>
          <w:tcPr>
            <w:tcW w:w="1574" w:type="dxa"/>
            <w:shd w:val="clear" w:color="auto" w:fill="auto"/>
            <w:hideMark/>
          </w:tcPr>
          <w:p w:rsidR="006862C5" w:rsidRPr="00EA1D24" w:rsidRDefault="006862C5" w:rsidP="004E087A">
            <w:pPr>
              <w:widowControl w:val="0"/>
              <w:autoSpaceDE w:val="0"/>
              <w:autoSpaceDN w:val="0"/>
              <w:jc w:val="center"/>
            </w:pPr>
            <w:r w:rsidRPr="00EA1D24">
              <w:t>0,00</w:t>
            </w:r>
          </w:p>
        </w:tc>
        <w:tc>
          <w:tcPr>
            <w:tcW w:w="1575" w:type="dxa"/>
            <w:shd w:val="clear" w:color="auto" w:fill="auto"/>
            <w:hideMark/>
          </w:tcPr>
          <w:p w:rsidR="006862C5" w:rsidRPr="00EA1D24" w:rsidRDefault="006862C5" w:rsidP="004E087A">
            <w:pPr>
              <w:widowControl w:val="0"/>
              <w:autoSpaceDE w:val="0"/>
              <w:autoSpaceDN w:val="0"/>
              <w:jc w:val="center"/>
            </w:pPr>
          </w:p>
        </w:tc>
      </w:tr>
      <w:tr w:rsidR="006862C5" w:rsidRPr="00EA1D24" w:rsidTr="004E087A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6862C5" w:rsidRPr="00EA1D24" w:rsidRDefault="006862C5" w:rsidP="004E087A">
            <w:pPr>
              <w:widowControl w:val="0"/>
              <w:autoSpaceDE w:val="0"/>
              <w:autoSpaceDN w:val="0"/>
              <w:jc w:val="both"/>
            </w:pPr>
            <w:r w:rsidRPr="00EA1D24">
              <w:t>в том числе:</w:t>
            </w:r>
          </w:p>
        </w:tc>
        <w:tc>
          <w:tcPr>
            <w:tcW w:w="1574" w:type="dxa"/>
            <w:shd w:val="clear" w:color="auto" w:fill="auto"/>
            <w:hideMark/>
          </w:tcPr>
          <w:p w:rsidR="006862C5" w:rsidRPr="00EA1D24" w:rsidRDefault="006862C5" w:rsidP="004E087A">
            <w:pPr>
              <w:widowControl w:val="0"/>
              <w:autoSpaceDE w:val="0"/>
              <w:autoSpaceDN w:val="0"/>
              <w:jc w:val="center"/>
            </w:pPr>
          </w:p>
        </w:tc>
        <w:tc>
          <w:tcPr>
            <w:tcW w:w="1574" w:type="dxa"/>
            <w:shd w:val="clear" w:color="auto" w:fill="auto"/>
            <w:hideMark/>
          </w:tcPr>
          <w:p w:rsidR="006862C5" w:rsidRPr="00EA1D24" w:rsidRDefault="006862C5" w:rsidP="004E087A">
            <w:pPr>
              <w:widowControl w:val="0"/>
              <w:autoSpaceDE w:val="0"/>
              <w:autoSpaceDN w:val="0"/>
              <w:jc w:val="center"/>
            </w:pPr>
          </w:p>
        </w:tc>
        <w:tc>
          <w:tcPr>
            <w:tcW w:w="1574" w:type="dxa"/>
            <w:shd w:val="clear" w:color="auto" w:fill="auto"/>
            <w:hideMark/>
          </w:tcPr>
          <w:p w:rsidR="006862C5" w:rsidRPr="00EA1D24" w:rsidRDefault="006862C5" w:rsidP="004E087A">
            <w:pPr>
              <w:widowControl w:val="0"/>
              <w:autoSpaceDE w:val="0"/>
              <w:autoSpaceDN w:val="0"/>
              <w:jc w:val="center"/>
            </w:pPr>
          </w:p>
        </w:tc>
        <w:tc>
          <w:tcPr>
            <w:tcW w:w="1574" w:type="dxa"/>
            <w:shd w:val="clear" w:color="auto" w:fill="auto"/>
            <w:hideMark/>
          </w:tcPr>
          <w:p w:rsidR="006862C5" w:rsidRPr="00EA1D24" w:rsidRDefault="006862C5" w:rsidP="004E087A">
            <w:pPr>
              <w:widowControl w:val="0"/>
              <w:autoSpaceDE w:val="0"/>
              <w:autoSpaceDN w:val="0"/>
              <w:jc w:val="center"/>
            </w:pPr>
          </w:p>
        </w:tc>
        <w:tc>
          <w:tcPr>
            <w:tcW w:w="1574" w:type="dxa"/>
            <w:shd w:val="clear" w:color="auto" w:fill="auto"/>
            <w:hideMark/>
          </w:tcPr>
          <w:p w:rsidR="006862C5" w:rsidRPr="00EA1D24" w:rsidRDefault="006862C5" w:rsidP="004E087A">
            <w:pPr>
              <w:widowControl w:val="0"/>
              <w:autoSpaceDE w:val="0"/>
              <w:autoSpaceDN w:val="0"/>
              <w:jc w:val="center"/>
            </w:pPr>
          </w:p>
        </w:tc>
        <w:tc>
          <w:tcPr>
            <w:tcW w:w="1575" w:type="dxa"/>
            <w:shd w:val="clear" w:color="auto" w:fill="auto"/>
            <w:hideMark/>
          </w:tcPr>
          <w:p w:rsidR="006862C5" w:rsidRPr="00EA1D24" w:rsidRDefault="006862C5" w:rsidP="004E087A">
            <w:pPr>
              <w:widowControl w:val="0"/>
              <w:autoSpaceDE w:val="0"/>
              <w:autoSpaceDN w:val="0"/>
              <w:jc w:val="center"/>
            </w:pPr>
          </w:p>
        </w:tc>
      </w:tr>
      <w:tr w:rsidR="006862C5" w:rsidRPr="00EA1D24" w:rsidTr="004E087A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6862C5" w:rsidRPr="00EA1D24" w:rsidRDefault="006862C5" w:rsidP="004E087A">
            <w:pPr>
              <w:widowControl w:val="0"/>
              <w:autoSpaceDE w:val="0"/>
              <w:autoSpaceDN w:val="0"/>
              <w:jc w:val="both"/>
            </w:pPr>
            <w:r w:rsidRPr="00EA1D24">
              <w:t>областной бюджет</w:t>
            </w:r>
          </w:p>
        </w:tc>
        <w:tc>
          <w:tcPr>
            <w:tcW w:w="1574" w:type="dxa"/>
            <w:shd w:val="clear" w:color="auto" w:fill="auto"/>
            <w:hideMark/>
          </w:tcPr>
          <w:p w:rsidR="006862C5" w:rsidRPr="00EA1D24" w:rsidRDefault="006862C5" w:rsidP="004E087A">
            <w:pPr>
              <w:widowControl w:val="0"/>
              <w:autoSpaceDE w:val="0"/>
              <w:autoSpaceDN w:val="0"/>
              <w:jc w:val="center"/>
            </w:pPr>
          </w:p>
        </w:tc>
        <w:tc>
          <w:tcPr>
            <w:tcW w:w="1574" w:type="dxa"/>
            <w:shd w:val="clear" w:color="auto" w:fill="auto"/>
            <w:hideMark/>
          </w:tcPr>
          <w:p w:rsidR="006862C5" w:rsidRPr="00EA1D24" w:rsidRDefault="006862C5" w:rsidP="004E087A">
            <w:pPr>
              <w:widowControl w:val="0"/>
              <w:autoSpaceDE w:val="0"/>
              <w:autoSpaceDN w:val="0"/>
              <w:jc w:val="center"/>
            </w:pPr>
          </w:p>
        </w:tc>
        <w:tc>
          <w:tcPr>
            <w:tcW w:w="1574" w:type="dxa"/>
            <w:shd w:val="clear" w:color="auto" w:fill="auto"/>
            <w:hideMark/>
          </w:tcPr>
          <w:p w:rsidR="006862C5" w:rsidRPr="00EA1D24" w:rsidRDefault="006862C5" w:rsidP="004E087A">
            <w:pPr>
              <w:widowControl w:val="0"/>
              <w:autoSpaceDE w:val="0"/>
              <w:autoSpaceDN w:val="0"/>
              <w:jc w:val="center"/>
            </w:pPr>
          </w:p>
        </w:tc>
        <w:tc>
          <w:tcPr>
            <w:tcW w:w="1574" w:type="dxa"/>
            <w:shd w:val="clear" w:color="auto" w:fill="auto"/>
            <w:hideMark/>
          </w:tcPr>
          <w:p w:rsidR="006862C5" w:rsidRPr="00EA1D24" w:rsidRDefault="006862C5" w:rsidP="004E087A">
            <w:pPr>
              <w:widowControl w:val="0"/>
              <w:autoSpaceDE w:val="0"/>
              <w:autoSpaceDN w:val="0"/>
              <w:jc w:val="center"/>
            </w:pPr>
          </w:p>
        </w:tc>
        <w:tc>
          <w:tcPr>
            <w:tcW w:w="1574" w:type="dxa"/>
            <w:shd w:val="clear" w:color="auto" w:fill="auto"/>
            <w:hideMark/>
          </w:tcPr>
          <w:p w:rsidR="006862C5" w:rsidRPr="00EA1D24" w:rsidRDefault="006862C5" w:rsidP="004E087A">
            <w:pPr>
              <w:widowControl w:val="0"/>
              <w:autoSpaceDE w:val="0"/>
              <w:autoSpaceDN w:val="0"/>
              <w:jc w:val="center"/>
            </w:pPr>
          </w:p>
        </w:tc>
        <w:tc>
          <w:tcPr>
            <w:tcW w:w="1575" w:type="dxa"/>
            <w:shd w:val="clear" w:color="auto" w:fill="auto"/>
            <w:hideMark/>
          </w:tcPr>
          <w:p w:rsidR="006862C5" w:rsidRPr="00EA1D24" w:rsidRDefault="006862C5" w:rsidP="004E087A">
            <w:pPr>
              <w:widowControl w:val="0"/>
              <w:autoSpaceDE w:val="0"/>
              <w:autoSpaceDN w:val="0"/>
              <w:jc w:val="center"/>
            </w:pPr>
          </w:p>
        </w:tc>
      </w:tr>
      <w:tr w:rsidR="006862C5" w:rsidRPr="00EA1D24" w:rsidTr="004E087A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6862C5" w:rsidRPr="00EA1D24" w:rsidRDefault="006862C5" w:rsidP="004E087A">
            <w:pPr>
              <w:widowControl w:val="0"/>
              <w:autoSpaceDE w:val="0"/>
              <w:autoSpaceDN w:val="0"/>
              <w:jc w:val="both"/>
            </w:pPr>
            <w:r w:rsidRPr="00EA1D24">
              <w:t>районный бюджет</w:t>
            </w:r>
          </w:p>
        </w:tc>
        <w:tc>
          <w:tcPr>
            <w:tcW w:w="1574" w:type="dxa"/>
            <w:shd w:val="clear" w:color="auto" w:fill="auto"/>
            <w:hideMark/>
          </w:tcPr>
          <w:p w:rsidR="006862C5" w:rsidRPr="00EA1D24" w:rsidRDefault="006862C5" w:rsidP="004E087A">
            <w:pPr>
              <w:widowControl w:val="0"/>
              <w:autoSpaceDE w:val="0"/>
              <w:autoSpaceDN w:val="0"/>
              <w:jc w:val="center"/>
            </w:pPr>
          </w:p>
        </w:tc>
        <w:tc>
          <w:tcPr>
            <w:tcW w:w="1574" w:type="dxa"/>
            <w:shd w:val="clear" w:color="auto" w:fill="auto"/>
            <w:hideMark/>
          </w:tcPr>
          <w:p w:rsidR="006862C5" w:rsidRPr="00EA1D24" w:rsidRDefault="006862C5" w:rsidP="004E087A">
            <w:pPr>
              <w:widowControl w:val="0"/>
              <w:autoSpaceDE w:val="0"/>
              <w:autoSpaceDN w:val="0"/>
              <w:jc w:val="center"/>
            </w:pPr>
          </w:p>
        </w:tc>
        <w:tc>
          <w:tcPr>
            <w:tcW w:w="1574" w:type="dxa"/>
            <w:shd w:val="clear" w:color="auto" w:fill="auto"/>
            <w:hideMark/>
          </w:tcPr>
          <w:p w:rsidR="006862C5" w:rsidRPr="00EA1D24" w:rsidRDefault="006862C5" w:rsidP="004E087A">
            <w:pPr>
              <w:widowControl w:val="0"/>
              <w:autoSpaceDE w:val="0"/>
              <w:autoSpaceDN w:val="0"/>
              <w:jc w:val="center"/>
            </w:pPr>
          </w:p>
        </w:tc>
        <w:tc>
          <w:tcPr>
            <w:tcW w:w="1574" w:type="dxa"/>
            <w:shd w:val="clear" w:color="auto" w:fill="auto"/>
            <w:hideMark/>
          </w:tcPr>
          <w:p w:rsidR="006862C5" w:rsidRPr="00EA1D24" w:rsidRDefault="006862C5" w:rsidP="004E087A">
            <w:pPr>
              <w:widowControl w:val="0"/>
              <w:autoSpaceDE w:val="0"/>
              <w:autoSpaceDN w:val="0"/>
              <w:jc w:val="center"/>
            </w:pPr>
          </w:p>
        </w:tc>
        <w:tc>
          <w:tcPr>
            <w:tcW w:w="1574" w:type="dxa"/>
            <w:shd w:val="clear" w:color="auto" w:fill="auto"/>
            <w:hideMark/>
          </w:tcPr>
          <w:p w:rsidR="006862C5" w:rsidRPr="00EA1D24" w:rsidRDefault="006862C5" w:rsidP="004E087A">
            <w:pPr>
              <w:widowControl w:val="0"/>
              <w:autoSpaceDE w:val="0"/>
              <w:autoSpaceDN w:val="0"/>
              <w:jc w:val="center"/>
            </w:pPr>
          </w:p>
        </w:tc>
        <w:tc>
          <w:tcPr>
            <w:tcW w:w="1575" w:type="dxa"/>
            <w:shd w:val="clear" w:color="auto" w:fill="auto"/>
            <w:hideMark/>
          </w:tcPr>
          <w:p w:rsidR="006862C5" w:rsidRPr="00EA1D24" w:rsidRDefault="006862C5" w:rsidP="004E087A">
            <w:pPr>
              <w:widowControl w:val="0"/>
              <w:autoSpaceDE w:val="0"/>
              <w:autoSpaceDN w:val="0"/>
              <w:jc w:val="center"/>
            </w:pPr>
          </w:p>
        </w:tc>
      </w:tr>
      <w:tr w:rsidR="006862C5" w:rsidRPr="00EA1D24" w:rsidTr="004E087A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6862C5" w:rsidRPr="00EA1D24" w:rsidRDefault="006862C5" w:rsidP="004E087A">
            <w:pPr>
              <w:widowControl w:val="0"/>
              <w:autoSpaceDE w:val="0"/>
              <w:autoSpaceDN w:val="0"/>
              <w:jc w:val="both"/>
            </w:pPr>
            <w:r w:rsidRPr="00EA1D24">
              <w:t>Строительство газораспределительной сети и газификация  домовладений в д. Шатры, Подболотье, Степашево Комсомольского района Ивановской области</w:t>
            </w:r>
          </w:p>
        </w:tc>
        <w:tc>
          <w:tcPr>
            <w:tcW w:w="1574" w:type="dxa"/>
            <w:shd w:val="clear" w:color="auto" w:fill="auto"/>
            <w:hideMark/>
          </w:tcPr>
          <w:p w:rsidR="006862C5" w:rsidRPr="00EA1D24" w:rsidRDefault="006862C5" w:rsidP="004E087A">
            <w:pPr>
              <w:widowControl w:val="0"/>
              <w:autoSpaceDE w:val="0"/>
              <w:autoSpaceDN w:val="0"/>
              <w:jc w:val="center"/>
            </w:pPr>
            <w:r w:rsidRPr="00EA1D24">
              <w:t>35 215 789,47</w:t>
            </w:r>
          </w:p>
        </w:tc>
        <w:tc>
          <w:tcPr>
            <w:tcW w:w="1574" w:type="dxa"/>
            <w:shd w:val="clear" w:color="auto" w:fill="auto"/>
            <w:hideMark/>
          </w:tcPr>
          <w:p w:rsidR="006862C5" w:rsidRPr="00EA1D24" w:rsidRDefault="006862C5" w:rsidP="004E087A">
            <w:pPr>
              <w:widowControl w:val="0"/>
              <w:autoSpaceDE w:val="0"/>
              <w:autoSpaceDN w:val="0"/>
              <w:jc w:val="center"/>
            </w:pPr>
          </w:p>
        </w:tc>
        <w:tc>
          <w:tcPr>
            <w:tcW w:w="1574" w:type="dxa"/>
            <w:shd w:val="clear" w:color="auto" w:fill="auto"/>
            <w:hideMark/>
          </w:tcPr>
          <w:p w:rsidR="006862C5" w:rsidRPr="00EA1D24" w:rsidRDefault="006862C5" w:rsidP="004E087A">
            <w:pPr>
              <w:widowControl w:val="0"/>
              <w:autoSpaceDE w:val="0"/>
              <w:autoSpaceDN w:val="0"/>
              <w:jc w:val="center"/>
            </w:pPr>
            <w:r w:rsidRPr="00EA1D24">
              <w:t>35215789,47</w:t>
            </w:r>
          </w:p>
        </w:tc>
        <w:tc>
          <w:tcPr>
            <w:tcW w:w="1574" w:type="dxa"/>
            <w:shd w:val="clear" w:color="auto" w:fill="auto"/>
            <w:hideMark/>
          </w:tcPr>
          <w:p w:rsidR="006862C5" w:rsidRPr="00EA1D24" w:rsidRDefault="006862C5" w:rsidP="004E087A">
            <w:pPr>
              <w:widowControl w:val="0"/>
              <w:autoSpaceDE w:val="0"/>
              <w:autoSpaceDN w:val="0"/>
              <w:jc w:val="center"/>
            </w:pPr>
          </w:p>
        </w:tc>
        <w:tc>
          <w:tcPr>
            <w:tcW w:w="1574" w:type="dxa"/>
            <w:shd w:val="clear" w:color="auto" w:fill="auto"/>
            <w:hideMark/>
          </w:tcPr>
          <w:p w:rsidR="006862C5" w:rsidRPr="00EA1D24" w:rsidRDefault="006862C5" w:rsidP="004E087A">
            <w:pPr>
              <w:widowControl w:val="0"/>
              <w:autoSpaceDE w:val="0"/>
              <w:autoSpaceDN w:val="0"/>
              <w:jc w:val="center"/>
            </w:pPr>
          </w:p>
        </w:tc>
        <w:tc>
          <w:tcPr>
            <w:tcW w:w="1575" w:type="dxa"/>
            <w:shd w:val="clear" w:color="auto" w:fill="auto"/>
            <w:hideMark/>
          </w:tcPr>
          <w:p w:rsidR="006862C5" w:rsidRPr="00EA1D24" w:rsidRDefault="006862C5" w:rsidP="004E087A">
            <w:pPr>
              <w:widowControl w:val="0"/>
              <w:autoSpaceDE w:val="0"/>
              <w:autoSpaceDN w:val="0"/>
              <w:jc w:val="center"/>
            </w:pPr>
          </w:p>
        </w:tc>
      </w:tr>
      <w:tr w:rsidR="006862C5" w:rsidRPr="00EA1D24" w:rsidTr="004E087A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6862C5" w:rsidRPr="00EA1D24" w:rsidRDefault="006862C5" w:rsidP="004E087A">
            <w:pPr>
              <w:widowControl w:val="0"/>
              <w:autoSpaceDE w:val="0"/>
              <w:autoSpaceDN w:val="0"/>
              <w:jc w:val="both"/>
            </w:pPr>
            <w:r w:rsidRPr="00EA1D24">
              <w:t>в том числе:</w:t>
            </w:r>
          </w:p>
        </w:tc>
        <w:tc>
          <w:tcPr>
            <w:tcW w:w="1574" w:type="dxa"/>
            <w:shd w:val="clear" w:color="auto" w:fill="auto"/>
            <w:hideMark/>
          </w:tcPr>
          <w:p w:rsidR="006862C5" w:rsidRPr="00EA1D24" w:rsidRDefault="006862C5" w:rsidP="004E087A">
            <w:pPr>
              <w:widowControl w:val="0"/>
              <w:autoSpaceDE w:val="0"/>
              <w:autoSpaceDN w:val="0"/>
              <w:jc w:val="center"/>
            </w:pPr>
          </w:p>
        </w:tc>
        <w:tc>
          <w:tcPr>
            <w:tcW w:w="1574" w:type="dxa"/>
            <w:shd w:val="clear" w:color="auto" w:fill="auto"/>
            <w:hideMark/>
          </w:tcPr>
          <w:p w:rsidR="006862C5" w:rsidRPr="00EA1D24" w:rsidRDefault="006862C5" w:rsidP="004E087A">
            <w:pPr>
              <w:widowControl w:val="0"/>
              <w:autoSpaceDE w:val="0"/>
              <w:autoSpaceDN w:val="0"/>
              <w:jc w:val="center"/>
            </w:pPr>
          </w:p>
        </w:tc>
        <w:tc>
          <w:tcPr>
            <w:tcW w:w="1574" w:type="dxa"/>
            <w:shd w:val="clear" w:color="auto" w:fill="auto"/>
            <w:hideMark/>
          </w:tcPr>
          <w:p w:rsidR="006862C5" w:rsidRPr="00EA1D24" w:rsidRDefault="006862C5" w:rsidP="004E087A">
            <w:pPr>
              <w:widowControl w:val="0"/>
              <w:autoSpaceDE w:val="0"/>
              <w:autoSpaceDN w:val="0"/>
              <w:jc w:val="center"/>
            </w:pPr>
          </w:p>
        </w:tc>
        <w:tc>
          <w:tcPr>
            <w:tcW w:w="1574" w:type="dxa"/>
            <w:shd w:val="clear" w:color="auto" w:fill="auto"/>
            <w:hideMark/>
          </w:tcPr>
          <w:p w:rsidR="006862C5" w:rsidRPr="00EA1D24" w:rsidRDefault="006862C5" w:rsidP="004E087A">
            <w:pPr>
              <w:widowControl w:val="0"/>
              <w:autoSpaceDE w:val="0"/>
              <w:autoSpaceDN w:val="0"/>
              <w:jc w:val="center"/>
            </w:pPr>
          </w:p>
        </w:tc>
        <w:tc>
          <w:tcPr>
            <w:tcW w:w="1574" w:type="dxa"/>
            <w:shd w:val="clear" w:color="auto" w:fill="auto"/>
            <w:hideMark/>
          </w:tcPr>
          <w:p w:rsidR="006862C5" w:rsidRPr="00EA1D24" w:rsidRDefault="006862C5" w:rsidP="004E087A">
            <w:pPr>
              <w:widowControl w:val="0"/>
              <w:autoSpaceDE w:val="0"/>
              <w:autoSpaceDN w:val="0"/>
              <w:jc w:val="center"/>
            </w:pPr>
          </w:p>
        </w:tc>
        <w:tc>
          <w:tcPr>
            <w:tcW w:w="1575" w:type="dxa"/>
            <w:shd w:val="clear" w:color="auto" w:fill="auto"/>
            <w:hideMark/>
          </w:tcPr>
          <w:p w:rsidR="006862C5" w:rsidRPr="00EA1D24" w:rsidRDefault="006862C5" w:rsidP="004E087A">
            <w:pPr>
              <w:widowControl w:val="0"/>
              <w:autoSpaceDE w:val="0"/>
              <w:autoSpaceDN w:val="0"/>
              <w:jc w:val="center"/>
            </w:pPr>
          </w:p>
        </w:tc>
      </w:tr>
      <w:tr w:rsidR="006862C5" w:rsidRPr="00EA1D24" w:rsidTr="004E087A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6862C5" w:rsidRPr="00EA1D24" w:rsidRDefault="006862C5" w:rsidP="004E087A">
            <w:pPr>
              <w:widowControl w:val="0"/>
              <w:autoSpaceDE w:val="0"/>
              <w:autoSpaceDN w:val="0"/>
              <w:jc w:val="both"/>
            </w:pPr>
            <w:r w:rsidRPr="00EA1D24">
              <w:t>областной бюджет</w:t>
            </w:r>
          </w:p>
        </w:tc>
        <w:tc>
          <w:tcPr>
            <w:tcW w:w="1574" w:type="dxa"/>
            <w:shd w:val="clear" w:color="auto" w:fill="auto"/>
            <w:hideMark/>
          </w:tcPr>
          <w:p w:rsidR="006862C5" w:rsidRPr="00EA1D24" w:rsidRDefault="006862C5" w:rsidP="004E087A">
            <w:pPr>
              <w:widowControl w:val="0"/>
              <w:autoSpaceDE w:val="0"/>
              <w:autoSpaceDN w:val="0"/>
              <w:jc w:val="center"/>
            </w:pPr>
            <w:r w:rsidRPr="00EA1D24">
              <w:t>33 455 000,00</w:t>
            </w:r>
          </w:p>
        </w:tc>
        <w:tc>
          <w:tcPr>
            <w:tcW w:w="1574" w:type="dxa"/>
            <w:shd w:val="clear" w:color="auto" w:fill="auto"/>
            <w:hideMark/>
          </w:tcPr>
          <w:p w:rsidR="006862C5" w:rsidRPr="00EA1D24" w:rsidRDefault="006862C5" w:rsidP="004E087A">
            <w:pPr>
              <w:widowControl w:val="0"/>
              <w:autoSpaceDE w:val="0"/>
              <w:autoSpaceDN w:val="0"/>
              <w:jc w:val="center"/>
            </w:pPr>
          </w:p>
        </w:tc>
        <w:tc>
          <w:tcPr>
            <w:tcW w:w="1574" w:type="dxa"/>
            <w:shd w:val="clear" w:color="auto" w:fill="auto"/>
            <w:hideMark/>
          </w:tcPr>
          <w:p w:rsidR="006862C5" w:rsidRPr="00EA1D24" w:rsidRDefault="006862C5" w:rsidP="004E087A">
            <w:pPr>
              <w:widowControl w:val="0"/>
              <w:autoSpaceDE w:val="0"/>
              <w:autoSpaceDN w:val="0"/>
              <w:jc w:val="center"/>
            </w:pPr>
            <w:r w:rsidRPr="00EA1D24">
              <w:t>33455000,00</w:t>
            </w:r>
          </w:p>
        </w:tc>
        <w:tc>
          <w:tcPr>
            <w:tcW w:w="1574" w:type="dxa"/>
            <w:shd w:val="clear" w:color="auto" w:fill="auto"/>
            <w:hideMark/>
          </w:tcPr>
          <w:p w:rsidR="006862C5" w:rsidRPr="00EA1D24" w:rsidRDefault="006862C5" w:rsidP="004E087A">
            <w:pPr>
              <w:widowControl w:val="0"/>
              <w:autoSpaceDE w:val="0"/>
              <w:autoSpaceDN w:val="0"/>
              <w:jc w:val="center"/>
            </w:pPr>
          </w:p>
        </w:tc>
        <w:tc>
          <w:tcPr>
            <w:tcW w:w="1574" w:type="dxa"/>
            <w:shd w:val="clear" w:color="auto" w:fill="auto"/>
            <w:hideMark/>
          </w:tcPr>
          <w:p w:rsidR="006862C5" w:rsidRPr="00EA1D24" w:rsidRDefault="006862C5" w:rsidP="004E087A">
            <w:pPr>
              <w:widowControl w:val="0"/>
              <w:autoSpaceDE w:val="0"/>
              <w:autoSpaceDN w:val="0"/>
              <w:jc w:val="center"/>
            </w:pPr>
          </w:p>
        </w:tc>
        <w:tc>
          <w:tcPr>
            <w:tcW w:w="1575" w:type="dxa"/>
            <w:shd w:val="clear" w:color="auto" w:fill="auto"/>
            <w:hideMark/>
          </w:tcPr>
          <w:p w:rsidR="006862C5" w:rsidRPr="00EA1D24" w:rsidRDefault="006862C5" w:rsidP="004E087A">
            <w:pPr>
              <w:widowControl w:val="0"/>
              <w:autoSpaceDE w:val="0"/>
              <w:autoSpaceDN w:val="0"/>
              <w:jc w:val="center"/>
            </w:pPr>
          </w:p>
        </w:tc>
      </w:tr>
      <w:tr w:rsidR="006862C5" w:rsidRPr="00EA1D24" w:rsidTr="004E087A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6862C5" w:rsidRPr="00EA1D24" w:rsidRDefault="006862C5" w:rsidP="004E087A">
            <w:pPr>
              <w:widowControl w:val="0"/>
              <w:autoSpaceDE w:val="0"/>
              <w:autoSpaceDN w:val="0"/>
              <w:jc w:val="both"/>
            </w:pPr>
            <w:r w:rsidRPr="00EA1D24">
              <w:t>районный бюджет</w:t>
            </w:r>
          </w:p>
        </w:tc>
        <w:tc>
          <w:tcPr>
            <w:tcW w:w="1574" w:type="dxa"/>
            <w:shd w:val="clear" w:color="auto" w:fill="auto"/>
            <w:hideMark/>
          </w:tcPr>
          <w:p w:rsidR="006862C5" w:rsidRPr="00EA1D24" w:rsidRDefault="006862C5" w:rsidP="004E087A">
            <w:pPr>
              <w:widowControl w:val="0"/>
              <w:autoSpaceDE w:val="0"/>
              <w:autoSpaceDN w:val="0"/>
              <w:jc w:val="center"/>
            </w:pPr>
            <w:r w:rsidRPr="00EA1D24">
              <w:t>1 760 789,47</w:t>
            </w:r>
          </w:p>
        </w:tc>
        <w:tc>
          <w:tcPr>
            <w:tcW w:w="1574" w:type="dxa"/>
            <w:shd w:val="clear" w:color="auto" w:fill="auto"/>
            <w:hideMark/>
          </w:tcPr>
          <w:p w:rsidR="006862C5" w:rsidRPr="00EA1D24" w:rsidRDefault="006862C5" w:rsidP="004E087A">
            <w:pPr>
              <w:widowControl w:val="0"/>
              <w:autoSpaceDE w:val="0"/>
              <w:autoSpaceDN w:val="0"/>
              <w:jc w:val="center"/>
            </w:pPr>
          </w:p>
        </w:tc>
        <w:tc>
          <w:tcPr>
            <w:tcW w:w="1574" w:type="dxa"/>
            <w:shd w:val="clear" w:color="auto" w:fill="auto"/>
            <w:hideMark/>
          </w:tcPr>
          <w:p w:rsidR="006862C5" w:rsidRPr="00EA1D24" w:rsidRDefault="006862C5" w:rsidP="004E087A">
            <w:pPr>
              <w:widowControl w:val="0"/>
              <w:autoSpaceDE w:val="0"/>
              <w:autoSpaceDN w:val="0"/>
              <w:jc w:val="center"/>
            </w:pPr>
            <w:r w:rsidRPr="00EA1D24">
              <w:t>1760789,47</w:t>
            </w:r>
          </w:p>
        </w:tc>
        <w:tc>
          <w:tcPr>
            <w:tcW w:w="1574" w:type="dxa"/>
            <w:shd w:val="clear" w:color="auto" w:fill="auto"/>
            <w:hideMark/>
          </w:tcPr>
          <w:p w:rsidR="006862C5" w:rsidRPr="00EA1D24" w:rsidRDefault="006862C5" w:rsidP="004E087A">
            <w:pPr>
              <w:widowControl w:val="0"/>
              <w:autoSpaceDE w:val="0"/>
              <w:autoSpaceDN w:val="0"/>
              <w:jc w:val="center"/>
            </w:pPr>
          </w:p>
        </w:tc>
        <w:tc>
          <w:tcPr>
            <w:tcW w:w="1574" w:type="dxa"/>
            <w:shd w:val="clear" w:color="auto" w:fill="auto"/>
            <w:hideMark/>
          </w:tcPr>
          <w:p w:rsidR="006862C5" w:rsidRPr="00EA1D24" w:rsidRDefault="006862C5" w:rsidP="004E087A">
            <w:pPr>
              <w:widowControl w:val="0"/>
              <w:autoSpaceDE w:val="0"/>
              <w:autoSpaceDN w:val="0"/>
              <w:jc w:val="center"/>
            </w:pPr>
          </w:p>
        </w:tc>
        <w:tc>
          <w:tcPr>
            <w:tcW w:w="1575" w:type="dxa"/>
            <w:shd w:val="clear" w:color="auto" w:fill="auto"/>
            <w:hideMark/>
          </w:tcPr>
          <w:p w:rsidR="006862C5" w:rsidRPr="00EA1D24" w:rsidRDefault="006862C5" w:rsidP="004E087A">
            <w:pPr>
              <w:widowControl w:val="0"/>
              <w:autoSpaceDE w:val="0"/>
              <w:autoSpaceDN w:val="0"/>
              <w:jc w:val="center"/>
            </w:pPr>
          </w:p>
        </w:tc>
      </w:tr>
      <w:tr w:rsidR="006862C5" w:rsidRPr="00EA1D24" w:rsidTr="004E087A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6862C5" w:rsidRPr="00EA1D24" w:rsidRDefault="006862C5" w:rsidP="004E087A">
            <w:pPr>
              <w:widowControl w:val="0"/>
              <w:autoSpaceDE w:val="0"/>
              <w:autoSpaceDN w:val="0"/>
              <w:jc w:val="both"/>
            </w:pPr>
            <w:r w:rsidRPr="00EA1D24">
              <w:t>Строительство газораспределительной сети и газификация  домовладений в д.Дмитриевское, Чудь, Сорохта, Комсомольского района Ивановской области</w:t>
            </w:r>
          </w:p>
        </w:tc>
        <w:tc>
          <w:tcPr>
            <w:tcW w:w="1574" w:type="dxa"/>
            <w:shd w:val="clear" w:color="auto" w:fill="auto"/>
            <w:hideMark/>
          </w:tcPr>
          <w:p w:rsidR="006862C5" w:rsidRPr="00EA1D24" w:rsidRDefault="006862C5" w:rsidP="004E087A">
            <w:pPr>
              <w:widowControl w:val="0"/>
              <w:autoSpaceDE w:val="0"/>
              <w:autoSpaceDN w:val="0"/>
              <w:jc w:val="center"/>
            </w:pPr>
            <w:r w:rsidRPr="00EA1D24">
              <w:t>25 164 157,89</w:t>
            </w:r>
          </w:p>
        </w:tc>
        <w:tc>
          <w:tcPr>
            <w:tcW w:w="1574" w:type="dxa"/>
            <w:shd w:val="clear" w:color="auto" w:fill="auto"/>
            <w:hideMark/>
          </w:tcPr>
          <w:p w:rsidR="006862C5" w:rsidRPr="00EA1D24" w:rsidRDefault="006862C5" w:rsidP="004E087A">
            <w:pPr>
              <w:widowControl w:val="0"/>
              <w:autoSpaceDE w:val="0"/>
              <w:autoSpaceDN w:val="0"/>
              <w:jc w:val="center"/>
            </w:pPr>
          </w:p>
        </w:tc>
        <w:tc>
          <w:tcPr>
            <w:tcW w:w="1574" w:type="dxa"/>
            <w:shd w:val="clear" w:color="auto" w:fill="auto"/>
            <w:hideMark/>
          </w:tcPr>
          <w:p w:rsidR="006862C5" w:rsidRPr="00EA1D24" w:rsidRDefault="006862C5" w:rsidP="004E087A">
            <w:pPr>
              <w:widowControl w:val="0"/>
              <w:autoSpaceDE w:val="0"/>
              <w:autoSpaceDN w:val="0"/>
              <w:jc w:val="center"/>
            </w:pPr>
            <w:r w:rsidRPr="00EA1D24">
              <w:t>25 164 157,89</w:t>
            </w:r>
          </w:p>
        </w:tc>
        <w:tc>
          <w:tcPr>
            <w:tcW w:w="1574" w:type="dxa"/>
            <w:shd w:val="clear" w:color="auto" w:fill="auto"/>
            <w:hideMark/>
          </w:tcPr>
          <w:p w:rsidR="006862C5" w:rsidRPr="00EA1D24" w:rsidRDefault="006862C5" w:rsidP="004E087A">
            <w:pPr>
              <w:widowControl w:val="0"/>
              <w:autoSpaceDE w:val="0"/>
              <w:autoSpaceDN w:val="0"/>
              <w:jc w:val="center"/>
            </w:pPr>
          </w:p>
        </w:tc>
        <w:tc>
          <w:tcPr>
            <w:tcW w:w="1574" w:type="dxa"/>
            <w:shd w:val="clear" w:color="auto" w:fill="auto"/>
            <w:hideMark/>
          </w:tcPr>
          <w:p w:rsidR="006862C5" w:rsidRPr="00EA1D24" w:rsidRDefault="006862C5" w:rsidP="004E087A">
            <w:pPr>
              <w:widowControl w:val="0"/>
              <w:autoSpaceDE w:val="0"/>
              <w:autoSpaceDN w:val="0"/>
              <w:jc w:val="center"/>
            </w:pPr>
          </w:p>
        </w:tc>
        <w:tc>
          <w:tcPr>
            <w:tcW w:w="1575" w:type="dxa"/>
            <w:shd w:val="clear" w:color="auto" w:fill="auto"/>
            <w:hideMark/>
          </w:tcPr>
          <w:p w:rsidR="006862C5" w:rsidRPr="00EA1D24" w:rsidRDefault="006862C5" w:rsidP="004E087A">
            <w:pPr>
              <w:widowControl w:val="0"/>
              <w:autoSpaceDE w:val="0"/>
              <w:autoSpaceDN w:val="0"/>
              <w:jc w:val="center"/>
            </w:pPr>
          </w:p>
        </w:tc>
      </w:tr>
      <w:tr w:rsidR="006862C5" w:rsidRPr="00EA1D24" w:rsidTr="004E087A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6862C5" w:rsidRPr="00EA1D24" w:rsidRDefault="006862C5" w:rsidP="004E087A">
            <w:pPr>
              <w:widowControl w:val="0"/>
              <w:autoSpaceDE w:val="0"/>
              <w:autoSpaceDN w:val="0"/>
              <w:jc w:val="both"/>
            </w:pPr>
            <w:r w:rsidRPr="00EA1D24">
              <w:t>в том числе:</w:t>
            </w:r>
          </w:p>
        </w:tc>
        <w:tc>
          <w:tcPr>
            <w:tcW w:w="1574" w:type="dxa"/>
            <w:shd w:val="clear" w:color="auto" w:fill="auto"/>
            <w:hideMark/>
          </w:tcPr>
          <w:p w:rsidR="006862C5" w:rsidRPr="00EA1D24" w:rsidRDefault="006862C5" w:rsidP="004E087A">
            <w:pPr>
              <w:widowControl w:val="0"/>
              <w:autoSpaceDE w:val="0"/>
              <w:autoSpaceDN w:val="0"/>
              <w:jc w:val="center"/>
            </w:pPr>
          </w:p>
        </w:tc>
        <w:tc>
          <w:tcPr>
            <w:tcW w:w="1574" w:type="dxa"/>
            <w:shd w:val="clear" w:color="auto" w:fill="auto"/>
            <w:hideMark/>
          </w:tcPr>
          <w:p w:rsidR="006862C5" w:rsidRPr="00EA1D24" w:rsidRDefault="006862C5" w:rsidP="004E087A">
            <w:pPr>
              <w:widowControl w:val="0"/>
              <w:autoSpaceDE w:val="0"/>
              <w:autoSpaceDN w:val="0"/>
              <w:jc w:val="center"/>
            </w:pPr>
          </w:p>
        </w:tc>
        <w:tc>
          <w:tcPr>
            <w:tcW w:w="1574" w:type="dxa"/>
            <w:shd w:val="clear" w:color="auto" w:fill="auto"/>
            <w:hideMark/>
          </w:tcPr>
          <w:p w:rsidR="006862C5" w:rsidRPr="00EA1D24" w:rsidRDefault="006862C5" w:rsidP="004E087A">
            <w:pPr>
              <w:widowControl w:val="0"/>
              <w:autoSpaceDE w:val="0"/>
              <w:autoSpaceDN w:val="0"/>
              <w:jc w:val="center"/>
            </w:pPr>
          </w:p>
        </w:tc>
        <w:tc>
          <w:tcPr>
            <w:tcW w:w="1574" w:type="dxa"/>
            <w:shd w:val="clear" w:color="auto" w:fill="auto"/>
            <w:hideMark/>
          </w:tcPr>
          <w:p w:rsidR="006862C5" w:rsidRPr="00EA1D24" w:rsidRDefault="006862C5" w:rsidP="004E087A">
            <w:pPr>
              <w:widowControl w:val="0"/>
              <w:autoSpaceDE w:val="0"/>
              <w:autoSpaceDN w:val="0"/>
              <w:jc w:val="center"/>
            </w:pPr>
          </w:p>
        </w:tc>
        <w:tc>
          <w:tcPr>
            <w:tcW w:w="1574" w:type="dxa"/>
            <w:shd w:val="clear" w:color="auto" w:fill="auto"/>
            <w:hideMark/>
          </w:tcPr>
          <w:p w:rsidR="006862C5" w:rsidRPr="00EA1D24" w:rsidRDefault="006862C5" w:rsidP="004E087A">
            <w:pPr>
              <w:widowControl w:val="0"/>
              <w:autoSpaceDE w:val="0"/>
              <w:autoSpaceDN w:val="0"/>
              <w:jc w:val="center"/>
            </w:pPr>
          </w:p>
        </w:tc>
        <w:tc>
          <w:tcPr>
            <w:tcW w:w="1575" w:type="dxa"/>
            <w:shd w:val="clear" w:color="auto" w:fill="auto"/>
            <w:hideMark/>
          </w:tcPr>
          <w:p w:rsidR="006862C5" w:rsidRPr="00EA1D24" w:rsidRDefault="006862C5" w:rsidP="004E087A">
            <w:pPr>
              <w:widowControl w:val="0"/>
              <w:autoSpaceDE w:val="0"/>
              <w:autoSpaceDN w:val="0"/>
              <w:jc w:val="center"/>
            </w:pPr>
          </w:p>
        </w:tc>
      </w:tr>
      <w:tr w:rsidR="006862C5" w:rsidRPr="00EA1D24" w:rsidTr="004E087A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6862C5" w:rsidRPr="00EA1D24" w:rsidRDefault="006862C5" w:rsidP="004E087A">
            <w:pPr>
              <w:widowControl w:val="0"/>
              <w:autoSpaceDE w:val="0"/>
              <w:autoSpaceDN w:val="0"/>
              <w:jc w:val="both"/>
            </w:pPr>
            <w:r w:rsidRPr="00EA1D24">
              <w:t>областной бюджет</w:t>
            </w:r>
          </w:p>
        </w:tc>
        <w:tc>
          <w:tcPr>
            <w:tcW w:w="1574" w:type="dxa"/>
            <w:shd w:val="clear" w:color="auto" w:fill="auto"/>
            <w:hideMark/>
          </w:tcPr>
          <w:p w:rsidR="006862C5" w:rsidRPr="00EA1D24" w:rsidRDefault="006862C5" w:rsidP="004E087A">
            <w:pPr>
              <w:widowControl w:val="0"/>
              <w:autoSpaceDE w:val="0"/>
              <w:autoSpaceDN w:val="0"/>
              <w:jc w:val="center"/>
            </w:pPr>
            <w:r w:rsidRPr="00EA1D24">
              <w:t>23 905 950,00</w:t>
            </w:r>
          </w:p>
        </w:tc>
        <w:tc>
          <w:tcPr>
            <w:tcW w:w="1574" w:type="dxa"/>
            <w:shd w:val="clear" w:color="auto" w:fill="auto"/>
            <w:hideMark/>
          </w:tcPr>
          <w:p w:rsidR="006862C5" w:rsidRPr="00EA1D24" w:rsidRDefault="006862C5" w:rsidP="004E087A">
            <w:pPr>
              <w:widowControl w:val="0"/>
              <w:autoSpaceDE w:val="0"/>
              <w:autoSpaceDN w:val="0"/>
              <w:jc w:val="center"/>
            </w:pPr>
          </w:p>
        </w:tc>
        <w:tc>
          <w:tcPr>
            <w:tcW w:w="1574" w:type="dxa"/>
            <w:shd w:val="clear" w:color="auto" w:fill="auto"/>
            <w:hideMark/>
          </w:tcPr>
          <w:p w:rsidR="006862C5" w:rsidRPr="00EA1D24" w:rsidRDefault="006862C5" w:rsidP="004E087A">
            <w:pPr>
              <w:widowControl w:val="0"/>
              <w:autoSpaceDE w:val="0"/>
              <w:autoSpaceDN w:val="0"/>
              <w:jc w:val="center"/>
            </w:pPr>
            <w:r w:rsidRPr="00EA1D24">
              <w:t>23 905 950,00</w:t>
            </w:r>
          </w:p>
        </w:tc>
        <w:tc>
          <w:tcPr>
            <w:tcW w:w="1574" w:type="dxa"/>
            <w:shd w:val="clear" w:color="auto" w:fill="auto"/>
            <w:hideMark/>
          </w:tcPr>
          <w:p w:rsidR="006862C5" w:rsidRPr="00EA1D24" w:rsidRDefault="006862C5" w:rsidP="004E087A">
            <w:pPr>
              <w:widowControl w:val="0"/>
              <w:autoSpaceDE w:val="0"/>
              <w:autoSpaceDN w:val="0"/>
              <w:jc w:val="center"/>
            </w:pPr>
          </w:p>
        </w:tc>
        <w:tc>
          <w:tcPr>
            <w:tcW w:w="1574" w:type="dxa"/>
            <w:shd w:val="clear" w:color="auto" w:fill="auto"/>
            <w:hideMark/>
          </w:tcPr>
          <w:p w:rsidR="006862C5" w:rsidRPr="00EA1D24" w:rsidRDefault="006862C5" w:rsidP="004E087A">
            <w:pPr>
              <w:widowControl w:val="0"/>
              <w:autoSpaceDE w:val="0"/>
              <w:autoSpaceDN w:val="0"/>
              <w:jc w:val="center"/>
            </w:pPr>
          </w:p>
        </w:tc>
        <w:tc>
          <w:tcPr>
            <w:tcW w:w="1575" w:type="dxa"/>
            <w:shd w:val="clear" w:color="auto" w:fill="auto"/>
            <w:hideMark/>
          </w:tcPr>
          <w:p w:rsidR="006862C5" w:rsidRPr="00EA1D24" w:rsidRDefault="006862C5" w:rsidP="004E087A">
            <w:pPr>
              <w:widowControl w:val="0"/>
              <w:autoSpaceDE w:val="0"/>
              <w:autoSpaceDN w:val="0"/>
              <w:jc w:val="center"/>
            </w:pPr>
          </w:p>
        </w:tc>
      </w:tr>
      <w:tr w:rsidR="006862C5" w:rsidRPr="00EA1D24" w:rsidTr="004E087A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6862C5" w:rsidRPr="00EA1D24" w:rsidRDefault="006862C5" w:rsidP="004E087A">
            <w:pPr>
              <w:widowControl w:val="0"/>
              <w:autoSpaceDE w:val="0"/>
              <w:autoSpaceDN w:val="0"/>
              <w:jc w:val="both"/>
            </w:pPr>
            <w:r w:rsidRPr="00EA1D24">
              <w:t>районный бюджет</w:t>
            </w:r>
          </w:p>
        </w:tc>
        <w:tc>
          <w:tcPr>
            <w:tcW w:w="1574" w:type="dxa"/>
            <w:shd w:val="clear" w:color="auto" w:fill="auto"/>
            <w:hideMark/>
          </w:tcPr>
          <w:p w:rsidR="006862C5" w:rsidRPr="00EA1D24" w:rsidRDefault="006862C5" w:rsidP="004E087A">
            <w:pPr>
              <w:widowControl w:val="0"/>
              <w:autoSpaceDE w:val="0"/>
              <w:autoSpaceDN w:val="0"/>
              <w:jc w:val="center"/>
            </w:pPr>
            <w:r w:rsidRPr="00EA1D24">
              <w:t>1 258 207,89</w:t>
            </w:r>
          </w:p>
        </w:tc>
        <w:tc>
          <w:tcPr>
            <w:tcW w:w="1574" w:type="dxa"/>
            <w:shd w:val="clear" w:color="auto" w:fill="auto"/>
            <w:hideMark/>
          </w:tcPr>
          <w:p w:rsidR="006862C5" w:rsidRPr="00EA1D24" w:rsidRDefault="006862C5" w:rsidP="004E087A">
            <w:pPr>
              <w:widowControl w:val="0"/>
              <w:autoSpaceDE w:val="0"/>
              <w:autoSpaceDN w:val="0"/>
              <w:jc w:val="center"/>
            </w:pPr>
          </w:p>
        </w:tc>
        <w:tc>
          <w:tcPr>
            <w:tcW w:w="1574" w:type="dxa"/>
            <w:shd w:val="clear" w:color="auto" w:fill="auto"/>
            <w:hideMark/>
          </w:tcPr>
          <w:p w:rsidR="006862C5" w:rsidRPr="00EA1D24" w:rsidRDefault="006862C5" w:rsidP="004E087A">
            <w:pPr>
              <w:widowControl w:val="0"/>
              <w:autoSpaceDE w:val="0"/>
              <w:autoSpaceDN w:val="0"/>
              <w:jc w:val="center"/>
            </w:pPr>
            <w:r w:rsidRPr="00EA1D24">
              <w:t>1 258 207,89</w:t>
            </w:r>
          </w:p>
        </w:tc>
        <w:tc>
          <w:tcPr>
            <w:tcW w:w="1574" w:type="dxa"/>
            <w:shd w:val="clear" w:color="auto" w:fill="auto"/>
            <w:hideMark/>
          </w:tcPr>
          <w:p w:rsidR="006862C5" w:rsidRPr="00EA1D24" w:rsidRDefault="006862C5" w:rsidP="004E087A">
            <w:pPr>
              <w:widowControl w:val="0"/>
              <w:autoSpaceDE w:val="0"/>
              <w:autoSpaceDN w:val="0"/>
              <w:jc w:val="center"/>
            </w:pPr>
          </w:p>
        </w:tc>
        <w:tc>
          <w:tcPr>
            <w:tcW w:w="1574" w:type="dxa"/>
            <w:shd w:val="clear" w:color="auto" w:fill="auto"/>
            <w:hideMark/>
          </w:tcPr>
          <w:p w:rsidR="006862C5" w:rsidRPr="00EA1D24" w:rsidRDefault="006862C5" w:rsidP="004E087A">
            <w:pPr>
              <w:widowControl w:val="0"/>
              <w:autoSpaceDE w:val="0"/>
              <w:autoSpaceDN w:val="0"/>
              <w:jc w:val="center"/>
            </w:pPr>
          </w:p>
        </w:tc>
        <w:tc>
          <w:tcPr>
            <w:tcW w:w="1575" w:type="dxa"/>
            <w:shd w:val="clear" w:color="auto" w:fill="auto"/>
            <w:hideMark/>
          </w:tcPr>
          <w:p w:rsidR="006862C5" w:rsidRPr="00EA1D24" w:rsidRDefault="006862C5" w:rsidP="004E087A">
            <w:pPr>
              <w:widowControl w:val="0"/>
              <w:autoSpaceDE w:val="0"/>
              <w:autoSpaceDN w:val="0"/>
              <w:jc w:val="center"/>
            </w:pPr>
          </w:p>
        </w:tc>
      </w:tr>
      <w:tr w:rsidR="006862C5" w:rsidRPr="00EA1D24" w:rsidTr="004E087A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6862C5" w:rsidRPr="00EA1D24" w:rsidRDefault="006862C5" w:rsidP="004E087A">
            <w:pPr>
              <w:widowControl w:val="0"/>
              <w:autoSpaceDE w:val="0"/>
              <w:autoSpaceDN w:val="0"/>
              <w:jc w:val="both"/>
            </w:pPr>
            <w:r w:rsidRPr="00EA1D24">
              <w:t>Строительство газораспределительной сети и газификация  домовладений в д. Афанасьево Комсомольского района Ивановской области</w:t>
            </w:r>
          </w:p>
        </w:tc>
        <w:tc>
          <w:tcPr>
            <w:tcW w:w="1574" w:type="dxa"/>
            <w:shd w:val="clear" w:color="auto" w:fill="auto"/>
            <w:hideMark/>
          </w:tcPr>
          <w:p w:rsidR="006862C5" w:rsidRPr="00EA1D24" w:rsidRDefault="006862C5" w:rsidP="004E087A">
            <w:pPr>
              <w:widowControl w:val="0"/>
              <w:autoSpaceDE w:val="0"/>
              <w:autoSpaceDN w:val="0"/>
              <w:jc w:val="center"/>
            </w:pPr>
            <w:r w:rsidRPr="00EA1D24">
              <w:t>17 273 894,74</w:t>
            </w:r>
          </w:p>
        </w:tc>
        <w:tc>
          <w:tcPr>
            <w:tcW w:w="1574" w:type="dxa"/>
            <w:shd w:val="clear" w:color="auto" w:fill="auto"/>
            <w:hideMark/>
          </w:tcPr>
          <w:p w:rsidR="006862C5" w:rsidRPr="00EA1D24" w:rsidRDefault="006862C5" w:rsidP="004E087A">
            <w:pPr>
              <w:widowControl w:val="0"/>
              <w:autoSpaceDE w:val="0"/>
              <w:autoSpaceDN w:val="0"/>
              <w:jc w:val="center"/>
            </w:pPr>
          </w:p>
        </w:tc>
        <w:tc>
          <w:tcPr>
            <w:tcW w:w="1574" w:type="dxa"/>
            <w:shd w:val="clear" w:color="auto" w:fill="auto"/>
            <w:hideMark/>
          </w:tcPr>
          <w:p w:rsidR="006862C5" w:rsidRPr="00EA1D24" w:rsidRDefault="006862C5" w:rsidP="004E087A">
            <w:pPr>
              <w:widowControl w:val="0"/>
              <w:autoSpaceDE w:val="0"/>
              <w:autoSpaceDN w:val="0"/>
              <w:jc w:val="center"/>
            </w:pPr>
            <w:r w:rsidRPr="00EA1D24">
              <w:t>17 273 894,74</w:t>
            </w:r>
          </w:p>
        </w:tc>
        <w:tc>
          <w:tcPr>
            <w:tcW w:w="1574" w:type="dxa"/>
            <w:shd w:val="clear" w:color="auto" w:fill="auto"/>
            <w:hideMark/>
          </w:tcPr>
          <w:p w:rsidR="006862C5" w:rsidRPr="00EA1D24" w:rsidRDefault="006862C5" w:rsidP="004E087A">
            <w:pPr>
              <w:widowControl w:val="0"/>
              <w:autoSpaceDE w:val="0"/>
              <w:autoSpaceDN w:val="0"/>
              <w:jc w:val="center"/>
            </w:pPr>
          </w:p>
        </w:tc>
        <w:tc>
          <w:tcPr>
            <w:tcW w:w="1574" w:type="dxa"/>
            <w:shd w:val="clear" w:color="auto" w:fill="auto"/>
            <w:hideMark/>
          </w:tcPr>
          <w:p w:rsidR="006862C5" w:rsidRPr="00EA1D24" w:rsidRDefault="006862C5" w:rsidP="004E087A">
            <w:pPr>
              <w:widowControl w:val="0"/>
              <w:autoSpaceDE w:val="0"/>
              <w:autoSpaceDN w:val="0"/>
              <w:jc w:val="center"/>
            </w:pPr>
          </w:p>
        </w:tc>
        <w:tc>
          <w:tcPr>
            <w:tcW w:w="1575" w:type="dxa"/>
            <w:shd w:val="clear" w:color="auto" w:fill="auto"/>
            <w:hideMark/>
          </w:tcPr>
          <w:p w:rsidR="006862C5" w:rsidRPr="00EA1D24" w:rsidRDefault="006862C5" w:rsidP="004E087A">
            <w:pPr>
              <w:widowControl w:val="0"/>
              <w:autoSpaceDE w:val="0"/>
              <w:autoSpaceDN w:val="0"/>
              <w:jc w:val="center"/>
            </w:pPr>
          </w:p>
        </w:tc>
      </w:tr>
      <w:tr w:rsidR="006862C5" w:rsidRPr="00EA1D24" w:rsidTr="004E087A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6862C5" w:rsidRPr="00EA1D24" w:rsidRDefault="006862C5" w:rsidP="004E087A">
            <w:pPr>
              <w:widowControl w:val="0"/>
              <w:autoSpaceDE w:val="0"/>
              <w:autoSpaceDN w:val="0"/>
              <w:jc w:val="both"/>
            </w:pPr>
            <w:r w:rsidRPr="00EA1D24">
              <w:t>в том числе:</w:t>
            </w:r>
          </w:p>
        </w:tc>
        <w:tc>
          <w:tcPr>
            <w:tcW w:w="1574" w:type="dxa"/>
            <w:shd w:val="clear" w:color="auto" w:fill="auto"/>
            <w:hideMark/>
          </w:tcPr>
          <w:p w:rsidR="006862C5" w:rsidRPr="00EA1D24" w:rsidRDefault="006862C5" w:rsidP="004E087A">
            <w:pPr>
              <w:widowControl w:val="0"/>
              <w:autoSpaceDE w:val="0"/>
              <w:autoSpaceDN w:val="0"/>
              <w:jc w:val="center"/>
            </w:pPr>
          </w:p>
        </w:tc>
        <w:tc>
          <w:tcPr>
            <w:tcW w:w="1574" w:type="dxa"/>
            <w:shd w:val="clear" w:color="auto" w:fill="auto"/>
            <w:hideMark/>
          </w:tcPr>
          <w:p w:rsidR="006862C5" w:rsidRPr="00EA1D24" w:rsidRDefault="006862C5" w:rsidP="004E087A">
            <w:pPr>
              <w:widowControl w:val="0"/>
              <w:autoSpaceDE w:val="0"/>
              <w:autoSpaceDN w:val="0"/>
              <w:jc w:val="center"/>
            </w:pPr>
          </w:p>
        </w:tc>
        <w:tc>
          <w:tcPr>
            <w:tcW w:w="1574" w:type="dxa"/>
            <w:shd w:val="clear" w:color="auto" w:fill="auto"/>
            <w:hideMark/>
          </w:tcPr>
          <w:p w:rsidR="006862C5" w:rsidRPr="00EA1D24" w:rsidRDefault="006862C5" w:rsidP="004E087A">
            <w:pPr>
              <w:widowControl w:val="0"/>
              <w:autoSpaceDE w:val="0"/>
              <w:autoSpaceDN w:val="0"/>
              <w:jc w:val="center"/>
            </w:pPr>
          </w:p>
        </w:tc>
        <w:tc>
          <w:tcPr>
            <w:tcW w:w="1574" w:type="dxa"/>
            <w:shd w:val="clear" w:color="auto" w:fill="auto"/>
            <w:hideMark/>
          </w:tcPr>
          <w:p w:rsidR="006862C5" w:rsidRPr="00EA1D24" w:rsidRDefault="006862C5" w:rsidP="004E087A">
            <w:pPr>
              <w:widowControl w:val="0"/>
              <w:autoSpaceDE w:val="0"/>
              <w:autoSpaceDN w:val="0"/>
              <w:jc w:val="center"/>
            </w:pPr>
          </w:p>
        </w:tc>
        <w:tc>
          <w:tcPr>
            <w:tcW w:w="1574" w:type="dxa"/>
            <w:shd w:val="clear" w:color="auto" w:fill="auto"/>
            <w:hideMark/>
          </w:tcPr>
          <w:p w:rsidR="006862C5" w:rsidRPr="00EA1D24" w:rsidRDefault="006862C5" w:rsidP="004E087A">
            <w:pPr>
              <w:widowControl w:val="0"/>
              <w:autoSpaceDE w:val="0"/>
              <w:autoSpaceDN w:val="0"/>
              <w:jc w:val="center"/>
            </w:pPr>
          </w:p>
        </w:tc>
        <w:tc>
          <w:tcPr>
            <w:tcW w:w="1575" w:type="dxa"/>
            <w:shd w:val="clear" w:color="auto" w:fill="auto"/>
            <w:hideMark/>
          </w:tcPr>
          <w:p w:rsidR="006862C5" w:rsidRPr="00EA1D24" w:rsidRDefault="006862C5" w:rsidP="004E087A">
            <w:pPr>
              <w:widowControl w:val="0"/>
              <w:autoSpaceDE w:val="0"/>
              <w:autoSpaceDN w:val="0"/>
              <w:jc w:val="center"/>
            </w:pPr>
          </w:p>
        </w:tc>
      </w:tr>
      <w:tr w:rsidR="006862C5" w:rsidRPr="00EA1D24" w:rsidTr="004E087A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6862C5" w:rsidRPr="00EA1D24" w:rsidRDefault="006862C5" w:rsidP="004E087A">
            <w:pPr>
              <w:widowControl w:val="0"/>
              <w:autoSpaceDE w:val="0"/>
              <w:autoSpaceDN w:val="0"/>
              <w:jc w:val="both"/>
            </w:pPr>
            <w:r w:rsidRPr="00EA1D24">
              <w:t>областной бюджет</w:t>
            </w:r>
          </w:p>
        </w:tc>
        <w:tc>
          <w:tcPr>
            <w:tcW w:w="1574" w:type="dxa"/>
            <w:shd w:val="clear" w:color="auto" w:fill="auto"/>
            <w:hideMark/>
          </w:tcPr>
          <w:p w:rsidR="006862C5" w:rsidRPr="00EA1D24" w:rsidRDefault="006862C5" w:rsidP="004E087A">
            <w:pPr>
              <w:widowControl w:val="0"/>
              <w:autoSpaceDE w:val="0"/>
              <w:autoSpaceDN w:val="0"/>
              <w:jc w:val="center"/>
            </w:pPr>
            <w:r w:rsidRPr="00EA1D24">
              <w:t>16 410 200,00</w:t>
            </w:r>
          </w:p>
        </w:tc>
        <w:tc>
          <w:tcPr>
            <w:tcW w:w="1574" w:type="dxa"/>
            <w:shd w:val="clear" w:color="auto" w:fill="auto"/>
            <w:hideMark/>
          </w:tcPr>
          <w:p w:rsidR="006862C5" w:rsidRPr="00EA1D24" w:rsidRDefault="006862C5" w:rsidP="004E087A">
            <w:pPr>
              <w:widowControl w:val="0"/>
              <w:autoSpaceDE w:val="0"/>
              <w:autoSpaceDN w:val="0"/>
              <w:jc w:val="center"/>
            </w:pPr>
          </w:p>
        </w:tc>
        <w:tc>
          <w:tcPr>
            <w:tcW w:w="1574" w:type="dxa"/>
            <w:shd w:val="clear" w:color="auto" w:fill="auto"/>
            <w:hideMark/>
          </w:tcPr>
          <w:p w:rsidR="006862C5" w:rsidRPr="00EA1D24" w:rsidRDefault="006862C5" w:rsidP="004E087A">
            <w:pPr>
              <w:widowControl w:val="0"/>
              <w:autoSpaceDE w:val="0"/>
              <w:autoSpaceDN w:val="0"/>
              <w:jc w:val="center"/>
            </w:pPr>
            <w:r w:rsidRPr="00EA1D24">
              <w:t>16 410 200,00</w:t>
            </w:r>
          </w:p>
        </w:tc>
        <w:tc>
          <w:tcPr>
            <w:tcW w:w="1574" w:type="dxa"/>
            <w:shd w:val="clear" w:color="auto" w:fill="auto"/>
            <w:hideMark/>
          </w:tcPr>
          <w:p w:rsidR="006862C5" w:rsidRPr="00EA1D24" w:rsidRDefault="006862C5" w:rsidP="004E087A">
            <w:pPr>
              <w:widowControl w:val="0"/>
              <w:autoSpaceDE w:val="0"/>
              <w:autoSpaceDN w:val="0"/>
              <w:jc w:val="center"/>
            </w:pPr>
          </w:p>
        </w:tc>
        <w:tc>
          <w:tcPr>
            <w:tcW w:w="1574" w:type="dxa"/>
            <w:shd w:val="clear" w:color="auto" w:fill="auto"/>
            <w:hideMark/>
          </w:tcPr>
          <w:p w:rsidR="006862C5" w:rsidRPr="00EA1D24" w:rsidRDefault="006862C5" w:rsidP="004E087A">
            <w:pPr>
              <w:widowControl w:val="0"/>
              <w:autoSpaceDE w:val="0"/>
              <w:autoSpaceDN w:val="0"/>
              <w:jc w:val="center"/>
            </w:pPr>
          </w:p>
        </w:tc>
        <w:tc>
          <w:tcPr>
            <w:tcW w:w="1575" w:type="dxa"/>
            <w:shd w:val="clear" w:color="auto" w:fill="auto"/>
            <w:hideMark/>
          </w:tcPr>
          <w:p w:rsidR="006862C5" w:rsidRPr="00EA1D24" w:rsidRDefault="006862C5" w:rsidP="004E087A">
            <w:pPr>
              <w:widowControl w:val="0"/>
              <w:autoSpaceDE w:val="0"/>
              <w:autoSpaceDN w:val="0"/>
              <w:jc w:val="center"/>
            </w:pPr>
          </w:p>
        </w:tc>
      </w:tr>
      <w:tr w:rsidR="006862C5" w:rsidRPr="00EA1D24" w:rsidTr="004E087A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6862C5" w:rsidRPr="00EA1D24" w:rsidRDefault="006862C5" w:rsidP="004E087A">
            <w:pPr>
              <w:widowControl w:val="0"/>
              <w:autoSpaceDE w:val="0"/>
              <w:autoSpaceDN w:val="0"/>
              <w:jc w:val="both"/>
            </w:pPr>
            <w:r w:rsidRPr="00EA1D24">
              <w:t>районный бюджет</w:t>
            </w:r>
          </w:p>
        </w:tc>
        <w:tc>
          <w:tcPr>
            <w:tcW w:w="1574" w:type="dxa"/>
            <w:shd w:val="clear" w:color="auto" w:fill="auto"/>
            <w:hideMark/>
          </w:tcPr>
          <w:p w:rsidR="006862C5" w:rsidRPr="00EA1D24" w:rsidRDefault="006862C5" w:rsidP="004E087A">
            <w:pPr>
              <w:widowControl w:val="0"/>
              <w:autoSpaceDE w:val="0"/>
              <w:autoSpaceDN w:val="0"/>
              <w:jc w:val="center"/>
            </w:pPr>
            <w:r w:rsidRPr="00EA1D24">
              <w:t>863 694,74</w:t>
            </w:r>
          </w:p>
        </w:tc>
        <w:tc>
          <w:tcPr>
            <w:tcW w:w="1574" w:type="dxa"/>
            <w:shd w:val="clear" w:color="auto" w:fill="auto"/>
            <w:hideMark/>
          </w:tcPr>
          <w:p w:rsidR="006862C5" w:rsidRPr="00EA1D24" w:rsidRDefault="006862C5" w:rsidP="004E087A">
            <w:pPr>
              <w:widowControl w:val="0"/>
              <w:autoSpaceDE w:val="0"/>
              <w:autoSpaceDN w:val="0"/>
              <w:jc w:val="center"/>
            </w:pPr>
          </w:p>
        </w:tc>
        <w:tc>
          <w:tcPr>
            <w:tcW w:w="1574" w:type="dxa"/>
            <w:shd w:val="clear" w:color="auto" w:fill="auto"/>
            <w:hideMark/>
          </w:tcPr>
          <w:p w:rsidR="006862C5" w:rsidRPr="00EA1D24" w:rsidRDefault="006862C5" w:rsidP="004E087A">
            <w:pPr>
              <w:widowControl w:val="0"/>
              <w:autoSpaceDE w:val="0"/>
              <w:autoSpaceDN w:val="0"/>
              <w:jc w:val="center"/>
            </w:pPr>
            <w:r w:rsidRPr="00EA1D24">
              <w:t>863 694,74</w:t>
            </w:r>
          </w:p>
        </w:tc>
        <w:tc>
          <w:tcPr>
            <w:tcW w:w="1574" w:type="dxa"/>
            <w:shd w:val="clear" w:color="auto" w:fill="auto"/>
            <w:hideMark/>
          </w:tcPr>
          <w:p w:rsidR="006862C5" w:rsidRPr="00EA1D24" w:rsidRDefault="006862C5" w:rsidP="004E087A">
            <w:pPr>
              <w:widowControl w:val="0"/>
              <w:autoSpaceDE w:val="0"/>
              <w:autoSpaceDN w:val="0"/>
              <w:jc w:val="center"/>
            </w:pPr>
          </w:p>
        </w:tc>
        <w:tc>
          <w:tcPr>
            <w:tcW w:w="1574" w:type="dxa"/>
            <w:shd w:val="clear" w:color="auto" w:fill="auto"/>
            <w:hideMark/>
          </w:tcPr>
          <w:p w:rsidR="006862C5" w:rsidRPr="00EA1D24" w:rsidRDefault="006862C5" w:rsidP="004E087A">
            <w:pPr>
              <w:widowControl w:val="0"/>
              <w:autoSpaceDE w:val="0"/>
              <w:autoSpaceDN w:val="0"/>
              <w:jc w:val="center"/>
            </w:pPr>
          </w:p>
        </w:tc>
        <w:tc>
          <w:tcPr>
            <w:tcW w:w="1575" w:type="dxa"/>
            <w:shd w:val="clear" w:color="auto" w:fill="auto"/>
            <w:hideMark/>
          </w:tcPr>
          <w:p w:rsidR="006862C5" w:rsidRPr="00EA1D24" w:rsidRDefault="006862C5" w:rsidP="004E087A">
            <w:pPr>
              <w:widowControl w:val="0"/>
              <w:autoSpaceDE w:val="0"/>
              <w:autoSpaceDN w:val="0"/>
              <w:jc w:val="center"/>
            </w:pPr>
          </w:p>
        </w:tc>
      </w:tr>
      <w:tr w:rsidR="006862C5" w:rsidRPr="00EA1D24" w:rsidTr="004E087A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6862C5" w:rsidRPr="00EA1D24" w:rsidRDefault="006862C5" w:rsidP="004E087A">
            <w:pPr>
              <w:widowControl w:val="0"/>
              <w:autoSpaceDE w:val="0"/>
              <w:autoSpaceDN w:val="0"/>
              <w:jc w:val="both"/>
            </w:pPr>
            <w:r w:rsidRPr="00EA1D24">
              <w:t>Газификация 2-х двенадцатиквартирных домов в с. Данилово Комсомольского района Ивановской области, дом № 1</w:t>
            </w:r>
          </w:p>
        </w:tc>
        <w:tc>
          <w:tcPr>
            <w:tcW w:w="1574" w:type="dxa"/>
            <w:shd w:val="clear" w:color="auto" w:fill="auto"/>
            <w:hideMark/>
          </w:tcPr>
          <w:p w:rsidR="006862C5" w:rsidRPr="00EA1D24" w:rsidRDefault="006862C5" w:rsidP="004E087A">
            <w:pPr>
              <w:widowControl w:val="0"/>
              <w:autoSpaceDE w:val="0"/>
              <w:autoSpaceDN w:val="0"/>
              <w:jc w:val="center"/>
            </w:pPr>
            <w:r w:rsidRPr="00EA1D24">
              <w:t>336 450,00</w:t>
            </w:r>
          </w:p>
        </w:tc>
        <w:tc>
          <w:tcPr>
            <w:tcW w:w="1574" w:type="dxa"/>
            <w:shd w:val="clear" w:color="auto" w:fill="auto"/>
            <w:hideMark/>
          </w:tcPr>
          <w:p w:rsidR="006862C5" w:rsidRPr="00EA1D24" w:rsidRDefault="006862C5" w:rsidP="004E087A">
            <w:pPr>
              <w:widowControl w:val="0"/>
              <w:autoSpaceDE w:val="0"/>
              <w:autoSpaceDN w:val="0"/>
              <w:jc w:val="center"/>
            </w:pPr>
          </w:p>
        </w:tc>
        <w:tc>
          <w:tcPr>
            <w:tcW w:w="1574" w:type="dxa"/>
            <w:shd w:val="clear" w:color="auto" w:fill="auto"/>
            <w:hideMark/>
          </w:tcPr>
          <w:p w:rsidR="006862C5" w:rsidRPr="00EA1D24" w:rsidRDefault="006862C5" w:rsidP="004E087A">
            <w:pPr>
              <w:widowControl w:val="0"/>
              <w:autoSpaceDE w:val="0"/>
              <w:autoSpaceDN w:val="0"/>
              <w:jc w:val="center"/>
            </w:pPr>
          </w:p>
        </w:tc>
        <w:tc>
          <w:tcPr>
            <w:tcW w:w="1574" w:type="dxa"/>
            <w:shd w:val="clear" w:color="auto" w:fill="auto"/>
            <w:hideMark/>
          </w:tcPr>
          <w:p w:rsidR="006862C5" w:rsidRPr="00EA1D24" w:rsidRDefault="006862C5" w:rsidP="004E087A">
            <w:pPr>
              <w:widowControl w:val="0"/>
              <w:autoSpaceDE w:val="0"/>
              <w:autoSpaceDN w:val="0"/>
              <w:jc w:val="center"/>
            </w:pPr>
          </w:p>
        </w:tc>
        <w:tc>
          <w:tcPr>
            <w:tcW w:w="1574" w:type="dxa"/>
            <w:shd w:val="clear" w:color="auto" w:fill="auto"/>
            <w:hideMark/>
          </w:tcPr>
          <w:p w:rsidR="006862C5" w:rsidRPr="00EA1D24" w:rsidRDefault="006862C5" w:rsidP="004E087A">
            <w:pPr>
              <w:widowControl w:val="0"/>
              <w:autoSpaceDE w:val="0"/>
              <w:autoSpaceDN w:val="0"/>
              <w:jc w:val="center"/>
            </w:pPr>
            <w:r w:rsidRPr="00EA1D24">
              <w:t>336 450,00</w:t>
            </w:r>
          </w:p>
        </w:tc>
        <w:tc>
          <w:tcPr>
            <w:tcW w:w="1575" w:type="dxa"/>
            <w:shd w:val="clear" w:color="auto" w:fill="auto"/>
            <w:hideMark/>
          </w:tcPr>
          <w:p w:rsidR="006862C5" w:rsidRPr="00EA1D24" w:rsidRDefault="006862C5" w:rsidP="004E087A">
            <w:pPr>
              <w:widowControl w:val="0"/>
              <w:autoSpaceDE w:val="0"/>
              <w:autoSpaceDN w:val="0"/>
              <w:jc w:val="center"/>
            </w:pPr>
          </w:p>
        </w:tc>
      </w:tr>
      <w:tr w:rsidR="006862C5" w:rsidRPr="00EA1D24" w:rsidTr="004E087A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6862C5" w:rsidRPr="00EA1D24" w:rsidRDefault="006862C5" w:rsidP="004E087A">
            <w:pPr>
              <w:widowControl w:val="0"/>
              <w:autoSpaceDE w:val="0"/>
              <w:autoSpaceDN w:val="0"/>
              <w:jc w:val="both"/>
            </w:pPr>
            <w:r w:rsidRPr="00EA1D24">
              <w:t>в том числе:</w:t>
            </w:r>
          </w:p>
        </w:tc>
        <w:tc>
          <w:tcPr>
            <w:tcW w:w="1574" w:type="dxa"/>
            <w:shd w:val="clear" w:color="auto" w:fill="auto"/>
            <w:hideMark/>
          </w:tcPr>
          <w:p w:rsidR="006862C5" w:rsidRPr="00EA1D24" w:rsidRDefault="006862C5" w:rsidP="004E087A">
            <w:pPr>
              <w:widowControl w:val="0"/>
              <w:autoSpaceDE w:val="0"/>
              <w:autoSpaceDN w:val="0"/>
              <w:jc w:val="center"/>
            </w:pPr>
          </w:p>
        </w:tc>
        <w:tc>
          <w:tcPr>
            <w:tcW w:w="1574" w:type="dxa"/>
            <w:shd w:val="clear" w:color="auto" w:fill="auto"/>
            <w:hideMark/>
          </w:tcPr>
          <w:p w:rsidR="006862C5" w:rsidRPr="00EA1D24" w:rsidRDefault="006862C5" w:rsidP="004E087A">
            <w:pPr>
              <w:widowControl w:val="0"/>
              <w:autoSpaceDE w:val="0"/>
              <w:autoSpaceDN w:val="0"/>
              <w:jc w:val="center"/>
            </w:pPr>
          </w:p>
        </w:tc>
        <w:tc>
          <w:tcPr>
            <w:tcW w:w="1574" w:type="dxa"/>
            <w:shd w:val="clear" w:color="auto" w:fill="auto"/>
            <w:hideMark/>
          </w:tcPr>
          <w:p w:rsidR="006862C5" w:rsidRPr="00EA1D24" w:rsidRDefault="006862C5" w:rsidP="004E087A">
            <w:pPr>
              <w:widowControl w:val="0"/>
              <w:autoSpaceDE w:val="0"/>
              <w:autoSpaceDN w:val="0"/>
              <w:jc w:val="center"/>
            </w:pPr>
          </w:p>
        </w:tc>
        <w:tc>
          <w:tcPr>
            <w:tcW w:w="1574" w:type="dxa"/>
            <w:shd w:val="clear" w:color="auto" w:fill="auto"/>
            <w:hideMark/>
          </w:tcPr>
          <w:p w:rsidR="006862C5" w:rsidRPr="00EA1D24" w:rsidRDefault="006862C5" w:rsidP="004E087A">
            <w:pPr>
              <w:widowControl w:val="0"/>
              <w:autoSpaceDE w:val="0"/>
              <w:autoSpaceDN w:val="0"/>
              <w:jc w:val="center"/>
            </w:pPr>
          </w:p>
        </w:tc>
        <w:tc>
          <w:tcPr>
            <w:tcW w:w="1574" w:type="dxa"/>
            <w:shd w:val="clear" w:color="auto" w:fill="auto"/>
            <w:hideMark/>
          </w:tcPr>
          <w:p w:rsidR="006862C5" w:rsidRPr="00EA1D24" w:rsidRDefault="006862C5" w:rsidP="004E087A">
            <w:pPr>
              <w:widowControl w:val="0"/>
              <w:autoSpaceDE w:val="0"/>
              <w:autoSpaceDN w:val="0"/>
              <w:jc w:val="center"/>
            </w:pPr>
          </w:p>
        </w:tc>
        <w:tc>
          <w:tcPr>
            <w:tcW w:w="1575" w:type="dxa"/>
            <w:shd w:val="clear" w:color="auto" w:fill="auto"/>
            <w:hideMark/>
          </w:tcPr>
          <w:p w:rsidR="006862C5" w:rsidRPr="00EA1D24" w:rsidRDefault="006862C5" w:rsidP="004E087A">
            <w:pPr>
              <w:widowControl w:val="0"/>
              <w:autoSpaceDE w:val="0"/>
              <w:autoSpaceDN w:val="0"/>
              <w:jc w:val="center"/>
            </w:pPr>
          </w:p>
        </w:tc>
      </w:tr>
      <w:tr w:rsidR="006862C5" w:rsidRPr="00EA1D24" w:rsidTr="004E087A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6862C5" w:rsidRPr="00EA1D24" w:rsidRDefault="006862C5" w:rsidP="004E087A">
            <w:pPr>
              <w:widowControl w:val="0"/>
              <w:autoSpaceDE w:val="0"/>
              <w:autoSpaceDN w:val="0"/>
              <w:jc w:val="both"/>
            </w:pPr>
            <w:r w:rsidRPr="00EA1D24">
              <w:t>областной бюджет</w:t>
            </w:r>
          </w:p>
        </w:tc>
        <w:tc>
          <w:tcPr>
            <w:tcW w:w="1574" w:type="dxa"/>
            <w:shd w:val="clear" w:color="auto" w:fill="auto"/>
            <w:hideMark/>
          </w:tcPr>
          <w:p w:rsidR="006862C5" w:rsidRPr="00EA1D24" w:rsidRDefault="006862C5" w:rsidP="004E087A">
            <w:pPr>
              <w:widowControl w:val="0"/>
              <w:autoSpaceDE w:val="0"/>
              <w:autoSpaceDN w:val="0"/>
              <w:jc w:val="center"/>
            </w:pPr>
            <w:r w:rsidRPr="00EA1D24">
              <w:t>333 000,00</w:t>
            </w:r>
          </w:p>
        </w:tc>
        <w:tc>
          <w:tcPr>
            <w:tcW w:w="1574" w:type="dxa"/>
            <w:shd w:val="clear" w:color="auto" w:fill="auto"/>
            <w:hideMark/>
          </w:tcPr>
          <w:p w:rsidR="006862C5" w:rsidRPr="00EA1D24" w:rsidRDefault="006862C5" w:rsidP="004E087A">
            <w:pPr>
              <w:widowControl w:val="0"/>
              <w:autoSpaceDE w:val="0"/>
              <w:autoSpaceDN w:val="0"/>
              <w:jc w:val="center"/>
            </w:pPr>
          </w:p>
        </w:tc>
        <w:tc>
          <w:tcPr>
            <w:tcW w:w="1574" w:type="dxa"/>
            <w:shd w:val="clear" w:color="auto" w:fill="auto"/>
            <w:hideMark/>
          </w:tcPr>
          <w:p w:rsidR="006862C5" w:rsidRPr="00EA1D24" w:rsidRDefault="006862C5" w:rsidP="004E087A">
            <w:pPr>
              <w:widowControl w:val="0"/>
              <w:autoSpaceDE w:val="0"/>
              <w:autoSpaceDN w:val="0"/>
              <w:jc w:val="center"/>
            </w:pPr>
          </w:p>
        </w:tc>
        <w:tc>
          <w:tcPr>
            <w:tcW w:w="1574" w:type="dxa"/>
            <w:shd w:val="clear" w:color="auto" w:fill="auto"/>
            <w:hideMark/>
          </w:tcPr>
          <w:p w:rsidR="006862C5" w:rsidRPr="00EA1D24" w:rsidRDefault="006862C5" w:rsidP="004E087A">
            <w:pPr>
              <w:widowControl w:val="0"/>
              <w:autoSpaceDE w:val="0"/>
              <w:autoSpaceDN w:val="0"/>
              <w:jc w:val="center"/>
            </w:pPr>
          </w:p>
        </w:tc>
        <w:tc>
          <w:tcPr>
            <w:tcW w:w="1574" w:type="dxa"/>
            <w:shd w:val="clear" w:color="auto" w:fill="auto"/>
            <w:hideMark/>
          </w:tcPr>
          <w:p w:rsidR="006862C5" w:rsidRPr="00EA1D24" w:rsidRDefault="006862C5" w:rsidP="004E087A">
            <w:pPr>
              <w:widowControl w:val="0"/>
              <w:autoSpaceDE w:val="0"/>
              <w:autoSpaceDN w:val="0"/>
              <w:jc w:val="center"/>
            </w:pPr>
            <w:r w:rsidRPr="00EA1D24">
              <w:t>333 000,00</w:t>
            </w:r>
          </w:p>
        </w:tc>
        <w:tc>
          <w:tcPr>
            <w:tcW w:w="1575" w:type="dxa"/>
            <w:shd w:val="clear" w:color="auto" w:fill="auto"/>
            <w:hideMark/>
          </w:tcPr>
          <w:p w:rsidR="006862C5" w:rsidRPr="00EA1D24" w:rsidRDefault="006862C5" w:rsidP="004E087A">
            <w:pPr>
              <w:widowControl w:val="0"/>
              <w:autoSpaceDE w:val="0"/>
              <w:autoSpaceDN w:val="0"/>
              <w:jc w:val="center"/>
            </w:pPr>
          </w:p>
        </w:tc>
      </w:tr>
      <w:tr w:rsidR="006862C5" w:rsidRPr="00EA1D24" w:rsidTr="004E087A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6862C5" w:rsidRPr="00EA1D24" w:rsidRDefault="006862C5" w:rsidP="004E087A">
            <w:pPr>
              <w:widowControl w:val="0"/>
              <w:autoSpaceDE w:val="0"/>
              <w:autoSpaceDN w:val="0"/>
              <w:jc w:val="both"/>
            </w:pPr>
            <w:r w:rsidRPr="00EA1D24">
              <w:t>районный бюджет</w:t>
            </w:r>
          </w:p>
        </w:tc>
        <w:tc>
          <w:tcPr>
            <w:tcW w:w="1574" w:type="dxa"/>
            <w:shd w:val="clear" w:color="auto" w:fill="auto"/>
            <w:hideMark/>
          </w:tcPr>
          <w:p w:rsidR="006862C5" w:rsidRPr="00EA1D24" w:rsidRDefault="006862C5" w:rsidP="004E087A">
            <w:pPr>
              <w:widowControl w:val="0"/>
              <w:autoSpaceDE w:val="0"/>
              <w:autoSpaceDN w:val="0"/>
              <w:jc w:val="center"/>
            </w:pPr>
            <w:r w:rsidRPr="00EA1D24">
              <w:t>3 450,00</w:t>
            </w:r>
          </w:p>
        </w:tc>
        <w:tc>
          <w:tcPr>
            <w:tcW w:w="1574" w:type="dxa"/>
            <w:shd w:val="clear" w:color="auto" w:fill="auto"/>
            <w:hideMark/>
          </w:tcPr>
          <w:p w:rsidR="006862C5" w:rsidRPr="00EA1D24" w:rsidRDefault="006862C5" w:rsidP="004E087A">
            <w:pPr>
              <w:widowControl w:val="0"/>
              <w:autoSpaceDE w:val="0"/>
              <w:autoSpaceDN w:val="0"/>
              <w:jc w:val="center"/>
            </w:pPr>
          </w:p>
        </w:tc>
        <w:tc>
          <w:tcPr>
            <w:tcW w:w="1574" w:type="dxa"/>
            <w:shd w:val="clear" w:color="auto" w:fill="auto"/>
            <w:hideMark/>
          </w:tcPr>
          <w:p w:rsidR="006862C5" w:rsidRPr="00EA1D24" w:rsidRDefault="006862C5" w:rsidP="004E087A">
            <w:pPr>
              <w:widowControl w:val="0"/>
              <w:autoSpaceDE w:val="0"/>
              <w:autoSpaceDN w:val="0"/>
              <w:jc w:val="center"/>
            </w:pPr>
          </w:p>
        </w:tc>
        <w:tc>
          <w:tcPr>
            <w:tcW w:w="1574" w:type="dxa"/>
            <w:shd w:val="clear" w:color="auto" w:fill="auto"/>
            <w:hideMark/>
          </w:tcPr>
          <w:p w:rsidR="006862C5" w:rsidRPr="00EA1D24" w:rsidRDefault="006862C5" w:rsidP="004E087A">
            <w:pPr>
              <w:widowControl w:val="0"/>
              <w:autoSpaceDE w:val="0"/>
              <w:autoSpaceDN w:val="0"/>
              <w:jc w:val="center"/>
            </w:pPr>
          </w:p>
        </w:tc>
        <w:tc>
          <w:tcPr>
            <w:tcW w:w="1574" w:type="dxa"/>
            <w:shd w:val="clear" w:color="auto" w:fill="auto"/>
            <w:hideMark/>
          </w:tcPr>
          <w:p w:rsidR="006862C5" w:rsidRPr="00EA1D24" w:rsidRDefault="006862C5" w:rsidP="004E087A">
            <w:pPr>
              <w:widowControl w:val="0"/>
              <w:autoSpaceDE w:val="0"/>
              <w:autoSpaceDN w:val="0"/>
              <w:jc w:val="center"/>
            </w:pPr>
            <w:r w:rsidRPr="00EA1D24">
              <w:t>3 450,00</w:t>
            </w:r>
          </w:p>
        </w:tc>
        <w:tc>
          <w:tcPr>
            <w:tcW w:w="1575" w:type="dxa"/>
            <w:shd w:val="clear" w:color="auto" w:fill="auto"/>
            <w:hideMark/>
          </w:tcPr>
          <w:p w:rsidR="006862C5" w:rsidRPr="00EA1D24" w:rsidRDefault="006862C5" w:rsidP="004E087A">
            <w:pPr>
              <w:widowControl w:val="0"/>
              <w:autoSpaceDE w:val="0"/>
              <w:autoSpaceDN w:val="0"/>
              <w:jc w:val="center"/>
            </w:pPr>
          </w:p>
        </w:tc>
      </w:tr>
      <w:tr w:rsidR="006862C5" w:rsidRPr="00EA1D24" w:rsidTr="004E087A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6862C5" w:rsidRPr="00EA1D24" w:rsidRDefault="006862C5" w:rsidP="004E087A">
            <w:pPr>
              <w:widowControl w:val="0"/>
              <w:autoSpaceDE w:val="0"/>
              <w:autoSpaceDN w:val="0"/>
              <w:jc w:val="both"/>
            </w:pPr>
            <w:r w:rsidRPr="00EA1D24">
              <w:t>Газификация 2-х двенадцатиквартирных домов в с. Данилово Комсомольского района Ивановской области, дом № 3</w:t>
            </w:r>
          </w:p>
        </w:tc>
        <w:tc>
          <w:tcPr>
            <w:tcW w:w="1574" w:type="dxa"/>
            <w:shd w:val="clear" w:color="auto" w:fill="auto"/>
            <w:hideMark/>
          </w:tcPr>
          <w:p w:rsidR="006862C5" w:rsidRPr="00EA1D24" w:rsidRDefault="006862C5" w:rsidP="004E087A">
            <w:pPr>
              <w:widowControl w:val="0"/>
              <w:autoSpaceDE w:val="0"/>
              <w:autoSpaceDN w:val="0"/>
              <w:jc w:val="center"/>
            </w:pPr>
            <w:r w:rsidRPr="00EA1D24">
              <w:t>967 085,00</w:t>
            </w:r>
          </w:p>
        </w:tc>
        <w:tc>
          <w:tcPr>
            <w:tcW w:w="1574" w:type="dxa"/>
            <w:shd w:val="clear" w:color="auto" w:fill="auto"/>
            <w:hideMark/>
          </w:tcPr>
          <w:p w:rsidR="006862C5" w:rsidRPr="00EA1D24" w:rsidRDefault="006862C5" w:rsidP="004E087A">
            <w:pPr>
              <w:widowControl w:val="0"/>
              <w:autoSpaceDE w:val="0"/>
              <w:autoSpaceDN w:val="0"/>
              <w:jc w:val="center"/>
            </w:pPr>
          </w:p>
        </w:tc>
        <w:tc>
          <w:tcPr>
            <w:tcW w:w="1574" w:type="dxa"/>
            <w:shd w:val="clear" w:color="auto" w:fill="auto"/>
            <w:hideMark/>
          </w:tcPr>
          <w:p w:rsidR="006862C5" w:rsidRPr="00EA1D24" w:rsidRDefault="006862C5" w:rsidP="004E087A">
            <w:pPr>
              <w:widowControl w:val="0"/>
              <w:autoSpaceDE w:val="0"/>
              <w:autoSpaceDN w:val="0"/>
              <w:jc w:val="center"/>
            </w:pPr>
          </w:p>
        </w:tc>
        <w:tc>
          <w:tcPr>
            <w:tcW w:w="1574" w:type="dxa"/>
            <w:shd w:val="clear" w:color="auto" w:fill="auto"/>
            <w:hideMark/>
          </w:tcPr>
          <w:p w:rsidR="006862C5" w:rsidRPr="00EA1D24" w:rsidRDefault="006862C5" w:rsidP="004E087A">
            <w:pPr>
              <w:widowControl w:val="0"/>
              <w:autoSpaceDE w:val="0"/>
              <w:autoSpaceDN w:val="0"/>
              <w:jc w:val="center"/>
            </w:pPr>
          </w:p>
        </w:tc>
        <w:tc>
          <w:tcPr>
            <w:tcW w:w="1574" w:type="dxa"/>
            <w:shd w:val="clear" w:color="auto" w:fill="auto"/>
            <w:hideMark/>
          </w:tcPr>
          <w:p w:rsidR="006862C5" w:rsidRPr="00EA1D24" w:rsidRDefault="006862C5" w:rsidP="004E087A">
            <w:pPr>
              <w:widowControl w:val="0"/>
              <w:autoSpaceDE w:val="0"/>
              <w:autoSpaceDN w:val="0"/>
              <w:jc w:val="center"/>
            </w:pPr>
            <w:r w:rsidRPr="00EA1D24">
              <w:t>967 085,00</w:t>
            </w:r>
          </w:p>
        </w:tc>
        <w:tc>
          <w:tcPr>
            <w:tcW w:w="1575" w:type="dxa"/>
            <w:shd w:val="clear" w:color="auto" w:fill="auto"/>
            <w:hideMark/>
          </w:tcPr>
          <w:p w:rsidR="006862C5" w:rsidRPr="00EA1D24" w:rsidRDefault="006862C5" w:rsidP="004E087A">
            <w:pPr>
              <w:widowControl w:val="0"/>
              <w:autoSpaceDE w:val="0"/>
              <w:autoSpaceDN w:val="0"/>
              <w:jc w:val="center"/>
            </w:pPr>
          </w:p>
        </w:tc>
      </w:tr>
      <w:tr w:rsidR="006862C5" w:rsidRPr="00EA1D24" w:rsidTr="004E087A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6862C5" w:rsidRPr="00EA1D24" w:rsidRDefault="006862C5" w:rsidP="004E087A">
            <w:pPr>
              <w:widowControl w:val="0"/>
              <w:autoSpaceDE w:val="0"/>
              <w:autoSpaceDN w:val="0"/>
              <w:jc w:val="both"/>
            </w:pPr>
            <w:r w:rsidRPr="00EA1D24">
              <w:t>в том числе:</w:t>
            </w:r>
          </w:p>
        </w:tc>
        <w:tc>
          <w:tcPr>
            <w:tcW w:w="1574" w:type="dxa"/>
            <w:shd w:val="clear" w:color="auto" w:fill="auto"/>
            <w:hideMark/>
          </w:tcPr>
          <w:p w:rsidR="006862C5" w:rsidRPr="00EA1D24" w:rsidRDefault="006862C5" w:rsidP="004E087A">
            <w:pPr>
              <w:widowControl w:val="0"/>
              <w:autoSpaceDE w:val="0"/>
              <w:autoSpaceDN w:val="0"/>
              <w:jc w:val="center"/>
            </w:pPr>
          </w:p>
        </w:tc>
        <w:tc>
          <w:tcPr>
            <w:tcW w:w="1574" w:type="dxa"/>
            <w:shd w:val="clear" w:color="auto" w:fill="auto"/>
            <w:hideMark/>
          </w:tcPr>
          <w:p w:rsidR="006862C5" w:rsidRPr="00EA1D24" w:rsidRDefault="006862C5" w:rsidP="004E087A">
            <w:pPr>
              <w:widowControl w:val="0"/>
              <w:autoSpaceDE w:val="0"/>
              <w:autoSpaceDN w:val="0"/>
              <w:jc w:val="center"/>
            </w:pPr>
          </w:p>
        </w:tc>
        <w:tc>
          <w:tcPr>
            <w:tcW w:w="1574" w:type="dxa"/>
            <w:shd w:val="clear" w:color="auto" w:fill="auto"/>
            <w:hideMark/>
          </w:tcPr>
          <w:p w:rsidR="006862C5" w:rsidRPr="00EA1D24" w:rsidRDefault="006862C5" w:rsidP="004E087A">
            <w:pPr>
              <w:widowControl w:val="0"/>
              <w:autoSpaceDE w:val="0"/>
              <w:autoSpaceDN w:val="0"/>
              <w:jc w:val="center"/>
            </w:pPr>
          </w:p>
        </w:tc>
        <w:tc>
          <w:tcPr>
            <w:tcW w:w="1574" w:type="dxa"/>
            <w:shd w:val="clear" w:color="auto" w:fill="auto"/>
            <w:hideMark/>
          </w:tcPr>
          <w:p w:rsidR="006862C5" w:rsidRPr="00EA1D24" w:rsidRDefault="006862C5" w:rsidP="004E087A">
            <w:pPr>
              <w:widowControl w:val="0"/>
              <w:autoSpaceDE w:val="0"/>
              <w:autoSpaceDN w:val="0"/>
              <w:jc w:val="center"/>
            </w:pPr>
          </w:p>
        </w:tc>
        <w:tc>
          <w:tcPr>
            <w:tcW w:w="1574" w:type="dxa"/>
            <w:shd w:val="clear" w:color="auto" w:fill="auto"/>
            <w:hideMark/>
          </w:tcPr>
          <w:p w:rsidR="006862C5" w:rsidRPr="00EA1D24" w:rsidRDefault="006862C5" w:rsidP="004E087A">
            <w:pPr>
              <w:widowControl w:val="0"/>
              <w:autoSpaceDE w:val="0"/>
              <w:autoSpaceDN w:val="0"/>
              <w:jc w:val="center"/>
            </w:pPr>
          </w:p>
        </w:tc>
        <w:tc>
          <w:tcPr>
            <w:tcW w:w="1575" w:type="dxa"/>
            <w:shd w:val="clear" w:color="auto" w:fill="auto"/>
            <w:hideMark/>
          </w:tcPr>
          <w:p w:rsidR="006862C5" w:rsidRPr="00EA1D24" w:rsidRDefault="006862C5" w:rsidP="004E087A">
            <w:pPr>
              <w:widowControl w:val="0"/>
              <w:autoSpaceDE w:val="0"/>
              <w:autoSpaceDN w:val="0"/>
              <w:jc w:val="center"/>
            </w:pPr>
          </w:p>
        </w:tc>
      </w:tr>
      <w:tr w:rsidR="006862C5" w:rsidRPr="00EA1D24" w:rsidTr="004E087A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6862C5" w:rsidRPr="00EA1D24" w:rsidRDefault="006862C5" w:rsidP="004E087A">
            <w:pPr>
              <w:widowControl w:val="0"/>
              <w:autoSpaceDE w:val="0"/>
              <w:autoSpaceDN w:val="0"/>
              <w:jc w:val="both"/>
            </w:pPr>
            <w:r w:rsidRPr="00EA1D24">
              <w:t>областной бюджет</w:t>
            </w:r>
          </w:p>
        </w:tc>
        <w:tc>
          <w:tcPr>
            <w:tcW w:w="1574" w:type="dxa"/>
            <w:shd w:val="clear" w:color="auto" w:fill="auto"/>
            <w:hideMark/>
          </w:tcPr>
          <w:p w:rsidR="006862C5" w:rsidRPr="00EA1D24" w:rsidRDefault="006862C5" w:rsidP="004E087A">
            <w:pPr>
              <w:widowControl w:val="0"/>
              <w:autoSpaceDE w:val="0"/>
              <w:autoSpaceDN w:val="0"/>
              <w:jc w:val="center"/>
            </w:pPr>
            <w:r w:rsidRPr="00EA1D24">
              <w:t>957 400,00</w:t>
            </w:r>
          </w:p>
        </w:tc>
        <w:tc>
          <w:tcPr>
            <w:tcW w:w="1574" w:type="dxa"/>
            <w:shd w:val="clear" w:color="auto" w:fill="auto"/>
            <w:hideMark/>
          </w:tcPr>
          <w:p w:rsidR="006862C5" w:rsidRPr="00EA1D24" w:rsidRDefault="006862C5" w:rsidP="004E087A">
            <w:pPr>
              <w:widowControl w:val="0"/>
              <w:autoSpaceDE w:val="0"/>
              <w:autoSpaceDN w:val="0"/>
              <w:jc w:val="center"/>
            </w:pPr>
          </w:p>
        </w:tc>
        <w:tc>
          <w:tcPr>
            <w:tcW w:w="1574" w:type="dxa"/>
            <w:shd w:val="clear" w:color="auto" w:fill="auto"/>
            <w:hideMark/>
          </w:tcPr>
          <w:p w:rsidR="006862C5" w:rsidRPr="00EA1D24" w:rsidRDefault="006862C5" w:rsidP="004E087A">
            <w:pPr>
              <w:widowControl w:val="0"/>
              <w:autoSpaceDE w:val="0"/>
              <w:autoSpaceDN w:val="0"/>
              <w:jc w:val="center"/>
            </w:pPr>
          </w:p>
        </w:tc>
        <w:tc>
          <w:tcPr>
            <w:tcW w:w="1574" w:type="dxa"/>
            <w:shd w:val="clear" w:color="auto" w:fill="auto"/>
            <w:hideMark/>
          </w:tcPr>
          <w:p w:rsidR="006862C5" w:rsidRPr="00EA1D24" w:rsidRDefault="006862C5" w:rsidP="004E087A">
            <w:pPr>
              <w:widowControl w:val="0"/>
              <w:autoSpaceDE w:val="0"/>
              <w:autoSpaceDN w:val="0"/>
              <w:jc w:val="center"/>
            </w:pPr>
          </w:p>
        </w:tc>
        <w:tc>
          <w:tcPr>
            <w:tcW w:w="1574" w:type="dxa"/>
            <w:shd w:val="clear" w:color="auto" w:fill="auto"/>
            <w:hideMark/>
          </w:tcPr>
          <w:p w:rsidR="006862C5" w:rsidRPr="00EA1D24" w:rsidRDefault="006862C5" w:rsidP="004E087A">
            <w:pPr>
              <w:widowControl w:val="0"/>
              <w:autoSpaceDE w:val="0"/>
              <w:autoSpaceDN w:val="0"/>
              <w:jc w:val="center"/>
            </w:pPr>
            <w:r w:rsidRPr="00EA1D24">
              <w:t>957 400,00</w:t>
            </w:r>
          </w:p>
        </w:tc>
        <w:tc>
          <w:tcPr>
            <w:tcW w:w="1575" w:type="dxa"/>
            <w:shd w:val="clear" w:color="auto" w:fill="auto"/>
            <w:hideMark/>
          </w:tcPr>
          <w:p w:rsidR="006862C5" w:rsidRPr="00EA1D24" w:rsidRDefault="006862C5" w:rsidP="004E087A">
            <w:pPr>
              <w:widowControl w:val="0"/>
              <w:autoSpaceDE w:val="0"/>
              <w:autoSpaceDN w:val="0"/>
              <w:jc w:val="center"/>
            </w:pPr>
          </w:p>
        </w:tc>
      </w:tr>
      <w:tr w:rsidR="006862C5" w:rsidRPr="00EA1D24" w:rsidTr="004E087A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6862C5" w:rsidRPr="00EA1D24" w:rsidRDefault="006862C5" w:rsidP="004E087A">
            <w:pPr>
              <w:widowControl w:val="0"/>
              <w:autoSpaceDE w:val="0"/>
              <w:autoSpaceDN w:val="0"/>
              <w:jc w:val="both"/>
            </w:pPr>
            <w:r w:rsidRPr="00EA1D24">
              <w:t>районный бюджет</w:t>
            </w:r>
          </w:p>
        </w:tc>
        <w:tc>
          <w:tcPr>
            <w:tcW w:w="1574" w:type="dxa"/>
            <w:shd w:val="clear" w:color="auto" w:fill="auto"/>
            <w:hideMark/>
          </w:tcPr>
          <w:p w:rsidR="006862C5" w:rsidRPr="00EA1D24" w:rsidRDefault="006862C5" w:rsidP="004E087A">
            <w:pPr>
              <w:widowControl w:val="0"/>
              <w:autoSpaceDE w:val="0"/>
              <w:autoSpaceDN w:val="0"/>
              <w:jc w:val="center"/>
            </w:pPr>
            <w:r w:rsidRPr="00EA1D24">
              <w:t>9 685,00</w:t>
            </w:r>
          </w:p>
        </w:tc>
        <w:tc>
          <w:tcPr>
            <w:tcW w:w="1574" w:type="dxa"/>
            <w:shd w:val="clear" w:color="auto" w:fill="auto"/>
            <w:hideMark/>
          </w:tcPr>
          <w:p w:rsidR="006862C5" w:rsidRPr="00EA1D24" w:rsidRDefault="006862C5" w:rsidP="004E087A">
            <w:pPr>
              <w:widowControl w:val="0"/>
              <w:autoSpaceDE w:val="0"/>
              <w:autoSpaceDN w:val="0"/>
              <w:jc w:val="center"/>
            </w:pPr>
          </w:p>
        </w:tc>
        <w:tc>
          <w:tcPr>
            <w:tcW w:w="1574" w:type="dxa"/>
            <w:shd w:val="clear" w:color="auto" w:fill="auto"/>
            <w:hideMark/>
          </w:tcPr>
          <w:p w:rsidR="006862C5" w:rsidRPr="00EA1D24" w:rsidRDefault="006862C5" w:rsidP="004E087A">
            <w:pPr>
              <w:widowControl w:val="0"/>
              <w:autoSpaceDE w:val="0"/>
              <w:autoSpaceDN w:val="0"/>
              <w:jc w:val="center"/>
            </w:pPr>
          </w:p>
        </w:tc>
        <w:tc>
          <w:tcPr>
            <w:tcW w:w="1574" w:type="dxa"/>
            <w:shd w:val="clear" w:color="auto" w:fill="auto"/>
            <w:hideMark/>
          </w:tcPr>
          <w:p w:rsidR="006862C5" w:rsidRPr="00EA1D24" w:rsidRDefault="006862C5" w:rsidP="004E087A">
            <w:pPr>
              <w:widowControl w:val="0"/>
              <w:autoSpaceDE w:val="0"/>
              <w:autoSpaceDN w:val="0"/>
              <w:jc w:val="center"/>
            </w:pPr>
          </w:p>
        </w:tc>
        <w:tc>
          <w:tcPr>
            <w:tcW w:w="1574" w:type="dxa"/>
            <w:shd w:val="clear" w:color="auto" w:fill="auto"/>
            <w:hideMark/>
          </w:tcPr>
          <w:p w:rsidR="006862C5" w:rsidRPr="00EA1D24" w:rsidRDefault="006862C5" w:rsidP="004E087A">
            <w:pPr>
              <w:widowControl w:val="0"/>
              <w:autoSpaceDE w:val="0"/>
              <w:autoSpaceDN w:val="0"/>
              <w:jc w:val="center"/>
            </w:pPr>
            <w:r w:rsidRPr="00EA1D24">
              <w:t>9 685,00</w:t>
            </w:r>
          </w:p>
        </w:tc>
        <w:tc>
          <w:tcPr>
            <w:tcW w:w="1575" w:type="dxa"/>
            <w:shd w:val="clear" w:color="auto" w:fill="auto"/>
            <w:hideMark/>
          </w:tcPr>
          <w:p w:rsidR="006862C5" w:rsidRPr="00EA1D24" w:rsidRDefault="006862C5" w:rsidP="004E087A">
            <w:pPr>
              <w:widowControl w:val="0"/>
              <w:autoSpaceDE w:val="0"/>
              <w:autoSpaceDN w:val="0"/>
              <w:jc w:val="center"/>
            </w:pPr>
          </w:p>
        </w:tc>
      </w:tr>
      <w:tr w:rsidR="006862C5" w:rsidRPr="00EA1D24" w:rsidTr="004E087A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6862C5" w:rsidRPr="00EA1D24" w:rsidRDefault="006862C5" w:rsidP="004E087A">
            <w:pPr>
              <w:widowControl w:val="0"/>
              <w:autoSpaceDE w:val="0"/>
              <w:autoSpaceDN w:val="0"/>
              <w:jc w:val="both"/>
            </w:pPr>
            <w:r w:rsidRPr="00EA1D24">
              <w:t>Газификация (строительство участков газораспределительных сетей) жилых домов строительство участков газораспределительных сетей</w:t>
            </w:r>
          </w:p>
        </w:tc>
        <w:tc>
          <w:tcPr>
            <w:tcW w:w="1574" w:type="dxa"/>
            <w:shd w:val="clear" w:color="auto" w:fill="auto"/>
            <w:hideMark/>
          </w:tcPr>
          <w:p w:rsidR="006862C5" w:rsidRPr="00EA1D24" w:rsidRDefault="006862C5" w:rsidP="004E087A">
            <w:pPr>
              <w:widowControl w:val="0"/>
              <w:autoSpaceDE w:val="0"/>
              <w:autoSpaceDN w:val="0"/>
              <w:jc w:val="center"/>
            </w:pPr>
            <w:r w:rsidRPr="00EA1D24">
              <w:t>4 852 369,78</w:t>
            </w:r>
          </w:p>
        </w:tc>
        <w:tc>
          <w:tcPr>
            <w:tcW w:w="1574" w:type="dxa"/>
            <w:shd w:val="clear" w:color="auto" w:fill="auto"/>
            <w:hideMark/>
          </w:tcPr>
          <w:p w:rsidR="006862C5" w:rsidRPr="00EA1D24" w:rsidRDefault="006862C5" w:rsidP="004E087A">
            <w:pPr>
              <w:widowControl w:val="0"/>
              <w:autoSpaceDE w:val="0"/>
              <w:autoSpaceDN w:val="0"/>
              <w:jc w:val="center"/>
              <w:rPr>
                <w:b/>
                <w:bCs/>
              </w:rPr>
            </w:pPr>
          </w:p>
        </w:tc>
        <w:tc>
          <w:tcPr>
            <w:tcW w:w="1574" w:type="dxa"/>
            <w:shd w:val="clear" w:color="auto" w:fill="auto"/>
            <w:hideMark/>
          </w:tcPr>
          <w:p w:rsidR="006862C5" w:rsidRPr="00EA1D24" w:rsidRDefault="006862C5" w:rsidP="004E087A">
            <w:pPr>
              <w:widowControl w:val="0"/>
              <w:autoSpaceDE w:val="0"/>
              <w:autoSpaceDN w:val="0"/>
              <w:jc w:val="center"/>
              <w:rPr>
                <w:b/>
                <w:bCs/>
              </w:rPr>
            </w:pPr>
          </w:p>
        </w:tc>
        <w:tc>
          <w:tcPr>
            <w:tcW w:w="1574" w:type="dxa"/>
            <w:shd w:val="clear" w:color="auto" w:fill="auto"/>
            <w:hideMark/>
          </w:tcPr>
          <w:p w:rsidR="006862C5" w:rsidRPr="00EA1D24" w:rsidRDefault="006862C5" w:rsidP="004E087A">
            <w:pPr>
              <w:widowControl w:val="0"/>
              <w:autoSpaceDE w:val="0"/>
              <w:autoSpaceDN w:val="0"/>
              <w:jc w:val="center"/>
            </w:pPr>
            <w:r w:rsidRPr="00EA1D24">
              <w:t>4 852 369,78</w:t>
            </w:r>
          </w:p>
        </w:tc>
        <w:tc>
          <w:tcPr>
            <w:tcW w:w="1574" w:type="dxa"/>
            <w:shd w:val="clear" w:color="auto" w:fill="auto"/>
            <w:hideMark/>
          </w:tcPr>
          <w:p w:rsidR="006862C5" w:rsidRPr="00EA1D24" w:rsidRDefault="006862C5" w:rsidP="004E087A">
            <w:pPr>
              <w:widowControl w:val="0"/>
              <w:autoSpaceDE w:val="0"/>
              <w:autoSpaceDN w:val="0"/>
              <w:jc w:val="center"/>
            </w:pPr>
          </w:p>
        </w:tc>
        <w:tc>
          <w:tcPr>
            <w:tcW w:w="1575" w:type="dxa"/>
            <w:shd w:val="clear" w:color="auto" w:fill="auto"/>
            <w:hideMark/>
          </w:tcPr>
          <w:p w:rsidR="006862C5" w:rsidRPr="00EA1D24" w:rsidRDefault="006862C5" w:rsidP="004E087A">
            <w:pPr>
              <w:widowControl w:val="0"/>
              <w:autoSpaceDE w:val="0"/>
              <w:autoSpaceDN w:val="0"/>
              <w:jc w:val="center"/>
            </w:pPr>
          </w:p>
        </w:tc>
      </w:tr>
      <w:tr w:rsidR="006862C5" w:rsidRPr="00EA1D24" w:rsidTr="004E087A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6862C5" w:rsidRPr="00EA1D24" w:rsidRDefault="006862C5" w:rsidP="004E087A">
            <w:pPr>
              <w:widowControl w:val="0"/>
              <w:autoSpaceDE w:val="0"/>
              <w:autoSpaceDN w:val="0"/>
              <w:jc w:val="both"/>
            </w:pPr>
            <w:r w:rsidRPr="00EA1D24">
              <w:t>в том числе:</w:t>
            </w:r>
          </w:p>
        </w:tc>
        <w:tc>
          <w:tcPr>
            <w:tcW w:w="1574" w:type="dxa"/>
            <w:shd w:val="clear" w:color="auto" w:fill="auto"/>
            <w:hideMark/>
          </w:tcPr>
          <w:p w:rsidR="006862C5" w:rsidRPr="00EA1D24" w:rsidRDefault="006862C5" w:rsidP="004E087A">
            <w:pPr>
              <w:widowControl w:val="0"/>
              <w:autoSpaceDE w:val="0"/>
              <w:autoSpaceDN w:val="0"/>
              <w:jc w:val="center"/>
            </w:pPr>
          </w:p>
        </w:tc>
        <w:tc>
          <w:tcPr>
            <w:tcW w:w="1574" w:type="dxa"/>
            <w:shd w:val="clear" w:color="auto" w:fill="auto"/>
            <w:hideMark/>
          </w:tcPr>
          <w:p w:rsidR="006862C5" w:rsidRPr="00EA1D24" w:rsidRDefault="006862C5" w:rsidP="004E087A">
            <w:pPr>
              <w:widowControl w:val="0"/>
              <w:autoSpaceDE w:val="0"/>
              <w:autoSpaceDN w:val="0"/>
              <w:jc w:val="center"/>
            </w:pPr>
          </w:p>
        </w:tc>
        <w:tc>
          <w:tcPr>
            <w:tcW w:w="1574" w:type="dxa"/>
            <w:shd w:val="clear" w:color="auto" w:fill="auto"/>
            <w:hideMark/>
          </w:tcPr>
          <w:p w:rsidR="006862C5" w:rsidRPr="00EA1D24" w:rsidRDefault="006862C5" w:rsidP="004E087A">
            <w:pPr>
              <w:widowControl w:val="0"/>
              <w:autoSpaceDE w:val="0"/>
              <w:autoSpaceDN w:val="0"/>
              <w:jc w:val="center"/>
            </w:pPr>
          </w:p>
        </w:tc>
        <w:tc>
          <w:tcPr>
            <w:tcW w:w="1574" w:type="dxa"/>
            <w:shd w:val="clear" w:color="auto" w:fill="auto"/>
            <w:hideMark/>
          </w:tcPr>
          <w:p w:rsidR="006862C5" w:rsidRPr="00EA1D24" w:rsidRDefault="006862C5" w:rsidP="004E087A">
            <w:pPr>
              <w:widowControl w:val="0"/>
              <w:autoSpaceDE w:val="0"/>
              <w:autoSpaceDN w:val="0"/>
              <w:jc w:val="center"/>
            </w:pPr>
          </w:p>
        </w:tc>
        <w:tc>
          <w:tcPr>
            <w:tcW w:w="1574" w:type="dxa"/>
            <w:shd w:val="clear" w:color="auto" w:fill="auto"/>
            <w:hideMark/>
          </w:tcPr>
          <w:p w:rsidR="006862C5" w:rsidRPr="00EA1D24" w:rsidRDefault="006862C5" w:rsidP="004E087A">
            <w:pPr>
              <w:widowControl w:val="0"/>
              <w:autoSpaceDE w:val="0"/>
              <w:autoSpaceDN w:val="0"/>
              <w:jc w:val="center"/>
            </w:pPr>
          </w:p>
        </w:tc>
        <w:tc>
          <w:tcPr>
            <w:tcW w:w="1575" w:type="dxa"/>
            <w:shd w:val="clear" w:color="auto" w:fill="auto"/>
            <w:hideMark/>
          </w:tcPr>
          <w:p w:rsidR="006862C5" w:rsidRPr="00EA1D24" w:rsidRDefault="006862C5" w:rsidP="004E087A">
            <w:pPr>
              <w:widowControl w:val="0"/>
              <w:autoSpaceDE w:val="0"/>
              <w:autoSpaceDN w:val="0"/>
              <w:jc w:val="center"/>
            </w:pPr>
          </w:p>
        </w:tc>
      </w:tr>
      <w:tr w:rsidR="006862C5" w:rsidRPr="00EA1D24" w:rsidTr="004E087A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6862C5" w:rsidRPr="00EA1D24" w:rsidRDefault="006862C5" w:rsidP="004E087A">
            <w:pPr>
              <w:widowControl w:val="0"/>
              <w:autoSpaceDE w:val="0"/>
              <w:autoSpaceDN w:val="0"/>
              <w:jc w:val="both"/>
            </w:pPr>
            <w:r w:rsidRPr="00EA1D24">
              <w:lastRenderedPageBreak/>
              <w:t>областной бюджет</w:t>
            </w:r>
          </w:p>
        </w:tc>
        <w:tc>
          <w:tcPr>
            <w:tcW w:w="1574" w:type="dxa"/>
            <w:shd w:val="clear" w:color="auto" w:fill="auto"/>
            <w:hideMark/>
          </w:tcPr>
          <w:p w:rsidR="006862C5" w:rsidRPr="00EA1D24" w:rsidRDefault="006862C5" w:rsidP="004E087A">
            <w:pPr>
              <w:widowControl w:val="0"/>
              <w:autoSpaceDE w:val="0"/>
              <w:autoSpaceDN w:val="0"/>
              <w:jc w:val="center"/>
            </w:pPr>
          </w:p>
        </w:tc>
        <w:tc>
          <w:tcPr>
            <w:tcW w:w="1574" w:type="dxa"/>
            <w:shd w:val="clear" w:color="auto" w:fill="auto"/>
            <w:hideMark/>
          </w:tcPr>
          <w:p w:rsidR="006862C5" w:rsidRPr="00EA1D24" w:rsidRDefault="006862C5" w:rsidP="004E087A">
            <w:pPr>
              <w:widowControl w:val="0"/>
              <w:autoSpaceDE w:val="0"/>
              <w:autoSpaceDN w:val="0"/>
              <w:jc w:val="center"/>
            </w:pPr>
          </w:p>
        </w:tc>
        <w:tc>
          <w:tcPr>
            <w:tcW w:w="1574" w:type="dxa"/>
            <w:shd w:val="clear" w:color="auto" w:fill="auto"/>
            <w:hideMark/>
          </w:tcPr>
          <w:p w:rsidR="006862C5" w:rsidRPr="00EA1D24" w:rsidRDefault="006862C5" w:rsidP="004E087A">
            <w:pPr>
              <w:widowControl w:val="0"/>
              <w:autoSpaceDE w:val="0"/>
              <w:autoSpaceDN w:val="0"/>
              <w:jc w:val="center"/>
            </w:pPr>
          </w:p>
        </w:tc>
        <w:tc>
          <w:tcPr>
            <w:tcW w:w="1574" w:type="dxa"/>
            <w:shd w:val="clear" w:color="auto" w:fill="auto"/>
            <w:hideMark/>
          </w:tcPr>
          <w:p w:rsidR="006862C5" w:rsidRPr="00EA1D24" w:rsidRDefault="006862C5" w:rsidP="004E087A">
            <w:pPr>
              <w:widowControl w:val="0"/>
              <w:autoSpaceDE w:val="0"/>
              <w:autoSpaceDN w:val="0"/>
              <w:jc w:val="center"/>
            </w:pPr>
          </w:p>
        </w:tc>
        <w:tc>
          <w:tcPr>
            <w:tcW w:w="1574" w:type="dxa"/>
            <w:shd w:val="clear" w:color="auto" w:fill="auto"/>
            <w:hideMark/>
          </w:tcPr>
          <w:p w:rsidR="006862C5" w:rsidRPr="00EA1D24" w:rsidRDefault="006862C5" w:rsidP="004E087A">
            <w:pPr>
              <w:widowControl w:val="0"/>
              <w:autoSpaceDE w:val="0"/>
              <w:autoSpaceDN w:val="0"/>
              <w:jc w:val="center"/>
            </w:pPr>
          </w:p>
        </w:tc>
        <w:tc>
          <w:tcPr>
            <w:tcW w:w="1575" w:type="dxa"/>
            <w:shd w:val="clear" w:color="auto" w:fill="auto"/>
            <w:hideMark/>
          </w:tcPr>
          <w:p w:rsidR="006862C5" w:rsidRPr="00EA1D24" w:rsidRDefault="006862C5" w:rsidP="004E087A">
            <w:pPr>
              <w:widowControl w:val="0"/>
              <w:autoSpaceDE w:val="0"/>
              <w:autoSpaceDN w:val="0"/>
              <w:jc w:val="center"/>
            </w:pPr>
          </w:p>
        </w:tc>
      </w:tr>
      <w:tr w:rsidR="006862C5" w:rsidRPr="00EA1D24" w:rsidTr="004E087A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6862C5" w:rsidRPr="00EA1D24" w:rsidRDefault="006862C5" w:rsidP="004E087A">
            <w:pPr>
              <w:widowControl w:val="0"/>
              <w:autoSpaceDE w:val="0"/>
              <w:autoSpaceDN w:val="0"/>
              <w:jc w:val="both"/>
            </w:pPr>
            <w:r w:rsidRPr="00EA1D24">
              <w:t xml:space="preserve"> бюджет города</w:t>
            </w:r>
          </w:p>
        </w:tc>
        <w:tc>
          <w:tcPr>
            <w:tcW w:w="1574" w:type="dxa"/>
            <w:shd w:val="clear" w:color="auto" w:fill="auto"/>
            <w:hideMark/>
          </w:tcPr>
          <w:p w:rsidR="006862C5" w:rsidRPr="00EA1D24" w:rsidRDefault="006862C5" w:rsidP="004E087A">
            <w:pPr>
              <w:widowControl w:val="0"/>
              <w:autoSpaceDE w:val="0"/>
              <w:autoSpaceDN w:val="0"/>
              <w:jc w:val="center"/>
            </w:pPr>
            <w:r w:rsidRPr="00EA1D24">
              <w:t>4 852 369,78</w:t>
            </w:r>
          </w:p>
        </w:tc>
        <w:tc>
          <w:tcPr>
            <w:tcW w:w="1574" w:type="dxa"/>
            <w:shd w:val="clear" w:color="auto" w:fill="auto"/>
            <w:hideMark/>
          </w:tcPr>
          <w:p w:rsidR="006862C5" w:rsidRPr="00EA1D24" w:rsidRDefault="006862C5" w:rsidP="004E087A">
            <w:pPr>
              <w:widowControl w:val="0"/>
              <w:autoSpaceDE w:val="0"/>
              <w:autoSpaceDN w:val="0"/>
              <w:jc w:val="center"/>
            </w:pPr>
          </w:p>
        </w:tc>
        <w:tc>
          <w:tcPr>
            <w:tcW w:w="1574" w:type="dxa"/>
            <w:shd w:val="clear" w:color="auto" w:fill="auto"/>
            <w:hideMark/>
          </w:tcPr>
          <w:p w:rsidR="006862C5" w:rsidRPr="00EA1D24" w:rsidRDefault="006862C5" w:rsidP="004E087A">
            <w:pPr>
              <w:widowControl w:val="0"/>
              <w:autoSpaceDE w:val="0"/>
              <w:autoSpaceDN w:val="0"/>
              <w:jc w:val="center"/>
            </w:pPr>
          </w:p>
        </w:tc>
        <w:tc>
          <w:tcPr>
            <w:tcW w:w="1574" w:type="dxa"/>
            <w:shd w:val="clear" w:color="auto" w:fill="auto"/>
            <w:hideMark/>
          </w:tcPr>
          <w:p w:rsidR="006862C5" w:rsidRPr="00EA1D24" w:rsidRDefault="006862C5" w:rsidP="004E087A">
            <w:pPr>
              <w:widowControl w:val="0"/>
              <w:autoSpaceDE w:val="0"/>
              <w:autoSpaceDN w:val="0"/>
              <w:jc w:val="center"/>
            </w:pPr>
            <w:r w:rsidRPr="00EA1D24">
              <w:t>4 852 369,78</w:t>
            </w:r>
          </w:p>
        </w:tc>
        <w:tc>
          <w:tcPr>
            <w:tcW w:w="1574" w:type="dxa"/>
            <w:shd w:val="clear" w:color="auto" w:fill="auto"/>
            <w:hideMark/>
          </w:tcPr>
          <w:p w:rsidR="006862C5" w:rsidRPr="00EA1D24" w:rsidRDefault="006862C5" w:rsidP="004E087A">
            <w:pPr>
              <w:widowControl w:val="0"/>
              <w:autoSpaceDE w:val="0"/>
              <w:autoSpaceDN w:val="0"/>
              <w:jc w:val="center"/>
            </w:pPr>
          </w:p>
        </w:tc>
        <w:tc>
          <w:tcPr>
            <w:tcW w:w="1575" w:type="dxa"/>
            <w:shd w:val="clear" w:color="auto" w:fill="auto"/>
            <w:hideMark/>
          </w:tcPr>
          <w:p w:rsidR="006862C5" w:rsidRPr="00EA1D24" w:rsidRDefault="006862C5" w:rsidP="004E087A">
            <w:pPr>
              <w:widowControl w:val="0"/>
              <w:autoSpaceDE w:val="0"/>
              <w:autoSpaceDN w:val="0"/>
              <w:jc w:val="center"/>
            </w:pPr>
          </w:p>
        </w:tc>
      </w:tr>
      <w:tr w:rsidR="006862C5" w:rsidRPr="00EA1D24" w:rsidTr="004E087A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6862C5" w:rsidRPr="00EA1D24" w:rsidRDefault="006862C5" w:rsidP="004E087A">
            <w:pPr>
              <w:widowControl w:val="0"/>
              <w:autoSpaceDE w:val="0"/>
              <w:autoSpaceDN w:val="0"/>
              <w:jc w:val="both"/>
            </w:pPr>
            <w:r w:rsidRPr="00EA1D24">
              <w:t>Услуги по эксплуатации опасных производственных объектов (ОПТ)</w:t>
            </w:r>
          </w:p>
        </w:tc>
        <w:tc>
          <w:tcPr>
            <w:tcW w:w="1574" w:type="dxa"/>
            <w:shd w:val="clear" w:color="auto" w:fill="auto"/>
            <w:hideMark/>
          </w:tcPr>
          <w:p w:rsidR="006862C5" w:rsidRPr="00EA1D24" w:rsidRDefault="006862C5" w:rsidP="004E087A">
            <w:pPr>
              <w:widowControl w:val="0"/>
              <w:autoSpaceDE w:val="0"/>
              <w:autoSpaceDN w:val="0"/>
              <w:jc w:val="center"/>
            </w:pPr>
            <w:r w:rsidRPr="00EA1D24">
              <w:t>343 461,50</w:t>
            </w:r>
          </w:p>
        </w:tc>
        <w:tc>
          <w:tcPr>
            <w:tcW w:w="1574" w:type="dxa"/>
            <w:shd w:val="clear" w:color="auto" w:fill="auto"/>
            <w:hideMark/>
          </w:tcPr>
          <w:p w:rsidR="006862C5" w:rsidRPr="00EA1D24" w:rsidRDefault="006862C5" w:rsidP="004E087A">
            <w:pPr>
              <w:widowControl w:val="0"/>
              <w:autoSpaceDE w:val="0"/>
              <w:autoSpaceDN w:val="0"/>
              <w:jc w:val="center"/>
            </w:pPr>
          </w:p>
        </w:tc>
        <w:tc>
          <w:tcPr>
            <w:tcW w:w="1574" w:type="dxa"/>
            <w:shd w:val="clear" w:color="auto" w:fill="auto"/>
            <w:hideMark/>
          </w:tcPr>
          <w:p w:rsidR="006862C5" w:rsidRPr="00EA1D24" w:rsidRDefault="006862C5" w:rsidP="004E087A">
            <w:pPr>
              <w:widowControl w:val="0"/>
              <w:autoSpaceDE w:val="0"/>
              <w:autoSpaceDN w:val="0"/>
              <w:jc w:val="center"/>
            </w:pPr>
            <w:r w:rsidRPr="00EA1D24">
              <w:t>194095,00</w:t>
            </w:r>
          </w:p>
        </w:tc>
        <w:tc>
          <w:tcPr>
            <w:tcW w:w="1574" w:type="dxa"/>
            <w:shd w:val="clear" w:color="auto" w:fill="auto"/>
            <w:hideMark/>
          </w:tcPr>
          <w:p w:rsidR="006862C5" w:rsidRPr="00EA1D24" w:rsidRDefault="006862C5" w:rsidP="004E087A">
            <w:pPr>
              <w:widowControl w:val="0"/>
              <w:autoSpaceDE w:val="0"/>
              <w:autoSpaceDN w:val="0"/>
              <w:jc w:val="center"/>
            </w:pPr>
            <w:r w:rsidRPr="00EA1D24">
              <w:t>149 366,50</w:t>
            </w:r>
          </w:p>
        </w:tc>
        <w:tc>
          <w:tcPr>
            <w:tcW w:w="1574" w:type="dxa"/>
            <w:shd w:val="clear" w:color="auto" w:fill="auto"/>
            <w:hideMark/>
          </w:tcPr>
          <w:p w:rsidR="006862C5" w:rsidRPr="00EA1D24" w:rsidRDefault="006862C5" w:rsidP="004E087A">
            <w:pPr>
              <w:widowControl w:val="0"/>
              <w:autoSpaceDE w:val="0"/>
              <w:autoSpaceDN w:val="0"/>
              <w:jc w:val="center"/>
            </w:pPr>
          </w:p>
        </w:tc>
        <w:tc>
          <w:tcPr>
            <w:tcW w:w="1575" w:type="dxa"/>
            <w:shd w:val="clear" w:color="auto" w:fill="auto"/>
            <w:hideMark/>
          </w:tcPr>
          <w:p w:rsidR="006862C5" w:rsidRPr="00EA1D24" w:rsidRDefault="006862C5" w:rsidP="004E087A">
            <w:pPr>
              <w:widowControl w:val="0"/>
              <w:autoSpaceDE w:val="0"/>
              <w:autoSpaceDN w:val="0"/>
              <w:jc w:val="center"/>
            </w:pPr>
          </w:p>
        </w:tc>
      </w:tr>
      <w:tr w:rsidR="006862C5" w:rsidRPr="00EA1D24" w:rsidTr="004E087A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6862C5" w:rsidRPr="00EA1D24" w:rsidRDefault="006862C5" w:rsidP="004E087A">
            <w:pPr>
              <w:widowControl w:val="0"/>
              <w:autoSpaceDE w:val="0"/>
              <w:autoSpaceDN w:val="0"/>
              <w:jc w:val="both"/>
            </w:pPr>
            <w:r w:rsidRPr="00EA1D24">
              <w:t>в том числе:</w:t>
            </w:r>
          </w:p>
        </w:tc>
        <w:tc>
          <w:tcPr>
            <w:tcW w:w="1574" w:type="dxa"/>
            <w:shd w:val="clear" w:color="auto" w:fill="auto"/>
            <w:hideMark/>
          </w:tcPr>
          <w:p w:rsidR="006862C5" w:rsidRPr="00EA1D24" w:rsidRDefault="006862C5" w:rsidP="004E087A">
            <w:pPr>
              <w:widowControl w:val="0"/>
              <w:autoSpaceDE w:val="0"/>
              <w:autoSpaceDN w:val="0"/>
              <w:jc w:val="center"/>
            </w:pPr>
          </w:p>
        </w:tc>
        <w:tc>
          <w:tcPr>
            <w:tcW w:w="1574" w:type="dxa"/>
            <w:shd w:val="clear" w:color="auto" w:fill="auto"/>
            <w:hideMark/>
          </w:tcPr>
          <w:p w:rsidR="006862C5" w:rsidRPr="00EA1D24" w:rsidRDefault="006862C5" w:rsidP="004E087A">
            <w:pPr>
              <w:widowControl w:val="0"/>
              <w:autoSpaceDE w:val="0"/>
              <w:autoSpaceDN w:val="0"/>
              <w:jc w:val="center"/>
            </w:pPr>
          </w:p>
        </w:tc>
        <w:tc>
          <w:tcPr>
            <w:tcW w:w="1574" w:type="dxa"/>
            <w:shd w:val="clear" w:color="auto" w:fill="auto"/>
            <w:hideMark/>
          </w:tcPr>
          <w:p w:rsidR="006862C5" w:rsidRPr="00EA1D24" w:rsidRDefault="006862C5" w:rsidP="004E087A">
            <w:pPr>
              <w:widowControl w:val="0"/>
              <w:autoSpaceDE w:val="0"/>
              <w:autoSpaceDN w:val="0"/>
              <w:jc w:val="center"/>
            </w:pPr>
          </w:p>
        </w:tc>
        <w:tc>
          <w:tcPr>
            <w:tcW w:w="1574" w:type="dxa"/>
            <w:shd w:val="clear" w:color="auto" w:fill="auto"/>
            <w:hideMark/>
          </w:tcPr>
          <w:p w:rsidR="006862C5" w:rsidRPr="00EA1D24" w:rsidRDefault="006862C5" w:rsidP="004E087A">
            <w:pPr>
              <w:widowControl w:val="0"/>
              <w:autoSpaceDE w:val="0"/>
              <w:autoSpaceDN w:val="0"/>
              <w:jc w:val="center"/>
            </w:pPr>
          </w:p>
        </w:tc>
        <w:tc>
          <w:tcPr>
            <w:tcW w:w="1574" w:type="dxa"/>
            <w:shd w:val="clear" w:color="auto" w:fill="auto"/>
            <w:hideMark/>
          </w:tcPr>
          <w:p w:rsidR="006862C5" w:rsidRPr="00EA1D24" w:rsidRDefault="006862C5" w:rsidP="004E087A">
            <w:pPr>
              <w:widowControl w:val="0"/>
              <w:autoSpaceDE w:val="0"/>
              <w:autoSpaceDN w:val="0"/>
              <w:jc w:val="center"/>
            </w:pPr>
          </w:p>
        </w:tc>
        <w:tc>
          <w:tcPr>
            <w:tcW w:w="1575" w:type="dxa"/>
            <w:shd w:val="clear" w:color="auto" w:fill="auto"/>
            <w:hideMark/>
          </w:tcPr>
          <w:p w:rsidR="006862C5" w:rsidRPr="00EA1D24" w:rsidRDefault="006862C5" w:rsidP="004E087A">
            <w:pPr>
              <w:widowControl w:val="0"/>
              <w:autoSpaceDE w:val="0"/>
              <w:autoSpaceDN w:val="0"/>
              <w:jc w:val="center"/>
            </w:pPr>
          </w:p>
        </w:tc>
      </w:tr>
      <w:tr w:rsidR="006862C5" w:rsidRPr="00EA1D24" w:rsidTr="004E087A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6862C5" w:rsidRPr="00EA1D24" w:rsidRDefault="006862C5" w:rsidP="004E087A">
            <w:pPr>
              <w:widowControl w:val="0"/>
              <w:autoSpaceDE w:val="0"/>
              <w:autoSpaceDN w:val="0"/>
              <w:jc w:val="both"/>
            </w:pPr>
            <w:r w:rsidRPr="00EA1D24">
              <w:t>областной бюджет</w:t>
            </w:r>
          </w:p>
        </w:tc>
        <w:tc>
          <w:tcPr>
            <w:tcW w:w="1574" w:type="dxa"/>
            <w:shd w:val="clear" w:color="auto" w:fill="auto"/>
            <w:hideMark/>
          </w:tcPr>
          <w:p w:rsidR="006862C5" w:rsidRPr="00EA1D24" w:rsidRDefault="006862C5" w:rsidP="004E087A">
            <w:pPr>
              <w:widowControl w:val="0"/>
              <w:autoSpaceDE w:val="0"/>
              <w:autoSpaceDN w:val="0"/>
              <w:jc w:val="center"/>
            </w:pPr>
            <w:r w:rsidRPr="00EA1D24">
              <w:t>0,00</w:t>
            </w:r>
          </w:p>
        </w:tc>
        <w:tc>
          <w:tcPr>
            <w:tcW w:w="1574" w:type="dxa"/>
            <w:shd w:val="clear" w:color="auto" w:fill="auto"/>
            <w:hideMark/>
          </w:tcPr>
          <w:p w:rsidR="006862C5" w:rsidRPr="00EA1D24" w:rsidRDefault="006862C5" w:rsidP="004E087A">
            <w:pPr>
              <w:widowControl w:val="0"/>
              <w:autoSpaceDE w:val="0"/>
              <w:autoSpaceDN w:val="0"/>
              <w:jc w:val="center"/>
            </w:pPr>
          </w:p>
        </w:tc>
        <w:tc>
          <w:tcPr>
            <w:tcW w:w="1574" w:type="dxa"/>
            <w:shd w:val="clear" w:color="auto" w:fill="auto"/>
            <w:hideMark/>
          </w:tcPr>
          <w:p w:rsidR="006862C5" w:rsidRPr="00EA1D24" w:rsidRDefault="006862C5" w:rsidP="004E087A">
            <w:pPr>
              <w:widowControl w:val="0"/>
              <w:autoSpaceDE w:val="0"/>
              <w:autoSpaceDN w:val="0"/>
              <w:jc w:val="center"/>
            </w:pPr>
          </w:p>
        </w:tc>
        <w:tc>
          <w:tcPr>
            <w:tcW w:w="1574" w:type="dxa"/>
            <w:shd w:val="clear" w:color="auto" w:fill="auto"/>
            <w:hideMark/>
          </w:tcPr>
          <w:p w:rsidR="006862C5" w:rsidRPr="00EA1D24" w:rsidRDefault="006862C5" w:rsidP="004E087A">
            <w:pPr>
              <w:widowControl w:val="0"/>
              <w:autoSpaceDE w:val="0"/>
              <w:autoSpaceDN w:val="0"/>
              <w:jc w:val="center"/>
            </w:pPr>
          </w:p>
        </w:tc>
        <w:tc>
          <w:tcPr>
            <w:tcW w:w="1574" w:type="dxa"/>
            <w:shd w:val="clear" w:color="auto" w:fill="auto"/>
            <w:hideMark/>
          </w:tcPr>
          <w:p w:rsidR="006862C5" w:rsidRPr="00EA1D24" w:rsidRDefault="006862C5" w:rsidP="004E087A">
            <w:pPr>
              <w:widowControl w:val="0"/>
              <w:autoSpaceDE w:val="0"/>
              <w:autoSpaceDN w:val="0"/>
              <w:jc w:val="center"/>
            </w:pPr>
          </w:p>
        </w:tc>
        <w:tc>
          <w:tcPr>
            <w:tcW w:w="1575" w:type="dxa"/>
            <w:shd w:val="clear" w:color="auto" w:fill="auto"/>
            <w:hideMark/>
          </w:tcPr>
          <w:p w:rsidR="006862C5" w:rsidRPr="00EA1D24" w:rsidRDefault="006862C5" w:rsidP="004E087A">
            <w:pPr>
              <w:widowControl w:val="0"/>
              <w:autoSpaceDE w:val="0"/>
              <w:autoSpaceDN w:val="0"/>
              <w:jc w:val="center"/>
            </w:pPr>
          </w:p>
        </w:tc>
      </w:tr>
      <w:tr w:rsidR="006862C5" w:rsidRPr="00EA1D24" w:rsidTr="004E087A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6862C5" w:rsidRPr="00EA1D24" w:rsidRDefault="006862C5" w:rsidP="004E087A">
            <w:pPr>
              <w:widowControl w:val="0"/>
              <w:autoSpaceDE w:val="0"/>
              <w:autoSpaceDN w:val="0"/>
              <w:jc w:val="both"/>
            </w:pPr>
            <w:r w:rsidRPr="00EA1D24">
              <w:t>районный бюджет</w:t>
            </w:r>
          </w:p>
        </w:tc>
        <w:tc>
          <w:tcPr>
            <w:tcW w:w="1574" w:type="dxa"/>
            <w:shd w:val="clear" w:color="auto" w:fill="auto"/>
            <w:hideMark/>
          </w:tcPr>
          <w:p w:rsidR="006862C5" w:rsidRPr="00EA1D24" w:rsidRDefault="006862C5" w:rsidP="004E087A">
            <w:pPr>
              <w:widowControl w:val="0"/>
              <w:autoSpaceDE w:val="0"/>
              <w:autoSpaceDN w:val="0"/>
              <w:jc w:val="center"/>
            </w:pPr>
            <w:r w:rsidRPr="00EA1D24">
              <w:t>343 461,50</w:t>
            </w:r>
          </w:p>
        </w:tc>
        <w:tc>
          <w:tcPr>
            <w:tcW w:w="1574" w:type="dxa"/>
            <w:shd w:val="clear" w:color="auto" w:fill="auto"/>
            <w:hideMark/>
          </w:tcPr>
          <w:p w:rsidR="006862C5" w:rsidRPr="00EA1D24" w:rsidRDefault="006862C5" w:rsidP="004E087A">
            <w:pPr>
              <w:widowControl w:val="0"/>
              <w:autoSpaceDE w:val="0"/>
              <w:autoSpaceDN w:val="0"/>
              <w:jc w:val="center"/>
            </w:pPr>
          </w:p>
        </w:tc>
        <w:tc>
          <w:tcPr>
            <w:tcW w:w="1574" w:type="dxa"/>
            <w:shd w:val="clear" w:color="auto" w:fill="auto"/>
            <w:hideMark/>
          </w:tcPr>
          <w:p w:rsidR="006862C5" w:rsidRPr="00EA1D24" w:rsidRDefault="006862C5" w:rsidP="004E087A">
            <w:pPr>
              <w:widowControl w:val="0"/>
              <w:autoSpaceDE w:val="0"/>
              <w:autoSpaceDN w:val="0"/>
              <w:jc w:val="center"/>
            </w:pPr>
            <w:r w:rsidRPr="00EA1D24">
              <w:t>194095,00</w:t>
            </w:r>
          </w:p>
        </w:tc>
        <w:tc>
          <w:tcPr>
            <w:tcW w:w="1574" w:type="dxa"/>
            <w:shd w:val="clear" w:color="auto" w:fill="auto"/>
            <w:hideMark/>
          </w:tcPr>
          <w:p w:rsidR="006862C5" w:rsidRPr="00EA1D24" w:rsidRDefault="006862C5" w:rsidP="004E087A">
            <w:pPr>
              <w:widowControl w:val="0"/>
              <w:autoSpaceDE w:val="0"/>
              <w:autoSpaceDN w:val="0"/>
              <w:jc w:val="center"/>
            </w:pPr>
            <w:r w:rsidRPr="00EA1D24">
              <w:t>149 366,50</w:t>
            </w:r>
          </w:p>
        </w:tc>
        <w:tc>
          <w:tcPr>
            <w:tcW w:w="1574" w:type="dxa"/>
            <w:shd w:val="clear" w:color="auto" w:fill="auto"/>
            <w:hideMark/>
          </w:tcPr>
          <w:p w:rsidR="006862C5" w:rsidRPr="00EA1D24" w:rsidRDefault="006862C5" w:rsidP="004E087A">
            <w:pPr>
              <w:widowControl w:val="0"/>
              <w:autoSpaceDE w:val="0"/>
              <w:autoSpaceDN w:val="0"/>
              <w:jc w:val="center"/>
            </w:pPr>
          </w:p>
        </w:tc>
        <w:tc>
          <w:tcPr>
            <w:tcW w:w="1575" w:type="dxa"/>
            <w:shd w:val="clear" w:color="auto" w:fill="auto"/>
            <w:hideMark/>
          </w:tcPr>
          <w:p w:rsidR="006862C5" w:rsidRPr="00EA1D24" w:rsidRDefault="006862C5" w:rsidP="004E087A">
            <w:pPr>
              <w:widowControl w:val="0"/>
              <w:autoSpaceDE w:val="0"/>
              <w:autoSpaceDN w:val="0"/>
              <w:jc w:val="center"/>
            </w:pPr>
          </w:p>
        </w:tc>
      </w:tr>
      <w:tr w:rsidR="006862C5" w:rsidRPr="00EA1D24" w:rsidTr="004E087A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6862C5" w:rsidRPr="00EA1D24" w:rsidRDefault="006862C5" w:rsidP="004E087A">
            <w:pPr>
              <w:widowControl w:val="0"/>
              <w:autoSpaceDE w:val="0"/>
              <w:autoSpaceDN w:val="0"/>
              <w:jc w:val="both"/>
            </w:pPr>
            <w:r w:rsidRPr="00EA1D24">
              <w:t>Выполнение функции эксплуатационной организации на период строительства, врезка и пуск вновь построенного газопровода, техническое обслуживание газопроводов, сооружений на них газораспределительной сети для газификации 20 жилых домов по адресу: Ивановская область, г.Комсомольск, ул. Маяковского, д.6,10,12,15,16,17; ул. Гоголя д. 9,11; ул. Лермонтова д.5,8; ул. Пушкина д. 6,11; ул. Чехова д. 15,16; ул. Горького д. 3,4,11; ул. Островского д.4,5,6</w:t>
            </w:r>
          </w:p>
        </w:tc>
        <w:tc>
          <w:tcPr>
            <w:tcW w:w="1574" w:type="dxa"/>
            <w:shd w:val="clear" w:color="auto" w:fill="auto"/>
            <w:hideMark/>
          </w:tcPr>
          <w:p w:rsidR="006862C5" w:rsidRPr="00EA1D24" w:rsidRDefault="006862C5" w:rsidP="004E087A">
            <w:pPr>
              <w:widowControl w:val="0"/>
              <w:autoSpaceDE w:val="0"/>
              <w:autoSpaceDN w:val="0"/>
              <w:jc w:val="center"/>
            </w:pPr>
            <w:r w:rsidRPr="00EA1D24">
              <w:t>96 725,00</w:t>
            </w:r>
          </w:p>
        </w:tc>
        <w:tc>
          <w:tcPr>
            <w:tcW w:w="1574" w:type="dxa"/>
            <w:shd w:val="clear" w:color="auto" w:fill="auto"/>
            <w:hideMark/>
          </w:tcPr>
          <w:p w:rsidR="006862C5" w:rsidRPr="00EA1D24" w:rsidRDefault="006862C5" w:rsidP="004E087A">
            <w:pPr>
              <w:widowControl w:val="0"/>
              <w:autoSpaceDE w:val="0"/>
              <w:autoSpaceDN w:val="0"/>
              <w:jc w:val="center"/>
            </w:pPr>
          </w:p>
        </w:tc>
        <w:tc>
          <w:tcPr>
            <w:tcW w:w="1574" w:type="dxa"/>
            <w:shd w:val="clear" w:color="auto" w:fill="auto"/>
            <w:hideMark/>
          </w:tcPr>
          <w:p w:rsidR="006862C5" w:rsidRPr="00EA1D24" w:rsidRDefault="006862C5" w:rsidP="004E087A">
            <w:pPr>
              <w:widowControl w:val="0"/>
              <w:autoSpaceDE w:val="0"/>
              <w:autoSpaceDN w:val="0"/>
              <w:jc w:val="center"/>
            </w:pPr>
          </w:p>
        </w:tc>
        <w:tc>
          <w:tcPr>
            <w:tcW w:w="1574" w:type="dxa"/>
            <w:shd w:val="clear" w:color="auto" w:fill="auto"/>
            <w:hideMark/>
          </w:tcPr>
          <w:p w:rsidR="006862C5" w:rsidRPr="00EA1D24" w:rsidRDefault="006862C5" w:rsidP="004E087A">
            <w:pPr>
              <w:widowControl w:val="0"/>
              <w:autoSpaceDE w:val="0"/>
              <w:autoSpaceDN w:val="0"/>
              <w:jc w:val="center"/>
            </w:pPr>
            <w:r w:rsidRPr="00EA1D24">
              <w:t>96 725,00</w:t>
            </w:r>
          </w:p>
        </w:tc>
        <w:tc>
          <w:tcPr>
            <w:tcW w:w="1574" w:type="dxa"/>
            <w:shd w:val="clear" w:color="auto" w:fill="auto"/>
            <w:hideMark/>
          </w:tcPr>
          <w:p w:rsidR="006862C5" w:rsidRPr="00EA1D24" w:rsidRDefault="006862C5" w:rsidP="004E087A">
            <w:pPr>
              <w:widowControl w:val="0"/>
              <w:autoSpaceDE w:val="0"/>
              <w:autoSpaceDN w:val="0"/>
              <w:jc w:val="center"/>
            </w:pPr>
          </w:p>
        </w:tc>
        <w:tc>
          <w:tcPr>
            <w:tcW w:w="1575" w:type="dxa"/>
            <w:shd w:val="clear" w:color="auto" w:fill="auto"/>
            <w:hideMark/>
          </w:tcPr>
          <w:p w:rsidR="006862C5" w:rsidRPr="00EA1D24" w:rsidRDefault="006862C5" w:rsidP="004E087A">
            <w:pPr>
              <w:widowControl w:val="0"/>
              <w:autoSpaceDE w:val="0"/>
              <w:autoSpaceDN w:val="0"/>
              <w:jc w:val="center"/>
            </w:pPr>
          </w:p>
        </w:tc>
      </w:tr>
      <w:tr w:rsidR="006862C5" w:rsidRPr="00EA1D24" w:rsidTr="004E087A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6862C5" w:rsidRPr="00EA1D24" w:rsidRDefault="006862C5" w:rsidP="004E087A">
            <w:pPr>
              <w:widowControl w:val="0"/>
              <w:autoSpaceDE w:val="0"/>
              <w:autoSpaceDN w:val="0"/>
              <w:jc w:val="both"/>
            </w:pPr>
            <w:r w:rsidRPr="00EA1D24">
              <w:t>в том числе:</w:t>
            </w:r>
          </w:p>
        </w:tc>
        <w:tc>
          <w:tcPr>
            <w:tcW w:w="1574" w:type="dxa"/>
            <w:shd w:val="clear" w:color="auto" w:fill="auto"/>
            <w:hideMark/>
          </w:tcPr>
          <w:p w:rsidR="006862C5" w:rsidRPr="00EA1D24" w:rsidRDefault="006862C5" w:rsidP="004E087A">
            <w:pPr>
              <w:widowControl w:val="0"/>
              <w:autoSpaceDE w:val="0"/>
              <w:autoSpaceDN w:val="0"/>
              <w:jc w:val="center"/>
            </w:pPr>
          </w:p>
        </w:tc>
        <w:tc>
          <w:tcPr>
            <w:tcW w:w="1574" w:type="dxa"/>
            <w:shd w:val="clear" w:color="auto" w:fill="auto"/>
            <w:hideMark/>
          </w:tcPr>
          <w:p w:rsidR="006862C5" w:rsidRPr="00EA1D24" w:rsidRDefault="006862C5" w:rsidP="004E087A">
            <w:pPr>
              <w:widowControl w:val="0"/>
              <w:autoSpaceDE w:val="0"/>
              <w:autoSpaceDN w:val="0"/>
              <w:jc w:val="center"/>
            </w:pPr>
          </w:p>
        </w:tc>
        <w:tc>
          <w:tcPr>
            <w:tcW w:w="1574" w:type="dxa"/>
            <w:shd w:val="clear" w:color="auto" w:fill="auto"/>
            <w:hideMark/>
          </w:tcPr>
          <w:p w:rsidR="006862C5" w:rsidRPr="00EA1D24" w:rsidRDefault="006862C5" w:rsidP="004E087A">
            <w:pPr>
              <w:widowControl w:val="0"/>
              <w:autoSpaceDE w:val="0"/>
              <w:autoSpaceDN w:val="0"/>
              <w:jc w:val="center"/>
            </w:pPr>
          </w:p>
        </w:tc>
        <w:tc>
          <w:tcPr>
            <w:tcW w:w="1574" w:type="dxa"/>
            <w:shd w:val="clear" w:color="auto" w:fill="auto"/>
            <w:hideMark/>
          </w:tcPr>
          <w:p w:rsidR="006862C5" w:rsidRPr="00EA1D24" w:rsidRDefault="006862C5" w:rsidP="004E087A">
            <w:pPr>
              <w:widowControl w:val="0"/>
              <w:autoSpaceDE w:val="0"/>
              <w:autoSpaceDN w:val="0"/>
              <w:jc w:val="center"/>
            </w:pPr>
          </w:p>
        </w:tc>
        <w:tc>
          <w:tcPr>
            <w:tcW w:w="1574" w:type="dxa"/>
            <w:shd w:val="clear" w:color="auto" w:fill="auto"/>
            <w:hideMark/>
          </w:tcPr>
          <w:p w:rsidR="006862C5" w:rsidRPr="00EA1D24" w:rsidRDefault="006862C5" w:rsidP="004E087A">
            <w:pPr>
              <w:widowControl w:val="0"/>
              <w:autoSpaceDE w:val="0"/>
              <w:autoSpaceDN w:val="0"/>
              <w:jc w:val="center"/>
            </w:pPr>
          </w:p>
        </w:tc>
        <w:tc>
          <w:tcPr>
            <w:tcW w:w="1575" w:type="dxa"/>
            <w:shd w:val="clear" w:color="auto" w:fill="auto"/>
            <w:hideMark/>
          </w:tcPr>
          <w:p w:rsidR="006862C5" w:rsidRPr="00EA1D24" w:rsidRDefault="006862C5" w:rsidP="004E087A">
            <w:pPr>
              <w:widowControl w:val="0"/>
              <w:autoSpaceDE w:val="0"/>
              <w:autoSpaceDN w:val="0"/>
              <w:jc w:val="center"/>
            </w:pPr>
          </w:p>
        </w:tc>
      </w:tr>
      <w:tr w:rsidR="006862C5" w:rsidRPr="00EA1D24" w:rsidTr="004E087A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6862C5" w:rsidRPr="00EA1D24" w:rsidRDefault="006862C5" w:rsidP="004E087A">
            <w:pPr>
              <w:widowControl w:val="0"/>
              <w:autoSpaceDE w:val="0"/>
              <w:autoSpaceDN w:val="0"/>
              <w:jc w:val="both"/>
            </w:pPr>
            <w:r w:rsidRPr="00EA1D24">
              <w:t>областной бюджет</w:t>
            </w:r>
          </w:p>
        </w:tc>
        <w:tc>
          <w:tcPr>
            <w:tcW w:w="1574" w:type="dxa"/>
            <w:shd w:val="clear" w:color="auto" w:fill="auto"/>
            <w:hideMark/>
          </w:tcPr>
          <w:p w:rsidR="006862C5" w:rsidRPr="00EA1D24" w:rsidRDefault="006862C5" w:rsidP="004E087A">
            <w:pPr>
              <w:widowControl w:val="0"/>
              <w:autoSpaceDE w:val="0"/>
              <w:autoSpaceDN w:val="0"/>
              <w:jc w:val="center"/>
            </w:pPr>
          </w:p>
        </w:tc>
        <w:tc>
          <w:tcPr>
            <w:tcW w:w="1574" w:type="dxa"/>
            <w:shd w:val="clear" w:color="auto" w:fill="auto"/>
            <w:hideMark/>
          </w:tcPr>
          <w:p w:rsidR="006862C5" w:rsidRPr="00EA1D24" w:rsidRDefault="006862C5" w:rsidP="004E087A">
            <w:pPr>
              <w:widowControl w:val="0"/>
              <w:autoSpaceDE w:val="0"/>
              <w:autoSpaceDN w:val="0"/>
              <w:jc w:val="center"/>
            </w:pPr>
          </w:p>
        </w:tc>
        <w:tc>
          <w:tcPr>
            <w:tcW w:w="1574" w:type="dxa"/>
            <w:shd w:val="clear" w:color="auto" w:fill="auto"/>
            <w:hideMark/>
          </w:tcPr>
          <w:p w:rsidR="006862C5" w:rsidRPr="00EA1D24" w:rsidRDefault="006862C5" w:rsidP="004E087A">
            <w:pPr>
              <w:widowControl w:val="0"/>
              <w:autoSpaceDE w:val="0"/>
              <w:autoSpaceDN w:val="0"/>
              <w:jc w:val="center"/>
            </w:pPr>
          </w:p>
        </w:tc>
        <w:tc>
          <w:tcPr>
            <w:tcW w:w="1574" w:type="dxa"/>
            <w:shd w:val="clear" w:color="auto" w:fill="auto"/>
            <w:hideMark/>
          </w:tcPr>
          <w:p w:rsidR="006862C5" w:rsidRPr="00EA1D24" w:rsidRDefault="006862C5" w:rsidP="004E087A">
            <w:pPr>
              <w:widowControl w:val="0"/>
              <w:autoSpaceDE w:val="0"/>
              <w:autoSpaceDN w:val="0"/>
              <w:jc w:val="center"/>
            </w:pPr>
          </w:p>
        </w:tc>
        <w:tc>
          <w:tcPr>
            <w:tcW w:w="1574" w:type="dxa"/>
            <w:shd w:val="clear" w:color="auto" w:fill="auto"/>
            <w:hideMark/>
          </w:tcPr>
          <w:p w:rsidR="006862C5" w:rsidRPr="00EA1D24" w:rsidRDefault="006862C5" w:rsidP="004E087A">
            <w:pPr>
              <w:widowControl w:val="0"/>
              <w:autoSpaceDE w:val="0"/>
              <w:autoSpaceDN w:val="0"/>
              <w:jc w:val="center"/>
            </w:pPr>
          </w:p>
        </w:tc>
        <w:tc>
          <w:tcPr>
            <w:tcW w:w="1575" w:type="dxa"/>
            <w:shd w:val="clear" w:color="auto" w:fill="auto"/>
            <w:hideMark/>
          </w:tcPr>
          <w:p w:rsidR="006862C5" w:rsidRPr="00EA1D24" w:rsidRDefault="006862C5" w:rsidP="004E087A">
            <w:pPr>
              <w:widowControl w:val="0"/>
              <w:autoSpaceDE w:val="0"/>
              <w:autoSpaceDN w:val="0"/>
              <w:jc w:val="center"/>
            </w:pPr>
          </w:p>
        </w:tc>
      </w:tr>
      <w:tr w:rsidR="006862C5" w:rsidRPr="00EA1D24" w:rsidTr="004E087A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6862C5" w:rsidRPr="00EA1D24" w:rsidRDefault="006862C5" w:rsidP="004E087A">
            <w:pPr>
              <w:widowControl w:val="0"/>
              <w:autoSpaceDE w:val="0"/>
              <w:autoSpaceDN w:val="0"/>
              <w:jc w:val="both"/>
            </w:pPr>
            <w:r w:rsidRPr="00EA1D24">
              <w:t xml:space="preserve"> бюджет города</w:t>
            </w:r>
          </w:p>
        </w:tc>
        <w:tc>
          <w:tcPr>
            <w:tcW w:w="1574" w:type="dxa"/>
            <w:shd w:val="clear" w:color="auto" w:fill="auto"/>
            <w:hideMark/>
          </w:tcPr>
          <w:p w:rsidR="006862C5" w:rsidRPr="00EA1D24" w:rsidRDefault="006862C5" w:rsidP="004E087A">
            <w:pPr>
              <w:widowControl w:val="0"/>
              <w:autoSpaceDE w:val="0"/>
              <w:autoSpaceDN w:val="0"/>
              <w:jc w:val="center"/>
            </w:pPr>
            <w:r w:rsidRPr="00EA1D24">
              <w:t>96 725,00</w:t>
            </w:r>
          </w:p>
        </w:tc>
        <w:tc>
          <w:tcPr>
            <w:tcW w:w="1574" w:type="dxa"/>
            <w:shd w:val="clear" w:color="auto" w:fill="auto"/>
            <w:hideMark/>
          </w:tcPr>
          <w:p w:rsidR="006862C5" w:rsidRPr="00EA1D24" w:rsidRDefault="006862C5" w:rsidP="004E087A">
            <w:pPr>
              <w:widowControl w:val="0"/>
              <w:autoSpaceDE w:val="0"/>
              <w:autoSpaceDN w:val="0"/>
              <w:jc w:val="center"/>
            </w:pPr>
          </w:p>
        </w:tc>
        <w:tc>
          <w:tcPr>
            <w:tcW w:w="1574" w:type="dxa"/>
            <w:shd w:val="clear" w:color="auto" w:fill="auto"/>
            <w:hideMark/>
          </w:tcPr>
          <w:p w:rsidR="006862C5" w:rsidRPr="00EA1D24" w:rsidRDefault="006862C5" w:rsidP="004E087A">
            <w:pPr>
              <w:widowControl w:val="0"/>
              <w:autoSpaceDE w:val="0"/>
              <w:autoSpaceDN w:val="0"/>
              <w:jc w:val="center"/>
            </w:pPr>
          </w:p>
        </w:tc>
        <w:tc>
          <w:tcPr>
            <w:tcW w:w="1574" w:type="dxa"/>
            <w:shd w:val="clear" w:color="auto" w:fill="auto"/>
            <w:hideMark/>
          </w:tcPr>
          <w:p w:rsidR="006862C5" w:rsidRPr="00EA1D24" w:rsidRDefault="006862C5" w:rsidP="004E087A">
            <w:pPr>
              <w:widowControl w:val="0"/>
              <w:autoSpaceDE w:val="0"/>
              <w:autoSpaceDN w:val="0"/>
              <w:jc w:val="center"/>
            </w:pPr>
            <w:r w:rsidRPr="00EA1D24">
              <w:t>96 725,00</w:t>
            </w:r>
          </w:p>
        </w:tc>
        <w:tc>
          <w:tcPr>
            <w:tcW w:w="1574" w:type="dxa"/>
            <w:shd w:val="clear" w:color="auto" w:fill="auto"/>
            <w:hideMark/>
          </w:tcPr>
          <w:p w:rsidR="006862C5" w:rsidRPr="00EA1D24" w:rsidRDefault="006862C5" w:rsidP="004E087A">
            <w:pPr>
              <w:widowControl w:val="0"/>
              <w:autoSpaceDE w:val="0"/>
              <w:autoSpaceDN w:val="0"/>
              <w:jc w:val="center"/>
            </w:pPr>
          </w:p>
        </w:tc>
        <w:tc>
          <w:tcPr>
            <w:tcW w:w="1575" w:type="dxa"/>
            <w:shd w:val="clear" w:color="auto" w:fill="auto"/>
            <w:hideMark/>
          </w:tcPr>
          <w:p w:rsidR="006862C5" w:rsidRPr="00EA1D24" w:rsidRDefault="006862C5" w:rsidP="004E087A">
            <w:pPr>
              <w:widowControl w:val="0"/>
              <w:autoSpaceDE w:val="0"/>
              <w:autoSpaceDN w:val="0"/>
              <w:jc w:val="center"/>
            </w:pPr>
          </w:p>
        </w:tc>
      </w:tr>
      <w:tr w:rsidR="006862C5" w:rsidRPr="00EA1D24" w:rsidTr="004E087A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6862C5" w:rsidRPr="00EA1D24" w:rsidRDefault="006862C5" w:rsidP="004E087A">
            <w:pPr>
              <w:widowControl w:val="0"/>
              <w:autoSpaceDE w:val="0"/>
              <w:autoSpaceDN w:val="0"/>
              <w:jc w:val="both"/>
            </w:pPr>
            <w:r w:rsidRPr="00EA1D24">
              <w:t>Изготовление ПСД на газификацию (строительство участков газораспределительных сетей) жилых домов</w:t>
            </w:r>
          </w:p>
        </w:tc>
        <w:tc>
          <w:tcPr>
            <w:tcW w:w="1574" w:type="dxa"/>
            <w:shd w:val="clear" w:color="auto" w:fill="auto"/>
            <w:hideMark/>
          </w:tcPr>
          <w:p w:rsidR="006862C5" w:rsidRPr="00EA1D24" w:rsidRDefault="006862C5" w:rsidP="004E087A">
            <w:pPr>
              <w:widowControl w:val="0"/>
              <w:autoSpaceDE w:val="0"/>
              <w:autoSpaceDN w:val="0"/>
              <w:jc w:val="center"/>
            </w:pPr>
            <w:r w:rsidRPr="00EA1D24">
              <w:t>865 000,00</w:t>
            </w:r>
          </w:p>
        </w:tc>
        <w:tc>
          <w:tcPr>
            <w:tcW w:w="1574" w:type="dxa"/>
            <w:shd w:val="clear" w:color="auto" w:fill="auto"/>
            <w:hideMark/>
          </w:tcPr>
          <w:p w:rsidR="006862C5" w:rsidRPr="00EA1D24" w:rsidRDefault="006862C5" w:rsidP="004E087A">
            <w:pPr>
              <w:widowControl w:val="0"/>
              <w:autoSpaceDE w:val="0"/>
              <w:autoSpaceDN w:val="0"/>
              <w:jc w:val="center"/>
            </w:pPr>
          </w:p>
        </w:tc>
        <w:tc>
          <w:tcPr>
            <w:tcW w:w="1574" w:type="dxa"/>
            <w:shd w:val="clear" w:color="auto" w:fill="auto"/>
            <w:hideMark/>
          </w:tcPr>
          <w:p w:rsidR="006862C5" w:rsidRPr="00EA1D24" w:rsidRDefault="006862C5" w:rsidP="004E087A">
            <w:pPr>
              <w:widowControl w:val="0"/>
              <w:autoSpaceDE w:val="0"/>
              <w:autoSpaceDN w:val="0"/>
              <w:jc w:val="center"/>
            </w:pPr>
            <w:r w:rsidRPr="00EA1D24">
              <w:t>865000,00</w:t>
            </w:r>
          </w:p>
        </w:tc>
        <w:tc>
          <w:tcPr>
            <w:tcW w:w="1574" w:type="dxa"/>
            <w:shd w:val="clear" w:color="auto" w:fill="auto"/>
            <w:hideMark/>
          </w:tcPr>
          <w:p w:rsidR="006862C5" w:rsidRPr="00EA1D24" w:rsidRDefault="006862C5" w:rsidP="004E087A">
            <w:pPr>
              <w:widowControl w:val="0"/>
              <w:autoSpaceDE w:val="0"/>
              <w:autoSpaceDN w:val="0"/>
              <w:jc w:val="center"/>
            </w:pPr>
          </w:p>
        </w:tc>
        <w:tc>
          <w:tcPr>
            <w:tcW w:w="1574" w:type="dxa"/>
            <w:shd w:val="clear" w:color="auto" w:fill="auto"/>
            <w:hideMark/>
          </w:tcPr>
          <w:p w:rsidR="006862C5" w:rsidRPr="00EA1D24" w:rsidRDefault="006862C5" w:rsidP="004E087A">
            <w:pPr>
              <w:widowControl w:val="0"/>
              <w:autoSpaceDE w:val="0"/>
              <w:autoSpaceDN w:val="0"/>
              <w:jc w:val="center"/>
            </w:pPr>
          </w:p>
        </w:tc>
        <w:tc>
          <w:tcPr>
            <w:tcW w:w="1575" w:type="dxa"/>
            <w:shd w:val="clear" w:color="auto" w:fill="auto"/>
            <w:hideMark/>
          </w:tcPr>
          <w:p w:rsidR="006862C5" w:rsidRPr="00EA1D24" w:rsidRDefault="006862C5" w:rsidP="004E087A">
            <w:pPr>
              <w:widowControl w:val="0"/>
              <w:autoSpaceDE w:val="0"/>
              <w:autoSpaceDN w:val="0"/>
              <w:jc w:val="center"/>
            </w:pPr>
          </w:p>
        </w:tc>
      </w:tr>
      <w:tr w:rsidR="006862C5" w:rsidRPr="00EA1D24" w:rsidTr="004E087A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6862C5" w:rsidRPr="00EA1D24" w:rsidRDefault="006862C5" w:rsidP="004E087A">
            <w:pPr>
              <w:widowControl w:val="0"/>
              <w:autoSpaceDE w:val="0"/>
              <w:autoSpaceDN w:val="0"/>
              <w:jc w:val="both"/>
            </w:pPr>
            <w:r w:rsidRPr="00EA1D24">
              <w:t>в том числе:</w:t>
            </w:r>
          </w:p>
        </w:tc>
        <w:tc>
          <w:tcPr>
            <w:tcW w:w="1574" w:type="dxa"/>
            <w:shd w:val="clear" w:color="auto" w:fill="auto"/>
            <w:hideMark/>
          </w:tcPr>
          <w:p w:rsidR="006862C5" w:rsidRPr="00EA1D24" w:rsidRDefault="006862C5" w:rsidP="004E087A">
            <w:pPr>
              <w:widowControl w:val="0"/>
              <w:autoSpaceDE w:val="0"/>
              <w:autoSpaceDN w:val="0"/>
              <w:jc w:val="center"/>
            </w:pPr>
          </w:p>
        </w:tc>
        <w:tc>
          <w:tcPr>
            <w:tcW w:w="1574" w:type="dxa"/>
            <w:shd w:val="clear" w:color="auto" w:fill="auto"/>
            <w:hideMark/>
          </w:tcPr>
          <w:p w:rsidR="006862C5" w:rsidRPr="00EA1D24" w:rsidRDefault="006862C5" w:rsidP="004E087A">
            <w:pPr>
              <w:widowControl w:val="0"/>
              <w:autoSpaceDE w:val="0"/>
              <w:autoSpaceDN w:val="0"/>
              <w:jc w:val="center"/>
            </w:pPr>
          </w:p>
        </w:tc>
        <w:tc>
          <w:tcPr>
            <w:tcW w:w="1574" w:type="dxa"/>
            <w:shd w:val="clear" w:color="auto" w:fill="auto"/>
            <w:hideMark/>
          </w:tcPr>
          <w:p w:rsidR="006862C5" w:rsidRPr="00EA1D24" w:rsidRDefault="006862C5" w:rsidP="004E087A">
            <w:pPr>
              <w:widowControl w:val="0"/>
              <w:autoSpaceDE w:val="0"/>
              <w:autoSpaceDN w:val="0"/>
              <w:jc w:val="center"/>
            </w:pPr>
          </w:p>
        </w:tc>
        <w:tc>
          <w:tcPr>
            <w:tcW w:w="1574" w:type="dxa"/>
            <w:shd w:val="clear" w:color="auto" w:fill="auto"/>
            <w:hideMark/>
          </w:tcPr>
          <w:p w:rsidR="006862C5" w:rsidRPr="00EA1D24" w:rsidRDefault="006862C5" w:rsidP="004E087A">
            <w:pPr>
              <w:widowControl w:val="0"/>
              <w:autoSpaceDE w:val="0"/>
              <w:autoSpaceDN w:val="0"/>
              <w:jc w:val="center"/>
            </w:pPr>
          </w:p>
        </w:tc>
        <w:tc>
          <w:tcPr>
            <w:tcW w:w="1574" w:type="dxa"/>
            <w:shd w:val="clear" w:color="auto" w:fill="auto"/>
            <w:hideMark/>
          </w:tcPr>
          <w:p w:rsidR="006862C5" w:rsidRPr="00EA1D24" w:rsidRDefault="006862C5" w:rsidP="004E087A">
            <w:pPr>
              <w:widowControl w:val="0"/>
              <w:autoSpaceDE w:val="0"/>
              <w:autoSpaceDN w:val="0"/>
              <w:jc w:val="center"/>
            </w:pPr>
          </w:p>
        </w:tc>
        <w:tc>
          <w:tcPr>
            <w:tcW w:w="1575" w:type="dxa"/>
            <w:shd w:val="clear" w:color="auto" w:fill="auto"/>
            <w:hideMark/>
          </w:tcPr>
          <w:p w:rsidR="006862C5" w:rsidRPr="00EA1D24" w:rsidRDefault="006862C5" w:rsidP="004E087A">
            <w:pPr>
              <w:widowControl w:val="0"/>
              <w:autoSpaceDE w:val="0"/>
              <w:autoSpaceDN w:val="0"/>
              <w:jc w:val="center"/>
            </w:pPr>
          </w:p>
        </w:tc>
      </w:tr>
      <w:tr w:rsidR="006862C5" w:rsidRPr="00EA1D24" w:rsidTr="004E087A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6862C5" w:rsidRPr="00EA1D24" w:rsidRDefault="006862C5" w:rsidP="004E087A">
            <w:pPr>
              <w:widowControl w:val="0"/>
              <w:autoSpaceDE w:val="0"/>
              <w:autoSpaceDN w:val="0"/>
              <w:jc w:val="both"/>
            </w:pPr>
            <w:r w:rsidRPr="00EA1D24">
              <w:t>областной бюджет</w:t>
            </w:r>
          </w:p>
        </w:tc>
        <w:tc>
          <w:tcPr>
            <w:tcW w:w="1574" w:type="dxa"/>
            <w:shd w:val="clear" w:color="auto" w:fill="auto"/>
            <w:hideMark/>
          </w:tcPr>
          <w:p w:rsidR="006862C5" w:rsidRPr="00EA1D24" w:rsidRDefault="006862C5" w:rsidP="004E087A">
            <w:pPr>
              <w:widowControl w:val="0"/>
              <w:autoSpaceDE w:val="0"/>
              <w:autoSpaceDN w:val="0"/>
              <w:jc w:val="center"/>
            </w:pPr>
          </w:p>
        </w:tc>
        <w:tc>
          <w:tcPr>
            <w:tcW w:w="1574" w:type="dxa"/>
            <w:shd w:val="clear" w:color="auto" w:fill="auto"/>
            <w:hideMark/>
          </w:tcPr>
          <w:p w:rsidR="006862C5" w:rsidRPr="00EA1D24" w:rsidRDefault="006862C5" w:rsidP="004E087A">
            <w:pPr>
              <w:widowControl w:val="0"/>
              <w:autoSpaceDE w:val="0"/>
              <w:autoSpaceDN w:val="0"/>
              <w:jc w:val="center"/>
            </w:pPr>
          </w:p>
        </w:tc>
        <w:tc>
          <w:tcPr>
            <w:tcW w:w="1574" w:type="dxa"/>
            <w:shd w:val="clear" w:color="auto" w:fill="auto"/>
            <w:hideMark/>
          </w:tcPr>
          <w:p w:rsidR="006862C5" w:rsidRPr="00EA1D24" w:rsidRDefault="006862C5" w:rsidP="004E087A">
            <w:pPr>
              <w:widowControl w:val="0"/>
              <w:autoSpaceDE w:val="0"/>
              <w:autoSpaceDN w:val="0"/>
              <w:jc w:val="center"/>
            </w:pPr>
          </w:p>
        </w:tc>
        <w:tc>
          <w:tcPr>
            <w:tcW w:w="1574" w:type="dxa"/>
            <w:shd w:val="clear" w:color="auto" w:fill="auto"/>
            <w:hideMark/>
          </w:tcPr>
          <w:p w:rsidR="006862C5" w:rsidRPr="00EA1D24" w:rsidRDefault="006862C5" w:rsidP="004E087A">
            <w:pPr>
              <w:widowControl w:val="0"/>
              <w:autoSpaceDE w:val="0"/>
              <w:autoSpaceDN w:val="0"/>
              <w:jc w:val="center"/>
            </w:pPr>
          </w:p>
        </w:tc>
        <w:tc>
          <w:tcPr>
            <w:tcW w:w="1574" w:type="dxa"/>
            <w:shd w:val="clear" w:color="auto" w:fill="auto"/>
            <w:hideMark/>
          </w:tcPr>
          <w:p w:rsidR="006862C5" w:rsidRPr="00EA1D24" w:rsidRDefault="006862C5" w:rsidP="004E087A">
            <w:pPr>
              <w:widowControl w:val="0"/>
              <w:autoSpaceDE w:val="0"/>
              <w:autoSpaceDN w:val="0"/>
              <w:jc w:val="center"/>
            </w:pPr>
          </w:p>
        </w:tc>
        <w:tc>
          <w:tcPr>
            <w:tcW w:w="1575" w:type="dxa"/>
            <w:shd w:val="clear" w:color="auto" w:fill="auto"/>
            <w:hideMark/>
          </w:tcPr>
          <w:p w:rsidR="006862C5" w:rsidRPr="00EA1D24" w:rsidRDefault="006862C5" w:rsidP="004E087A">
            <w:pPr>
              <w:widowControl w:val="0"/>
              <w:autoSpaceDE w:val="0"/>
              <w:autoSpaceDN w:val="0"/>
              <w:jc w:val="center"/>
            </w:pPr>
          </w:p>
        </w:tc>
      </w:tr>
      <w:tr w:rsidR="006862C5" w:rsidRPr="00EA1D24" w:rsidTr="004E087A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6862C5" w:rsidRPr="00EA1D24" w:rsidRDefault="006862C5" w:rsidP="004E087A">
            <w:pPr>
              <w:widowControl w:val="0"/>
              <w:autoSpaceDE w:val="0"/>
              <w:autoSpaceDN w:val="0"/>
              <w:jc w:val="both"/>
            </w:pPr>
            <w:r w:rsidRPr="00EA1D24">
              <w:t xml:space="preserve"> бюджет города</w:t>
            </w:r>
          </w:p>
        </w:tc>
        <w:tc>
          <w:tcPr>
            <w:tcW w:w="1574" w:type="dxa"/>
            <w:shd w:val="clear" w:color="auto" w:fill="auto"/>
            <w:hideMark/>
          </w:tcPr>
          <w:p w:rsidR="006862C5" w:rsidRPr="00EA1D24" w:rsidRDefault="006862C5" w:rsidP="004E087A">
            <w:pPr>
              <w:widowControl w:val="0"/>
              <w:autoSpaceDE w:val="0"/>
              <w:autoSpaceDN w:val="0"/>
              <w:jc w:val="center"/>
            </w:pPr>
            <w:r w:rsidRPr="00EA1D24">
              <w:t>865 000,00</w:t>
            </w:r>
          </w:p>
        </w:tc>
        <w:tc>
          <w:tcPr>
            <w:tcW w:w="1574" w:type="dxa"/>
            <w:shd w:val="clear" w:color="auto" w:fill="auto"/>
            <w:hideMark/>
          </w:tcPr>
          <w:p w:rsidR="006862C5" w:rsidRPr="00EA1D24" w:rsidRDefault="006862C5" w:rsidP="004E087A">
            <w:pPr>
              <w:widowControl w:val="0"/>
              <w:autoSpaceDE w:val="0"/>
              <w:autoSpaceDN w:val="0"/>
              <w:jc w:val="center"/>
            </w:pPr>
          </w:p>
        </w:tc>
        <w:tc>
          <w:tcPr>
            <w:tcW w:w="1574" w:type="dxa"/>
            <w:shd w:val="clear" w:color="auto" w:fill="auto"/>
            <w:hideMark/>
          </w:tcPr>
          <w:p w:rsidR="006862C5" w:rsidRPr="00EA1D24" w:rsidRDefault="006862C5" w:rsidP="004E087A">
            <w:pPr>
              <w:widowControl w:val="0"/>
              <w:autoSpaceDE w:val="0"/>
              <w:autoSpaceDN w:val="0"/>
              <w:jc w:val="center"/>
            </w:pPr>
            <w:r w:rsidRPr="00EA1D24">
              <w:t>865000,00</w:t>
            </w:r>
          </w:p>
        </w:tc>
        <w:tc>
          <w:tcPr>
            <w:tcW w:w="1574" w:type="dxa"/>
            <w:shd w:val="clear" w:color="auto" w:fill="auto"/>
            <w:hideMark/>
          </w:tcPr>
          <w:p w:rsidR="006862C5" w:rsidRPr="00EA1D24" w:rsidRDefault="006862C5" w:rsidP="004E087A">
            <w:pPr>
              <w:widowControl w:val="0"/>
              <w:autoSpaceDE w:val="0"/>
              <w:autoSpaceDN w:val="0"/>
              <w:jc w:val="center"/>
            </w:pPr>
          </w:p>
        </w:tc>
        <w:tc>
          <w:tcPr>
            <w:tcW w:w="1574" w:type="dxa"/>
            <w:shd w:val="clear" w:color="auto" w:fill="auto"/>
            <w:hideMark/>
          </w:tcPr>
          <w:p w:rsidR="006862C5" w:rsidRPr="00EA1D24" w:rsidRDefault="006862C5" w:rsidP="004E087A">
            <w:pPr>
              <w:widowControl w:val="0"/>
              <w:autoSpaceDE w:val="0"/>
              <w:autoSpaceDN w:val="0"/>
              <w:jc w:val="center"/>
            </w:pPr>
          </w:p>
        </w:tc>
        <w:tc>
          <w:tcPr>
            <w:tcW w:w="1575" w:type="dxa"/>
            <w:shd w:val="clear" w:color="auto" w:fill="auto"/>
            <w:hideMark/>
          </w:tcPr>
          <w:p w:rsidR="006862C5" w:rsidRPr="00EA1D24" w:rsidRDefault="006862C5" w:rsidP="004E087A">
            <w:pPr>
              <w:widowControl w:val="0"/>
              <w:autoSpaceDE w:val="0"/>
              <w:autoSpaceDN w:val="0"/>
              <w:jc w:val="center"/>
            </w:pPr>
          </w:p>
        </w:tc>
      </w:tr>
      <w:tr w:rsidR="006862C5" w:rsidRPr="00EA1D24" w:rsidTr="004E087A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6862C5" w:rsidRPr="00EA1D24" w:rsidRDefault="006862C5" w:rsidP="004E087A">
            <w:pPr>
              <w:widowControl w:val="0"/>
              <w:autoSpaceDE w:val="0"/>
              <w:autoSpaceDN w:val="0"/>
              <w:jc w:val="both"/>
            </w:pPr>
            <w:r w:rsidRPr="00EA1D24">
              <w:t>Техническое обслуживание газового оборудования и газопроводов</w:t>
            </w:r>
          </w:p>
        </w:tc>
        <w:tc>
          <w:tcPr>
            <w:tcW w:w="1574" w:type="dxa"/>
            <w:shd w:val="clear" w:color="auto" w:fill="auto"/>
            <w:hideMark/>
          </w:tcPr>
          <w:p w:rsidR="006862C5" w:rsidRPr="00EA1D24" w:rsidRDefault="006862C5" w:rsidP="004E087A">
            <w:pPr>
              <w:widowControl w:val="0"/>
              <w:autoSpaceDE w:val="0"/>
              <w:autoSpaceDN w:val="0"/>
              <w:jc w:val="center"/>
            </w:pPr>
            <w:r w:rsidRPr="00EA1D24">
              <w:t>126 527,56</w:t>
            </w:r>
          </w:p>
        </w:tc>
        <w:tc>
          <w:tcPr>
            <w:tcW w:w="1574" w:type="dxa"/>
            <w:shd w:val="clear" w:color="auto" w:fill="auto"/>
            <w:hideMark/>
          </w:tcPr>
          <w:p w:rsidR="006862C5" w:rsidRPr="00EA1D24" w:rsidRDefault="006862C5" w:rsidP="004E087A">
            <w:pPr>
              <w:widowControl w:val="0"/>
              <w:autoSpaceDE w:val="0"/>
              <w:autoSpaceDN w:val="0"/>
              <w:jc w:val="center"/>
            </w:pPr>
          </w:p>
        </w:tc>
        <w:tc>
          <w:tcPr>
            <w:tcW w:w="1574" w:type="dxa"/>
            <w:shd w:val="clear" w:color="auto" w:fill="auto"/>
            <w:hideMark/>
          </w:tcPr>
          <w:p w:rsidR="006862C5" w:rsidRPr="00EA1D24" w:rsidRDefault="006862C5" w:rsidP="004E087A">
            <w:pPr>
              <w:widowControl w:val="0"/>
              <w:autoSpaceDE w:val="0"/>
              <w:autoSpaceDN w:val="0"/>
              <w:jc w:val="center"/>
            </w:pPr>
          </w:p>
        </w:tc>
        <w:tc>
          <w:tcPr>
            <w:tcW w:w="1574" w:type="dxa"/>
            <w:shd w:val="clear" w:color="auto" w:fill="auto"/>
            <w:hideMark/>
          </w:tcPr>
          <w:p w:rsidR="006862C5" w:rsidRPr="00EA1D24" w:rsidRDefault="006862C5" w:rsidP="004E087A">
            <w:pPr>
              <w:widowControl w:val="0"/>
              <w:autoSpaceDE w:val="0"/>
              <w:autoSpaceDN w:val="0"/>
              <w:jc w:val="center"/>
            </w:pPr>
            <w:r w:rsidRPr="00EA1D24">
              <w:t>105 439,63</w:t>
            </w:r>
          </w:p>
        </w:tc>
        <w:tc>
          <w:tcPr>
            <w:tcW w:w="1574" w:type="dxa"/>
            <w:shd w:val="clear" w:color="auto" w:fill="auto"/>
            <w:hideMark/>
          </w:tcPr>
          <w:p w:rsidR="006862C5" w:rsidRPr="00EA1D24" w:rsidRDefault="006862C5" w:rsidP="004E087A">
            <w:pPr>
              <w:widowControl w:val="0"/>
              <w:autoSpaceDE w:val="0"/>
              <w:autoSpaceDN w:val="0"/>
              <w:jc w:val="center"/>
            </w:pPr>
            <w:r w:rsidRPr="00EA1D24">
              <w:t>21 087,93</w:t>
            </w:r>
          </w:p>
        </w:tc>
        <w:tc>
          <w:tcPr>
            <w:tcW w:w="1575" w:type="dxa"/>
            <w:shd w:val="clear" w:color="auto" w:fill="auto"/>
            <w:hideMark/>
          </w:tcPr>
          <w:p w:rsidR="006862C5" w:rsidRPr="00EA1D24" w:rsidRDefault="006862C5" w:rsidP="004E087A">
            <w:pPr>
              <w:widowControl w:val="0"/>
              <w:autoSpaceDE w:val="0"/>
              <w:autoSpaceDN w:val="0"/>
              <w:jc w:val="center"/>
            </w:pPr>
          </w:p>
        </w:tc>
      </w:tr>
      <w:tr w:rsidR="006862C5" w:rsidRPr="00EA1D24" w:rsidTr="004E087A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6862C5" w:rsidRPr="00EA1D24" w:rsidRDefault="006862C5" w:rsidP="004E087A">
            <w:pPr>
              <w:widowControl w:val="0"/>
              <w:autoSpaceDE w:val="0"/>
              <w:autoSpaceDN w:val="0"/>
              <w:jc w:val="both"/>
            </w:pPr>
            <w:r w:rsidRPr="00EA1D24">
              <w:t>в том числе:</w:t>
            </w:r>
          </w:p>
        </w:tc>
        <w:tc>
          <w:tcPr>
            <w:tcW w:w="1574" w:type="dxa"/>
            <w:shd w:val="clear" w:color="auto" w:fill="auto"/>
            <w:hideMark/>
          </w:tcPr>
          <w:p w:rsidR="006862C5" w:rsidRPr="00EA1D24" w:rsidRDefault="006862C5" w:rsidP="004E087A">
            <w:pPr>
              <w:widowControl w:val="0"/>
              <w:autoSpaceDE w:val="0"/>
              <w:autoSpaceDN w:val="0"/>
              <w:jc w:val="center"/>
            </w:pPr>
          </w:p>
        </w:tc>
        <w:tc>
          <w:tcPr>
            <w:tcW w:w="1574" w:type="dxa"/>
            <w:shd w:val="clear" w:color="auto" w:fill="auto"/>
            <w:hideMark/>
          </w:tcPr>
          <w:p w:rsidR="006862C5" w:rsidRPr="00EA1D24" w:rsidRDefault="006862C5" w:rsidP="004E087A">
            <w:pPr>
              <w:widowControl w:val="0"/>
              <w:autoSpaceDE w:val="0"/>
              <w:autoSpaceDN w:val="0"/>
              <w:jc w:val="center"/>
            </w:pPr>
          </w:p>
        </w:tc>
        <w:tc>
          <w:tcPr>
            <w:tcW w:w="1574" w:type="dxa"/>
            <w:shd w:val="clear" w:color="auto" w:fill="auto"/>
            <w:hideMark/>
          </w:tcPr>
          <w:p w:rsidR="006862C5" w:rsidRPr="00EA1D24" w:rsidRDefault="006862C5" w:rsidP="004E087A">
            <w:pPr>
              <w:widowControl w:val="0"/>
              <w:autoSpaceDE w:val="0"/>
              <w:autoSpaceDN w:val="0"/>
              <w:jc w:val="center"/>
            </w:pPr>
          </w:p>
        </w:tc>
        <w:tc>
          <w:tcPr>
            <w:tcW w:w="1574" w:type="dxa"/>
            <w:shd w:val="clear" w:color="auto" w:fill="auto"/>
            <w:hideMark/>
          </w:tcPr>
          <w:p w:rsidR="006862C5" w:rsidRPr="00EA1D24" w:rsidRDefault="006862C5" w:rsidP="004E087A">
            <w:pPr>
              <w:widowControl w:val="0"/>
              <w:autoSpaceDE w:val="0"/>
              <w:autoSpaceDN w:val="0"/>
              <w:jc w:val="center"/>
            </w:pPr>
          </w:p>
        </w:tc>
        <w:tc>
          <w:tcPr>
            <w:tcW w:w="1574" w:type="dxa"/>
            <w:shd w:val="clear" w:color="auto" w:fill="auto"/>
            <w:hideMark/>
          </w:tcPr>
          <w:p w:rsidR="006862C5" w:rsidRPr="00EA1D24" w:rsidRDefault="006862C5" w:rsidP="004E087A">
            <w:pPr>
              <w:widowControl w:val="0"/>
              <w:autoSpaceDE w:val="0"/>
              <w:autoSpaceDN w:val="0"/>
              <w:jc w:val="center"/>
            </w:pPr>
          </w:p>
        </w:tc>
        <w:tc>
          <w:tcPr>
            <w:tcW w:w="1575" w:type="dxa"/>
            <w:shd w:val="clear" w:color="auto" w:fill="auto"/>
            <w:hideMark/>
          </w:tcPr>
          <w:p w:rsidR="006862C5" w:rsidRPr="00EA1D24" w:rsidRDefault="006862C5" w:rsidP="004E087A">
            <w:pPr>
              <w:widowControl w:val="0"/>
              <w:autoSpaceDE w:val="0"/>
              <w:autoSpaceDN w:val="0"/>
              <w:jc w:val="center"/>
            </w:pPr>
          </w:p>
        </w:tc>
      </w:tr>
      <w:tr w:rsidR="006862C5" w:rsidRPr="00EA1D24" w:rsidTr="004E087A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6862C5" w:rsidRPr="00EA1D24" w:rsidRDefault="006862C5" w:rsidP="004E087A">
            <w:pPr>
              <w:widowControl w:val="0"/>
              <w:autoSpaceDE w:val="0"/>
              <w:autoSpaceDN w:val="0"/>
              <w:jc w:val="both"/>
            </w:pPr>
            <w:r w:rsidRPr="00EA1D24">
              <w:t>областной бюджет</w:t>
            </w:r>
          </w:p>
        </w:tc>
        <w:tc>
          <w:tcPr>
            <w:tcW w:w="1574" w:type="dxa"/>
            <w:shd w:val="clear" w:color="auto" w:fill="auto"/>
            <w:hideMark/>
          </w:tcPr>
          <w:p w:rsidR="006862C5" w:rsidRPr="00EA1D24" w:rsidRDefault="006862C5" w:rsidP="004E087A">
            <w:pPr>
              <w:widowControl w:val="0"/>
              <w:autoSpaceDE w:val="0"/>
              <w:autoSpaceDN w:val="0"/>
              <w:jc w:val="center"/>
            </w:pPr>
          </w:p>
        </w:tc>
        <w:tc>
          <w:tcPr>
            <w:tcW w:w="1574" w:type="dxa"/>
            <w:shd w:val="clear" w:color="auto" w:fill="auto"/>
            <w:hideMark/>
          </w:tcPr>
          <w:p w:rsidR="006862C5" w:rsidRPr="00EA1D24" w:rsidRDefault="006862C5" w:rsidP="004E087A">
            <w:pPr>
              <w:widowControl w:val="0"/>
              <w:autoSpaceDE w:val="0"/>
              <w:autoSpaceDN w:val="0"/>
              <w:jc w:val="center"/>
            </w:pPr>
          </w:p>
        </w:tc>
        <w:tc>
          <w:tcPr>
            <w:tcW w:w="1574" w:type="dxa"/>
            <w:shd w:val="clear" w:color="auto" w:fill="auto"/>
            <w:hideMark/>
          </w:tcPr>
          <w:p w:rsidR="006862C5" w:rsidRPr="00EA1D24" w:rsidRDefault="006862C5" w:rsidP="004E087A">
            <w:pPr>
              <w:widowControl w:val="0"/>
              <w:autoSpaceDE w:val="0"/>
              <w:autoSpaceDN w:val="0"/>
              <w:jc w:val="center"/>
            </w:pPr>
          </w:p>
        </w:tc>
        <w:tc>
          <w:tcPr>
            <w:tcW w:w="1574" w:type="dxa"/>
            <w:shd w:val="clear" w:color="auto" w:fill="auto"/>
            <w:hideMark/>
          </w:tcPr>
          <w:p w:rsidR="006862C5" w:rsidRPr="00EA1D24" w:rsidRDefault="006862C5" w:rsidP="004E087A">
            <w:pPr>
              <w:widowControl w:val="0"/>
              <w:autoSpaceDE w:val="0"/>
              <w:autoSpaceDN w:val="0"/>
              <w:jc w:val="center"/>
            </w:pPr>
          </w:p>
        </w:tc>
        <w:tc>
          <w:tcPr>
            <w:tcW w:w="1574" w:type="dxa"/>
            <w:shd w:val="clear" w:color="auto" w:fill="auto"/>
            <w:hideMark/>
          </w:tcPr>
          <w:p w:rsidR="006862C5" w:rsidRPr="00EA1D24" w:rsidRDefault="006862C5" w:rsidP="004E087A">
            <w:pPr>
              <w:widowControl w:val="0"/>
              <w:autoSpaceDE w:val="0"/>
              <w:autoSpaceDN w:val="0"/>
              <w:jc w:val="center"/>
            </w:pPr>
          </w:p>
        </w:tc>
        <w:tc>
          <w:tcPr>
            <w:tcW w:w="1575" w:type="dxa"/>
            <w:shd w:val="clear" w:color="auto" w:fill="auto"/>
            <w:hideMark/>
          </w:tcPr>
          <w:p w:rsidR="006862C5" w:rsidRPr="00EA1D24" w:rsidRDefault="006862C5" w:rsidP="004E087A">
            <w:pPr>
              <w:widowControl w:val="0"/>
              <w:autoSpaceDE w:val="0"/>
              <w:autoSpaceDN w:val="0"/>
              <w:jc w:val="center"/>
            </w:pPr>
          </w:p>
        </w:tc>
      </w:tr>
      <w:tr w:rsidR="006862C5" w:rsidRPr="00EA1D24" w:rsidTr="004E087A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6862C5" w:rsidRPr="00EA1D24" w:rsidRDefault="006862C5" w:rsidP="004E087A">
            <w:pPr>
              <w:widowControl w:val="0"/>
              <w:autoSpaceDE w:val="0"/>
              <w:autoSpaceDN w:val="0"/>
              <w:jc w:val="both"/>
            </w:pPr>
            <w:r w:rsidRPr="00EA1D24">
              <w:t>районный бюджет</w:t>
            </w:r>
          </w:p>
        </w:tc>
        <w:tc>
          <w:tcPr>
            <w:tcW w:w="1574" w:type="dxa"/>
            <w:shd w:val="clear" w:color="auto" w:fill="auto"/>
            <w:hideMark/>
          </w:tcPr>
          <w:p w:rsidR="006862C5" w:rsidRPr="00EA1D24" w:rsidRDefault="006862C5" w:rsidP="004E087A">
            <w:pPr>
              <w:widowControl w:val="0"/>
              <w:autoSpaceDE w:val="0"/>
              <w:autoSpaceDN w:val="0"/>
              <w:jc w:val="center"/>
            </w:pPr>
            <w:r w:rsidRPr="00EA1D24">
              <w:t>126 527,56</w:t>
            </w:r>
          </w:p>
        </w:tc>
        <w:tc>
          <w:tcPr>
            <w:tcW w:w="1574" w:type="dxa"/>
            <w:shd w:val="clear" w:color="auto" w:fill="auto"/>
            <w:hideMark/>
          </w:tcPr>
          <w:p w:rsidR="006862C5" w:rsidRPr="00EA1D24" w:rsidRDefault="006862C5" w:rsidP="004E087A">
            <w:pPr>
              <w:widowControl w:val="0"/>
              <w:autoSpaceDE w:val="0"/>
              <w:autoSpaceDN w:val="0"/>
              <w:jc w:val="center"/>
            </w:pPr>
          </w:p>
        </w:tc>
        <w:tc>
          <w:tcPr>
            <w:tcW w:w="1574" w:type="dxa"/>
            <w:shd w:val="clear" w:color="auto" w:fill="auto"/>
            <w:hideMark/>
          </w:tcPr>
          <w:p w:rsidR="006862C5" w:rsidRPr="00EA1D24" w:rsidRDefault="006862C5" w:rsidP="004E087A">
            <w:pPr>
              <w:widowControl w:val="0"/>
              <w:autoSpaceDE w:val="0"/>
              <w:autoSpaceDN w:val="0"/>
              <w:jc w:val="center"/>
            </w:pPr>
          </w:p>
        </w:tc>
        <w:tc>
          <w:tcPr>
            <w:tcW w:w="1574" w:type="dxa"/>
            <w:shd w:val="clear" w:color="auto" w:fill="auto"/>
            <w:hideMark/>
          </w:tcPr>
          <w:p w:rsidR="006862C5" w:rsidRPr="00EA1D24" w:rsidRDefault="006862C5" w:rsidP="004E087A">
            <w:pPr>
              <w:widowControl w:val="0"/>
              <w:autoSpaceDE w:val="0"/>
              <w:autoSpaceDN w:val="0"/>
              <w:jc w:val="center"/>
            </w:pPr>
            <w:r w:rsidRPr="00EA1D24">
              <w:t>105 439,63</w:t>
            </w:r>
          </w:p>
        </w:tc>
        <w:tc>
          <w:tcPr>
            <w:tcW w:w="1574" w:type="dxa"/>
            <w:shd w:val="clear" w:color="auto" w:fill="auto"/>
            <w:hideMark/>
          </w:tcPr>
          <w:p w:rsidR="006862C5" w:rsidRPr="00EA1D24" w:rsidRDefault="006862C5" w:rsidP="004E087A">
            <w:pPr>
              <w:widowControl w:val="0"/>
              <w:autoSpaceDE w:val="0"/>
              <w:autoSpaceDN w:val="0"/>
              <w:jc w:val="center"/>
            </w:pPr>
            <w:r w:rsidRPr="00EA1D24">
              <w:t>21 087,93</w:t>
            </w:r>
          </w:p>
        </w:tc>
        <w:tc>
          <w:tcPr>
            <w:tcW w:w="1575" w:type="dxa"/>
            <w:shd w:val="clear" w:color="auto" w:fill="auto"/>
            <w:hideMark/>
          </w:tcPr>
          <w:p w:rsidR="006862C5" w:rsidRPr="00EA1D24" w:rsidRDefault="006862C5" w:rsidP="004E087A">
            <w:pPr>
              <w:widowControl w:val="0"/>
              <w:autoSpaceDE w:val="0"/>
              <w:autoSpaceDN w:val="0"/>
              <w:jc w:val="center"/>
            </w:pPr>
          </w:p>
        </w:tc>
      </w:tr>
      <w:tr w:rsidR="006862C5" w:rsidRPr="00EA1D24" w:rsidTr="004E087A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6862C5" w:rsidRPr="00EA1D24" w:rsidRDefault="006862C5" w:rsidP="004E087A">
            <w:pPr>
              <w:widowControl w:val="0"/>
              <w:autoSpaceDE w:val="0"/>
              <w:autoSpaceDN w:val="0"/>
              <w:jc w:val="both"/>
            </w:pPr>
            <w:r w:rsidRPr="00EA1D24">
              <w:t>Изготовление ПСД на газификацию (строительство участков газораспределительных сетей) жилых домов</w:t>
            </w:r>
          </w:p>
        </w:tc>
        <w:tc>
          <w:tcPr>
            <w:tcW w:w="1574" w:type="dxa"/>
            <w:shd w:val="clear" w:color="auto" w:fill="auto"/>
            <w:hideMark/>
          </w:tcPr>
          <w:p w:rsidR="006862C5" w:rsidRPr="00EA1D24" w:rsidRDefault="006862C5" w:rsidP="004E087A">
            <w:pPr>
              <w:widowControl w:val="0"/>
              <w:autoSpaceDE w:val="0"/>
              <w:autoSpaceDN w:val="0"/>
              <w:jc w:val="center"/>
            </w:pPr>
            <w:r w:rsidRPr="00EA1D24">
              <w:t>260 000,00</w:t>
            </w:r>
          </w:p>
        </w:tc>
        <w:tc>
          <w:tcPr>
            <w:tcW w:w="1574" w:type="dxa"/>
            <w:shd w:val="clear" w:color="auto" w:fill="auto"/>
            <w:hideMark/>
          </w:tcPr>
          <w:p w:rsidR="006862C5" w:rsidRPr="00EA1D24" w:rsidRDefault="006862C5" w:rsidP="004E087A">
            <w:pPr>
              <w:widowControl w:val="0"/>
              <w:autoSpaceDE w:val="0"/>
              <w:autoSpaceDN w:val="0"/>
              <w:jc w:val="center"/>
            </w:pPr>
          </w:p>
        </w:tc>
        <w:tc>
          <w:tcPr>
            <w:tcW w:w="1574" w:type="dxa"/>
            <w:shd w:val="clear" w:color="auto" w:fill="auto"/>
            <w:hideMark/>
          </w:tcPr>
          <w:p w:rsidR="006862C5" w:rsidRPr="00EA1D24" w:rsidRDefault="006862C5" w:rsidP="004E087A">
            <w:pPr>
              <w:widowControl w:val="0"/>
              <w:autoSpaceDE w:val="0"/>
              <w:autoSpaceDN w:val="0"/>
              <w:jc w:val="center"/>
            </w:pPr>
          </w:p>
        </w:tc>
        <w:tc>
          <w:tcPr>
            <w:tcW w:w="1574" w:type="dxa"/>
            <w:shd w:val="clear" w:color="auto" w:fill="auto"/>
            <w:hideMark/>
          </w:tcPr>
          <w:p w:rsidR="006862C5" w:rsidRPr="00EA1D24" w:rsidRDefault="006862C5" w:rsidP="004E087A">
            <w:pPr>
              <w:widowControl w:val="0"/>
              <w:autoSpaceDE w:val="0"/>
              <w:autoSpaceDN w:val="0"/>
              <w:jc w:val="center"/>
            </w:pPr>
          </w:p>
        </w:tc>
        <w:tc>
          <w:tcPr>
            <w:tcW w:w="1574" w:type="dxa"/>
            <w:shd w:val="clear" w:color="auto" w:fill="auto"/>
            <w:hideMark/>
          </w:tcPr>
          <w:p w:rsidR="006862C5" w:rsidRPr="00EA1D24" w:rsidRDefault="006862C5" w:rsidP="004E087A">
            <w:pPr>
              <w:widowControl w:val="0"/>
              <w:autoSpaceDE w:val="0"/>
              <w:autoSpaceDN w:val="0"/>
              <w:jc w:val="center"/>
            </w:pPr>
            <w:r w:rsidRPr="00EA1D24">
              <w:t>260 000,00</w:t>
            </w:r>
          </w:p>
        </w:tc>
        <w:tc>
          <w:tcPr>
            <w:tcW w:w="1575" w:type="dxa"/>
            <w:shd w:val="clear" w:color="auto" w:fill="auto"/>
            <w:hideMark/>
          </w:tcPr>
          <w:p w:rsidR="006862C5" w:rsidRPr="00EA1D24" w:rsidRDefault="006862C5" w:rsidP="004E087A">
            <w:pPr>
              <w:widowControl w:val="0"/>
              <w:autoSpaceDE w:val="0"/>
              <w:autoSpaceDN w:val="0"/>
              <w:jc w:val="center"/>
            </w:pPr>
          </w:p>
        </w:tc>
      </w:tr>
      <w:tr w:rsidR="006862C5" w:rsidRPr="00EA1D24" w:rsidTr="004E087A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6862C5" w:rsidRPr="00EA1D24" w:rsidRDefault="006862C5" w:rsidP="004E087A">
            <w:pPr>
              <w:widowControl w:val="0"/>
              <w:autoSpaceDE w:val="0"/>
              <w:autoSpaceDN w:val="0"/>
              <w:jc w:val="both"/>
            </w:pPr>
            <w:r w:rsidRPr="00EA1D24">
              <w:t>в том числе:</w:t>
            </w:r>
          </w:p>
        </w:tc>
        <w:tc>
          <w:tcPr>
            <w:tcW w:w="1574" w:type="dxa"/>
            <w:shd w:val="clear" w:color="auto" w:fill="auto"/>
            <w:hideMark/>
          </w:tcPr>
          <w:p w:rsidR="006862C5" w:rsidRPr="00EA1D24" w:rsidRDefault="006862C5" w:rsidP="004E087A">
            <w:pPr>
              <w:widowControl w:val="0"/>
              <w:autoSpaceDE w:val="0"/>
              <w:autoSpaceDN w:val="0"/>
              <w:jc w:val="center"/>
            </w:pPr>
          </w:p>
        </w:tc>
        <w:tc>
          <w:tcPr>
            <w:tcW w:w="1574" w:type="dxa"/>
            <w:shd w:val="clear" w:color="auto" w:fill="auto"/>
            <w:hideMark/>
          </w:tcPr>
          <w:p w:rsidR="006862C5" w:rsidRPr="00EA1D24" w:rsidRDefault="006862C5" w:rsidP="004E087A">
            <w:pPr>
              <w:widowControl w:val="0"/>
              <w:autoSpaceDE w:val="0"/>
              <w:autoSpaceDN w:val="0"/>
              <w:jc w:val="center"/>
            </w:pPr>
          </w:p>
        </w:tc>
        <w:tc>
          <w:tcPr>
            <w:tcW w:w="1574" w:type="dxa"/>
            <w:shd w:val="clear" w:color="auto" w:fill="auto"/>
            <w:hideMark/>
          </w:tcPr>
          <w:p w:rsidR="006862C5" w:rsidRPr="00EA1D24" w:rsidRDefault="006862C5" w:rsidP="004E087A">
            <w:pPr>
              <w:widowControl w:val="0"/>
              <w:autoSpaceDE w:val="0"/>
              <w:autoSpaceDN w:val="0"/>
              <w:jc w:val="center"/>
            </w:pPr>
          </w:p>
        </w:tc>
        <w:tc>
          <w:tcPr>
            <w:tcW w:w="1574" w:type="dxa"/>
            <w:shd w:val="clear" w:color="auto" w:fill="auto"/>
            <w:hideMark/>
          </w:tcPr>
          <w:p w:rsidR="006862C5" w:rsidRPr="00EA1D24" w:rsidRDefault="006862C5" w:rsidP="004E087A">
            <w:pPr>
              <w:widowControl w:val="0"/>
              <w:autoSpaceDE w:val="0"/>
              <w:autoSpaceDN w:val="0"/>
              <w:jc w:val="center"/>
            </w:pPr>
          </w:p>
        </w:tc>
        <w:tc>
          <w:tcPr>
            <w:tcW w:w="1574" w:type="dxa"/>
            <w:shd w:val="clear" w:color="auto" w:fill="auto"/>
            <w:hideMark/>
          </w:tcPr>
          <w:p w:rsidR="006862C5" w:rsidRPr="00EA1D24" w:rsidRDefault="006862C5" w:rsidP="004E087A">
            <w:pPr>
              <w:widowControl w:val="0"/>
              <w:autoSpaceDE w:val="0"/>
              <w:autoSpaceDN w:val="0"/>
              <w:jc w:val="center"/>
            </w:pPr>
          </w:p>
        </w:tc>
        <w:tc>
          <w:tcPr>
            <w:tcW w:w="1575" w:type="dxa"/>
            <w:shd w:val="clear" w:color="auto" w:fill="auto"/>
            <w:hideMark/>
          </w:tcPr>
          <w:p w:rsidR="006862C5" w:rsidRPr="00EA1D24" w:rsidRDefault="006862C5" w:rsidP="004E087A">
            <w:pPr>
              <w:widowControl w:val="0"/>
              <w:autoSpaceDE w:val="0"/>
              <w:autoSpaceDN w:val="0"/>
              <w:jc w:val="center"/>
            </w:pPr>
          </w:p>
        </w:tc>
      </w:tr>
      <w:tr w:rsidR="006862C5" w:rsidRPr="00EA1D24" w:rsidTr="004E087A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6862C5" w:rsidRPr="00EA1D24" w:rsidRDefault="006862C5" w:rsidP="004E087A">
            <w:pPr>
              <w:widowControl w:val="0"/>
              <w:autoSpaceDE w:val="0"/>
              <w:autoSpaceDN w:val="0"/>
              <w:jc w:val="both"/>
            </w:pPr>
            <w:r w:rsidRPr="00EA1D24">
              <w:t>областной бюджет</w:t>
            </w:r>
          </w:p>
        </w:tc>
        <w:tc>
          <w:tcPr>
            <w:tcW w:w="1574" w:type="dxa"/>
            <w:shd w:val="clear" w:color="auto" w:fill="auto"/>
            <w:hideMark/>
          </w:tcPr>
          <w:p w:rsidR="006862C5" w:rsidRPr="00EA1D24" w:rsidRDefault="006862C5" w:rsidP="004E087A">
            <w:pPr>
              <w:widowControl w:val="0"/>
              <w:autoSpaceDE w:val="0"/>
              <w:autoSpaceDN w:val="0"/>
              <w:jc w:val="center"/>
            </w:pPr>
          </w:p>
        </w:tc>
        <w:tc>
          <w:tcPr>
            <w:tcW w:w="1574" w:type="dxa"/>
            <w:shd w:val="clear" w:color="auto" w:fill="auto"/>
            <w:hideMark/>
          </w:tcPr>
          <w:p w:rsidR="006862C5" w:rsidRPr="00EA1D24" w:rsidRDefault="006862C5" w:rsidP="004E087A">
            <w:pPr>
              <w:widowControl w:val="0"/>
              <w:autoSpaceDE w:val="0"/>
              <w:autoSpaceDN w:val="0"/>
              <w:jc w:val="center"/>
            </w:pPr>
          </w:p>
        </w:tc>
        <w:tc>
          <w:tcPr>
            <w:tcW w:w="1574" w:type="dxa"/>
            <w:shd w:val="clear" w:color="auto" w:fill="auto"/>
            <w:hideMark/>
          </w:tcPr>
          <w:p w:rsidR="006862C5" w:rsidRPr="00EA1D24" w:rsidRDefault="006862C5" w:rsidP="004E087A">
            <w:pPr>
              <w:widowControl w:val="0"/>
              <w:autoSpaceDE w:val="0"/>
              <w:autoSpaceDN w:val="0"/>
              <w:jc w:val="center"/>
            </w:pPr>
          </w:p>
        </w:tc>
        <w:tc>
          <w:tcPr>
            <w:tcW w:w="1574" w:type="dxa"/>
            <w:shd w:val="clear" w:color="auto" w:fill="auto"/>
            <w:hideMark/>
          </w:tcPr>
          <w:p w:rsidR="006862C5" w:rsidRPr="00EA1D24" w:rsidRDefault="006862C5" w:rsidP="004E087A">
            <w:pPr>
              <w:widowControl w:val="0"/>
              <w:autoSpaceDE w:val="0"/>
              <w:autoSpaceDN w:val="0"/>
              <w:jc w:val="center"/>
            </w:pPr>
          </w:p>
        </w:tc>
        <w:tc>
          <w:tcPr>
            <w:tcW w:w="1574" w:type="dxa"/>
            <w:shd w:val="clear" w:color="auto" w:fill="auto"/>
            <w:hideMark/>
          </w:tcPr>
          <w:p w:rsidR="006862C5" w:rsidRPr="00EA1D24" w:rsidRDefault="006862C5" w:rsidP="004E087A">
            <w:pPr>
              <w:widowControl w:val="0"/>
              <w:autoSpaceDE w:val="0"/>
              <w:autoSpaceDN w:val="0"/>
              <w:jc w:val="center"/>
            </w:pPr>
          </w:p>
        </w:tc>
        <w:tc>
          <w:tcPr>
            <w:tcW w:w="1575" w:type="dxa"/>
            <w:shd w:val="clear" w:color="auto" w:fill="auto"/>
            <w:hideMark/>
          </w:tcPr>
          <w:p w:rsidR="006862C5" w:rsidRPr="00EA1D24" w:rsidRDefault="006862C5" w:rsidP="004E087A">
            <w:pPr>
              <w:widowControl w:val="0"/>
              <w:autoSpaceDE w:val="0"/>
              <w:autoSpaceDN w:val="0"/>
              <w:jc w:val="center"/>
            </w:pPr>
          </w:p>
        </w:tc>
      </w:tr>
      <w:tr w:rsidR="006862C5" w:rsidRPr="00EA1D24" w:rsidTr="004E087A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6862C5" w:rsidRPr="00EA1D24" w:rsidRDefault="006862C5" w:rsidP="004E087A">
            <w:pPr>
              <w:widowControl w:val="0"/>
              <w:autoSpaceDE w:val="0"/>
              <w:autoSpaceDN w:val="0"/>
              <w:jc w:val="both"/>
            </w:pPr>
            <w:r w:rsidRPr="00EA1D24">
              <w:t xml:space="preserve"> бюджет города</w:t>
            </w:r>
          </w:p>
        </w:tc>
        <w:tc>
          <w:tcPr>
            <w:tcW w:w="1574" w:type="dxa"/>
            <w:shd w:val="clear" w:color="auto" w:fill="auto"/>
            <w:hideMark/>
          </w:tcPr>
          <w:p w:rsidR="006862C5" w:rsidRPr="00EA1D24" w:rsidRDefault="006862C5" w:rsidP="004E087A">
            <w:pPr>
              <w:widowControl w:val="0"/>
              <w:autoSpaceDE w:val="0"/>
              <w:autoSpaceDN w:val="0"/>
              <w:jc w:val="center"/>
            </w:pPr>
            <w:r w:rsidRPr="00EA1D24">
              <w:t>260 000,00</w:t>
            </w:r>
          </w:p>
        </w:tc>
        <w:tc>
          <w:tcPr>
            <w:tcW w:w="1574" w:type="dxa"/>
            <w:shd w:val="clear" w:color="auto" w:fill="auto"/>
            <w:hideMark/>
          </w:tcPr>
          <w:p w:rsidR="006862C5" w:rsidRPr="00EA1D24" w:rsidRDefault="006862C5" w:rsidP="004E087A">
            <w:pPr>
              <w:widowControl w:val="0"/>
              <w:autoSpaceDE w:val="0"/>
              <w:autoSpaceDN w:val="0"/>
              <w:jc w:val="center"/>
            </w:pPr>
          </w:p>
        </w:tc>
        <w:tc>
          <w:tcPr>
            <w:tcW w:w="1574" w:type="dxa"/>
            <w:shd w:val="clear" w:color="auto" w:fill="auto"/>
            <w:hideMark/>
          </w:tcPr>
          <w:p w:rsidR="006862C5" w:rsidRPr="00EA1D24" w:rsidRDefault="006862C5" w:rsidP="004E087A">
            <w:pPr>
              <w:widowControl w:val="0"/>
              <w:autoSpaceDE w:val="0"/>
              <w:autoSpaceDN w:val="0"/>
              <w:jc w:val="center"/>
            </w:pPr>
          </w:p>
        </w:tc>
        <w:tc>
          <w:tcPr>
            <w:tcW w:w="1574" w:type="dxa"/>
            <w:shd w:val="clear" w:color="auto" w:fill="auto"/>
            <w:hideMark/>
          </w:tcPr>
          <w:p w:rsidR="006862C5" w:rsidRPr="00EA1D24" w:rsidRDefault="006862C5" w:rsidP="004E087A">
            <w:pPr>
              <w:widowControl w:val="0"/>
              <w:autoSpaceDE w:val="0"/>
              <w:autoSpaceDN w:val="0"/>
              <w:jc w:val="center"/>
            </w:pPr>
          </w:p>
        </w:tc>
        <w:tc>
          <w:tcPr>
            <w:tcW w:w="1574" w:type="dxa"/>
            <w:shd w:val="clear" w:color="auto" w:fill="auto"/>
            <w:hideMark/>
          </w:tcPr>
          <w:p w:rsidR="006862C5" w:rsidRPr="00EA1D24" w:rsidRDefault="006862C5" w:rsidP="004E087A">
            <w:pPr>
              <w:widowControl w:val="0"/>
              <w:autoSpaceDE w:val="0"/>
              <w:autoSpaceDN w:val="0"/>
              <w:jc w:val="center"/>
            </w:pPr>
            <w:r w:rsidRPr="00EA1D24">
              <w:t>260 000,00</w:t>
            </w:r>
          </w:p>
        </w:tc>
        <w:tc>
          <w:tcPr>
            <w:tcW w:w="1575" w:type="dxa"/>
            <w:shd w:val="clear" w:color="auto" w:fill="auto"/>
            <w:hideMark/>
          </w:tcPr>
          <w:p w:rsidR="006862C5" w:rsidRPr="00EA1D24" w:rsidRDefault="006862C5" w:rsidP="004E087A">
            <w:pPr>
              <w:widowControl w:val="0"/>
              <w:autoSpaceDE w:val="0"/>
              <w:autoSpaceDN w:val="0"/>
              <w:jc w:val="center"/>
            </w:pPr>
          </w:p>
        </w:tc>
      </w:tr>
      <w:tr w:rsidR="006862C5" w:rsidRPr="00EA1D24" w:rsidTr="004E087A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6862C5" w:rsidRPr="00EA1D24" w:rsidRDefault="006862C5" w:rsidP="004E087A">
            <w:pPr>
              <w:widowControl w:val="0"/>
              <w:autoSpaceDE w:val="0"/>
              <w:autoSpaceDN w:val="0"/>
              <w:jc w:val="both"/>
            </w:pPr>
            <w:r w:rsidRPr="00EA1D24">
              <w:t>Строительство сети газораспределения для газификации жилых домов по адресу: Ивановская область, Комсомольский район, д. Тимоново</w:t>
            </w:r>
          </w:p>
        </w:tc>
        <w:tc>
          <w:tcPr>
            <w:tcW w:w="1574" w:type="dxa"/>
            <w:shd w:val="clear" w:color="auto" w:fill="auto"/>
            <w:hideMark/>
          </w:tcPr>
          <w:p w:rsidR="006862C5" w:rsidRPr="00EA1D24" w:rsidRDefault="006862C5" w:rsidP="004E087A">
            <w:pPr>
              <w:widowControl w:val="0"/>
              <w:autoSpaceDE w:val="0"/>
              <w:autoSpaceDN w:val="0"/>
              <w:jc w:val="center"/>
            </w:pPr>
            <w:r w:rsidRPr="00EA1D24">
              <w:t>0,00</w:t>
            </w:r>
          </w:p>
        </w:tc>
        <w:tc>
          <w:tcPr>
            <w:tcW w:w="1574" w:type="dxa"/>
            <w:shd w:val="clear" w:color="auto" w:fill="auto"/>
            <w:hideMark/>
          </w:tcPr>
          <w:p w:rsidR="006862C5" w:rsidRPr="00EA1D24" w:rsidRDefault="006862C5" w:rsidP="004E087A">
            <w:pPr>
              <w:widowControl w:val="0"/>
              <w:autoSpaceDE w:val="0"/>
              <w:autoSpaceDN w:val="0"/>
              <w:jc w:val="center"/>
            </w:pPr>
          </w:p>
        </w:tc>
        <w:tc>
          <w:tcPr>
            <w:tcW w:w="1574" w:type="dxa"/>
            <w:shd w:val="clear" w:color="auto" w:fill="auto"/>
            <w:hideMark/>
          </w:tcPr>
          <w:p w:rsidR="006862C5" w:rsidRPr="00EA1D24" w:rsidRDefault="006862C5" w:rsidP="004E087A">
            <w:pPr>
              <w:widowControl w:val="0"/>
              <w:autoSpaceDE w:val="0"/>
              <w:autoSpaceDN w:val="0"/>
              <w:jc w:val="center"/>
            </w:pPr>
          </w:p>
        </w:tc>
        <w:tc>
          <w:tcPr>
            <w:tcW w:w="1574" w:type="dxa"/>
            <w:shd w:val="clear" w:color="auto" w:fill="auto"/>
            <w:hideMark/>
          </w:tcPr>
          <w:p w:rsidR="006862C5" w:rsidRPr="00EA1D24" w:rsidRDefault="006862C5" w:rsidP="004E087A">
            <w:pPr>
              <w:widowControl w:val="0"/>
              <w:autoSpaceDE w:val="0"/>
              <w:autoSpaceDN w:val="0"/>
              <w:jc w:val="center"/>
            </w:pPr>
          </w:p>
        </w:tc>
        <w:tc>
          <w:tcPr>
            <w:tcW w:w="1574" w:type="dxa"/>
            <w:shd w:val="clear" w:color="auto" w:fill="auto"/>
            <w:hideMark/>
          </w:tcPr>
          <w:p w:rsidR="006862C5" w:rsidRPr="00EA1D24" w:rsidRDefault="006862C5" w:rsidP="004E087A">
            <w:pPr>
              <w:widowControl w:val="0"/>
              <w:autoSpaceDE w:val="0"/>
              <w:autoSpaceDN w:val="0"/>
              <w:jc w:val="center"/>
            </w:pPr>
            <w:r w:rsidRPr="00EA1D24">
              <w:t>0,00</w:t>
            </w:r>
          </w:p>
        </w:tc>
        <w:tc>
          <w:tcPr>
            <w:tcW w:w="1575" w:type="dxa"/>
            <w:shd w:val="clear" w:color="auto" w:fill="auto"/>
            <w:hideMark/>
          </w:tcPr>
          <w:p w:rsidR="006862C5" w:rsidRPr="00EA1D24" w:rsidRDefault="006862C5" w:rsidP="004E087A">
            <w:pPr>
              <w:widowControl w:val="0"/>
              <w:autoSpaceDE w:val="0"/>
              <w:autoSpaceDN w:val="0"/>
              <w:jc w:val="center"/>
            </w:pPr>
          </w:p>
        </w:tc>
      </w:tr>
      <w:tr w:rsidR="006862C5" w:rsidRPr="00EA1D24" w:rsidTr="004E087A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6862C5" w:rsidRPr="00EA1D24" w:rsidRDefault="006862C5" w:rsidP="004E087A">
            <w:pPr>
              <w:widowControl w:val="0"/>
              <w:autoSpaceDE w:val="0"/>
              <w:autoSpaceDN w:val="0"/>
              <w:jc w:val="both"/>
            </w:pPr>
            <w:r w:rsidRPr="00EA1D24">
              <w:t>в том числе:</w:t>
            </w:r>
          </w:p>
        </w:tc>
        <w:tc>
          <w:tcPr>
            <w:tcW w:w="1574" w:type="dxa"/>
            <w:shd w:val="clear" w:color="auto" w:fill="auto"/>
            <w:hideMark/>
          </w:tcPr>
          <w:p w:rsidR="006862C5" w:rsidRPr="00EA1D24" w:rsidRDefault="006862C5" w:rsidP="004E087A">
            <w:pPr>
              <w:widowControl w:val="0"/>
              <w:autoSpaceDE w:val="0"/>
              <w:autoSpaceDN w:val="0"/>
              <w:jc w:val="center"/>
            </w:pPr>
          </w:p>
        </w:tc>
        <w:tc>
          <w:tcPr>
            <w:tcW w:w="1574" w:type="dxa"/>
            <w:shd w:val="clear" w:color="auto" w:fill="auto"/>
            <w:hideMark/>
          </w:tcPr>
          <w:p w:rsidR="006862C5" w:rsidRPr="00EA1D24" w:rsidRDefault="006862C5" w:rsidP="004E087A">
            <w:pPr>
              <w:widowControl w:val="0"/>
              <w:autoSpaceDE w:val="0"/>
              <w:autoSpaceDN w:val="0"/>
              <w:jc w:val="center"/>
            </w:pPr>
          </w:p>
        </w:tc>
        <w:tc>
          <w:tcPr>
            <w:tcW w:w="1574" w:type="dxa"/>
            <w:shd w:val="clear" w:color="auto" w:fill="auto"/>
            <w:hideMark/>
          </w:tcPr>
          <w:p w:rsidR="006862C5" w:rsidRPr="00EA1D24" w:rsidRDefault="006862C5" w:rsidP="004E087A">
            <w:pPr>
              <w:widowControl w:val="0"/>
              <w:autoSpaceDE w:val="0"/>
              <w:autoSpaceDN w:val="0"/>
              <w:jc w:val="center"/>
            </w:pPr>
          </w:p>
        </w:tc>
        <w:tc>
          <w:tcPr>
            <w:tcW w:w="1574" w:type="dxa"/>
            <w:shd w:val="clear" w:color="auto" w:fill="auto"/>
            <w:hideMark/>
          </w:tcPr>
          <w:p w:rsidR="006862C5" w:rsidRPr="00EA1D24" w:rsidRDefault="006862C5" w:rsidP="004E087A">
            <w:pPr>
              <w:widowControl w:val="0"/>
              <w:autoSpaceDE w:val="0"/>
              <w:autoSpaceDN w:val="0"/>
              <w:jc w:val="center"/>
            </w:pPr>
          </w:p>
        </w:tc>
        <w:tc>
          <w:tcPr>
            <w:tcW w:w="1574" w:type="dxa"/>
            <w:shd w:val="clear" w:color="auto" w:fill="auto"/>
            <w:hideMark/>
          </w:tcPr>
          <w:p w:rsidR="006862C5" w:rsidRPr="00EA1D24" w:rsidRDefault="006862C5" w:rsidP="004E087A">
            <w:pPr>
              <w:widowControl w:val="0"/>
              <w:autoSpaceDE w:val="0"/>
              <w:autoSpaceDN w:val="0"/>
              <w:jc w:val="center"/>
            </w:pPr>
          </w:p>
        </w:tc>
        <w:tc>
          <w:tcPr>
            <w:tcW w:w="1575" w:type="dxa"/>
            <w:shd w:val="clear" w:color="auto" w:fill="auto"/>
            <w:hideMark/>
          </w:tcPr>
          <w:p w:rsidR="006862C5" w:rsidRPr="00EA1D24" w:rsidRDefault="006862C5" w:rsidP="004E087A">
            <w:pPr>
              <w:widowControl w:val="0"/>
              <w:autoSpaceDE w:val="0"/>
              <w:autoSpaceDN w:val="0"/>
              <w:jc w:val="center"/>
            </w:pPr>
          </w:p>
        </w:tc>
      </w:tr>
      <w:tr w:rsidR="006862C5" w:rsidRPr="00EA1D24" w:rsidTr="004E087A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6862C5" w:rsidRPr="00EA1D24" w:rsidRDefault="006862C5" w:rsidP="004E087A">
            <w:pPr>
              <w:widowControl w:val="0"/>
              <w:autoSpaceDE w:val="0"/>
              <w:autoSpaceDN w:val="0"/>
              <w:jc w:val="both"/>
            </w:pPr>
            <w:r w:rsidRPr="00EA1D24">
              <w:t>областной бюджет</w:t>
            </w:r>
          </w:p>
        </w:tc>
        <w:tc>
          <w:tcPr>
            <w:tcW w:w="1574" w:type="dxa"/>
            <w:shd w:val="clear" w:color="auto" w:fill="auto"/>
            <w:hideMark/>
          </w:tcPr>
          <w:p w:rsidR="006862C5" w:rsidRPr="00EA1D24" w:rsidRDefault="006862C5" w:rsidP="004E087A">
            <w:pPr>
              <w:widowControl w:val="0"/>
              <w:autoSpaceDE w:val="0"/>
              <w:autoSpaceDN w:val="0"/>
              <w:jc w:val="center"/>
            </w:pPr>
          </w:p>
        </w:tc>
        <w:tc>
          <w:tcPr>
            <w:tcW w:w="1574" w:type="dxa"/>
            <w:shd w:val="clear" w:color="auto" w:fill="auto"/>
            <w:hideMark/>
          </w:tcPr>
          <w:p w:rsidR="006862C5" w:rsidRPr="00EA1D24" w:rsidRDefault="006862C5" w:rsidP="004E087A">
            <w:pPr>
              <w:widowControl w:val="0"/>
              <w:autoSpaceDE w:val="0"/>
              <w:autoSpaceDN w:val="0"/>
              <w:jc w:val="center"/>
            </w:pPr>
          </w:p>
        </w:tc>
        <w:tc>
          <w:tcPr>
            <w:tcW w:w="1574" w:type="dxa"/>
            <w:shd w:val="clear" w:color="auto" w:fill="auto"/>
            <w:hideMark/>
          </w:tcPr>
          <w:p w:rsidR="006862C5" w:rsidRPr="00EA1D24" w:rsidRDefault="006862C5" w:rsidP="004E087A">
            <w:pPr>
              <w:widowControl w:val="0"/>
              <w:autoSpaceDE w:val="0"/>
              <w:autoSpaceDN w:val="0"/>
              <w:jc w:val="center"/>
            </w:pPr>
          </w:p>
        </w:tc>
        <w:tc>
          <w:tcPr>
            <w:tcW w:w="1574" w:type="dxa"/>
            <w:shd w:val="clear" w:color="auto" w:fill="auto"/>
            <w:hideMark/>
          </w:tcPr>
          <w:p w:rsidR="006862C5" w:rsidRPr="00EA1D24" w:rsidRDefault="006862C5" w:rsidP="004E087A">
            <w:pPr>
              <w:widowControl w:val="0"/>
              <w:autoSpaceDE w:val="0"/>
              <w:autoSpaceDN w:val="0"/>
              <w:jc w:val="center"/>
            </w:pPr>
          </w:p>
        </w:tc>
        <w:tc>
          <w:tcPr>
            <w:tcW w:w="1574" w:type="dxa"/>
            <w:shd w:val="clear" w:color="auto" w:fill="auto"/>
            <w:hideMark/>
          </w:tcPr>
          <w:p w:rsidR="006862C5" w:rsidRPr="00EA1D24" w:rsidRDefault="006862C5" w:rsidP="004E087A">
            <w:pPr>
              <w:widowControl w:val="0"/>
              <w:autoSpaceDE w:val="0"/>
              <w:autoSpaceDN w:val="0"/>
              <w:jc w:val="center"/>
            </w:pPr>
          </w:p>
        </w:tc>
        <w:tc>
          <w:tcPr>
            <w:tcW w:w="1575" w:type="dxa"/>
            <w:shd w:val="clear" w:color="auto" w:fill="auto"/>
            <w:hideMark/>
          </w:tcPr>
          <w:p w:rsidR="006862C5" w:rsidRPr="00EA1D24" w:rsidRDefault="006862C5" w:rsidP="004E087A">
            <w:pPr>
              <w:widowControl w:val="0"/>
              <w:autoSpaceDE w:val="0"/>
              <w:autoSpaceDN w:val="0"/>
              <w:jc w:val="center"/>
            </w:pPr>
          </w:p>
        </w:tc>
      </w:tr>
      <w:tr w:rsidR="006862C5" w:rsidRPr="00EA1D24" w:rsidTr="004E087A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6862C5" w:rsidRPr="00EA1D24" w:rsidRDefault="006862C5" w:rsidP="004E087A">
            <w:pPr>
              <w:widowControl w:val="0"/>
              <w:autoSpaceDE w:val="0"/>
              <w:autoSpaceDN w:val="0"/>
              <w:jc w:val="both"/>
            </w:pPr>
            <w:r w:rsidRPr="00EA1D24">
              <w:t>районный бюджет</w:t>
            </w:r>
          </w:p>
        </w:tc>
        <w:tc>
          <w:tcPr>
            <w:tcW w:w="1574" w:type="dxa"/>
            <w:shd w:val="clear" w:color="auto" w:fill="auto"/>
            <w:hideMark/>
          </w:tcPr>
          <w:p w:rsidR="006862C5" w:rsidRPr="00EA1D24" w:rsidRDefault="006862C5" w:rsidP="004E087A">
            <w:pPr>
              <w:widowControl w:val="0"/>
              <w:autoSpaceDE w:val="0"/>
              <w:autoSpaceDN w:val="0"/>
              <w:jc w:val="center"/>
            </w:pPr>
          </w:p>
        </w:tc>
        <w:tc>
          <w:tcPr>
            <w:tcW w:w="1574" w:type="dxa"/>
            <w:shd w:val="clear" w:color="auto" w:fill="auto"/>
            <w:hideMark/>
          </w:tcPr>
          <w:p w:rsidR="006862C5" w:rsidRPr="00EA1D24" w:rsidRDefault="006862C5" w:rsidP="004E087A">
            <w:pPr>
              <w:widowControl w:val="0"/>
              <w:autoSpaceDE w:val="0"/>
              <w:autoSpaceDN w:val="0"/>
              <w:jc w:val="center"/>
            </w:pPr>
          </w:p>
        </w:tc>
        <w:tc>
          <w:tcPr>
            <w:tcW w:w="1574" w:type="dxa"/>
            <w:shd w:val="clear" w:color="auto" w:fill="auto"/>
            <w:hideMark/>
          </w:tcPr>
          <w:p w:rsidR="006862C5" w:rsidRPr="00EA1D24" w:rsidRDefault="006862C5" w:rsidP="004E087A">
            <w:pPr>
              <w:widowControl w:val="0"/>
              <w:autoSpaceDE w:val="0"/>
              <w:autoSpaceDN w:val="0"/>
              <w:jc w:val="center"/>
            </w:pPr>
          </w:p>
        </w:tc>
        <w:tc>
          <w:tcPr>
            <w:tcW w:w="1574" w:type="dxa"/>
            <w:shd w:val="clear" w:color="auto" w:fill="auto"/>
            <w:hideMark/>
          </w:tcPr>
          <w:p w:rsidR="006862C5" w:rsidRPr="00EA1D24" w:rsidRDefault="006862C5" w:rsidP="004E087A">
            <w:pPr>
              <w:widowControl w:val="0"/>
              <w:autoSpaceDE w:val="0"/>
              <w:autoSpaceDN w:val="0"/>
              <w:jc w:val="center"/>
            </w:pPr>
          </w:p>
        </w:tc>
        <w:tc>
          <w:tcPr>
            <w:tcW w:w="1574" w:type="dxa"/>
            <w:shd w:val="clear" w:color="auto" w:fill="auto"/>
            <w:hideMark/>
          </w:tcPr>
          <w:p w:rsidR="006862C5" w:rsidRPr="00EA1D24" w:rsidRDefault="006862C5" w:rsidP="004E087A">
            <w:pPr>
              <w:widowControl w:val="0"/>
              <w:autoSpaceDE w:val="0"/>
              <w:autoSpaceDN w:val="0"/>
              <w:jc w:val="center"/>
            </w:pPr>
          </w:p>
        </w:tc>
        <w:tc>
          <w:tcPr>
            <w:tcW w:w="1575" w:type="dxa"/>
            <w:shd w:val="clear" w:color="auto" w:fill="auto"/>
            <w:hideMark/>
          </w:tcPr>
          <w:p w:rsidR="006862C5" w:rsidRPr="00EA1D24" w:rsidRDefault="006862C5" w:rsidP="004E087A">
            <w:pPr>
              <w:widowControl w:val="0"/>
              <w:autoSpaceDE w:val="0"/>
              <w:autoSpaceDN w:val="0"/>
              <w:jc w:val="center"/>
            </w:pPr>
          </w:p>
        </w:tc>
      </w:tr>
      <w:tr w:rsidR="006862C5" w:rsidRPr="00EA1D24" w:rsidTr="004E087A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6862C5" w:rsidRPr="00EA1D24" w:rsidRDefault="006862C5" w:rsidP="004E087A">
            <w:pPr>
              <w:widowControl w:val="0"/>
              <w:autoSpaceDE w:val="0"/>
              <w:autoSpaceDN w:val="0"/>
              <w:jc w:val="both"/>
            </w:pPr>
            <w:r w:rsidRPr="00EA1D24">
              <w:t xml:space="preserve">Строительство сети газопотребления для последующей </w:t>
            </w:r>
            <w:r w:rsidRPr="00EA1D24">
              <w:lastRenderedPageBreak/>
              <w:t>газификации жилых домов д. Кожевниково, Комсомольского района, Ивановской области</w:t>
            </w:r>
          </w:p>
        </w:tc>
        <w:tc>
          <w:tcPr>
            <w:tcW w:w="1574" w:type="dxa"/>
            <w:shd w:val="clear" w:color="auto" w:fill="auto"/>
            <w:hideMark/>
          </w:tcPr>
          <w:p w:rsidR="006862C5" w:rsidRPr="00EA1D24" w:rsidRDefault="006862C5" w:rsidP="004E087A">
            <w:pPr>
              <w:widowControl w:val="0"/>
              <w:autoSpaceDE w:val="0"/>
              <w:autoSpaceDN w:val="0"/>
              <w:jc w:val="center"/>
            </w:pPr>
            <w:r w:rsidRPr="00EA1D24">
              <w:lastRenderedPageBreak/>
              <w:t>0,00</w:t>
            </w:r>
          </w:p>
        </w:tc>
        <w:tc>
          <w:tcPr>
            <w:tcW w:w="1574" w:type="dxa"/>
            <w:shd w:val="clear" w:color="auto" w:fill="auto"/>
            <w:hideMark/>
          </w:tcPr>
          <w:p w:rsidR="006862C5" w:rsidRPr="00EA1D24" w:rsidRDefault="006862C5" w:rsidP="004E087A">
            <w:pPr>
              <w:widowControl w:val="0"/>
              <w:autoSpaceDE w:val="0"/>
              <w:autoSpaceDN w:val="0"/>
              <w:jc w:val="center"/>
            </w:pPr>
          </w:p>
        </w:tc>
        <w:tc>
          <w:tcPr>
            <w:tcW w:w="1574" w:type="dxa"/>
            <w:shd w:val="clear" w:color="auto" w:fill="auto"/>
            <w:hideMark/>
          </w:tcPr>
          <w:p w:rsidR="006862C5" w:rsidRPr="00EA1D24" w:rsidRDefault="006862C5" w:rsidP="004E087A">
            <w:pPr>
              <w:widowControl w:val="0"/>
              <w:autoSpaceDE w:val="0"/>
              <w:autoSpaceDN w:val="0"/>
              <w:jc w:val="center"/>
            </w:pPr>
          </w:p>
        </w:tc>
        <w:tc>
          <w:tcPr>
            <w:tcW w:w="1574" w:type="dxa"/>
            <w:shd w:val="clear" w:color="auto" w:fill="auto"/>
            <w:hideMark/>
          </w:tcPr>
          <w:p w:rsidR="006862C5" w:rsidRPr="00EA1D24" w:rsidRDefault="006862C5" w:rsidP="004E087A">
            <w:pPr>
              <w:widowControl w:val="0"/>
              <w:autoSpaceDE w:val="0"/>
              <w:autoSpaceDN w:val="0"/>
              <w:jc w:val="center"/>
            </w:pPr>
          </w:p>
        </w:tc>
        <w:tc>
          <w:tcPr>
            <w:tcW w:w="1574" w:type="dxa"/>
            <w:shd w:val="clear" w:color="auto" w:fill="auto"/>
            <w:hideMark/>
          </w:tcPr>
          <w:p w:rsidR="006862C5" w:rsidRPr="00EA1D24" w:rsidRDefault="006862C5" w:rsidP="004E087A">
            <w:pPr>
              <w:widowControl w:val="0"/>
              <w:autoSpaceDE w:val="0"/>
              <w:autoSpaceDN w:val="0"/>
              <w:jc w:val="center"/>
            </w:pPr>
            <w:r w:rsidRPr="00EA1D24">
              <w:t>0,00</w:t>
            </w:r>
          </w:p>
        </w:tc>
        <w:tc>
          <w:tcPr>
            <w:tcW w:w="1575" w:type="dxa"/>
            <w:shd w:val="clear" w:color="auto" w:fill="auto"/>
            <w:hideMark/>
          </w:tcPr>
          <w:p w:rsidR="006862C5" w:rsidRPr="00EA1D24" w:rsidRDefault="006862C5" w:rsidP="004E087A">
            <w:pPr>
              <w:widowControl w:val="0"/>
              <w:autoSpaceDE w:val="0"/>
              <w:autoSpaceDN w:val="0"/>
              <w:jc w:val="center"/>
            </w:pPr>
          </w:p>
        </w:tc>
      </w:tr>
      <w:tr w:rsidR="006862C5" w:rsidRPr="00EA1D24" w:rsidTr="004E087A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6862C5" w:rsidRPr="00EA1D24" w:rsidRDefault="006862C5" w:rsidP="004E087A">
            <w:pPr>
              <w:widowControl w:val="0"/>
              <w:autoSpaceDE w:val="0"/>
              <w:autoSpaceDN w:val="0"/>
              <w:jc w:val="both"/>
            </w:pPr>
            <w:r w:rsidRPr="00EA1D24">
              <w:lastRenderedPageBreak/>
              <w:t>в том числе:</w:t>
            </w:r>
          </w:p>
        </w:tc>
        <w:tc>
          <w:tcPr>
            <w:tcW w:w="1574" w:type="dxa"/>
            <w:shd w:val="clear" w:color="auto" w:fill="auto"/>
            <w:hideMark/>
          </w:tcPr>
          <w:p w:rsidR="006862C5" w:rsidRPr="00EA1D24" w:rsidRDefault="006862C5" w:rsidP="004E087A">
            <w:pPr>
              <w:widowControl w:val="0"/>
              <w:autoSpaceDE w:val="0"/>
              <w:autoSpaceDN w:val="0"/>
              <w:jc w:val="center"/>
            </w:pPr>
          </w:p>
        </w:tc>
        <w:tc>
          <w:tcPr>
            <w:tcW w:w="1574" w:type="dxa"/>
            <w:shd w:val="clear" w:color="auto" w:fill="auto"/>
            <w:hideMark/>
          </w:tcPr>
          <w:p w:rsidR="006862C5" w:rsidRPr="00EA1D24" w:rsidRDefault="006862C5" w:rsidP="004E087A">
            <w:pPr>
              <w:widowControl w:val="0"/>
              <w:autoSpaceDE w:val="0"/>
              <w:autoSpaceDN w:val="0"/>
              <w:jc w:val="center"/>
            </w:pPr>
          </w:p>
        </w:tc>
        <w:tc>
          <w:tcPr>
            <w:tcW w:w="1574" w:type="dxa"/>
            <w:shd w:val="clear" w:color="auto" w:fill="auto"/>
            <w:hideMark/>
          </w:tcPr>
          <w:p w:rsidR="006862C5" w:rsidRPr="00EA1D24" w:rsidRDefault="006862C5" w:rsidP="004E087A">
            <w:pPr>
              <w:widowControl w:val="0"/>
              <w:autoSpaceDE w:val="0"/>
              <w:autoSpaceDN w:val="0"/>
              <w:jc w:val="center"/>
            </w:pPr>
          </w:p>
        </w:tc>
        <w:tc>
          <w:tcPr>
            <w:tcW w:w="1574" w:type="dxa"/>
            <w:shd w:val="clear" w:color="auto" w:fill="auto"/>
            <w:hideMark/>
          </w:tcPr>
          <w:p w:rsidR="006862C5" w:rsidRPr="00EA1D24" w:rsidRDefault="006862C5" w:rsidP="004E087A">
            <w:pPr>
              <w:widowControl w:val="0"/>
              <w:autoSpaceDE w:val="0"/>
              <w:autoSpaceDN w:val="0"/>
              <w:jc w:val="center"/>
            </w:pPr>
          </w:p>
        </w:tc>
        <w:tc>
          <w:tcPr>
            <w:tcW w:w="1574" w:type="dxa"/>
            <w:shd w:val="clear" w:color="auto" w:fill="auto"/>
            <w:hideMark/>
          </w:tcPr>
          <w:p w:rsidR="006862C5" w:rsidRPr="00EA1D24" w:rsidRDefault="006862C5" w:rsidP="004E087A">
            <w:pPr>
              <w:widowControl w:val="0"/>
              <w:autoSpaceDE w:val="0"/>
              <w:autoSpaceDN w:val="0"/>
              <w:jc w:val="center"/>
            </w:pPr>
          </w:p>
        </w:tc>
        <w:tc>
          <w:tcPr>
            <w:tcW w:w="1575" w:type="dxa"/>
            <w:shd w:val="clear" w:color="auto" w:fill="auto"/>
            <w:hideMark/>
          </w:tcPr>
          <w:p w:rsidR="006862C5" w:rsidRPr="00EA1D24" w:rsidRDefault="006862C5" w:rsidP="004E087A">
            <w:pPr>
              <w:widowControl w:val="0"/>
              <w:autoSpaceDE w:val="0"/>
              <w:autoSpaceDN w:val="0"/>
              <w:jc w:val="center"/>
            </w:pPr>
          </w:p>
        </w:tc>
      </w:tr>
      <w:tr w:rsidR="006862C5" w:rsidRPr="00EA1D24" w:rsidTr="004E087A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6862C5" w:rsidRPr="00EA1D24" w:rsidRDefault="006862C5" w:rsidP="004E087A">
            <w:pPr>
              <w:widowControl w:val="0"/>
              <w:autoSpaceDE w:val="0"/>
              <w:autoSpaceDN w:val="0"/>
              <w:jc w:val="both"/>
            </w:pPr>
            <w:r w:rsidRPr="00EA1D24">
              <w:t>областной бюджет</w:t>
            </w:r>
          </w:p>
        </w:tc>
        <w:tc>
          <w:tcPr>
            <w:tcW w:w="1574" w:type="dxa"/>
            <w:shd w:val="clear" w:color="auto" w:fill="auto"/>
            <w:hideMark/>
          </w:tcPr>
          <w:p w:rsidR="006862C5" w:rsidRPr="00EA1D24" w:rsidRDefault="006862C5" w:rsidP="004E087A">
            <w:pPr>
              <w:widowControl w:val="0"/>
              <w:autoSpaceDE w:val="0"/>
              <w:autoSpaceDN w:val="0"/>
              <w:jc w:val="center"/>
            </w:pPr>
            <w:r w:rsidRPr="00EA1D24">
              <w:t>0,00</w:t>
            </w:r>
          </w:p>
        </w:tc>
        <w:tc>
          <w:tcPr>
            <w:tcW w:w="1574" w:type="dxa"/>
            <w:shd w:val="clear" w:color="auto" w:fill="auto"/>
            <w:hideMark/>
          </w:tcPr>
          <w:p w:rsidR="006862C5" w:rsidRPr="00EA1D24" w:rsidRDefault="006862C5" w:rsidP="004E087A">
            <w:pPr>
              <w:widowControl w:val="0"/>
              <w:autoSpaceDE w:val="0"/>
              <w:autoSpaceDN w:val="0"/>
              <w:jc w:val="center"/>
            </w:pPr>
          </w:p>
        </w:tc>
        <w:tc>
          <w:tcPr>
            <w:tcW w:w="1574" w:type="dxa"/>
            <w:shd w:val="clear" w:color="auto" w:fill="auto"/>
            <w:hideMark/>
          </w:tcPr>
          <w:p w:rsidR="006862C5" w:rsidRPr="00EA1D24" w:rsidRDefault="006862C5" w:rsidP="004E087A">
            <w:pPr>
              <w:widowControl w:val="0"/>
              <w:autoSpaceDE w:val="0"/>
              <w:autoSpaceDN w:val="0"/>
              <w:jc w:val="center"/>
            </w:pPr>
          </w:p>
        </w:tc>
        <w:tc>
          <w:tcPr>
            <w:tcW w:w="1574" w:type="dxa"/>
            <w:shd w:val="clear" w:color="auto" w:fill="auto"/>
            <w:hideMark/>
          </w:tcPr>
          <w:p w:rsidR="006862C5" w:rsidRPr="00EA1D24" w:rsidRDefault="006862C5" w:rsidP="004E087A">
            <w:pPr>
              <w:widowControl w:val="0"/>
              <w:autoSpaceDE w:val="0"/>
              <w:autoSpaceDN w:val="0"/>
              <w:jc w:val="center"/>
            </w:pPr>
          </w:p>
        </w:tc>
        <w:tc>
          <w:tcPr>
            <w:tcW w:w="1574" w:type="dxa"/>
            <w:shd w:val="clear" w:color="auto" w:fill="auto"/>
            <w:hideMark/>
          </w:tcPr>
          <w:p w:rsidR="006862C5" w:rsidRPr="00EA1D24" w:rsidRDefault="006862C5" w:rsidP="004E087A">
            <w:pPr>
              <w:widowControl w:val="0"/>
              <w:autoSpaceDE w:val="0"/>
              <w:autoSpaceDN w:val="0"/>
              <w:jc w:val="center"/>
            </w:pPr>
            <w:r w:rsidRPr="00EA1D24">
              <w:t>0,00</w:t>
            </w:r>
          </w:p>
        </w:tc>
        <w:tc>
          <w:tcPr>
            <w:tcW w:w="1575" w:type="dxa"/>
            <w:shd w:val="clear" w:color="auto" w:fill="auto"/>
            <w:hideMark/>
          </w:tcPr>
          <w:p w:rsidR="006862C5" w:rsidRPr="00EA1D24" w:rsidRDefault="006862C5" w:rsidP="004E087A">
            <w:pPr>
              <w:widowControl w:val="0"/>
              <w:autoSpaceDE w:val="0"/>
              <w:autoSpaceDN w:val="0"/>
              <w:jc w:val="center"/>
            </w:pPr>
          </w:p>
        </w:tc>
      </w:tr>
      <w:tr w:rsidR="006862C5" w:rsidRPr="00EA1D24" w:rsidTr="004E087A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6862C5" w:rsidRPr="00EA1D24" w:rsidRDefault="006862C5" w:rsidP="004E087A">
            <w:pPr>
              <w:widowControl w:val="0"/>
              <w:autoSpaceDE w:val="0"/>
              <w:autoSpaceDN w:val="0"/>
              <w:jc w:val="both"/>
            </w:pPr>
            <w:r w:rsidRPr="00EA1D24">
              <w:t>районный бюджет</w:t>
            </w:r>
          </w:p>
        </w:tc>
        <w:tc>
          <w:tcPr>
            <w:tcW w:w="1574" w:type="dxa"/>
            <w:shd w:val="clear" w:color="auto" w:fill="auto"/>
            <w:hideMark/>
          </w:tcPr>
          <w:p w:rsidR="006862C5" w:rsidRPr="00EA1D24" w:rsidRDefault="006862C5" w:rsidP="004E087A">
            <w:pPr>
              <w:widowControl w:val="0"/>
              <w:autoSpaceDE w:val="0"/>
              <w:autoSpaceDN w:val="0"/>
              <w:jc w:val="center"/>
            </w:pPr>
            <w:r w:rsidRPr="00EA1D24">
              <w:t>0,00</w:t>
            </w:r>
          </w:p>
        </w:tc>
        <w:tc>
          <w:tcPr>
            <w:tcW w:w="1574" w:type="dxa"/>
            <w:shd w:val="clear" w:color="auto" w:fill="auto"/>
            <w:hideMark/>
          </w:tcPr>
          <w:p w:rsidR="006862C5" w:rsidRPr="00EA1D24" w:rsidRDefault="006862C5" w:rsidP="004E087A">
            <w:pPr>
              <w:widowControl w:val="0"/>
              <w:autoSpaceDE w:val="0"/>
              <w:autoSpaceDN w:val="0"/>
              <w:jc w:val="center"/>
            </w:pPr>
          </w:p>
        </w:tc>
        <w:tc>
          <w:tcPr>
            <w:tcW w:w="1574" w:type="dxa"/>
            <w:shd w:val="clear" w:color="auto" w:fill="auto"/>
            <w:hideMark/>
          </w:tcPr>
          <w:p w:rsidR="006862C5" w:rsidRPr="00EA1D24" w:rsidRDefault="006862C5" w:rsidP="004E087A">
            <w:pPr>
              <w:widowControl w:val="0"/>
              <w:autoSpaceDE w:val="0"/>
              <w:autoSpaceDN w:val="0"/>
              <w:jc w:val="center"/>
            </w:pPr>
          </w:p>
        </w:tc>
        <w:tc>
          <w:tcPr>
            <w:tcW w:w="1574" w:type="dxa"/>
            <w:shd w:val="clear" w:color="auto" w:fill="auto"/>
            <w:hideMark/>
          </w:tcPr>
          <w:p w:rsidR="006862C5" w:rsidRPr="00EA1D24" w:rsidRDefault="006862C5" w:rsidP="004E087A">
            <w:pPr>
              <w:widowControl w:val="0"/>
              <w:autoSpaceDE w:val="0"/>
              <w:autoSpaceDN w:val="0"/>
              <w:jc w:val="center"/>
            </w:pPr>
          </w:p>
        </w:tc>
        <w:tc>
          <w:tcPr>
            <w:tcW w:w="1574" w:type="dxa"/>
            <w:shd w:val="clear" w:color="auto" w:fill="auto"/>
            <w:hideMark/>
          </w:tcPr>
          <w:p w:rsidR="006862C5" w:rsidRPr="00EA1D24" w:rsidRDefault="006862C5" w:rsidP="004E087A">
            <w:pPr>
              <w:widowControl w:val="0"/>
              <w:autoSpaceDE w:val="0"/>
              <w:autoSpaceDN w:val="0"/>
              <w:jc w:val="center"/>
            </w:pPr>
            <w:r w:rsidRPr="00EA1D24">
              <w:t>0,00</w:t>
            </w:r>
          </w:p>
        </w:tc>
        <w:tc>
          <w:tcPr>
            <w:tcW w:w="1575" w:type="dxa"/>
            <w:shd w:val="clear" w:color="auto" w:fill="auto"/>
            <w:hideMark/>
          </w:tcPr>
          <w:p w:rsidR="006862C5" w:rsidRPr="00EA1D24" w:rsidRDefault="006862C5" w:rsidP="004E087A">
            <w:pPr>
              <w:widowControl w:val="0"/>
              <w:autoSpaceDE w:val="0"/>
              <w:autoSpaceDN w:val="0"/>
              <w:jc w:val="center"/>
            </w:pPr>
          </w:p>
        </w:tc>
      </w:tr>
      <w:tr w:rsidR="006862C5" w:rsidRPr="00EA1D24" w:rsidTr="004E087A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6862C5" w:rsidRPr="00EA1D24" w:rsidRDefault="006862C5" w:rsidP="004E087A">
            <w:pPr>
              <w:widowControl w:val="0"/>
              <w:autoSpaceDE w:val="0"/>
              <w:autoSpaceDN w:val="0"/>
              <w:jc w:val="both"/>
            </w:pPr>
            <w:r w:rsidRPr="00EA1D24">
              <w:t xml:space="preserve">Перевод на индивидуальное газовое отопление здания администрации с. Марково </w:t>
            </w:r>
          </w:p>
        </w:tc>
        <w:tc>
          <w:tcPr>
            <w:tcW w:w="1574" w:type="dxa"/>
            <w:shd w:val="clear" w:color="auto" w:fill="auto"/>
            <w:hideMark/>
          </w:tcPr>
          <w:p w:rsidR="006862C5" w:rsidRPr="00EA1D24" w:rsidRDefault="006862C5" w:rsidP="004E087A">
            <w:pPr>
              <w:widowControl w:val="0"/>
              <w:autoSpaceDE w:val="0"/>
              <w:autoSpaceDN w:val="0"/>
              <w:jc w:val="center"/>
            </w:pPr>
            <w:r w:rsidRPr="00EA1D24">
              <w:t>0,00</w:t>
            </w:r>
          </w:p>
        </w:tc>
        <w:tc>
          <w:tcPr>
            <w:tcW w:w="1574" w:type="dxa"/>
            <w:shd w:val="clear" w:color="auto" w:fill="auto"/>
            <w:hideMark/>
          </w:tcPr>
          <w:p w:rsidR="006862C5" w:rsidRPr="00EA1D24" w:rsidRDefault="006862C5" w:rsidP="004E087A">
            <w:pPr>
              <w:widowControl w:val="0"/>
              <w:autoSpaceDE w:val="0"/>
              <w:autoSpaceDN w:val="0"/>
              <w:jc w:val="center"/>
            </w:pPr>
          </w:p>
        </w:tc>
        <w:tc>
          <w:tcPr>
            <w:tcW w:w="1574" w:type="dxa"/>
            <w:shd w:val="clear" w:color="auto" w:fill="auto"/>
            <w:hideMark/>
          </w:tcPr>
          <w:p w:rsidR="006862C5" w:rsidRPr="00EA1D24" w:rsidRDefault="006862C5" w:rsidP="004E087A">
            <w:pPr>
              <w:widowControl w:val="0"/>
              <w:autoSpaceDE w:val="0"/>
              <w:autoSpaceDN w:val="0"/>
              <w:jc w:val="center"/>
            </w:pPr>
          </w:p>
        </w:tc>
        <w:tc>
          <w:tcPr>
            <w:tcW w:w="1574" w:type="dxa"/>
            <w:shd w:val="clear" w:color="auto" w:fill="auto"/>
            <w:hideMark/>
          </w:tcPr>
          <w:p w:rsidR="006862C5" w:rsidRPr="00EA1D24" w:rsidRDefault="006862C5" w:rsidP="004E087A">
            <w:pPr>
              <w:widowControl w:val="0"/>
              <w:autoSpaceDE w:val="0"/>
              <w:autoSpaceDN w:val="0"/>
              <w:jc w:val="center"/>
            </w:pPr>
          </w:p>
        </w:tc>
        <w:tc>
          <w:tcPr>
            <w:tcW w:w="1574" w:type="dxa"/>
            <w:shd w:val="clear" w:color="auto" w:fill="auto"/>
            <w:hideMark/>
          </w:tcPr>
          <w:p w:rsidR="006862C5" w:rsidRPr="00EA1D24" w:rsidRDefault="006862C5" w:rsidP="004E087A">
            <w:pPr>
              <w:widowControl w:val="0"/>
              <w:autoSpaceDE w:val="0"/>
              <w:autoSpaceDN w:val="0"/>
              <w:jc w:val="center"/>
            </w:pPr>
          </w:p>
        </w:tc>
        <w:tc>
          <w:tcPr>
            <w:tcW w:w="1575" w:type="dxa"/>
            <w:shd w:val="clear" w:color="auto" w:fill="auto"/>
            <w:hideMark/>
          </w:tcPr>
          <w:p w:rsidR="006862C5" w:rsidRPr="00EA1D24" w:rsidRDefault="006862C5" w:rsidP="004E087A">
            <w:pPr>
              <w:widowControl w:val="0"/>
              <w:autoSpaceDE w:val="0"/>
              <w:autoSpaceDN w:val="0"/>
              <w:jc w:val="center"/>
            </w:pPr>
            <w:r w:rsidRPr="00EA1D24">
              <w:t>0,00</w:t>
            </w:r>
          </w:p>
        </w:tc>
      </w:tr>
      <w:tr w:rsidR="006862C5" w:rsidRPr="00EA1D24" w:rsidTr="004E087A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6862C5" w:rsidRPr="00EA1D24" w:rsidRDefault="006862C5" w:rsidP="004E087A">
            <w:pPr>
              <w:widowControl w:val="0"/>
              <w:autoSpaceDE w:val="0"/>
              <w:autoSpaceDN w:val="0"/>
              <w:jc w:val="both"/>
            </w:pPr>
            <w:r w:rsidRPr="00EA1D24">
              <w:t>в том числе:</w:t>
            </w:r>
          </w:p>
        </w:tc>
        <w:tc>
          <w:tcPr>
            <w:tcW w:w="1574" w:type="dxa"/>
            <w:shd w:val="clear" w:color="auto" w:fill="auto"/>
            <w:hideMark/>
          </w:tcPr>
          <w:p w:rsidR="006862C5" w:rsidRPr="00EA1D24" w:rsidRDefault="006862C5" w:rsidP="004E087A">
            <w:pPr>
              <w:widowControl w:val="0"/>
              <w:autoSpaceDE w:val="0"/>
              <w:autoSpaceDN w:val="0"/>
              <w:jc w:val="center"/>
            </w:pPr>
          </w:p>
        </w:tc>
        <w:tc>
          <w:tcPr>
            <w:tcW w:w="1574" w:type="dxa"/>
            <w:shd w:val="clear" w:color="auto" w:fill="auto"/>
            <w:hideMark/>
          </w:tcPr>
          <w:p w:rsidR="006862C5" w:rsidRPr="00EA1D24" w:rsidRDefault="006862C5" w:rsidP="004E087A">
            <w:pPr>
              <w:widowControl w:val="0"/>
              <w:autoSpaceDE w:val="0"/>
              <w:autoSpaceDN w:val="0"/>
              <w:jc w:val="center"/>
            </w:pPr>
          </w:p>
        </w:tc>
        <w:tc>
          <w:tcPr>
            <w:tcW w:w="1574" w:type="dxa"/>
            <w:shd w:val="clear" w:color="auto" w:fill="auto"/>
            <w:hideMark/>
          </w:tcPr>
          <w:p w:rsidR="006862C5" w:rsidRPr="00EA1D24" w:rsidRDefault="006862C5" w:rsidP="004E087A">
            <w:pPr>
              <w:widowControl w:val="0"/>
              <w:autoSpaceDE w:val="0"/>
              <w:autoSpaceDN w:val="0"/>
              <w:jc w:val="center"/>
            </w:pPr>
          </w:p>
        </w:tc>
        <w:tc>
          <w:tcPr>
            <w:tcW w:w="1574" w:type="dxa"/>
            <w:shd w:val="clear" w:color="auto" w:fill="auto"/>
            <w:hideMark/>
          </w:tcPr>
          <w:p w:rsidR="006862C5" w:rsidRPr="00EA1D24" w:rsidRDefault="006862C5" w:rsidP="004E087A">
            <w:pPr>
              <w:widowControl w:val="0"/>
              <w:autoSpaceDE w:val="0"/>
              <w:autoSpaceDN w:val="0"/>
              <w:jc w:val="center"/>
            </w:pPr>
          </w:p>
        </w:tc>
        <w:tc>
          <w:tcPr>
            <w:tcW w:w="1574" w:type="dxa"/>
            <w:shd w:val="clear" w:color="auto" w:fill="auto"/>
            <w:hideMark/>
          </w:tcPr>
          <w:p w:rsidR="006862C5" w:rsidRPr="00EA1D24" w:rsidRDefault="006862C5" w:rsidP="004E087A">
            <w:pPr>
              <w:widowControl w:val="0"/>
              <w:autoSpaceDE w:val="0"/>
              <w:autoSpaceDN w:val="0"/>
              <w:jc w:val="center"/>
            </w:pPr>
          </w:p>
        </w:tc>
        <w:tc>
          <w:tcPr>
            <w:tcW w:w="1575" w:type="dxa"/>
            <w:shd w:val="clear" w:color="auto" w:fill="auto"/>
            <w:hideMark/>
          </w:tcPr>
          <w:p w:rsidR="006862C5" w:rsidRPr="00EA1D24" w:rsidRDefault="006862C5" w:rsidP="004E087A">
            <w:pPr>
              <w:widowControl w:val="0"/>
              <w:autoSpaceDE w:val="0"/>
              <w:autoSpaceDN w:val="0"/>
              <w:jc w:val="center"/>
            </w:pPr>
          </w:p>
        </w:tc>
      </w:tr>
      <w:tr w:rsidR="006862C5" w:rsidRPr="00EA1D24" w:rsidTr="004E087A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6862C5" w:rsidRPr="00EA1D24" w:rsidRDefault="006862C5" w:rsidP="004E087A">
            <w:pPr>
              <w:widowControl w:val="0"/>
              <w:autoSpaceDE w:val="0"/>
              <w:autoSpaceDN w:val="0"/>
              <w:jc w:val="both"/>
            </w:pPr>
            <w:r w:rsidRPr="00EA1D24">
              <w:t>областной бюджет</w:t>
            </w:r>
          </w:p>
        </w:tc>
        <w:tc>
          <w:tcPr>
            <w:tcW w:w="1574" w:type="dxa"/>
            <w:shd w:val="clear" w:color="auto" w:fill="auto"/>
            <w:hideMark/>
          </w:tcPr>
          <w:p w:rsidR="006862C5" w:rsidRPr="00EA1D24" w:rsidRDefault="006862C5" w:rsidP="004E087A">
            <w:pPr>
              <w:widowControl w:val="0"/>
              <w:autoSpaceDE w:val="0"/>
              <w:autoSpaceDN w:val="0"/>
              <w:jc w:val="center"/>
            </w:pPr>
            <w:r w:rsidRPr="00EA1D24">
              <w:t>0,00</w:t>
            </w:r>
          </w:p>
        </w:tc>
        <w:tc>
          <w:tcPr>
            <w:tcW w:w="1574" w:type="dxa"/>
            <w:shd w:val="clear" w:color="auto" w:fill="auto"/>
            <w:hideMark/>
          </w:tcPr>
          <w:p w:rsidR="006862C5" w:rsidRPr="00EA1D24" w:rsidRDefault="006862C5" w:rsidP="004E087A">
            <w:pPr>
              <w:widowControl w:val="0"/>
              <w:autoSpaceDE w:val="0"/>
              <w:autoSpaceDN w:val="0"/>
              <w:jc w:val="center"/>
            </w:pPr>
          </w:p>
        </w:tc>
        <w:tc>
          <w:tcPr>
            <w:tcW w:w="1574" w:type="dxa"/>
            <w:shd w:val="clear" w:color="auto" w:fill="auto"/>
            <w:hideMark/>
          </w:tcPr>
          <w:p w:rsidR="006862C5" w:rsidRPr="00EA1D24" w:rsidRDefault="006862C5" w:rsidP="004E087A">
            <w:pPr>
              <w:widowControl w:val="0"/>
              <w:autoSpaceDE w:val="0"/>
              <w:autoSpaceDN w:val="0"/>
              <w:jc w:val="center"/>
            </w:pPr>
          </w:p>
        </w:tc>
        <w:tc>
          <w:tcPr>
            <w:tcW w:w="1574" w:type="dxa"/>
            <w:shd w:val="clear" w:color="auto" w:fill="auto"/>
            <w:hideMark/>
          </w:tcPr>
          <w:p w:rsidR="006862C5" w:rsidRPr="00EA1D24" w:rsidRDefault="006862C5" w:rsidP="004E087A">
            <w:pPr>
              <w:widowControl w:val="0"/>
              <w:autoSpaceDE w:val="0"/>
              <w:autoSpaceDN w:val="0"/>
              <w:jc w:val="center"/>
            </w:pPr>
          </w:p>
        </w:tc>
        <w:tc>
          <w:tcPr>
            <w:tcW w:w="1574" w:type="dxa"/>
            <w:shd w:val="clear" w:color="auto" w:fill="auto"/>
            <w:hideMark/>
          </w:tcPr>
          <w:p w:rsidR="006862C5" w:rsidRPr="00EA1D24" w:rsidRDefault="006862C5" w:rsidP="004E087A">
            <w:pPr>
              <w:widowControl w:val="0"/>
              <w:autoSpaceDE w:val="0"/>
              <w:autoSpaceDN w:val="0"/>
              <w:jc w:val="center"/>
            </w:pPr>
          </w:p>
        </w:tc>
        <w:tc>
          <w:tcPr>
            <w:tcW w:w="1575" w:type="dxa"/>
            <w:shd w:val="clear" w:color="auto" w:fill="auto"/>
            <w:hideMark/>
          </w:tcPr>
          <w:p w:rsidR="006862C5" w:rsidRPr="00EA1D24" w:rsidRDefault="006862C5" w:rsidP="004E087A">
            <w:pPr>
              <w:widowControl w:val="0"/>
              <w:autoSpaceDE w:val="0"/>
              <w:autoSpaceDN w:val="0"/>
              <w:jc w:val="center"/>
            </w:pPr>
            <w:r w:rsidRPr="00EA1D24">
              <w:t>0,00</w:t>
            </w:r>
          </w:p>
        </w:tc>
      </w:tr>
      <w:tr w:rsidR="006862C5" w:rsidRPr="00EA1D24" w:rsidTr="004E087A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6862C5" w:rsidRPr="00EA1D24" w:rsidRDefault="006862C5" w:rsidP="004E087A">
            <w:pPr>
              <w:widowControl w:val="0"/>
              <w:autoSpaceDE w:val="0"/>
              <w:autoSpaceDN w:val="0"/>
              <w:jc w:val="both"/>
            </w:pPr>
            <w:r w:rsidRPr="00EA1D24">
              <w:t>районный бюджет</w:t>
            </w:r>
          </w:p>
        </w:tc>
        <w:tc>
          <w:tcPr>
            <w:tcW w:w="1574" w:type="dxa"/>
            <w:shd w:val="clear" w:color="auto" w:fill="auto"/>
            <w:hideMark/>
          </w:tcPr>
          <w:p w:rsidR="006862C5" w:rsidRPr="00EA1D24" w:rsidRDefault="006862C5" w:rsidP="004E087A">
            <w:pPr>
              <w:widowControl w:val="0"/>
              <w:autoSpaceDE w:val="0"/>
              <w:autoSpaceDN w:val="0"/>
              <w:jc w:val="center"/>
            </w:pPr>
            <w:r w:rsidRPr="00EA1D24">
              <w:t>0,00</w:t>
            </w:r>
          </w:p>
        </w:tc>
        <w:tc>
          <w:tcPr>
            <w:tcW w:w="1574" w:type="dxa"/>
            <w:shd w:val="clear" w:color="auto" w:fill="auto"/>
            <w:hideMark/>
          </w:tcPr>
          <w:p w:rsidR="006862C5" w:rsidRPr="00EA1D24" w:rsidRDefault="006862C5" w:rsidP="004E087A">
            <w:pPr>
              <w:widowControl w:val="0"/>
              <w:autoSpaceDE w:val="0"/>
              <w:autoSpaceDN w:val="0"/>
              <w:jc w:val="center"/>
            </w:pPr>
          </w:p>
        </w:tc>
        <w:tc>
          <w:tcPr>
            <w:tcW w:w="1574" w:type="dxa"/>
            <w:shd w:val="clear" w:color="auto" w:fill="auto"/>
            <w:hideMark/>
          </w:tcPr>
          <w:p w:rsidR="006862C5" w:rsidRPr="00EA1D24" w:rsidRDefault="006862C5" w:rsidP="004E087A">
            <w:pPr>
              <w:widowControl w:val="0"/>
              <w:autoSpaceDE w:val="0"/>
              <w:autoSpaceDN w:val="0"/>
              <w:jc w:val="center"/>
            </w:pPr>
          </w:p>
        </w:tc>
        <w:tc>
          <w:tcPr>
            <w:tcW w:w="1574" w:type="dxa"/>
            <w:shd w:val="clear" w:color="auto" w:fill="auto"/>
            <w:hideMark/>
          </w:tcPr>
          <w:p w:rsidR="006862C5" w:rsidRPr="00EA1D24" w:rsidRDefault="006862C5" w:rsidP="004E087A">
            <w:pPr>
              <w:widowControl w:val="0"/>
              <w:autoSpaceDE w:val="0"/>
              <w:autoSpaceDN w:val="0"/>
              <w:jc w:val="center"/>
            </w:pPr>
          </w:p>
        </w:tc>
        <w:tc>
          <w:tcPr>
            <w:tcW w:w="1574" w:type="dxa"/>
            <w:shd w:val="clear" w:color="auto" w:fill="auto"/>
            <w:hideMark/>
          </w:tcPr>
          <w:p w:rsidR="006862C5" w:rsidRPr="00EA1D24" w:rsidRDefault="006862C5" w:rsidP="004E087A">
            <w:pPr>
              <w:widowControl w:val="0"/>
              <w:autoSpaceDE w:val="0"/>
              <w:autoSpaceDN w:val="0"/>
              <w:jc w:val="center"/>
            </w:pPr>
          </w:p>
        </w:tc>
        <w:tc>
          <w:tcPr>
            <w:tcW w:w="1575" w:type="dxa"/>
            <w:shd w:val="clear" w:color="auto" w:fill="auto"/>
            <w:hideMark/>
          </w:tcPr>
          <w:p w:rsidR="006862C5" w:rsidRPr="00EA1D24" w:rsidRDefault="006862C5" w:rsidP="004E087A">
            <w:pPr>
              <w:widowControl w:val="0"/>
              <w:autoSpaceDE w:val="0"/>
              <w:autoSpaceDN w:val="0"/>
              <w:jc w:val="center"/>
            </w:pPr>
            <w:r w:rsidRPr="00EA1D24">
              <w:t>0,00</w:t>
            </w:r>
          </w:p>
        </w:tc>
      </w:tr>
      <w:tr w:rsidR="006862C5" w:rsidRPr="00EA1D24" w:rsidTr="004E087A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6862C5" w:rsidRPr="00EA1D24" w:rsidRDefault="006862C5" w:rsidP="004E087A">
            <w:pPr>
              <w:widowControl w:val="0"/>
              <w:autoSpaceDE w:val="0"/>
              <w:autoSpaceDN w:val="0"/>
              <w:jc w:val="both"/>
            </w:pPr>
            <w:r w:rsidRPr="00EA1D24">
              <w:t>Строительство сети газораспределения для газификации жилых домов по адресу: Ивановская область, Комсомольский район, с. Ниольское, д. Устье</w:t>
            </w:r>
          </w:p>
        </w:tc>
        <w:tc>
          <w:tcPr>
            <w:tcW w:w="1574" w:type="dxa"/>
            <w:shd w:val="clear" w:color="auto" w:fill="auto"/>
            <w:hideMark/>
          </w:tcPr>
          <w:p w:rsidR="006862C5" w:rsidRPr="00EA1D24" w:rsidRDefault="006862C5" w:rsidP="004E087A">
            <w:pPr>
              <w:widowControl w:val="0"/>
              <w:autoSpaceDE w:val="0"/>
              <w:autoSpaceDN w:val="0"/>
              <w:jc w:val="center"/>
            </w:pPr>
            <w:r w:rsidRPr="00EA1D24">
              <w:t>0,00</w:t>
            </w:r>
          </w:p>
        </w:tc>
        <w:tc>
          <w:tcPr>
            <w:tcW w:w="1574" w:type="dxa"/>
            <w:shd w:val="clear" w:color="auto" w:fill="auto"/>
            <w:hideMark/>
          </w:tcPr>
          <w:p w:rsidR="006862C5" w:rsidRPr="00EA1D24" w:rsidRDefault="006862C5" w:rsidP="004E087A">
            <w:pPr>
              <w:widowControl w:val="0"/>
              <w:autoSpaceDE w:val="0"/>
              <w:autoSpaceDN w:val="0"/>
              <w:jc w:val="center"/>
            </w:pPr>
          </w:p>
        </w:tc>
        <w:tc>
          <w:tcPr>
            <w:tcW w:w="1574" w:type="dxa"/>
            <w:shd w:val="clear" w:color="auto" w:fill="auto"/>
            <w:hideMark/>
          </w:tcPr>
          <w:p w:rsidR="006862C5" w:rsidRPr="00EA1D24" w:rsidRDefault="006862C5" w:rsidP="004E087A">
            <w:pPr>
              <w:widowControl w:val="0"/>
              <w:autoSpaceDE w:val="0"/>
              <w:autoSpaceDN w:val="0"/>
              <w:jc w:val="center"/>
            </w:pPr>
          </w:p>
        </w:tc>
        <w:tc>
          <w:tcPr>
            <w:tcW w:w="1574" w:type="dxa"/>
            <w:shd w:val="clear" w:color="auto" w:fill="auto"/>
            <w:hideMark/>
          </w:tcPr>
          <w:p w:rsidR="006862C5" w:rsidRPr="00EA1D24" w:rsidRDefault="006862C5" w:rsidP="004E087A">
            <w:pPr>
              <w:widowControl w:val="0"/>
              <w:autoSpaceDE w:val="0"/>
              <w:autoSpaceDN w:val="0"/>
              <w:jc w:val="center"/>
            </w:pPr>
          </w:p>
        </w:tc>
        <w:tc>
          <w:tcPr>
            <w:tcW w:w="1574" w:type="dxa"/>
            <w:shd w:val="clear" w:color="auto" w:fill="auto"/>
            <w:hideMark/>
          </w:tcPr>
          <w:p w:rsidR="006862C5" w:rsidRPr="00EA1D24" w:rsidRDefault="006862C5" w:rsidP="004E087A">
            <w:pPr>
              <w:widowControl w:val="0"/>
              <w:autoSpaceDE w:val="0"/>
              <w:autoSpaceDN w:val="0"/>
              <w:jc w:val="center"/>
            </w:pPr>
          </w:p>
        </w:tc>
        <w:tc>
          <w:tcPr>
            <w:tcW w:w="1575" w:type="dxa"/>
            <w:shd w:val="clear" w:color="auto" w:fill="auto"/>
            <w:hideMark/>
          </w:tcPr>
          <w:p w:rsidR="006862C5" w:rsidRPr="00EA1D24" w:rsidRDefault="006862C5" w:rsidP="004E087A">
            <w:pPr>
              <w:widowControl w:val="0"/>
              <w:autoSpaceDE w:val="0"/>
              <w:autoSpaceDN w:val="0"/>
              <w:jc w:val="center"/>
            </w:pPr>
            <w:r w:rsidRPr="00EA1D24">
              <w:t>0,00</w:t>
            </w:r>
          </w:p>
        </w:tc>
      </w:tr>
      <w:tr w:rsidR="006862C5" w:rsidRPr="00EA1D24" w:rsidTr="004E087A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6862C5" w:rsidRPr="00EA1D24" w:rsidRDefault="006862C5" w:rsidP="004E087A">
            <w:pPr>
              <w:widowControl w:val="0"/>
              <w:autoSpaceDE w:val="0"/>
              <w:autoSpaceDN w:val="0"/>
              <w:jc w:val="both"/>
            </w:pPr>
            <w:r w:rsidRPr="00EA1D24">
              <w:t>в том числе:</w:t>
            </w:r>
          </w:p>
        </w:tc>
        <w:tc>
          <w:tcPr>
            <w:tcW w:w="1574" w:type="dxa"/>
            <w:shd w:val="clear" w:color="auto" w:fill="auto"/>
            <w:hideMark/>
          </w:tcPr>
          <w:p w:rsidR="006862C5" w:rsidRPr="00EA1D24" w:rsidRDefault="006862C5" w:rsidP="004E087A">
            <w:pPr>
              <w:widowControl w:val="0"/>
              <w:autoSpaceDE w:val="0"/>
              <w:autoSpaceDN w:val="0"/>
              <w:jc w:val="center"/>
            </w:pPr>
          </w:p>
        </w:tc>
        <w:tc>
          <w:tcPr>
            <w:tcW w:w="1574" w:type="dxa"/>
            <w:shd w:val="clear" w:color="auto" w:fill="auto"/>
            <w:hideMark/>
          </w:tcPr>
          <w:p w:rsidR="006862C5" w:rsidRPr="00EA1D24" w:rsidRDefault="006862C5" w:rsidP="004E087A">
            <w:pPr>
              <w:widowControl w:val="0"/>
              <w:autoSpaceDE w:val="0"/>
              <w:autoSpaceDN w:val="0"/>
              <w:jc w:val="center"/>
            </w:pPr>
          </w:p>
        </w:tc>
        <w:tc>
          <w:tcPr>
            <w:tcW w:w="1574" w:type="dxa"/>
            <w:shd w:val="clear" w:color="auto" w:fill="auto"/>
            <w:hideMark/>
          </w:tcPr>
          <w:p w:rsidR="006862C5" w:rsidRPr="00EA1D24" w:rsidRDefault="006862C5" w:rsidP="004E087A">
            <w:pPr>
              <w:widowControl w:val="0"/>
              <w:autoSpaceDE w:val="0"/>
              <w:autoSpaceDN w:val="0"/>
              <w:jc w:val="center"/>
            </w:pPr>
          </w:p>
        </w:tc>
        <w:tc>
          <w:tcPr>
            <w:tcW w:w="1574" w:type="dxa"/>
            <w:shd w:val="clear" w:color="auto" w:fill="auto"/>
            <w:hideMark/>
          </w:tcPr>
          <w:p w:rsidR="006862C5" w:rsidRPr="00EA1D24" w:rsidRDefault="006862C5" w:rsidP="004E087A">
            <w:pPr>
              <w:widowControl w:val="0"/>
              <w:autoSpaceDE w:val="0"/>
              <w:autoSpaceDN w:val="0"/>
              <w:jc w:val="center"/>
            </w:pPr>
          </w:p>
        </w:tc>
        <w:tc>
          <w:tcPr>
            <w:tcW w:w="1574" w:type="dxa"/>
            <w:shd w:val="clear" w:color="auto" w:fill="auto"/>
            <w:hideMark/>
          </w:tcPr>
          <w:p w:rsidR="006862C5" w:rsidRPr="00EA1D24" w:rsidRDefault="006862C5" w:rsidP="004E087A">
            <w:pPr>
              <w:widowControl w:val="0"/>
              <w:autoSpaceDE w:val="0"/>
              <w:autoSpaceDN w:val="0"/>
              <w:jc w:val="center"/>
            </w:pPr>
          </w:p>
        </w:tc>
        <w:tc>
          <w:tcPr>
            <w:tcW w:w="1575" w:type="dxa"/>
            <w:shd w:val="clear" w:color="auto" w:fill="auto"/>
            <w:hideMark/>
          </w:tcPr>
          <w:p w:rsidR="006862C5" w:rsidRPr="00EA1D24" w:rsidRDefault="006862C5" w:rsidP="004E087A">
            <w:pPr>
              <w:widowControl w:val="0"/>
              <w:autoSpaceDE w:val="0"/>
              <w:autoSpaceDN w:val="0"/>
              <w:jc w:val="center"/>
            </w:pPr>
          </w:p>
        </w:tc>
      </w:tr>
      <w:tr w:rsidR="006862C5" w:rsidRPr="00EA1D24" w:rsidTr="004E087A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6862C5" w:rsidRPr="00EA1D24" w:rsidRDefault="006862C5" w:rsidP="004E087A">
            <w:pPr>
              <w:widowControl w:val="0"/>
              <w:autoSpaceDE w:val="0"/>
              <w:autoSpaceDN w:val="0"/>
              <w:jc w:val="both"/>
            </w:pPr>
            <w:r w:rsidRPr="00EA1D24">
              <w:t>областной бюджет</w:t>
            </w:r>
          </w:p>
        </w:tc>
        <w:tc>
          <w:tcPr>
            <w:tcW w:w="1574" w:type="dxa"/>
            <w:shd w:val="clear" w:color="auto" w:fill="auto"/>
            <w:hideMark/>
          </w:tcPr>
          <w:p w:rsidR="006862C5" w:rsidRPr="00EA1D24" w:rsidRDefault="006862C5" w:rsidP="004E087A">
            <w:pPr>
              <w:widowControl w:val="0"/>
              <w:autoSpaceDE w:val="0"/>
              <w:autoSpaceDN w:val="0"/>
              <w:jc w:val="center"/>
            </w:pPr>
            <w:r w:rsidRPr="00EA1D24">
              <w:t>0,00</w:t>
            </w:r>
          </w:p>
        </w:tc>
        <w:tc>
          <w:tcPr>
            <w:tcW w:w="1574" w:type="dxa"/>
            <w:shd w:val="clear" w:color="auto" w:fill="auto"/>
            <w:hideMark/>
          </w:tcPr>
          <w:p w:rsidR="006862C5" w:rsidRPr="00EA1D24" w:rsidRDefault="006862C5" w:rsidP="004E087A">
            <w:pPr>
              <w:widowControl w:val="0"/>
              <w:autoSpaceDE w:val="0"/>
              <w:autoSpaceDN w:val="0"/>
              <w:jc w:val="center"/>
            </w:pPr>
          </w:p>
        </w:tc>
        <w:tc>
          <w:tcPr>
            <w:tcW w:w="1574" w:type="dxa"/>
            <w:shd w:val="clear" w:color="auto" w:fill="auto"/>
            <w:hideMark/>
          </w:tcPr>
          <w:p w:rsidR="006862C5" w:rsidRPr="00EA1D24" w:rsidRDefault="006862C5" w:rsidP="004E087A">
            <w:pPr>
              <w:widowControl w:val="0"/>
              <w:autoSpaceDE w:val="0"/>
              <w:autoSpaceDN w:val="0"/>
              <w:jc w:val="center"/>
            </w:pPr>
          </w:p>
        </w:tc>
        <w:tc>
          <w:tcPr>
            <w:tcW w:w="1574" w:type="dxa"/>
            <w:shd w:val="clear" w:color="auto" w:fill="auto"/>
            <w:hideMark/>
          </w:tcPr>
          <w:p w:rsidR="006862C5" w:rsidRPr="00EA1D24" w:rsidRDefault="006862C5" w:rsidP="004E087A">
            <w:pPr>
              <w:widowControl w:val="0"/>
              <w:autoSpaceDE w:val="0"/>
              <w:autoSpaceDN w:val="0"/>
              <w:jc w:val="center"/>
            </w:pPr>
          </w:p>
        </w:tc>
        <w:tc>
          <w:tcPr>
            <w:tcW w:w="1574" w:type="dxa"/>
            <w:shd w:val="clear" w:color="auto" w:fill="auto"/>
            <w:hideMark/>
          </w:tcPr>
          <w:p w:rsidR="006862C5" w:rsidRPr="00EA1D24" w:rsidRDefault="006862C5" w:rsidP="004E087A">
            <w:pPr>
              <w:widowControl w:val="0"/>
              <w:autoSpaceDE w:val="0"/>
              <w:autoSpaceDN w:val="0"/>
              <w:jc w:val="center"/>
            </w:pPr>
          </w:p>
        </w:tc>
        <w:tc>
          <w:tcPr>
            <w:tcW w:w="1575" w:type="dxa"/>
            <w:shd w:val="clear" w:color="auto" w:fill="auto"/>
            <w:hideMark/>
          </w:tcPr>
          <w:p w:rsidR="006862C5" w:rsidRPr="00EA1D24" w:rsidRDefault="006862C5" w:rsidP="004E087A">
            <w:pPr>
              <w:widowControl w:val="0"/>
              <w:autoSpaceDE w:val="0"/>
              <w:autoSpaceDN w:val="0"/>
              <w:jc w:val="center"/>
            </w:pPr>
            <w:r w:rsidRPr="00EA1D24">
              <w:t>0,00</w:t>
            </w:r>
          </w:p>
        </w:tc>
      </w:tr>
      <w:tr w:rsidR="006862C5" w:rsidRPr="00EA1D24" w:rsidTr="004E087A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6862C5" w:rsidRPr="00EA1D24" w:rsidRDefault="006862C5" w:rsidP="004E087A">
            <w:pPr>
              <w:widowControl w:val="0"/>
              <w:autoSpaceDE w:val="0"/>
              <w:autoSpaceDN w:val="0"/>
              <w:jc w:val="both"/>
            </w:pPr>
            <w:r w:rsidRPr="00EA1D24">
              <w:t>районный бюджет</w:t>
            </w:r>
          </w:p>
        </w:tc>
        <w:tc>
          <w:tcPr>
            <w:tcW w:w="1574" w:type="dxa"/>
            <w:shd w:val="clear" w:color="auto" w:fill="auto"/>
            <w:hideMark/>
          </w:tcPr>
          <w:p w:rsidR="006862C5" w:rsidRPr="00EA1D24" w:rsidRDefault="006862C5" w:rsidP="004E087A">
            <w:pPr>
              <w:widowControl w:val="0"/>
              <w:autoSpaceDE w:val="0"/>
              <w:autoSpaceDN w:val="0"/>
              <w:jc w:val="center"/>
            </w:pPr>
            <w:r w:rsidRPr="00EA1D24">
              <w:t>0,00</w:t>
            </w:r>
          </w:p>
        </w:tc>
        <w:tc>
          <w:tcPr>
            <w:tcW w:w="1574" w:type="dxa"/>
            <w:shd w:val="clear" w:color="auto" w:fill="auto"/>
            <w:hideMark/>
          </w:tcPr>
          <w:p w:rsidR="006862C5" w:rsidRPr="00EA1D24" w:rsidRDefault="006862C5" w:rsidP="004E087A">
            <w:pPr>
              <w:widowControl w:val="0"/>
              <w:autoSpaceDE w:val="0"/>
              <w:autoSpaceDN w:val="0"/>
              <w:jc w:val="center"/>
            </w:pPr>
          </w:p>
        </w:tc>
        <w:tc>
          <w:tcPr>
            <w:tcW w:w="1574" w:type="dxa"/>
            <w:shd w:val="clear" w:color="auto" w:fill="auto"/>
            <w:hideMark/>
          </w:tcPr>
          <w:p w:rsidR="006862C5" w:rsidRPr="00EA1D24" w:rsidRDefault="006862C5" w:rsidP="004E087A">
            <w:pPr>
              <w:widowControl w:val="0"/>
              <w:autoSpaceDE w:val="0"/>
              <w:autoSpaceDN w:val="0"/>
              <w:jc w:val="center"/>
            </w:pPr>
          </w:p>
        </w:tc>
        <w:tc>
          <w:tcPr>
            <w:tcW w:w="1574" w:type="dxa"/>
            <w:shd w:val="clear" w:color="auto" w:fill="auto"/>
            <w:hideMark/>
          </w:tcPr>
          <w:p w:rsidR="006862C5" w:rsidRPr="00EA1D24" w:rsidRDefault="006862C5" w:rsidP="004E087A">
            <w:pPr>
              <w:widowControl w:val="0"/>
              <w:autoSpaceDE w:val="0"/>
              <w:autoSpaceDN w:val="0"/>
              <w:jc w:val="center"/>
            </w:pPr>
          </w:p>
        </w:tc>
        <w:tc>
          <w:tcPr>
            <w:tcW w:w="1574" w:type="dxa"/>
            <w:shd w:val="clear" w:color="auto" w:fill="auto"/>
            <w:hideMark/>
          </w:tcPr>
          <w:p w:rsidR="006862C5" w:rsidRPr="00EA1D24" w:rsidRDefault="006862C5" w:rsidP="004E087A">
            <w:pPr>
              <w:widowControl w:val="0"/>
              <w:autoSpaceDE w:val="0"/>
              <w:autoSpaceDN w:val="0"/>
              <w:jc w:val="center"/>
            </w:pPr>
          </w:p>
        </w:tc>
        <w:tc>
          <w:tcPr>
            <w:tcW w:w="1575" w:type="dxa"/>
            <w:shd w:val="clear" w:color="auto" w:fill="auto"/>
            <w:hideMark/>
          </w:tcPr>
          <w:p w:rsidR="006862C5" w:rsidRPr="00EA1D24" w:rsidRDefault="006862C5" w:rsidP="004E087A">
            <w:pPr>
              <w:widowControl w:val="0"/>
              <w:autoSpaceDE w:val="0"/>
              <w:autoSpaceDN w:val="0"/>
              <w:jc w:val="center"/>
            </w:pPr>
            <w:r w:rsidRPr="00EA1D24">
              <w:t>0,00</w:t>
            </w:r>
          </w:p>
        </w:tc>
      </w:tr>
      <w:tr w:rsidR="006862C5" w:rsidRPr="00EA1D24" w:rsidTr="004E087A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6862C5" w:rsidRPr="00EA1D24" w:rsidRDefault="006862C5" w:rsidP="004E087A">
            <w:pPr>
              <w:widowControl w:val="0"/>
              <w:autoSpaceDE w:val="0"/>
              <w:autoSpaceDN w:val="0"/>
              <w:jc w:val="both"/>
              <w:rPr>
                <w:b/>
                <w:bCs/>
              </w:rPr>
            </w:pPr>
            <w:r w:rsidRPr="00EA1D24">
              <w:rPr>
                <w:b/>
                <w:bCs/>
              </w:rPr>
              <w:t>ВСЕГО:</w:t>
            </w:r>
          </w:p>
        </w:tc>
        <w:tc>
          <w:tcPr>
            <w:tcW w:w="1574" w:type="dxa"/>
            <w:shd w:val="clear" w:color="auto" w:fill="auto"/>
            <w:hideMark/>
          </w:tcPr>
          <w:p w:rsidR="006862C5" w:rsidRPr="00EA1D24" w:rsidRDefault="006862C5" w:rsidP="004E087A">
            <w:pPr>
              <w:widowControl w:val="0"/>
              <w:autoSpaceDE w:val="0"/>
              <w:autoSpaceDN w:val="0"/>
              <w:jc w:val="center"/>
              <w:rPr>
                <w:b/>
                <w:bCs/>
              </w:rPr>
            </w:pPr>
            <w:r w:rsidRPr="00EA1D24">
              <w:rPr>
                <w:b/>
                <w:bCs/>
              </w:rPr>
              <w:t>171 310 926,21</w:t>
            </w:r>
          </w:p>
        </w:tc>
        <w:tc>
          <w:tcPr>
            <w:tcW w:w="1574" w:type="dxa"/>
            <w:shd w:val="clear" w:color="auto" w:fill="auto"/>
            <w:hideMark/>
          </w:tcPr>
          <w:p w:rsidR="006862C5" w:rsidRPr="00EA1D24" w:rsidRDefault="006862C5" w:rsidP="004E087A">
            <w:pPr>
              <w:widowControl w:val="0"/>
              <w:autoSpaceDE w:val="0"/>
              <w:autoSpaceDN w:val="0"/>
              <w:jc w:val="center"/>
              <w:rPr>
                <w:b/>
                <w:bCs/>
              </w:rPr>
            </w:pPr>
            <w:r w:rsidRPr="00EA1D24">
              <w:rPr>
                <w:b/>
                <w:bCs/>
              </w:rPr>
              <w:t>6 926 964,69</w:t>
            </w:r>
          </w:p>
        </w:tc>
        <w:tc>
          <w:tcPr>
            <w:tcW w:w="1574" w:type="dxa"/>
            <w:shd w:val="clear" w:color="auto" w:fill="auto"/>
            <w:hideMark/>
          </w:tcPr>
          <w:p w:rsidR="006862C5" w:rsidRPr="00EA1D24" w:rsidRDefault="006862C5" w:rsidP="004E087A">
            <w:pPr>
              <w:widowControl w:val="0"/>
              <w:autoSpaceDE w:val="0"/>
              <w:autoSpaceDN w:val="0"/>
              <w:jc w:val="center"/>
              <w:rPr>
                <w:b/>
                <w:bCs/>
              </w:rPr>
            </w:pPr>
            <w:r w:rsidRPr="00EA1D24">
              <w:rPr>
                <w:b/>
                <w:bCs/>
              </w:rPr>
              <w:t>88 859 992,37</w:t>
            </w:r>
          </w:p>
        </w:tc>
        <w:tc>
          <w:tcPr>
            <w:tcW w:w="1574" w:type="dxa"/>
            <w:shd w:val="clear" w:color="auto" w:fill="auto"/>
            <w:hideMark/>
          </w:tcPr>
          <w:p w:rsidR="006862C5" w:rsidRPr="00EA1D24" w:rsidRDefault="006862C5" w:rsidP="004E087A">
            <w:pPr>
              <w:widowControl w:val="0"/>
              <w:autoSpaceDE w:val="0"/>
              <w:autoSpaceDN w:val="0"/>
              <w:jc w:val="center"/>
              <w:rPr>
                <w:b/>
                <w:bCs/>
              </w:rPr>
            </w:pPr>
            <w:r w:rsidRPr="00EA1D24">
              <w:rPr>
                <w:b/>
                <w:bCs/>
              </w:rPr>
              <w:t>68 376 113,34</w:t>
            </w:r>
          </w:p>
        </w:tc>
        <w:tc>
          <w:tcPr>
            <w:tcW w:w="1574" w:type="dxa"/>
            <w:shd w:val="clear" w:color="auto" w:fill="auto"/>
            <w:hideMark/>
          </w:tcPr>
          <w:p w:rsidR="006862C5" w:rsidRPr="00EA1D24" w:rsidRDefault="006862C5" w:rsidP="004E087A">
            <w:pPr>
              <w:widowControl w:val="0"/>
              <w:autoSpaceDE w:val="0"/>
              <w:autoSpaceDN w:val="0"/>
              <w:jc w:val="center"/>
              <w:rPr>
                <w:b/>
                <w:bCs/>
              </w:rPr>
            </w:pPr>
            <w:r w:rsidRPr="00EA1D24">
              <w:rPr>
                <w:b/>
                <w:bCs/>
              </w:rPr>
              <w:t>7 147 855,81</w:t>
            </w:r>
          </w:p>
        </w:tc>
        <w:tc>
          <w:tcPr>
            <w:tcW w:w="1575" w:type="dxa"/>
            <w:shd w:val="clear" w:color="auto" w:fill="auto"/>
            <w:hideMark/>
          </w:tcPr>
          <w:p w:rsidR="006862C5" w:rsidRPr="00EA1D24" w:rsidRDefault="006862C5" w:rsidP="004E087A">
            <w:pPr>
              <w:widowControl w:val="0"/>
              <w:autoSpaceDE w:val="0"/>
              <w:autoSpaceDN w:val="0"/>
              <w:jc w:val="center"/>
              <w:rPr>
                <w:b/>
                <w:bCs/>
              </w:rPr>
            </w:pPr>
            <w:r w:rsidRPr="00EA1D24">
              <w:rPr>
                <w:b/>
                <w:bCs/>
              </w:rPr>
              <w:t>0,00</w:t>
            </w:r>
          </w:p>
        </w:tc>
      </w:tr>
      <w:tr w:rsidR="006862C5" w:rsidRPr="00EA1D24" w:rsidTr="004E087A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6862C5" w:rsidRPr="00EA1D24" w:rsidRDefault="006862C5" w:rsidP="004E087A">
            <w:pPr>
              <w:widowControl w:val="0"/>
              <w:autoSpaceDE w:val="0"/>
              <w:autoSpaceDN w:val="0"/>
              <w:jc w:val="both"/>
            </w:pPr>
            <w:r w:rsidRPr="00EA1D24">
              <w:t>в том числе:</w:t>
            </w:r>
          </w:p>
        </w:tc>
        <w:tc>
          <w:tcPr>
            <w:tcW w:w="1574" w:type="dxa"/>
            <w:shd w:val="clear" w:color="auto" w:fill="auto"/>
            <w:hideMark/>
          </w:tcPr>
          <w:p w:rsidR="006862C5" w:rsidRPr="00EA1D24" w:rsidRDefault="006862C5" w:rsidP="004E087A">
            <w:pPr>
              <w:widowControl w:val="0"/>
              <w:autoSpaceDE w:val="0"/>
              <w:autoSpaceDN w:val="0"/>
              <w:jc w:val="center"/>
            </w:pPr>
          </w:p>
        </w:tc>
        <w:tc>
          <w:tcPr>
            <w:tcW w:w="1574" w:type="dxa"/>
            <w:shd w:val="clear" w:color="auto" w:fill="auto"/>
            <w:hideMark/>
          </w:tcPr>
          <w:p w:rsidR="006862C5" w:rsidRPr="00EA1D24" w:rsidRDefault="006862C5" w:rsidP="004E087A">
            <w:pPr>
              <w:widowControl w:val="0"/>
              <w:autoSpaceDE w:val="0"/>
              <w:autoSpaceDN w:val="0"/>
              <w:jc w:val="center"/>
            </w:pPr>
          </w:p>
        </w:tc>
        <w:tc>
          <w:tcPr>
            <w:tcW w:w="1574" w:type="dxa"/>
            <w:shd w:val="clear" w:color="auto" w:fill="auto"/>
            <w:hideMark/>
          </w:tcPr>
          <w:p w:rsidR="006862C5" w:rsidRPr="00EA1D24" w:rsidRDefault="006862C5" w:rsidP="004E087A">
            <w:pPr>
              <w:widowControl w:val="0"/>
              <w:autoSpaceDE w:val="0"/>
              <w:autoSpaceDN w:val="0"/>
              <w:jc w:val="center"/>
            </w:pPr>
          </w:p>
        </w:tc>
        <w:tc>
          <w:tcPr>
            <w:tcW w:w="1574" w:type="dxa"/>
            <w:shd w:val="clear" w:color="auto" w:fill="auto"/>
            <w:hideMark/>
          </w:tcPr>
          <w:p w:rsidR="006862C5" w:rsidRPr="00EA1D24" w:rsidRDefault="006862C5" w:rsidP="004E087A">
            <w:pPr>
              <w:widowControl w:val="0"/>
              <w:autoSpaceDE w:val="0"/>
              <w:autoSpaceDN w:val="0"/>
              <w:jc w:val="center"/>
            </w:pPr>
          </w:p>
        </w:tc>
        <w:tc>
          <w:tcPr>
            <w:tcW w:w="1574" w:type="dxa"/>
            <w:shd w:val="clear" w:color="auto" w:fill="auto"/>
            <w:hideMark/>
          </w:tcPr>
          <w:p w:rsidR="006862C5" w:rsidRPr="00EA1D24" w:rsidRDefault="006862C5" w:rsidP="004E087A">
            <w:pPr>
              <w:widowControl w:val="0"/>
              <w:autoSpaceDE w:val="0"/>
              <w:autoSpaceDN w:val="0"/>
              <w:jc w:val="center"/>
            </w:pPr>
          </w:p>
        </w:tc>
        <w:tc>
          <w:tcPr>
            <w:tcW w:w="1575" w:type="dxa"/>
            <w:shd w:val="clear" w:color="auto" w:fill="auto"/>
            <w:hideMark/>
          </w:tcPr>
          <w:p w:rsidR="006862C5" w:rsidRPr="00EA1D24" w:rsidRDefault="006862C5" w:rsidP="004E087A">
            <w:pPr>
              <w:widowControl w:val="0"/>
              <w:autoSpaceDE w:val="0"/>
              <w:autoSpaceDN w:val="0"/>
              <w:jc w:val="center"/>
            </w:pPr>
          </w:p>
        </w:tc>
      </w:tr>
      <w:tr w:rsidR="006862C5" w:rsidRPr="00EA1D24" w:rsidTr="004E087A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6862C5" w:rsidRPr="00EA1D24" w:rsidRDefault="006862C5" w:rsidP="004E087A">
            <w:pPr>
              <w:widowControl w:val="0"/>
              <w:autoSpaceDE w:val="0"/>
              <w:autoSpaceDN w:val="0"/>
              <w:jc w:val="both"/>
            </w:pPr>
            <w:r w:rsidRPr="00EA1D24">
              <w:t>областной бюджет</w:t>
            </w:r>
          </w:p>
        </w:tc>
        <w:tc>
          <w:tcPr>
            <w:tcW w:w="1574" w:type="dxa"/>
            <w:shd w:val="clear" w:color="auto" w:fill="auto"/>
            <w:hideMark/>
          </w:tcPr>
          <w:p w:rsidR="006862C5" w:rsidRPr="00EA1D24" w:rsidRDefault="006862C5" w:rsidP="004E087A">
            <w:pPr>
              <w:widowControl w:val="0"/>
              <w:autoSpaceDE w:val="0"/>
              <w:autoSpaceDN w:val="0"/>
              <w:jc w:val="center"/>
              <w:rPr>
                <w:b/>
                <w:bCs/>
              </w:rPr>
            </w:pPr>
            <w:r w:rsidRPr="00EA1D24">
              <w:rPr>
                <w:b/>
                <w:bCs/>
              </w:rPr>
              <w:t>159 019 286,46</w:t>
            </w:r>
          </w:p>
        </w:tc>
        <w:tc>
          <w:tcPr>
            <w:tcW w:w="1574" w:type="dxa"/>
            <w:shd w:val="clear" w:color="auto" w:fill="auto"/>
            <w:hideMark/>
          </w:tcPr>
          <w:p w:rsidR="006862C5" w:rsidRPr="00EA1D24" w:rsidRDefault="006862C5" w:rsidP="004E087A">
            <w:pPr>
              <w:widowControl w:val="0"/>
              <w:autoSpaceDE w:val="0"/>
              <w:autoSpaceDN w:val="0"/>
              <w:jc w:val="center"/>
              <w:rPr>
                <w:b/>
                <w:bCs/>
              </w:rPr>
            </w:pPr>
            <w:r w:rsidRPr="00EA1D24">
              <w:rPr>
                <w:b/>
                <w:bCs/>
              </w:rPr>
              <w:t>6 466 389,27</w:t>
            </w:r>
          </w:p>
        </w:tc>
        <w:tc>
          <w:tcPr>
            <w:tcW w:w="1574" w:type="dxa"/>
            <w:shd w:val="clear" w:color="auto" w:fill="auto"/>
            <w:hideMark/>
          </w:tcPr>
          <w:p w:rsidR="006862C5" w:rsidRPr="00EA1D24" w:rsidRDefault="006862C5" w:rsidP="004E087A">
            <w:pPr>
              <w:widowControl w:val="0"/>
              <w:autoSpaceDE w:val="0"/>
              <w:autoSpaceDN w:val="0"/>
              <w:jc w:val="center"/>
              <w:rPr>
                <w:b/>
                <w:bCs/>
              </w:rPr>
            </w:pPr>
            <w:r w:rsidRPr="00EA1D24">
              <w:rPr>
                <w:b/>
                <w:bCs/>
              </w:rPr>
              <w:t>83 287 459,19</w:t>
            </w:r>
          </w:p>
        </w:tc>
        <w:tc>
          <w:tcPr>
            <w:tcW w:w="1574" w:type="dxa"/>
            <w:shd w:val="clear" w:color="auto" w:fill="auto"/>
            <w:hideMark/>
          </w:tcPr>
          <w:p w:rsidR="006862C5" w:rsidRPr="00EA1D24" w:rsidRDefault="006862C5" w:rsidP="004E087A">
            <w:pPr>
              <w:widowControl w:val="0"/>
              <w:autoSpaceDE w:val="0"/>
              <w:autoSpaceDN w:val="0"/>
              <w:jc w:val="center"/>
              <w:rPr>
                <w:b/>
                <w:bCs/>
              </w:rPr>
            </w:pPr>
            <w:r w:rsidRPr="00EA1D24">
              <w:rPr>
                <w:b/>
                <w:bCs/>
              </w:rPr>
              <w:t>62 467 437,45</w:t>
            </w:r>
          </w:p>
        </w:tc>
        <w:tc>
          <w:tcPr>
            <w:tcW w:w="1574" w:type="dxa"/>
            <w:shd w:val="clear" w:color="auto" w:fill="auto"/>
            <w:hideMark/>
          </w:tcPr>
          <w:p w:rsidR="006862C5" w:rsidRPr="00EA1D24" w:rsidRDefault="006862C5" w:rsidP="004E087A">
            <w:pPr>
              <w:widowControl w:val="0"/>
              <w:autoSpaceDE w:val="0"/>
              <w:autoSpaceDN w:val="0"/>
              <w:jc w:val="center"/>
              <w:rPr>
                <w:b/>
                <w:bCs/>
              </w:rPr>
            </w:pPr>
            <w:r w:rsidRPr="00EA1D24">
              <w:rPr>
                <w:b/>
                <w:bCs/>
              </w:rPr>
              <w:t>6 798 000,55</w:t>
            </w:r>
          </w:p>
        </w:tc>
        <w:tc>
          <w:tcPr>
            <w:tcW w:w="1575" w:type="dxa"/>
            <w:shd w:val="clear" w:color="auto" w:fill="auto"/>
            <w:hideMark/>
          </w:tcPr>
          <w:p w:rsidR="006862C5" w:rsidRPr="00EA1D24" w:rsidRDefault="006862C5" w:rsidP="004E087A">
            <w:pPr>
              <w:widowControl w:val="0"/>
              <w:autoSpaceDE w:val="0"/>
              <w:autoSpaceDN w:val="0"/>
              <w:jc w:val="center"/>
              <w:rPr>
                <w:b/>
                <w:bCs/>
              </w:rPr>
            </w:pPr>
            <w:r w:rsidRPr="00EA1D24">
              <w:rPr>
                <w:b/>
                <w:bCs/>
              </w:rPr>
              <w:t>0,00</w:t>
            </w:r>
          </w:p>
        </w:tc>
      </w:tr>
      <w:tr w:rsidR="006862C5" w:rsidRPr="00EA1D24" w:rsidTr="004E087A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6862C5" w:rsidRPr="00EA1D24" w:rsidRDefault="006862C5" w:rsidP="004E087A">
            <w:pPr>
              <w:widowControl w:val="0"/>
              <w:autoSpaceDE w:val="0"/>
              <w:autoSpaceDN w:val="0"/>
              <w:jc w:val="both"/>
            </w:pPr>
            <w:r w:rsidRPr="00EA1D24">
              <w:t>районный бюджет</w:t>
            </w:r>
          </w:p>
        </w:tc>
        <w:tc>
          <w:tcPr>
            <w:tcW w:w="1574" w:type="dxa"/>
            <w:shd w:val="clear" w:color="auto" w:fill="auto"/>
            <w:hideMark/>
          </w:tcPr>
          <w:p w:rsidR="006862C5" w:rsidRPr="00EA1D24" w:rsidRDefault="006862C5" w:rsidP="004E087A">
            <w:pPr>
              <w:widowControl w:val="0"/>
              <w:autoSpaceDE w:val="0"/>
              <w:autoSpaceDN w:val="0"/>
              <w:jc w:val="center"/>
              <w:rPr>
                <w:b/>
                <w:bCs/>
              </w:rPr>
            </w:pPr>
            <w:r w:rsidRPr="00EA1D24">
              <w:rPr>
                <w:b/>
                <w:bCs/>
              </w:rPr>
              <w:t>5 717 714,71</w:t>
            </w:r>
          </w:p>
        </w:tc>
        <w:tc>
          <w:tcPr>
            <w:tcW w:w="1574" w:type="dxa"/>
            <w:shd w:val="clear" w:color="auto" w:fill="auto"/>
            <w:hideMark/>
          </w:tcPr>
          <w:p w:rsidR="006862C5" w:rsidRPr="00EA1D24" w:rsidRDefault="006862C5" w:rsidP="004E087A">
            <w:pPr>
              <w:widowControl w:val="0"/>
              <w:autoSpaceDE w:val="0"/>
              <w:autoSpaceDN w:val="0"/>
              <w:jc w:val="center"/>
              <w:rPr>
                <w:b/>
                <w:bCs/>
              </w:rPr>
            </w:pPr>
            <w:r w:rsidRPr="00EA1D24">
              <w:rPr>
                <w:b/>
                <w:bCs/>
              </w:rPr>
              <w:t>460 575,42</w:t>
            </w:r>
          </w:p>
        </w:tc>
        <w:tc>
          <w:tcPr>
            <w:tcW w:w="1574" w:type="dxa"/>
            <w:shd w:val="clear" w:color="auto" w:fill="auto"/>
            <w:hideMark/>
          </w:tcPr>
          <w:p w:rsidR="006862C5" w:rsidRPr="00EA1D24" w:rsidRDefault="006862C5" w:rsidP="004E087A">
            <w:pPr>
              <w:widowControl w:val="0"/>
              <w:autoSpaceDE w:val="0"/>
              <w:autoSpaceDN w:val="0"/>
              <w:jc w:val="center"/>
              <w:rPr>
                <w:b/>
                <w:bCs/>
              </w:rPr>
            </w:pPr>
            <w:r w:rsidRPr="00EA1D24">
              <w:rPr>
                <w:b/>
                <w:bCs/>
              </w:rPr>
              <w:t>4 207 702,92</w:t>
            </w:r>
          </w:p>
        </w:tc>
        <w:tc>
          <w:tcPr>
            <w:tcW w:w="1574" w:type="dxa"/>
            <w:shd w:val="clear" w:color="auto" w:fill="auto"/>
            <w:hideMark/>
          </w:tcPr>
          <w:p w:rsidR="006862C5" w:rsidRPr="00EA1D24" w:rsidRDefault="006862C5" w:rsidP="004E087A">
            <w:pPr>
              <w:widowControl w:val="0"/>
              <w:autoSpaceDE w:val="0"/>
              <w:autoSpaceDN w:val="0"/>
              <w:jc w:val="center"/>
              <w:rPr>
                <w:b/>
                <w:bCs/>
              </w:rPr>
            </w:pPr>
            <w:r w:rsidRPr="00EA1D24">
              <w:rPr>
                <w:b/>
                <w:bCs/>
              </w:rPr>
              <w:t>959 581,11</w:t>
            </w:r>
          </w:p>
        </w:tc>
        <w:tc>
          <w:tcPr>
            <w:tcW w:w="1574" w:type="dxa"/>
            <w:shd w:val="clear" w:color="auto" w:fill="auto"/>
            <w:hideMark/>
          </w:tcPr>
          <w:p w:rsidR="006862C5" w:rsidRPr="00EA1D24" w:rsidRDefault="006862C5" w:rsidP="004E087A">
            <w:pPr>
              <w:widowControl w:val="0"/>
              <w:autoSpaceDE w:val="0"/>
              <w:autoSpaceDN w:val="0"/>
              <w:jc w:val="center"/>
              <w:rPr>
                <w:b/>
                <w:bCs/>
              </w:rPr>
            </w:pPr>
            <w:r w:rsidRPr="00EA1D24">
              <w:rPr>
                <w:b/>
                <w:bCs/>
              </w:rPr>
              <w:t>89 855,26</w:t>
            </w:r>
          </w:p>
        </w:tc>
        <w:tc>
          <w:tcPr>
            <w:tcW w:w="1575" w:type="dxa"/>
            <w:shd w:val="clear" w:color="auto" w:fill="auto"/>
            <w:hideMark/>
          </w:tcPr>
          <w:p w:rsidR="006862C5" w:rsidRPr="00EA1D24" w:rsidRDefault="006862C5" w:rsidP="004E087A">
            <w:pPr>
              <w:widowControl w:val="0"/>
              <w:autoSpaceDE w:val="0"/>
              <w:autoSpaceDN w:val="0"/>
              <w:jc w:val="center"/>
              <w:rPr>
                <w:b/>
                <w:bCs/>
              </w:rPr>
            </w:pPr>
            <w:r w:rsidRPr="00EA1D24">
              <w:rPr>
                <w:b/>
                <w:bCs/>
              </w:rPr>
              <w:t>0,00</w:t>
            </w:r>
          </w:p>
        </w:tc>
      </w:tr>
      <w:tr w:rsidR="006862C5" w:rsidRPr="00EA1D24" w:rsidTr="004E087A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6862C5" w:rsidRPr="00EA1D24" w:rsidRDefault="006862C5" w:rsidP="004E087A">
            <w:pPr>
              <w:widowControl w:val="0"/>
              <w:autoSpaceDE w:val="0"/>
              <w:autoSpaceDN w:val="0"/>
              <w:jc w:val="both"/>
            </w:pPr>
            <w:r w:rsidRPr="00EA1D24">
              <w:t>местный бюджет поселений</w:t>
            </w:r>
          </w:p>
        </w:tc>
        <w:tc>
          <w:tcPr>
            <w:tcW w:w="1574" w:type="dxa"/>
            <w:shd w:val="clear" w:color="auto" w:fill="auto"/>
            <w:hideMark/>
          </w:tcPr>
          <w:p w:rsidR="006862C5" w:rsidRPr="00EA1D24" w:rsidRDefault="006862C5" w:rsidP="004E087A">
            <w:pPr>
              <w:widowControl w:val="0"/>
              <w:autoSpaceDE w:val="0"/>
              <w:autoSpaceDN w:val="0"/>
              <w:jc w:val="center"/>
              <w:rPr>
                <w:b/>
                <w:bCs/>
              </w:rPr>
            </w:pPr>
            <w:r w:rsidRPr="00EA1D24">
              <w:rPr>
                <w:b/>
                <w:bCs/>
              </w:rPr>
              <w:t>6 573 925,04</w:t>
            </w:r>
          </w:p>
        </w:tc>
        <w:tc>
          <w:tcPr>
            <w:tcW w:w="1574" w:type="dxa"/>
            <w:shd w:val="clear" w:color="auto" w:fill="auto"/>
            <w:hideMark/>
          </w:tcPr>
          <w:p w:rsidR="006862C5" w:rsidRPr="00EA1D24" w:rsidRDefault="006862C5" w:rsidP="004E087A">
            <w:pPr>
              <w:widowControl w:val="0"/>
              <w:autoSpaceDE w:val="0"/>
              <w:autoSpaceDN w:val="0"/>
              <w:jc w:val="center"/>
              <w:rPr>
                <w:b/>
                <w:bCs/>
              </w:rPr>
            </w:pPr>
            <w:r w:rsidRPr="00EA1D24">
              <w:rPr>
                <w:b/>
                <w:bCs/>
              </w:rPr>
              <w:t>0,00</w:t>
            </w:r>
          </w:p>
        </w:tc>
        <w:tc>
          <w:tcPr>
            <w:tcW w:w="1574" w:type="dxa"/>
            <w:shd w:val="clear" w:color="auto" w:fill="auto"/>
            <w:hideMark/>
          </w:tcPr>
          <w:p w:rsidR="006862C5" w:rsidRPr="00EA1D24" w:rsidRDefault="006862C5" w:rsidP="004E087A">
            <w:pPr>
              <w:widowControl w:val="0"/>
              <w:autoSpaceDE w:val="0"/>
              <w:autoSpaceDN w:val="0"/>
              <w:jc w:val="center"/>
              <w:rPr>
                <w:b/>
                <w:bCs/>
              </w:rPr>
            </w:pPr>
            <w:r w:rsidRPr="00EA1D24">
              <w:rPr>
                <w:b/>
                <w:bCs/>
              </w:rPr>
              <w:t>1 364 830,26</w:t>
            </w:r>
          </w:p>
        </w:tc>
        <w:tc>
          <w:tcPr>
            <w:tcW w:w="1574" w:type="dxa"/>
            <w:shd w:val="clear" w:color="auto" w:fill="auto"/>
            <w:hideMark/>
          </w:tcPr>
          <w:p w:rsidR="006862C5" w:rsidRPr="00EA1D24" w:rsidRDefault="006862C5" w:rsidP="004E087A">
            <w:pPr>
              <w:widowControl w:val="0"/>
              <w:autoSpaceDE w:val="0"/>
              <w:autoSpaceDN w:val="0"/>
              <w:jc w:val="center"/>
              <w:rPr>
                <w:b/>
                <w:bCs/>
              </w:rPr>
            </w:pPr>
            <w:r w:rsidRPr="00EA1D24">
              <w:rPr>
                <w:b/>
                <w:bCs/>
              </w:rPr>
              <w:t>4 949 094,78</w:t>
            </w:r>
          </w:p>
        </w:tc>
        <w:tc>
          <w:tcPr>
            <w:tcW w:w="1574" w:type="dxa"/>
            <w:shd w:val="clear" w:color="auto" w:fill="auto"/>
            <w:hideMark/>
          </w:tcPr>
          <w:p w:rsidR="006862C5" w:rsidRPr="00EA1D24" w:rsidRDefault="006862C5" w:rsidP="004E087A">
            <w:pPr>
              <w:widowControl w:val="0"/>
              <w:autoSpaceDE w:val="0"/>
              <w:autoSpaceDN w:val="0"/>
              <w:jc w:val="center"/>
              <w:rPr>
                <w:b/>
                <w:bCs/>
              </w:rPr>
            </w:pPr>
            <w:r w:rsidRPr="00EA1D24">
              <w:rPr>
                <w:b/>
                <w:bCs/>
              </w:rPr>
              <w:t>260 000,00</w:t>
            </w:r>
          </w:p>
        </w:tc>
        <w:tc>
          <w:tcPr>
            <w:tcW w:w="1575" w:type="dxa"/>
            <w:shd w:val="clear" w:color="auto" w:fill="auto"/>
            <w:hideMark/>
          </w:tcPr>
          <w:p w:rsidR="006862C5" w:rsidRPr="00EA1D24" w:rsidRDefault="006862C5" w:rsidP="004E087A">
            <w:pPr>
              <w:widowControl w:val="0"/>
              <w:autoSpaceDE w:val="0"/>
              <w:autoSpaceDN w:val="0"/>
              <w:jc w:val="center"/>
              <w:rPr>
                <w:b/>
                <w:bCs/>
              </w:rPr>
            </w:pPr>
            <w:r w:rsidRPr="00EA1D24">
              <w:rPr>
                <w:b/>
                <w:bCs/>
              </w:rPr>
              <w:t>0,00</w:t>
            </w:r>
          </w:p>
        </w:tc>
      </w:tr>
      <w:tr w:rsidR="006862C5" w:rsidRPr="00EA1D24" w:rsidTr="004E087A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6862C5" w:rsidRPr="00EA1D24" w:rsidRDefault="006862C5" w:rsidP="004E087A">
            <w:pPr>
              <w:widowControl w:val="0"/>
              <w:autoSpaceDE w:val="0"/>
              <w:autoSpaceDN w:val="0"/>
              <w:jc w:val="both"/>
            </w:pPr>
            <w:r w:rsidRPr="00EA1D24">
              <w:t>в том числе:</w:t>
            </w:r>
          </w:p>
        </w:tc>
        <w:tc>
          <w:tcPr>
            <w:tcW w:w="1574" w:type="dxa"/>
            <w:shd w:val="clear" w:color="auto" w:fill="auto"/>
            <w:noWrap/>
            <w:hideMark/>
          </w:tcPr>
          <w:p w:rsidR="006862C5" w:rsidRPr="00EA1D24" w:rsidRDefault="006862C5" w:rsidP="004E087A">
            <w:pPr>
              <w:widowControl w:val="0"/>
              <w:autoSpaceDE w:val="0"/>
              <w:autoSpaceDN w:val="0"/>
              <w:jc w:val="center"/>
            </w:pPr>
          </w:p>
        </w:tc>
        <w:tc>
          <w:tcPr>
            <w:tcW w:w="1574" w:type="dxa"/>
            <w:shd w:val="clear" w:color="auto" w:fill="auto"/>
            <w:noWrap/>
            <w:hideMark/>
          </w:tcPr>
          <w:p w:rsidR="006862C5" w:rsidRPr="00EA1D24" w:rsidRDefault="006862C5" w:rsidP="004E087A">
            <w:pPr>
              <w:widowControl w:val="0"/>
              <w:autoSpaceDE w:val="0"/>
              <w:autoSpaceDN w:val="0"/>
              <w:jc w:val="center"/>
            </w:pPr>
          </w:p>
        </w:tc>
        <w:tc>
          <w:tcPr>
            <w:tcW w:w="1574" w:type="dxa"/>
            <w:shd w:val="clear" w:color="auto" w:fill="auto"/>
            <w:noWrap/>
            <w:hideMark/>
          </w:tcPr>
          <w:p w:rsidR="006862C5" w:rsidRPr="00EA1D24" w:rsidRDefault="006862C5" w:rsidP="004E087A">
            <w:pPr>
              <w:widowControl w:val="0"/>
              <w:autoSpaceDE w:val="0"/>
              <w:autoSpaceDN w:val="0"/>
              <w:jc w:val="center"/>
            </w:pPr>
          </w:p>
        </w:tc>
        <w:tc>
          <w:tcPr>
            <w:tcW w:w="1574" w:type="dxa"/>
            <w:shd w:val="clear" w:color="auto" w:fill="auto"/>
            <w:noWrap/>
            <w:hideMark/>
          </w:tcPr>
          <w:p w:rsidR="006862C5" w:rsidRPr="00EA1D24" w:rsidRDefault="006862C5" w:rsidP="004E087A">
            <w:pPr>
              <w:widowControl w:val="0"/>
              <w:autoSpaceDE w:val="0"/>
              <w:autoSpaceDN w:val="0"/>
              <w:jc w:val="center"/>
            </w:pPr>
          </w:p>
        </w:tc>
        <w:tc>
          <w:tcPr>
            <w:tcW w:w="1574" w:type="dxa"/>
            <w:shd w:val="clear" w:color="auto" w:fill="auto"/>
            <w:noWrap/>
            <w:hideMark/>
          </w:tcPr>
          <w:p w:rsidR="006862C5" w:rsidRPr="00EA1D24" w:rsidRDefault="006862C5" w:rsidP="004E087A">
            <w:pPr>
              <w:widowControl w:val="0"/>
              <w:autoSpaceDE w:val="0"/>
              <w:autoSpaceDN w:val="0"/>
              <w:jc w:val="center"/>
            </w:pPr>
          </w:p>
        </w:tc>
        <w:tc>
          <w:tcPr>
            <w:tcW w:w="1575" w:type="dxa"/>
            <w:shd w:val="clear" w:color="auto" w:fill="auto"/>
            <w:noWrap/>
            <w:hideMark/>
          </w:tcPr>
          <w:p w:rsidR="006862C5" w:rsidRPr="00EA1D24" w:rsidRDefault="006862C5" w:rsidP="004E087A">
            <w:pPr>
              <w:widowControl w:val="0"/>
              <w:autoSpaceDE w:val="0"/>
              <w:autoSpaceDN w:val="0"/>
              <w:jc w:val="center"/>
            </w:pPr>
          </w:p>
        </w:tc>
      </w:tr>
      <w:tr w:rsidR="006862C5" w:rsidRPr="00EA1D24" w:rsidTr="004E087A">
        <w:trPr>
          <w:trHeight w:val="20"/>
        </w:trPr>
        <w:tc>
          <w:tcPr>
            <w:tcW w:w="5637" w:type="dxa"/>
            <w:shd w:val="clear" w:color="auto" w:fill="auto"/>
            <w:hideMark/>
          </w:tcPr>
          <w:p w:rsidR="006862C5" w:rsidRPr="00EA1D24" w:rsidRDefault="006862C5" w:rsidP="004E087A">
            <w:pPr>
              <w:widowControl w:val="0"/>
              <w:autoSpaceDE w:val="0"/>
              <w:autoSpaceDN w:val="0"/>
              <w:jc w:val="both"/>
            </w:pPr>
            <w:r w:rsidRPr="00EA1D24">
              <w:t>Комсомольского г.п.</w:t>
            </w:r>
          </w:p>
        </w:tc>
        <w:tc>
          <w:tcPr>
            <w:tcW w:w="1574" w:type="dxa"/>
            <w:shd w:val="clear" w:color="auto" w:fill="auto"/>
            <w:hideMark/>
          </w:tcPr>
          <w:p w:rsidR="006862C5" w:rsidRPr="00EA1D24" w:rsidRDefault="006862C5" w:rsidP="004E087A">
            <w:pPr>
              <w:widowControl w:val="0"/>
              <w:autoSpaceDE w:val="0"/>
              <w:autoSpaceDN w:val="0"/>
              <w:jc w:val="center"/>
              <w:rPr>
                <w:b/>
                <w:bCs/>
              </w:rPr>
            </w:pPr>
            <w:r w:rsidRPr="00EA1D24">
              <w:rPr>
                <w:b/>
                <w:bCs/>
              </w:rPr>
              <w:t>6 573 925,04</w:t>
            </w:r>
          </w:p>
        </w:tc>
        <w:tc>
          <w:tcPr>
            <w:tcW w:w="1574" w:type="dxa"/>
            <w:shd w:val="clear" w:color="auto" w:fill="auto"/>
            <w:hideMark/>
          </w:tcPr>
          <w:p w:rsidR="006862C5" w:rsidRPr="00EA1D24" w:rsidRDefault="006862C5" w:rsidP="004E087A">
            <w:pPr>
              <w:widowControl w:val="0"/>
              <w:autoSpaceDE w:val="0"/>
              <w:autoSpaceDN w:val="0"/>
              <w:jc w:val="center"/>
              <w:rPr>
                <w:b/>
                <w:bCs/>
              </w:rPr>
            </w:pPr>
            <w:r w:rsidRPr="00EA1D24">
              <w:rPr>
                <w:b/>
                <w:bCs/>
              </w:rPr>
              <w:t>0,00</w:t>
            </w:r>
          </w:p>
        </w:tc>
        <w:tc>
          <w:tcPr>
            <w:tcW w:w="1574" w:type="dxa"/>
            <w:shd w:val="clear" w:color="auto" w:fill="auto"/>
            <w:hideMark/>
          </w:tcPr>
          <w:p w:rsidR="006862C5" w:rsidRPr="00EA1D24" w:rsidRDefault="006862C5" w:rsidP="004E087A">
            <w:pPr>
              <w:widowControl w:val="0"/>
              <w:autoSpaceDE w:val="0"/>
              <w:autoSpaceDN w:val="0"/>
              <w:jc w:val="center"/>
              <w:rPr>
                <w:b/>
                <w:bCs/>
              </w:rPr>
            </w:pPr>
            <w:r w:rsidRPr="00EA1D24">
              <w:rPr>
                <w:b/>
                <w:bCs/>
              </w:rPr>
              <w:t>1 364 830,26</w:t>
            </w:r>
          </w:p>
        </w:tc>
        <w:tc>
          <w:tcPr>
            <w:tcW w:w="1574" w:type="dxa"/>
            <w:shd w:val="clear" w:color="auto" w:fill="auto"/>
            <w:hideMark/>
          </w:tcPr>
          <w:p w:rsidR="006862C5" w:rsidRPr="00EA1D24" w:rsidRDefault="006862C5" w:rsidP="004E087A">
            <w:pPr>
              <w:widowControl w:val="0"/>
              <w:autoSpaceDE w:val="0"/>
              <w:autoSpaceDN w:val="0"/>
              <w:jc w:val="center"/>
              <w:rPr>
                <w:b/>
                <w:bCs/>
              </w:rPr>
            </w:pPr>
            <w:r w:rsidRPr="00EA1D24">
              <w:rPr>
                <w:b/>
                <w:bCs/>
              </w:rPr>
              <w:t>4 949 094,78</w:t>
            </w:r>
          </w:p>
        </w:tc>
        <w:tc>
          <w:tcPr>
            <w:tcW w:w="1574" w:type="dxa"/>
            <w:shd w:val="clear" w:color="auto" w:fill="auto"/>
            <w:hideMark/>
          </w:tcPr>
          <w:p w:rsidR="006862C5" w:rsidRPr="00EA1D24" w:rsidRDefault="006862C5" w:rsidP="004E087A">
            <w:pPr>
              <w:widowControl w:val="0"/>
              <w:autoSpaceDE w:val="0"/>
              <w:autoSpaceDN w:val="0"/>
              <w:jc w:val="center"/>
              <w:rPr>
                <w:b/>
                <w:bCs/>
              </w:rPr>
            </w:pPr>
            <w:r w:rsidRPr="00EA1D24">
              <w:rPr>
                <w:b/>
                <w:bCs/>
              </w:rPr>
              <w:t>260 000,00</w:t>
            </w:r>
          </w:p>
        </w:tc>
        <w:tc>
          <w:tcPr>
            <w:tcW w:w="1575" w:type="dxa"/>
            <w:shd w:val="clear" w:color="auto" w:fill="auto"/>
            <w:hideMark/>
          </w:tcPr>
          <w:p w:rsidR="006862C5" w:rsidRPr="00EA1D24" w:rsidRDefault="006862C5" w:rsidP="004E087A">
            <w:pPr>
              <w:widowControl w:val="0"/>
              <w:autoSpaceDE w:val="0"/>
              <w:autoSpaceDN w:val="0"/>
              <w:jc w:val="center"/>
              <w:rPr>
                <w:b/>
                <w:bCs/>
              </w:rPr>
            </w:pPr>
            <w:r w:rsidRPr="00EA1D24">
              <w:rPr>
                <w:b/>
                <w:bCs/>
              </w:rPr>
              <w:t>0,00</w:t>
            </w:r>
          </w:p>
        </w:tc>
      </w:tr>
    </w:tbl>
    <w:p w:rsidR="006862C5" w:rsidRDefault="006862C5" w:rsidP="006862C5">
      <w:pPr>
        <w:widowControl w:val="0"/>
        <w:autoSpaceDE w:val="0"/>
        <w:autoSpaceDN w:val="0"/>
        <w:jc w:val="both"/>
        <w:rPr>
          <w:szCs w:val="28"/>
        </w:rPr>
      </w:pPr>
    </w:p>
    <w:p w:rsidR="006862C5" w:rsidRPr="00472E30" w:rsidRDefault="006862C5" w:rsidP="006862C5">
      <w:pPr>
        <w:widowControl w:val="0"/>
        <w:autoSpaceDE w:val="0"/>
        <w:autoSpaceDN w:val="0"/>
        <w:jc w:val="both"/>
      </w:pPr>
      <w:r w:rsidRPr="00472E30">
        <w:rPr>
          <w:szCs w:val="28"/>
        </w:rPr>
        <w:t xml:space="preserve">* - Объемы расходов на выполнение мероприятий </w:t>
      </w:r>
      <w:r>
        <w:rPr>
          <w:szCs w:val="28"/>
        </w:rPr>
        <w:t>подп</w:t>
      </w:r>
      <w:r w:rsidRPr="00472E30">
        <w:rPr>
          <w:szCs w:val="28"/>
        </w:rPr>
        <w:t>рограммы ежегодно уточняются в процессе исполнения бюджетов поселений и при формировании бюджетов поселений района на очередной финансовый год</w:t>
      </w:r>
      <w:r w:rsidRPr="00472E30">
        <w:t>.</w:t>
      </w:r>
    </w:p>
    <w:p w:rsidR="006862C5" w:rsidRPr="00472E30" w:rsidRDefault="006862C5" w:rsidP="006862C5">
      <w:pPr>
        <w:pStyle w:val="ConsPlusTitle"/>
        <w:jc w:val="center"/>
        <w:rPr>
          <w:rFonts w:ascii="Times New Roman" w:hAnsi="Times New Roman" w:cs="Times New Roman"/>
          <w:b w:val="0"/>
          <w:bCs/>
          <w:color w:val="0070C0"/>
          <w:szCs w:val="28"/>
        </w:rPr>
      </w:pPr>
    </w:p>
    <w:p w:rsidR="006862C5" w:rsidRPr="00472E30" w:rsidRDefault="006862C5" w:rsidP="006862C5">
      <w:pPr>
        <w:widowControl w:val="0"/>
        <w:tabs>
          <w:tab w:val="left" w:pos="1620"/>
        </w:tabs>
        <w:autoSpaceDE w:val="0"/>
        <w:autoSpaceDN w:val="0"/>
        <w:adjustRightInd w:val="0"/>
        <w:jc w:val="center"/>
      </w:pPr>
    </w:p>
    <w:p w:rsidR="00170890" w:rsidRDefault="00170890"/>
    <w:p w:rsidR="00944B42" w:rsidRDefault="00944B42"/>
    <w:p w:rsidR="00944B42" w:rsidRDefault="00944B42"/>
    <w:p w:rsidR="00944B42" w:rsidRDefault="00944B42"/>
    <w:p w:rsidR="00944B42" w:rsidRDefault="00944B42"/>
    <w:p w:rsidR="00944B42" w:rsidRDefault="00944B42"/>
    <w:p w:rsidR="00944B42" w:rsidRDefault="00944B42"/>
    <w:p w:rsidR="00944B42" w:rsidRDefault="00944B42"/>
    <w:p w:rsidR="00944B42" w:rsidRDefault="00944B42"/>
    <w:p w:rsidR="00170890" w:rsidRDefault="00170890"/>
    <w:p w:rsidR="00170890" w:rsidRDefault="00170890"/>
    <w:p w:rsidR="00170890" w:rsidRDefault="00170890"/>
    <w:p w:rsidR="00944B42" w:rsidRPr="006D48A4" w:rsidRDefault="00944B42" w:rsidP="00944B42">
      <w:pPr>
        <w:jc w:val="center"/>
        <w:rPr>
          <w:sz w:val="28"/>
          <w:szCs w:val="28"/>
        </w:rPr>
      </w:pPr>
      <w:r>
        <w:rPr>
          <w:noProof/>
          <w:color w:val="000080"/>
          <w:sz w:val="28"/>
          <w:szCs w:val="28"/>
        </w:rPr>
        <w:lastRenderedPageBreak/>
        <w:drawing>
          <wp:inline distT="0" distB="0" distL="0" distR="0">
            <wp:extent cx="543560" cy="673100"/>
            <wp:effectExtent l="19050" t="0" r="8890" b="0"/>
            <wp:docPr id="4" name="Рисунок 1" descr="Untitled-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Untitled-1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lum bright="6000" contrast="42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3560" cy="673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44B42" w:rsidRPr="006D48A4" w:rsidRDefault="00944B42" w:rsidP="00944B42">
      <w:pPr>
        <w:jc w:val="center"/>
        <w:rPr>
          <w:sz w:val="28"/>
          <w:szCs w:val="28"/>
        </w:rPr>
      </w:pPr>
    </w:p>
    <w:p w:rsidR="00944B42" w:rsidRPr="006D48A4" w:rsidRDefault="00944B42" w:rsidP="00944B42">
      <w:pPr>
        <w:pStyle w:val="1"/>
        <w:jc w:val="center"/>
        <w:rPr>
          <w:color w:val="003366"/>
          <w:sz w:val="36"/>
          <w:szCs w:val="36"/>
        </w:rPr>
      </w:pPr>
      <w:r w:rsidRPr="006D48A4">
        <w:rPr>
          <w:color w:val="003366"/>
          <w:sz w:val="36"/>
          <w:szCs w:val="36"/>
        </w:rPr>
        <w:t>ПОСТАНОВЛЕНИЕ</w:t>
      </w:r>
    </w:p>
    <w:p w:rsidR="00944B42" w:rsidRPr="006D48A4" w:rsidRDefault="00944B42" w:rsidP="00944B42">
      <w:pPr>
        <w:jc w:val="center"/>
        <w:rPr>
          <w:b/>
          <w:color w:val="003366"/>
          <w:sz w:val="28"/>
          <w:szCs w:val="28"/>
        </w:rPr>
      </w:pPr>
      <w:r w:rsidRPr="006D48A4">
        <w:rPr>
          <w:b/>
          <w:color w:val="003366"/>
          <w:sz w:val="28"/>
          <w:szCs w:val="28"/>
        </w:rPr>
        <w:t>АДМИНИСТРАЦИИ</w:t>
      </w:r>
    </w:p>
    <w:p w:rsidR="00944B42" w:rsidRPr="006D48A4" w:rsidRDefault="00944B42" w:rsidP="00944B42">
      <w:pPr>
        <w:jc w:val="center"/>
        <w:rPr>
          <w:b/>
          <w:color w:val="003366"/>
          <w:sz w:val="28"/>
          <w:szCs w:val="28"/>
        </w:rPr>
      </w:pPr>
      <w:r w:rsidRPr="006D48A4">
        <w:rPr>
          <w:b/>
          <w:color w:val="003366"/>
          <w:sz w:val="28"/>
          <w:szCs w:val="28"/>
        </w:rPr>
        <w:t xml:space="preserve"> КОМСОМОЛЬСКОГО МУНИЦИПАЛЬНОГО  РАЙОНА</w:t>
      </w:r>
    </w:p>
    <w:p w:rsidR="00944B42" w:rsidRPr="006D48A4" w:rsidRDefault="00944B42" w:rsidP="00944B42">
      <w:pPr>
        <w:jc w:val="center"/>
        <w:rPr>
          <w:b/>
          <w:color w:val="003366"/>
          <w:sz w:val="28"/>
          <w:szCs w:val="28"/>
        </w:rPr>
      </w:pPr>
      <w:r w:rsidRPr="006D48A4">
        <w:rPr>
          <w:b/>
          <w:color w:val="003366"/>
          <w:sz w:val="28"/>
          <w:szCs w:val="28"/>
        </w:rPr>
        <w:t>ИВАНОВСКОЙ ОБЛАСТИ</w:t>
      </w:r>
    </w:p>
    <w:p w:rsidR="00944B42" w:rsidRPr="006D48A4" w:rsidRDefault="00944B42" w:rsidP="00944B42">
      <w:pPr>
        <w:jc w:val="center"/>
        <w:rPr>
          <w:sz w:val="28"/>
          <w:szCs w:val="28"/>
        </w:rPr>
      </w:pPr>
    </w:p>
    <w:tbl>
      <w:tblPr>
        <w:tblW w:w="9569" w:type="dxa"/>
        <w:tblInd w:w="108" w:type="dxa"/>
        <w:tblBorders>
          <w:top w:val="single" w:sz="4" w:space="0" w:color="auto"/>
        </w:tblBorders>
        <w:tblLayout w:type="fixed"/>
        <w:tblLook w:val="04A0"/>
      </w:tblPr>
      <w:tblGrid>
        <w:gridCol w:w="1584"/>
        <w:gridCol w:w="360"/>
        <w:gridCol w:w="468"/>
        <w:gridCol w:w="682"/>
        <w:gridCol w:w="1729"/>
        <w:gridCol w:w="2265"/>
        <w:gridCol w:w="1041"/>
        <w:gridCol w:w="520"/>
        <w:gridCol w:w="423"/>
        <w:gridCol w:w="497"/>
      </w:tblGrid>
      <w:tr w:rsidR="00944B42" w:rsidRPr="009E7F87" w:rsidTr="00944934">
        <w:trPr>
          <w:trHeight w:val="100"/>
        </w:trPr>
        <w:tc>
          <w:tcPr>
            <w:tcW w:w="9569" w:type="dxa"/>
            <w:gridSpan w:val="10"/>
            <w:tcBorders>
              <w:top w:val="thinThickThinSmallGap" w:sz="24" w:space="0" w:color="auto"/>
              <w:left w:val="nil"/>
              <w:bottom w:val="nil"/>
              <w:right w:val="nil"/>
            </w:tcBorders>
          </w:tcPr>
          <w:p w:rsidR="00944B42" w:rsidRPr="009E7F87" w:rsidRDefault="00944B42" w:rsidP="00944934">
            <w:pPr>
              <w:spacing w:line="0" w:lineRule="atLeast"/>
              <w:jc w:val="both"/>
              <w:rPr>
                <w:color w:val="003366"/>
              </w:rPr>
            </w:pPr>
            <w:r w:rsidRPr="009E7F87">
              <w:rPr>
                <w:color w:val="003366"/>
              </w:rPr>
              <w:t xml:space="preserve">155150, Ивановская область, г.Комсомольск, ул.50 лет ВЛКСМ, д.2, ИНН 3714002224, КПП 371401001, ОГРН 1023701625595, Тел./Факс (49352) 4-11-78, e-mail: </w:t>
            </w:r>
            <w:hyperlink r:id="rId15" w:history="1">
              <w:r w:rsidRPr="009E7F87">
                <w:rPr>
                  <w:rStyle w:val="a3"/>
                </w:rPr>
                <w:t>admin.komsomolsk@mail.ru</w:t>
              </w:r>
            </w:hyperlink>
          </w:p>
        </w:tc>
      </w:tr>
      <w:tr w:rsidR="00944B42" w:rsidRPr="009E7F87" w:rsidTr="00944934">
        <w:trPr>
          <w:gridAfter w:val="1"/>
          <w:wAfter w:w="497" w:type="dxa"/>
          <w:trHeight w:val="415"/>
        </w:trPr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</w:tcPr>
          <w:p w:rsidR="00944B42" w:rsidRPr="009E7F87" w:rsidRDefault="00944B42" w:rsidP="00944934">
            <w:pPr>
              <w:ind w:right="-108"/>
              <w:jc w:val="center"/>
              <w:rPr>
                <w:sz w:val="28"/>
                <w:szCs w:val="28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944B42" w:rsidRPr="009E7F87" w:rsidRDefault="00944B42" w:rsidP="00944934">
            <w:pPr>
              <w:ind w:right="-108"/>
              <w:jc w:val="center"/>
              <w:rPr>
                <w:sz w:val="28"/>
                <w:szCs w:val="28"/>
              </w:rPr>
            </w:pPr>
          </w:p>
          <w:p w:rsidR="00944B42" w:rsidRPr="009E7F87" w:rsidRDefault="00944B42" w:rsidP="00944934">
            <w:pPr>
              <w:ind w:right="-108"/>
              <w:jc w:val="center"/>
              <w:rPr>
                <w:sz w:val="28"/>
                <w:szCs w:val="28"/>
              </w:rPr>
            </w:pPr>
          </w:p>
          <w:p w:rsidR="00944B42" w:rsidRPr="009E7F87" w:rsidRDefault="00944B42" w:rsidP="00944934">
            <w:pPr>
              <w:ind w:right="-108"/>
              <w:jc w:val="center"/>
              <w:rPr>
                <w:sz w:val="28"/>
                <w:szCs w:val="28"/>
              </w:rPr>
            </w:pPr>
          </w:p>
          <w:p w:rsidR="00944B42" w:rsidRPr="009E7F87" w:rsidRDefault="00944B42" w:rsidP="00944934">
            <w:pPr>
              <w:ind w:right="-108"/>
              <w:jc w:val="center"/>
              <w:rPr>
                <w:sz w:val="28"/>
                <w:szCs w:val="28"/>
              </w:rPr>
            </w:pPr>
            <w:r w:rsidRPr="009E7F87">
              <w:rPr>
                <w:sz w:val="28"/>
                <w:szCs w:val="28"/>
              </w:rPr>
              <w:t>«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44B42" w:rsidRPr="009E7F87" w:rsidRDefault="00944B42" w:rsidP="00944934">
            <w:pPr>
              <w:ind w:righ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944B42" w:rsidRPr="009E7F87" w:rsidRDefault="00944B42" w:rsidP="00944934">
            <w:pPr>
              <w:ind w:left="-734" w:firstLine="720"/>
              <w:rPr>
                <w:sz w:val="28"/>
                <w:szCs w:val="28"/>
              </w:rPr>
            </w:pPr>
            <w:r w:rsidRPr="009E7F87">
              <w:rPr>
                <w:sz w:val="28"/>
                <w:szCs w:val="28"/>
              </w:rPr>
              <w:t>»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44B42" w:rsidRPr="009E7F87" w:rsidRDefault="00944B42" w:rsidP="009449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октября</w:t>
            </w:r>
          </w:p>
        </w:tc>
        <w:tc>
          <w:tcPr>
            <w:tcW w:w="2265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944B42" w:rsidRPr="009E7F87" w:rsidRDefault="00944B42" w:rsidP="00944934">
            <w:pPr>
              <w:ind w:left="1023" w:right="-672" w:hanging="992"/>
              <w:rPr>
                <w:sz w:val="28"/>
                <w:szCs w:val="28"/>
              </w:rPr>
            </w:pPr>
          </w:p>
          <w:p w:rsidR="00944B42" w:rsidRPr="009E7F87" w:rsidRDefault="00944B42" w:rsidP="00944934">
            <w:pPr>
              <w:ind w:left="1023" w:right="-672" w:hanging="992"/>
              <w:rPr>
                <w:sz w:val="28"/>
                <w:szCs w:val="28"/>
              </w:rPr>
            </w:pPr>
          </w:p>
          <w:p w:rsidR="00944B42" w:rsidRPr="009E7F87" w:rsidRDefault="00944B42" w:rsidP="00944934">
            <w:pPr>
              <w:ind w:left="1023" w:right="-672" w:hanging="1134"/>
              <w:rPr>
                <w:sz w:val="28"/>
                <w:szCs w:val="28"/>
              </w:rPr>
            </w:pPr>
            <w:r w:rsidRPr="009E7F87">
              <w:rPr>
                <w:sz w:val="28"/>
                <w:szCs w:val="28"/>
              </w:rPr>
              <w:t>2019г.        №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44B42" w:rsidRPr="009E7F87" w:rsidRDefault="00944B42" w:rsidP="009449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292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44B42" w:rsidRPr="009E7F87" w:rsidRDefault="00944B42" w:rsidP="0094493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2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44B42" w:rsidRPr="009E7F87" w:rsidRDefault="00944B42" w:rsidP="00944934">
            <w:pPr>
              <w:jc w:val="center"/>
              <w:rPr>
                <w:sz w:val="28"/>
                <w:szCs w:val="28"/>
              </w:rPr>
            </w:pPr>
          </w:p>
        </w:tc>
      </w:tr>
    </w:tbl>
    <w:p w:rsidR="00944B42" w:rsidRPr="006D48A4" w:rsidRDefault="00944B42" w:rsidP="00944B42">
      <w:pPr>
        <w:jc w:val="center"/>
        <w:rPr>
          <w:b/>
          <w:sz w:val="28"/>
          <w:szCs w:val="28"/>
        </w:rPr>
      </w:pPr>
    </w:p>
    <w:p w:rsidR="00944B42" w:rsidRPr="006D48A4" w:rsidRDefault="00944B42" w:rsidP="00944B42">
      <w:pPr>
        <w:shd w:val="clear" w:color="auto" w:fill="FFFFFF"/>
        <w:spacing w:line="240" w:lineRule="atLeast"/>
        <w:ind w:left="284" w:right="607" w:firstLine="283"/>
        <w:jc w:val="both"/>
        <w:rPr>
          <w:b/>
          <w:bCs/>
          <w:sz w:val="28"/>
          <w:szCs w:val="28"/>
        </w:rPr>
      </w:pPr>
      <w:r w:rsidRPr="006D48A4">
        <w:rPr>
          <w:b/>
          <w:sz w:val="28"/>
          <w:szCs w:val="28"/>
        </w:rPr>
        <w:t>О внесении изменений в постановление Администрации Комсомольского муниципального района от 07.12.2017г № 324 «</w:t>
      </w:r>
      <w:r w:rsidRPr="006D48A4">
        <w:rPr>
          <w:b/>
          <w:bCs/>
          <w:sz w:val="28"/>
          <w:szCs w:val="28"/>
        </w:rPr>
        <w:t>Об утверждении муниципальной программы «Формирование современной городской среды на территории Комсомольского городского поселения на 2018-2022 годы»</w:t>
      </w:r>
    </w:p>
    <w:p w:rsidR="00944B42" w:rsidRDefault="00944B42" w:rsidP="00944B42">
      <w:pPr>
        <w:shd w:val="clear" w:color="auto" w:fill="FFFFFF"/>
        <w:spacing w:line="240" w:lineRule="atLeast"/>
        <w:ind w:left="284" w:right="607" w:firstLine="283"/>
        <w:jc w:val="both"/>
        <w:rPr>
          <w:spacing w:val="2"/>
          <w:sz w:val="28"/>
          <w:szCs w:val="28"/>
        </w:rPr>
      </w:pPr>
      <w:r w:rsidRPr="006D48A4">
        <w:rPr>
          <w:spacing w:val="-3"/>
          <w:sz w:val="28"/>
          <w:szCs w:val="28"/>
        </w:rPr>
        <w:t xml:space="preserve">В соответствии с Бюджетным кодексом Российской Федерации, руководствуясь </w:t>
      </w:r>
      <w:r w:rsidRPr="006D48A4">
        <w:rPr>
          <w:sz w:val="28"/>
          <w:szCs w:val="28"/>
        </w:rPr>
        <w:t xml:space="preserve">постановлением Администрации Комсомольского муниципального района от 07.10.2013 </w:t>
      </w:r>
      <w:r w:rsidRPr="006D48A4">
        <w:rPr>
          <w:spacing w:val="-1"/>
          <w:sz w:val="28"/>
          <w:szCs w:val="28"/>
        </w:rPr>
        <w:t xml:space="preserve">№ 836 «Об утверждении Порядка разработки, реализации и оценки эффективности </w:t>
      </w:r>
      <w:r w:rsidRPr="006D48A4">
        <w:rPr>
          <w:sz w:val="28"/>
          <w:szCs w:val="28"/>
        </w:rPr>
        <w:t xml:space="preserve">муниципальных программ Комсомольского муниципального района Ивановской </w:t>
      </w:r>
      <w:r w:rsidRPr="006D48A4">
        <w:rPr>
          <w:spacing w:val="-2"/>
          <w:sz w:val="28"/>
          <w:szCs w:val="28"/>
        </w:rPr>
        <w:t>области»</w:t>
      </w:r>
      <w:r>
        <w:rPr>
          <w:spacing w:val="-2"/>
          <w:sz w:val="28"/>
          <w:szCs w:val="28"/>
        </w:rPr>
        <w:t>,</w:t>
      </w:r>
      <w:r w:rsidRPr="00C22B54">
        <w:rPr>
          <w:color w:val="2D2D2D"/>
          <w:spacing w:val="2"/>
          <w:sz w:val="21"/>
          <w:szCs w:val="21"/>
        </w:rPr>
        <w:t xml:space="preserve"> </w:t>
      </w:r>
      <w:r w:rsidRPr="00EF5BB6">
        <w:rPr>
          <w:spacing w:val="2"/>
          <w:sz w:val="28"/>
          <w:szCs w:val="28"/>
        </w:rPr>
        <w:t xml:space="preserve">в целях </w:t>
      </w:r>
      <w:r w:rsidRPr="00182DAD">
        <w:rPr>
          <w:spacing w:val="2"/>
          <w:sz w:val="28"/>
          <w:szCs w:val="28"/>
        </w:rPr>
        <w:t xml:space="preserve">уточнения объемов бюджетных ассигнований и значений целевых индикаторов (показателей) и </w:t>
      </w:r>
      <w:r w:rsidRPr="00EF5BB6">
        <w:rPr>
          <w:spacing w:val="2"/>
          <w:sz w:val="28"/>
          <w:szCs w:val="28"/>
        </w:rPr>
        <w:t>продления срока реализации</w:t>
      </w:r>
      <w:r w:rsidRPr="00EF5BB6">
        <w:rPr>
          <w:color w:val="2D2D2D"/>
          <w:spacing w:val="2"/>
          <w:sz w:val="21"/>
          <w:szCs w:val="21"/>
        </w:rPr>
        <w:t xml:space="preserve"> </w:t>
      </w:r>
      <w:r w:rsidRPr="006D5825">
        <w:rPr>
          <w:bCs/>
          <w:sz w:val="28"/>
          <w:szCs w:val="28"/>
        </w:rPr>
        <w:t>муниципальной программы «Формирование современной городской среды на территории Комсомольского городско</w:t>
      </w:r>
      <w:r>
        <w:rPr>
          <w:bCs/>
          <w:sz w:val="28"/>
          <w:szCs w:val="28"/>
        </w:rPr>
        <w:t xml:space="preserve">го поселения на 2018-2022 годы» </w:t>
      </w:r>
      <w:r w:rsidRPr="00EF5BB6">
        <w:rPr>
          <w:spacing w:val="2"/>
          <w:sz w:val="28"/>
          <w:szCs w:val="28"/>
        </w:rPr>
        <w:t xml:space="preserve">до 2024 года </w:t>
      </w:r>
      <w:r>
        <w:rPr>
          <w:spacing w:val="2"/>
          <w:sz w:val="28"/>
          <w:szCs w:val="28"/>
        </w:rPr>
        <w:t>Администрация Комсомольского муниципального района</w:t>
      </w:r>
      <w:r w:rsidRPr="00EF5BB6">
        <w:rPr>
          <w:spacing w:val="2"/>
          <w:sz w:val="28"/>
          <w:szCs w:val="28"/>
        </w:rPr>
        <w:t xml:space="preserve"> </w:t>
      </w:r>
    </w:p>
    <w:p w:rsidR="00944B42" w:rsidRDefault="00944B42" w:rsidP="00944B42">
      <w:pPr>
        <w:shd w:val="clear" w:color="auto" w:fill="FFFFFF"/>
        <w:spacing w:line="240" w:lineRule="atLeast"/>
        <w:ind w:left="284" w:right="607" w:firstLine="283"/>
        <w:jc w:val="both"/>
        <w:rPr>
          <w:b/>
          <w:sz w:val="28"/>
          <w:szCs w:val="28"/>
        </w:rPr>
      </w:pPr>
      <w:r w:rsidRPr="00EF5BB6">
        <w:rPr>
          <w:b/>
          <w:spacing w:val="2"/>
          <w:sz w:val="28"/>
          <w:szCs w:val="28"/>
        </w:rPr>
        <w:t>постановляет:</w:t>
      </w:r>
      <w:r w:rsidRPr="00F85A43">
        <w:rPr>
          <w:b/>
          <w:sz w:val="28"/>
          <w:szCs w:val="28"/>
        </w:rPr>
        <w:t xml:space="preserve">   </w:t>
      </w:r>
      <w:r>
        <w:rPr>
          <w:b/>
          <w:sz w:val="28"/>
          <w:szCs w:val="28"/>
        </w:rPr>
        <w:t xml:space="preserve">                           </w:t>
      </w:r>
    </w:p>
    <w:p w:rsidR="00944B42" w:rsidRPr="00F85A43" w:rsidRDefault="00944B42" w:rsidP="00944B42">
      <w:pPr>
        <w:shd w:val="clear" w:color="auto" w:fill="FFFFFF"/>
        <w:spacing w:line="240" w:lineRule="atLeast"/>
        <w:ind w:left="284" w:right="607"/>
        <w:jc w:val="both"/>
        <w:rPr>
          <w:bCs/>
          <w:sz w:val="28"/>
          <w:szCs w:val="28"/>
        </w:rPr>
      </w:pPr>
      <w:r w:rsidRPr="006D48A4">
        <w:rPr>
          <w:sz w:val="28"/>
          <w:szCs w:val="28"/>
        </w:rPr>
        <w:lastRenderedPageBreak/>
        <w:t>1. Внести в постановление Администрации Комсомольского муниципального района от 07.12.2017г. № 324 «</w:t>
      </w:r>
      <w:r w:rsidRPr="006D48A4">
        <w:rPr>
          <w:bCs/>
          <w:sz w:val="28"/>
          <w:szCs w:val="28"/>
        </w:rPr>
        <w:t>Об утверждении муниципальной программы «Формирование современной городской среды на территории Комсомольского городского поселения на 2018-2022 годы</w:t>
      </w:r>
      <w:r w:rsidRPr="006D48A4">
        <w:rPr>
          <w:sz w:val="28"/>
          <w:szCs w:val="28"/>
        </w:rPr>
        <w:t xml:space="preserve">» </w:t>
      </w:r>
      <w:r>
        <w:rPr>
          <w:sz w:val="28"/>
          <w:szCs w:val="28"/>
        </w:rPr>
        <w:t xml:space="preserve">следующие </w:t>
      </w:r>
      <w:r w:rsidRPr="006D48A4">
        <w:rPr>
          <w:sz w:val="28"/>
          <w:szCs w:val="28"/>
        </w:rPr>
        <w:t>изменения:</w:t>
      </w:r>
    </w:p>
    <w:p w:rsidR="00944B42" w:rsidRPr="00182DAD" w:rsidRDefault="00944B42" w:rsidP="00944B42">
      <w:pPr>
        <w:shd w:val="clear" w:color="auto" w:fill="FFFFFF"/>
        <w:spacing w:line="0" w:lineRule="atLeast"/>
        <w:ind w:left="426" w:right="607" w:hanging="142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1.1. В наименовании и</w:t>
      </w:r>
      <w:r w:rsidRPr="00182DAD">
        <w:rPr>
          <w:spacing w:val="2"/>
          <w:sz w:val="28"/>
          <w:szCs w:val="28"/>
        </w:rPr>
        <w:t xml:space="preserve"> в тексте постановления слова «на </w:t>
      </w:r>
      <w:r>
        <w:rPr>
          <w:spacing w:val="2"/>
          <w:sz w:val="28"/>
          <w:szCs w:val="28"/>
        </w:rPr>
        <w:t>2018-</w:t>
      </w:r>
      <w:r w:rsidRPr="00182DAD">
        <w:rPr>
          <w:spacing w:val="2"/>
          <w:sz w:val="28"/>
          <w:szCs w:val="28"/>
        </w:rPr>
        <w:t>2022</w:t>
      </w:r>
      <w:r>
        <w:rPr>
          <w:spacing w:val="2"/>
          <w:sz w:val="28"/>
          <w:szCs w:val="28"/>
        </w:rPr>
        <w:t xml:space="preserve"> </w:t>
      </w:r>
      <w:r w:rsidRPr="00182DAD">
        <w:rPr>
          <w:spacing w:val="2"/>
          <w:sz w:val="28"/>
          <w:szCs w:val="28"/>
        </w:rPr>
        <w:t xml:space="preserve">годы» заменить </w:t>
      </w:r>
      <w:r>
        <w:rPr>
          <w:spacing w:val="2"/>
          <w:sz w:val="28"/>
          <w:szCs w:val="28"/>
        </w:rPr>
        <w:t xml:space="preserve">словами </w:t>
      </w:r>
      <w:r w:rsidRPr="00182DAD">
        <w:rPr>
          <w:spacing w:val="2"/>
          <w:sz w:val="28"/>
          <w:szCs w:val="28"/>
        </w:rPr>
        <w:t>«на 2018-2024гг»;</w:t>
      </w:r>
      <w:r>
        <w:rPr>
          <w:spacing w:val="2"/>
          <w:sz w:val="28"/>
          <w:szCs w:val="28"/>
        </w:rPr>
        <w:t xml:space="preserve"> </w:t>
      </w:r>
    </w:p>
    <w:p w:rsidR="00944B42" w:rsidRPr="00182DAD" w:rsidRDefault="00944B42" w:rsidP="00944B42">
      <w:pPr>
        <w:shd w:val="clear" w:color="auto" w:fill="FFFFFF"/>
        <w:spacing w:line="315" w:lineRule="atLeast"/>
        <w:ind w:firstLine="284"/>
        <w:jc w:val="both"/>
        <w:textAlignment w:val="baseline"/>
        <w:rPr>
          <w:spacing w:val="2"/>
          <w:sz w:val="28"/>
          <w:szCs w:val="28"/>
        </w:rPr>
      </w:pPr>
      <w:r w:rsidRPr="00182DAD">
        <w:rPr>
          <w:spacing w:val="2"/>
          <w:sz w:val="28"/>
          <w:szCs w:val="28"/>
        </w:rPr>
        <w:t>1.</w:t>
      </w:r>
      <w:r>
        <w:rPr>
          <w:spacing w:val="2"/>
          <w:sz w:val="28"/>
          <w:szCs w:val="28"/>
        </w:rPr>
        <w:t>2</w:t>
      </w:r>
      <w:r w:rsidRPr="00182DAD">
        <w:rPr>
          <w:spacing w:val="2"/>
          <w:sz w:val="28"/>
          <w:szCs w:val="28"/>
        </w:rPr>
        <w:t>. Приложение к постановлению изложить в новой редакции (прилагается);</w:t>
      </w:r>
    </w:p>
    <w:p w:rsidR="00944B42" w:rsidRPr="006D48A4" w:rsidRDefault="00944B42" w:rsidP="00944B42">
      <w:pPr>
        <w:spacing w:after="200"/>
        <w:ind w:left="284" w:right="607" w:firstLine="284"/>
        <w:jc w:val="both"/>
        <w:rPr>
          <w:sz w:val="28"/>
          <w:szCs w:val="28"/>
        </w:rPr>
      </w:pPr>
      <w:r w:rsidRPr="006D48A4">
        <w:rPr>
          <w:sz w:val="28"/>
          <w:szCs w:val="28"/>
        </w:rPr>
        <w:t>2.  Отделу организационной работы и межмуниципального сотрудничества Администрации Комсомольского муниципального района обеспечить размещение  настоящего постановления в Вестнике нормативных правовых актов органов местного самоуправления Комсомольского муниципального района и  на официальном сайте органов местного самоуправления Комсомольского муниципального района в сети Интернет.</w:t>
      </w:r>
    </w:p>
    <w:p w:rsidR="00944B42" w:rsidRDefault="00944B42" w:rsidP="00944B42">
      <w:pPr>
        <w:spacing w:after="200"/>
        <w:ind w:left="284" w:right="607" w:firstLine="283"/>
        <w:jc w:val="both"/>
        <w:rPr>
          <w:sz w:val="28"/>
          <w:szCs w:val="28"/>
        </w:rPr>
      </w:pPr>
    </w:p>
    <w:p w:rsidR="00944B42" w:rsidRPr="006D48A4" w:rsidRDefault="00944B42" w:rsidP="00944B42">
      <w:pPr>
        <w:spacing w:after="200"/>
        <w:ind w:left="284" w:right="607" w:firstLine="283"/>
        <w:jc w:val="both"/>
        <w:rPr>
          <w:sz w:val="28"/>
          <w:szCs w:val="28"/>
        </w:rPr>
      </w:pPr>
      <w:r w:rsidRPr="006D48A4">
        <w:rPr>
          <w:sz w:val="28"/>
          <w:szCs w:val="28"/>
        </w:rPr>
        <w:t>3. Мероприятия, указанные в муниципальной программе, являются расходным обязательством Комсомольского городского поселения</w:t>
      </w:r>
      <w:r>
        <w:rPr>
          <w:sz w:val="28"/>
          <w:szCs w:val="28"/>
        </w:rPr>
        <w:t xml:space="preserve"> Комсомольского муниципального района;</w:t>
      </w:r>
    </w:p>
    <w:p w:rsidR="00944B42" w:rsidRPr="006D48A4" w:rsidRDefault="00944B42" w:rsidP="00944B42">
      <w:pPr>
        <w:spacing w:after="200"/>
        <w:ind w:left="284" w:right="607" w:firstLine="283"/>
        <w:jc w:val="both"/>
        <w:rPr>
          <w:sz w:val="28"/>
          <w:szCs w:val="28"/>
        </w:rPr>
      </w:pPr>
      <w:r w:rsidRPr="006D48A4">
        <w:rPr>
          <w:sz w:val="28"/>
          <w:szCs w:val="28"/>
        </w:rPr>
        <w:t xml:space="preserve">4. Настоящее постановление вступает в силу со дня его официального опубликования.   </w:t>
      </w:r>
    </w:p>
    <w:p w:rsidR="00944B42" w:rsidRPr="006D48A4" w:rsidRDefault="00944B42" w:rsidP="00944B42">
      <w:pPr>
        <w:spacing w:after="200"/>
        <w:ind w:left="284" w:right="607" w:firstLine="283"/>
        <w:jc w:val="both"/>
        <w:rPr>
          <w:sz w:val="28"/>
          <w:szCs w:val="28"/>
        </w:rPr>
      </w:pPr>
      <w:r w:rsidRPr="006D48A4">
        <w:rPr>
          <w:sz w:val="28"/>
          <w:szCs w:val="28"/>
        </w:rPr>
        <w:t>5.  Контроль за исполнением данного постановления возложить на и.о. заместителя Главы Администрации Комсомольского муниципального района Ивановской области, начальника Управления по вопросу развития инфраструктуры Администрации Комсомольского муниципального района Ивановской области Нехода М.В.</w:t>
      </w:r>
    </w:p>
    <w:p w:rsidR="00944B42" w:rsidRPr="006D48A4" w:rsidRDefault="00944B42" w:rsidP="00944B42">
      <w:pPr>
        <w:spacing w:after="240"/>
        <w:ind w:left="284" w:right="607" w:firstLine="283"/>
        <w:jc w:val="both"/>
        <w:rPr>
          <w:sz w:val="28"/>
          <w:szCs w:val="28"/>
        </w:rPr>
      </w:pPr>
      <w:r w:rsidRPr="00F95CC7">
        <w:rPr>
          <w:color w:val="2D2D2D"/>
          <w:spacing w:val="2"/>
          <w:sz w:val="21"/>
          <w:szCs w:val="21"/>
        </w:rPr>
        <w:br/>
      </w:r>
    </w:p>
    <w:p w:rsidR="00944B42" w:rsidRPr="006D48A4" w:rsidRDefault="00944B42" w:rsidP="00944B42">
      <w:pPr>
        <w:spacing w:after="240"/>
        <w:ind w:left="284" w:right="607" w:firstLine="283"/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314"/>
      </w:tblGrid>
      <w:tr w:rsidR="00944B42" w:rsidRPr="009E7F87" w:rsidTr="00944934">
        <w:trPr>
          <w:trHeight w:val="1250"/>
        </w:trPr>
        <w:tc>
          <w:tcPr>
            <w:tcW w:w="10314" w:type="dxa"/>
            <w:tcBorders>
              <w:top w:val="nil"/>
              <w:left w:val="nil"/>
              <w:bottom w:val="nil"/>
              <w:right w:val="nil"/>
            </w:tcBorders>
          </w:tcPr>
          <w:p w:rsidR="00944B42" w:rsidRPr="009E7F87" w:rsidRDefault="00944B42" w:rsidP="00944934">
            <w:pPr>
              <w:spacing w:after="240"/>
              <w:ind w:left="284" w:firstLine="283"/>
              <w:jc w:val="both"/>
              <w:rPr>
                <w:sz w:val="28"/>
                <w:szCs w:val="28"/>
              </w:rPr>
            </w:pPr>
          </w:p>
          <w:p w:rsidR="00944B42" w:rsidRPr="009E7F87" w:rsidRDefault="00944B42" w:rsidP="00944934">
            <w:pPr>
              <w:spacing w:after="240"/>
              <w:ind w:left="284" w:firstLine="283"/>
              <w:jc w:val="both"/>
              <w:rPr>
                <w:b/>
                <w:sz w:val="28"/>
                <w:szCs w:val="28"/>
              </w:rPr>
            </w:pPr>
            <w:r w:rsidRPr="009E7F87">
              <w:rPr>
                <w:b/>
                <w:sz w:val="28"/>
                <w:szCs w:val="28"/>
              </w:rPr>
              <w:t xml:space="preserve">Глава Комсомольского </w:t>
            </w:r>
          </w:p>
          <w:p w:rsidR="00944B42" w:rsidRPr="009E7F87" w:rsidRDefault="00944B42" w:rsidP="00944934">
            <w:pPr>
              <w:spacing w:after="240"/>
              <w:ind w:left="284" w:firstLine="283"/>
              <w:jc w:val="both"/>
              <w:rPr>
                <w:b/>
                <w:sz w:val="28"/>
                <w:szCs w:val="28"/>
              </w:rPr>
            </w:pPr>
            <w:r w:rsidRPr="009E7F87">
              <w:rPr>
                <w:b/>
                <w:sz w:val="28"/>
                <w:szCs w:val="28"/>
              </w:rPr>
              <w:t xml:space="preserve">муниципального района:                          </w:t>
            </w:r>
            <w:r>
              <w:rPr>
                <w:b/>
                <w:sz w:val="28"/>
                <w:szCs w:val="28"/>
              </w:rPr>
              <w:t xml:space="preserve">                           </w:t>
            </w:r>
            <w:r w:rsidRPr="009E7F87">
              <w:rPr>
                <w:b/>
                <w:sz w:val="28"/>
                <w:szCs w:val="28"/>
              </w:rPr>
              <w:t>О.В.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9E7F87">
              <w:rPr>
                <w:b/>
                <w:sz w:val="28"/>
                <w:szCs w:val="28"/>
              </w:rPr>
              <w:t>Бузулуцкая</w:t>
            </w:r>
          </w:p>
        </w:tc>
      </w:tr>
      <w:tr w:rsidR="00944B42" w:rsidRPr="009E7F87" w:rsidTr="00944934">
        <w:trPr>
          <w:trHeight w:val="1250"/>
        </w:trPr>
        <w:tc>
          <w:tcPr>
            <w:tcW w:w="10314" w:type="dxa"/>
            <w:tcBorders>
              <w:top w:val="nil"/>
              <w:left w:val="nil"/>
              <w:bottom w:val="nil"/>
              <w:right w:val="nil"/>
            </w:tcBorders>
          </w:tcPr>
          <w:p w:rsidR="00944B42" w:rsidRPr="009E7F87" w:rsidRDefault="00944B42" w:rsidP="00944934">
            <w:pPr>
              <w:spacing w:after="240"/>
              <w:ind w:left="284" w:firstLine="283"/>
              <w:jc w:val="both"/>
              <w:rPr>
                <w:sz w:val="28"/>
                <w:szCs w:val="28"/>
              </w:rPr>
            </w:pPr>
          </w:p>
          <w:p w:rsidR="00944B42" w:rsidRPr="009E7F87" w:rsidRDefault="00944B42" w:rsidP="00944934">
            <w:pPr>
              <w:spacing w:after="240"/>
              <w:ind w:left="284" w:firstLine="283"/>
              <w:jc w:val="both"/>
              <w:rPr>
                <w:sz w:val="28"/>
                <w:szCs w:val="28"/>
              </w:rPr>
            </w:pPr>
          </w:p>
          <w:p w:rsidR="00944B42" w:rsidRPr="009E7F87" w:rsidRDefault="00944B42" w:rsidP="00944934">
            <w:pPr>
              <w:spacing w:after="240"/>
              <w:ind w:left="284" w:firstLine="283"/>
              <w:jc w:val="both"/>
              <w:rPr>
                <w:sz w:val="28"/>
                <w:szCs w:val="28"/>
              </w:rPr>
            </w:pPr>
          </w:p>
          <w:p w:rsidR="00944B42" w:rsidRPr="009E7F87" w:rsidRDefault="00944B42" w:rsidP="00944934">
            <w:pPr>
              <w:spacing w:after="240"/>
              <w:ind w:left="284" w:firstLine="283"/>
              <w:jc w:val="both"/>
              <w:rPr>
                <w:sz w:val="28"/>
                <w:szCs w:val="28"/>
              </w:rPr>
            </w:pPr>
          </w:p>
          <w:p w:rsidR="00944B42" w:rsidRPr="009E7F87" w:rsidRDefault="00944B42" w:rsidP="00944934">
            <w:pPr>
              <w:spacing w:after="240"/>
              <w:ind w:left="284" w:firstLine="283"/>
              <w:jc w:val="both"/>
              <w:rPr>
                <w:sz w:val="28"/>
                <w:szCs w:val="28"/>
              </w:rPr>
            </w:pPr>
          </w:p>
          <w:p w:rsidR="00944B42" w:rsidRPr="009E7F87" w:rsidRDefault="00944B42" w:rsidP="00944934">
            <w:pPr>
              <w:spacing w:after="240"/>
              <w:ind w:left="284" w:firstLine="283"/>
              <w:jc w:val="both"/>
              <w:rPr>
                <w:sz w:val="28"/>
                <w:szCs w:val="28"/>
              </w:rPr>
            </w:pPr>
          </w:p>
          <w:p w:rsidR="00944B42" w:rsidRPr="009E7F87" w:rsidRDefault="00944B42" w:rsidP="00944934">
            <w:pPr>
              <w:spacing w:after="240"/>
              <w:ind w:left="284" w:firstLine="283"/>
              <w:jc w:val="both"/>
              <w:rPr>
                <w:sz w:val="28"/>
                <w:szCs w:val="28"/>
              </w:rPr>
            </w:pPr>
          </w:p>
          <w:p w:rsidR="00944B42" w:rsidRPr="009E7F87" w:rsidRDefault="00944B42" w:rsidP="00944934">
            <w:pPr>
              <w:spacing w:after="240"/>
              <w:ind w:left="284" w:firstLine="283"/>
              <w:jc w:val="both"/>
              <w:rPr>
                <w:sz w:val="28"/>
                <w:szCs w:val="28"/>
              </w:rPr>
            </w:pPr>
          </w:p>
          <w:p w:rsidR="00944B42" w:rsidRPr="009E7F87" w:rsidRDefault="00944B42" w:rsidP="00944934">
            <w:pPr>
              <w:spacing w:after="240"/>
              <w:ind w:left="284" w:firstLine="283"/>
              <w:jc w:val="both"/>
              <w:rPr>
                <w:sz w:val="28"/>
                <w:szCs w:val="28"/>
              </w:rPr>
            </w:pPr>
          </w:p>
          <w:p w:rsidR="00944B42" w:rsidRPr="009E7F87" w:rsidRDefault="00944B42" w:rsidP="00944934">
            <w:pPr>
              <w:spacing w:after="240"/>
              <w:ind w:left="284" w:firstLine="283"/>
              <w:jc w:val="both"/>
              <w:rPr>
                <w:sz w:val="28"/>
                <w:szCs w:val="28"/>
              </w:rPr>
            </w:pPr>
          </w:p>
          <w:p w:rsidR="00944B42" w:rsidRPr="009E7F87" w:rsidRDefault="00944B42" w:rsidP="00944934">
            <w:pPr>
              <w:spacing w:after="240"/>
              <w:ind w:left="284" w:firstLine="283"/>
              <w:jc w:val="both"/>
              <w:rPr>
                <w:sz w:val="28"/>
                <w:szCs w:val="28"/>
              </w:rPr>
            </w:pPr>
          </w:p>
          <w:p w:rsidR="00944B42" w:rsidRPr="009E7F87" w:rsidRDefault="00944B42" w:rsidP="00944934">
            <w:pPr>
              <w:spacing w:after="240"/>
              <w:ind w:left="284" w:firstLine="283"/>
              <w:jc w:val="both"/>
              <w:rPr>
                <w:sz w:val="28"/>
                <w:szCs w:val="28"/>
              </w:rPr>
            </w:pPr>
          </w:p>
          <w:p w:rsidR="00944B42" w:rsidRPr="009E7F87" w:rsidRDefault="00944B42" w:rsidP="00944934">
            <w:pPr>
              <w:spacing w:after="240"/>
              <w:ind w:left="284" w:firstLine="283"/>
              <w:jc w:val="both"/>
              <w:rPr>
                <w:sz w:val="28"/>
                <w:szCs w:val="28"/>
              </w:rPr>
            </w:pPr>
          </w:p>
          <w:p w:rsidR="00944B42" w:rsidRPr="009E7F87" w:rsidRDefault="00944B42" w:rsidP="00944934">
            <w:pPr>
              <w:spacing w:after="240"/>
              <w:ind w:left="284" w:firstLine="283"/>
              <w:jc w:val="both"/>
              <w:rPr>
                <w:sz w:val="28"/>
                <w:szCs w:val="28"/>
              </w:rPr>
            </w:pPr>
          </w:p>
          <w:p w:rsidR="00944B42" w:rsidRDefault="00944B42" w:rsidP="00944934">
            <w:pPr>
              <w:shd w:val="clear" w:color="auto" w:fill="FFFFFF"/>
              <w:spacing w:line="278" w:lineRule="exact"/>
              <w:jc w:val="right"/>
              <w:rPr>
                <w:spacing w:val="-9"/>
                <w:sz w:val="24"/>
                <w:szCs w:val="24"/>
              </w:rPr>
            </w:pPr>
          </w:p>
          <w:p w:rsidR="00944B42" w:rsidRDefault="00944B42" w:rsidP="00944934">
            <w:pPr>
              <w:shd w:val="clear" w:color="auto" w:fill="FFFFFF"/>
              <w:spacing w:line="278" w:lineRule="exact"/>
              <w:jc w:val="right"/>
              <w:rPr>
                <w:spacing w:val="-9"/>
                <w:sz w:val="24"/>
                <w:szCs w:val="24"/>
              </w:rPr>
            </w:pPr>
          </w:p>
          <w:p w:rsidR="00944B42" w:rsidRDefault="00944B42" w:rsidP="00944934">
            <w:pPr>
              <w:shd w:val="clear" w:color="auto" w:fill="FFFFFF"/>
              <w:spacing w:line="278" w:lineRule="exact"/>
              <w:jc w:val="right"/>
              <w:rPr>
                <w:spacing w:val="-9"/>
                <w:sz w:val="24"/>
                <w:szCs w:val="24"/>
              </w:rPr>
            </w:pPr>
          </w:p>
          <w:p w:rsidR="00944B42" w:rsidRPr="009E7F87" w:rsidRDefault="00944B42" w:rsidP="00944934">
            <w:pPr>
              <w:shd w:val="clear" w:color="auto" w:fill="FFFFFF"/>
              <w:spacing w:line="278" w:lineRule="exact"/>
              <w:jc w:val="right"/>
              <w:rPr>
                <w:sz w:val="24"/>
                <w:szCs w:val="24"/>
              </w:rPr>
            </w:pPr>
            <w:r w:rsidRPr="009E7F87">
              <w:rPr>
                <w:spacing w:val="-9"/>
                <w:sz w:val="24"/>
                <w:szCs w:val="24"/>
              </w:rPr>
              <w:t>Приложение к постановлению</w:t>
            </w:r>
          </w:p>
          <w:p w:rsidR="00944B42" w:rsidRPr="009E7F87" w:rsidRDefault="00944B42" w:rsidP="00944934">
            <w:pPr>
              <w:shd w:val="clear" w:color="auto" w:fill="FFFFFF"/>
              <w:spacing w:line="278" w:lineRule="exact"/>
              <w:ind w:right="10"/>
              <w:jc w:val="right"/>
              <w:rPr>
                <w:sz w:val="24"/>
                <w:szCs w:val="24"/>
              </w:rPr>
            </w:pPr>
            <w:r w:rsidRPr="009E7F87">
              <w:rPr>
                <w:spacing w:val="-14"/>
                <w:sz w:val="24"/>
                <w:szCs w:val="24"/>
              </w:rPr>
              <w:t>Администрации Комсомольского</w:t>
            </w:r>
          </w:p>
          <w:p w:rsidR="00944B42" w:rsidRPr="009E7F87" w:rsidRDefault="00944B42" w:rsidP="00944934">
            <w:pPr>
              <w:shd w:val="clear" w:color="auto" w:fill="FFFFFF"/>
              <w:spacing w:line="278" w:lineRule="exact"/>
              <w:ind w:right="5"/>
              <w:jc w:val="right"/>
              <w:rPr>
                <w:sz w:val="24"/>
                <w:szCs w:val="24"/>
              </w:rPr>
            </w:pPr>
            <w:r w:rsidRPr="009E7F87">
              <w:rPr>
                <w:spacing w:val="-11"/>
                <w:sz w:val="24"/>
                <w:szCs w:val="24"/>
              </w:rPr>
              <w:t>муниципального района</w:t>
            </w:r>
          </w:p>
          <w:p w:rsidR="00944B42" w:rsidRPr="009E7F87" w:rsidRDefault="00944B42" w:rsidP="00944934">
            <w:pPr>
              <w:shd w:val="clear" w:color="auto" w:fill="FFFFFF"/>
              <w:tabs>
                <w:tab w:val="left" w:pos="1891"/>
              </w:tabs>
              <w:spacing w:line="278" w:lineRule="exact"/>
              <w:ind w:right="5"/>
              <w:jc w:val="right"/>
              <w:rPr>
                <w:sz w:val="24"/>
                <w:szCs w:val="24"/>
              </w:rPr>
            </w:pPr>
            <w:r w:rsidRPr="009E7F87">
              <w:rPr>
                <w:spacing w:val="-3"/>
                <w:sz w:val="24"/>
                <w:szCs w:val="24"/>
              </w:rPr>
              <w:lastRenderedPageBreak/>
              <w:t>от «</w:t>
            </w:r>
            <w:r>
              <w:rPr>
                <w:spacing w:val="-3"/>
                <w:sz w:val="24"/>
                <w:szCs w:val="24"/>
              </w:rPr>
              <w:t xml:space="preserve">  04</w:t>
            </w:r>
            <w:r w:rsidRPr="009E7F87">
              <w:rPr>
                <w:spacing w:val="-3"/>
                <w:sz w:val="24"/>
                <w:szCs w:val="24"/>
              </w:rPr>
              <w:t>»</w:t>
            </w:r>
            <w:r>
              <w:rPr>
                <w:spacing w:val="-3"/>
                <w:sz w:val="24"/>
                <w:szCs w:val="24"/>
              </w:rPr>
              <w:t>10. 2</w:t>
            </w:r>
            <w:r w:rsidRPr="007A7415">
              <w:rPr>
                <w:spacing w:val="-6"/>
                <w:sz w:val="24"/>
                <w:szCs w:val="24"/>
              </w:rPr>
              <w:t>019</w:t>
            </w:r>
            <w:r w:rsidRPr="009E7F87">
              <w:rPr>
                <w:spacing w:val="-6"/>
                <w:sz w:val="24"/>
                <w:szCs w:val="24"/>
              </w:rPr>
              <w:t>г №</w:t>
            </w:r>
            <w:r>
              <w:rPr>
                <w:spacing w:val="-6"/>
                <w:sz w:val="24"/>
                <w:szCs w:val="24"/>
              </w:rPr>
              <w:t xml:space="preserve"> 292  </w:t>
            </w:r>
          </w:p>
          <w:p w:rsidR="00944B42" w:rsidRDefault="00944B42" w:rsidP="00944934">
            <w:pPr>
              <w:shd w:val="clear" w:color="auto" w:fill="FFFFFF"/>
              <w:spacing w:line="278" w:lineRule="exact"/>
              <w:jc w:val="right"/>
              <w:rPr>
                <w:spacing w:val="-9"/>
                <w:sz w:val="24"/>
                <w:szCs w:val="24"/>
              </w:rPr>
            </w:pPr>
          </w:p>
          <w:p w:rsidR="00944B42" w:rsidRPr="009E7F87" w:rsidRDefault="00944B42" w:rsidP="00944934">
            <w:pPr>
              <w:shd w:val="clear" w:color="auto" w:fill="FFFFFF"/>
              <w:spacing w:line="278" w:lineRule="exact"/>
              <w:jc w:val="right"/>
              <w:rPr>
                <w:sz w:val="24"/>
                <w:szCs w:val="24"/>
              </w:rPr>
            </w:pPr>
            <w:r w:rsidRPr="009E7F87">
              <w:rPr>
                <w:spacing w:val="-9"/>
                <w:sz w:val="24"/>
                <w:szCs w:val="24"/>
              </w:rPr>
              <w:t>Приложение к постановлению</w:t>
            </w:r>
          </w:p>
          <w:p w:rsidR="00944B42" w:rsidRPr="009E7F87" w:rsidRDefault="00944B42" w:rsidP="00944934">
            <w:pPr>
              <w:shd w:val="clear" w:color="auto" w:fill="FFFFFF"/>
              <w:spacing w:line="278" w:lineRule="exact"/>
              <w:ind w:right="10"/>
              <w:jc w:val="right"/>
              <w:rPr>
                <w:sz w:val="24"/>
                <w:szCs w:val="24"/>
              </w:rPr>
            </w:pPr>
            <w:r w:rsidRPr="009E7F87">
              <w:rPr>
                <w:spacing w:val="-14"/>
                <w:sz w:val="24"/>
                <w:szCs w:val="24"/>
              </w:rPr>
              <w:t>Администрации Комсомольского</w:t>
            </w:r>
          </w:p>
          <w:p w:rsidR="00944B42" w:rsidRPr="009E7F87" w:rsidRDefault="00944B42" w:rsidP="00944934">
            <w:pPr>
              <w:shd w:val="clear" w:color="auto" w:fill="FFFFFF"/>
              <w:spacing w:line="278" w:lineRule="exact"/>
              <w:ind w:right="5"/>
              <w:jc w:val="right"/>
              <w:rPr>
                <w:sz w:val="24"/>
                <w:szCs w:val="24"/>
              </w:rPr>
            </w:pPr>
            <w:r w:rsidRPr="009E7F87">
              <w:rPr>
                <w:spacing w:val="-11"/>
                <w:sz w:val="24"/>
                <w:szCs w:val="24"/>
              </w:rPr>
              <w:t>муниципального района</w:t>
            </w:r>
          </w:p>
          <w:p w:rsidR="00944B42" w:rsidRPr="009E7F87" w:rsidRDefault="00944B42" w:rsidP="00944934">
            <w:pPr>
              <w:shd w:val="clear" w:color="auto" w:fill="FFFFFF"/>
              <w:tabs>
                <w:tab w:val="left" w:pos="1891"/>
              </w:tabs>
              <w:spacing w:line="278" w:lineRule="exact"/>
              <w:ind w:right="5"/>
              <w:jc w:val="right"/>
              <w:rPr>
                <w:sz w:val="24"/>
                <w:szCs w:val="24"/>
              </w:rPr>
            </w:pPr>
            <w:r w:rsidRPr="009E7F87">
              <w:rPr>
                <w:spacing w:val="-3"/>
                <w:sz w:val="24"/>
                <w:szCs w:val="24"/>
              </w:rPr>
              <w:t>от «</w:t>
            </w:r>
            <w:r>
              <w:rPr>
                <w:spacing w:val="-3"/>
                <w:sz w:val="24"/>
                <w:szCs w:val="24"/>
              </w:rPr>
              <w:t xml:space="preserve"> 07   </w:t>
            </w:r>
            <w:r w:rsidRPr="009E7F87">
              <w:rPr>
                <w:spacing w:val="-3"/>
                <w:sz w:val="24"/>
                <w:szCs w:val="24"/>
              </w:rPr>
              <w:t>»</w:t>
            </w:r>
            <w:r>
              <w:rPr>
                <w:spacing w:val="-3"/>
                <w:sz w:val="24"/>
                <w:szCs w:val="24"/>
              </w:rPr>
              <w:t xml:space="preserve"> 12. 2</w:t>
            </w:r>
            <w:r w:rsidRPr="007A7415">
              <w:rPr>
                <w:spacing w:val="-6"/>
                <w:sz w:val="24"/>
                <w:szCs w:val="24"/>
              </w:rPr>
              <w:t>019</w:t>
            </w:r>
            <w:r w:rsidRPr="009E7F87">
              <w:rPr>
                <w:spacing w:val="-6"/>
                <w:sz w:val="24"/>
                <w:szCs w:val="24"/>
              </w:rPr>
              <w:t>г №</w:t>
            </w:r>
            <w:r>
              <w:rPr>
                <w:spacing w:val="-6"/>
                <w:sz w:val="24"/>
                <w:szCs w:val="24"/>
              </w:rPr>
              <w:t xml:space="preserve">324   </w:t>
            </w:r>
          </w:p>
          <w:p w:rsidR="00944B42" w:rsidRPr="009E7F87" w:rsidRDefault="00944B42" w:rsidP="00944934">
            <w:pPr>
              <w:shd w:val="clear" w:color="auto" w:fill="FFFFFF"/>
              <w:spacing w:before="5136"/>
              <w:ind w:left="2102"/>
            </w:pPr>
            <w:r w:rsidRPr="009E7F87">
              <w:rPr>
                <w:sz w:val="26"/>
                <w:szCs w:val="26"/>
              </w:rPr>
              <w:t xml:space="preserve">          Муниципальная программа</w:t>
            </w:r>
          </w:p>
          <w:p w:rsidR="00944B42" w:rsidRPr="009E7F87" w:rsidRDefault="00944B42" w:rsidP="00944934">
            <w:pPr>
              <w:shd w:val="clear" w:color="auto" w:fill="FFFFFF"/>
              <w:spacing w:before="211" w:line="370" w:lineRule="exact"/>
              <w:ind w:left="173" w:right="518" w:hanging="173"/>
              <w:jc w:val="center"/>
            </w:pPr>
            <w:r>
              <w:rPr>
                <w:sz w:val="26"/>
                <w:szCs w:val="26"/>
              </w:rPr>
              <w:t>«</w:t>
            </w:r>
            <w:r w:rsidRPr="009E7F87">
              <w:rPr>
                <w:sz w:val="26"/>
                <w:szCs w:val="26"/>
              </w:rPr>
              <w:t>Формирование современной городской среды на территории Комсомольского городского поселения на 2018-202</w:t>
            </w:r>
            <w:r>
              <w:rPr>
                <w:sz w:val="26"/>
                <w:szCs w:val="26"/>
              </w:rPr>
              <w:t>4</w:t>
            </w:r>
            <w:r w:rsidRPr="009E7F87">
              <w:rPr>
                <w:sz w:val="26"/>
                <w:szCs w:val="26"/>
              </w:rPr>
              <w:t xml:space="preserve"> годы»</w:t>
            </w:r>
          </w:p>
          <w:p w:rsidR="00944B42" w:rsidRPr="009E7F87" w:rsidRDefault="00944B42" w:rsidP="00944934">
            <w:pPr>
              <w:spacing w:after="240"/>
              <w:ind w:left="284" w:firstLine="283"/>
              <w:jc w:val="both"/>
              <w:rPr>
                <w:sz w:val="28"/>
                <w:szCs w:val="28"/>
              </w:rPr>
            </w:pPr>
          </w:p>
        </w:tc>
      </w:tr>
    </w:tbl>
    <w:p w:rsidR="00944B42" w:rsidRDefault="00944B42" w:rsidP="00944B42">
      <w:pPr>
        <w:shd w:val="clear" w:color="auto" w:fill="FFFFFF"/>
        <w:ind w:left="3734"/>
        <w:rPr>
          <w:sz w:val="26"/>
          <w:szCs w:val="26"/>
        </w:rPr>
      </w:pPr>
    </w:p>
    <w:p w:rsidR="00944B42" w:rsidRDefault="00944B42" w:rsidP="00944B42">
      <w:pPr>
        <w:shd w:val="clear" w:color="auto" w:fill="FFFFFF"/>
        <w:ind w:left="3734"/>
        <w:rPr>
          <w:sz w:val="26"/>
          <w:szCs w:val="26"/>
        </w:rPr>
      </w:pPr>
    </w:p>
    <w:p w:rsidR="00944B42" w:rsidRDefault="00944B42" w:rsidP="00944B42">
      <w:pPr>
        <w:shd w:val="clear" w:color="auto" w:fill="FFFFFF"/>
        <w:ind w:left="3734"/>
        <w:rPr>
          <w:sz w:val="26"/>
          <w:szCs w:val="26"/>
        </w:rPr>
      </w:pPr>
    </w:p>
    <w:p w:rsidR="00944B42" w:rsidRDefault="00944B42" w:rsidP="00944B42">
      <w:pPr>
        <w:shd w:val="clear" w:color="auto" w:fill="FFFFFF"/>
        <w:ind w:left="3734"/>
        <w:rPr>
          <w:sz w:val="26"/>
          <w:szCs w:val="26"/>
        </w:rPr>
      </w:pPr>
    </w:p>
    <w:p w:rsidR="00944B42" w:rsidRDefault="00944B42" w:rsidP="00944B42">
      <w:pPr>
        <w:shd w:val="clear" w:color="auto" w:fill="FFFFFF"/>
        <w:ind w:left="3734"/>
        <w:rPr>
          <w:sz w:val="26"/>
          <w:szCs w:val="26"/>
        </w:rPr>
      </w:pPr>
    </w:p>
    <w:p w:rsidR="00944B42" w:rsidRDefault="00944B42" w:rsidP="00944B42">
      <w:pPr>
        <w:shd w:val="clear" w:color="auto" w:fill="FFFFFF"/>
        <w:ind w:left="3734"/>
        <w:rPr>
          <w:sz w:val="26"/>
          <w:szCs w:val="26"/>
        </w:rPr>
      </w:pPr>
    </w:p>
    <w:p w:rsidR="00944B42" w:rsidRDefault="00944B42" w:rsidP="00944B42">
      <w:pPr>
        <w:shd w:val="clear" w:color="auto" w:fill="FFFFFF"/>
        <w:ind w:left="3734"/>
        <w:rPr>
          <w:sz w:val="26"/>
          <w:szCs w:val="26"/>
        </w:rPr>
      </w:pPr>
    </w:p>
    <w:p w:rsidR="00944B42" w:rsidRDefault="00944B42" w:rsidP="00944B42">
      <w:pPr>
        <w:shd w:val="clear" w:color="auto" w:fill="FFFFFF"/>
        <w:ind w:left="3734"/>
        <w:rPr>
          <w:sz w:val="26"/>
          <w:szCs w:val="26"/>
        </w:rPr>
      </w:pPr>
    </w:p>
    <w:p w:rsidR="00944B42" w:rsidRDefault="00944B42" w:rsidP="00944B42">
      <w:pPr>
        <w:shd w:val="clear" w:color="auto" w:fill="FFFFFF"/>
        <w:ind w:left="3734"/>
        <w:rPr>
          <w:sz w:val="26"/>
          <w:szCs w:val="26"/>
        </w:rPr>
      </w:pPr>
    </w:p>
    <w:p w:rsidR="00944B42" w:rsidRDefault="00944B42" w:rsidP="00944B42">
      <w:pPr>
        <w:shd w:val="clear" w:color="auto" w:fill="FFFFFF"/>
        <w:ind w:left="3734"/>
        <w:rPr>
          <w:sz w:val="26"/>
          <w:szCs w:val="26"/>
        </w:rPr>
      </w:pPr>
    </w:p>
    <w:p w:rsidR="00944B42" w:rsidRDefault="00944B42" w:rsidP="00944B42">
      <w:pPr>
        <w:shd w:val="clear" w:color="auto" w:fill="FFFFFF"/>
        <w:ind w:left="3734"/>
        <w:rPr>
          <w:sz w:val="26"/>
          <w:szCs w:val="26"/>
        </w:rPr>
      </w:pPr>
    </w:p>
    <w:p w:rsidR="00944B42" w:rsidRDefault="00944B42" w:rsidP="00944B42">
      <w:pPr>
        <w:shd w:val="clear" w:color="auto" w:fill="FFFFFF"/>
        <w:ind w:left="3734"/>
        <w:rPr>
          <w:sz w:val="26"/>
          <w:szCs w:val="26"/>
        </w:rPr>
      </w:pPr>
    </w:p>
    <w:p w:rsidR="00944B42" w:rsidRDefault="00944B42" w:rsidP="00944B42">
      <w:pPr>
        <w:shd w:val="clear" w:color="auto" w:fill="FFFFFF"/>
        <w:ind w:left="3734"/>
        <w:rPr>
          <w:sz w:val="26"/>
          <w:szCs w:val="26"/>
        </w:rPr>
      </w:pPr>
    </w:p>
    <w:p w:rsidR="00944B42" w:rsidRDefault="00944B42" w:rsidP="00944B42">
      <w:pPr>
        <w:shd w:val="clear" w:color="auto" w:fill="FFFFFF"/>
        <w:ind w:left="3734"/>
        <w:rPr>
          <w:sz w:val="26"/>
          <w:szCs w:val="26"/>
        </w:rPr>
      </w:pPr>
    </w:p>
    <w:p w:rsidR="00944B42" w:rsidRDefault="00944B42" w:rsidP="00944B42">
      <w:pPr>
        <w:shd w:val="clear" w:color="auto" w:fill="FFFFFF"/>
        <w:ind w:left="3734"/>
        <w:rPr>
          <w:sz w:val="26"/>
          <w:szCs w:val="26"/>
        </w:rPr>
      </w:pPr>
    </w:p>
    <w:p w:rsidR="00944B42" w:rsidRDefault="00944B42" w:rsidP="00944B42">
      <w:pPr>
        <w:shd w:val="clear" w:color="auto" w:fill="FFFFFF"/>
        <w:ind w:left="3734"/>
        <w:rPr>
          <w:sz w:val="26"/>
          <w:szCs w:val="26"/>
        </w:rPr>
      </w:pPr>
    </w:p>
    <w:p w:rsidR="00944B42" w:rsidRDefault="00944B42" w:rsidP="00944B42">
      <w:pPr>
        <w:shd w:val="clear" w:color="auto" w:fill="FFFFFF"/>
        <w:ind w:left="3734"/>
        <w:rPr>
          <w:sz w:val="26"/>
          <w:szCs w:val="26"/>
        </w:rPr>
      </w:pPr>
    </w:p>
    <w:p w:rsidR="00944B42" w:rsidRDefault="00944B42" w:rsidP="00944B42">
      <w:pPr>
        <w:shd w:val="clear" w:color="auto" w:fill="FFFFFF"/>
        <w:ind w:left="3734"/>
        <w:rPr>
          <w:sz w:val="26"/>
          <w:szCs w:val="26"/>
        </w:rPr>
      </w:pPr>
    </w:p>
    <w:p w:rsidR="00944B42" w:rsidRDefault="00944B42" w:rsidP="00944B42">
      <w:pPr>
        <w:shd w:val="clear" w:color="auto" w:fill="FFFFFF"/>
        <w:ind w:left="3734"/>
        <w:rPr>
          <w:sz w:val="26"/>
          <w:szCs w:val="26"/>
        </w:rPr>
      </w:pPr>
    </w:p>
    <w:p w:rsidR="00944B42" w:rsidRDefault="00944B42" w:rsidP="00944B42">
      <w:pPr>
        <w:shd w:val="clear" w:color="auto" w:fill="FFFFFF"/>
        <w:ind w:left="3734"/>
        <w:rPr>
          <w:sz w:val="26"/>
          <w:szCs w:val="26"/>
        </w:rPr>
      </w:pPr>
    </w:p>
    <w:p w:rsidR="00944B42" w:rsidRDefault="00944B42" w:rsidP="00944B42">
      <w:pPr>
        <w:shd w:val="clear" w:color="auto" w:fill="FFFFFF"/>
        <w:ind w:left="3734"/>
        <w:rPr>
          <w:sz w:val="26"/>
          <w:szCs w:val="26"/>
        </w:rPr>
      </w:pPr>
    </w:p>
    <w:p w:rsidR="00944B42" w:rsidRDefault="00944B42" w:rsidP="00944B42">
      <w:pPr>
        <w:shd w:val="clear" w:color="auto" w:fill="FFFFFF"/>
        <w:ind w:left="3734"/>
        <w:rPr>
          <w:sz w:val="26"/>
          <w:szCs w:val="26"/>
        </w:rPr>
      </w:pPr>
    </w:p>
    <w:p w:rsidR="00944B42" w:rsidRDefault="00944B42" w:rsidP="00944B42">
      <w:pPr>
        <w:shd w:val="clear" w:color="auto" w:fill="FFFFFF"/>
        <w:ind w:left="3734"/>
        <w:rPr>
          <w:sz w:val="26"/>
          <w:szCs w:val="26"/>
        </w:rPr>
      </w:pPr>
    </w:p>
    <w:p w:rsidR="00944B42" w:rsidRDefault="00944B42" w:rsidP="00944B42">
      <w:pPr>
        <w:shd w:val="clear" w:color="auto" w:fill="FFFFFF"/>
        <w:rPr>
          <w:sz w:val="26"/>
          <w:szCs w:val="26"/>
        </w:rPr>
      </w:pPr>
    </w:p>
    <w:p w:rsidR="00944B42" w:rsidRDefault="00944B42" w:rsidP="00944B42">
      <w:pPr>
        <w:shd w:val="clear" w:color="auto" w:fill="FFFFFF"/>
        <w:ind w:left="3734"/>
        <w:rPr>
          <w:sz w:val="26"/>
          <w:szCs w:val="26"/>
        </w:rPr>
      </w:pPr>
    </w:p>
    <w:p w:rsidR="00944B42" w:rsidRDefault="00944B42" w:rsidP="00944B42">
      <w:pPr>
        <w:shd w:val="clear" w:color="auto" w:fill="FFFFFF"/>
        <w:ind w:left="3734"/>
      </w:pPr>
      <w:r>
        <w:rPr>
          <w:sz w:val="26"/>
          <w:szCs w:val="26"/>
        </w:rPr>
        <w:t>Муниципальная программа</w:t>
      </w:r>
    </w:p>
    <w:p w:rsidR="00944B42" w:rsidRDefault="00944B42" w:rsidP="00944B42">
      <w:pPr>
        <w:shd w:val="clear" w:color="auto" w:fill="FFFFFF"/>
        <w:spacing w:before="230" w:line="302" w:lineRule="exact"/>
        <w:ind w:left="2232" w:right="998" w:hanging="230"/>
      </w:pPr>
      <w:r>
        <w:rPr>
          <w:sz w:val="26"/>
          <w:szCs w:val="26"/>
        </w:rPr>
        <w:t>«Формирование современной городской среды на территории Комсомольского городского поселения на 2018-2024 годы»</w:t>
      </w:r>
    </w:p>
    <w:p w:rsidR="00944B42" w:rsidRDefault="00944B42" w:rsidP="00944B42">
      <w:pPr>
        <w:shd w:val="clear" w:color="auto" w:fill="FFFFFF"/>
        <w:spacing w:before="485" w:line="317" w:lineRule="exact"/>
        <w:ind w:left="658"/>
        <w:jc w:val="center"/>
      </w:pPr>
      <w:r>
        <w:rPr>
          <w:spacing w:val="-1"/>
          <w:sz w:val="26"/>
          <w:szCs w:val="26"/>
        </w:rPr>
        <w:t>Паспорт муниципальной программы</w:t>
      </w:r>
    </w:p>
    <w:p w:rsidR="00944B42" w:rsidRDefault="00944B42" w:rsidP="00944B42">
      <w:pPr>
        <w:shd w:val="clear" w:color="auto" w:fill="FFFFFF"/>
        <w:spacing w:line="317" w:lineRule="exact"/>
        <w:ind w:left="648"/>
        <w:jc w:val="center"/>
      </w:pPr>
      <w:r>
        <w:rPr>
          <w:spacing w:val="-4"/>
          <w:sz w:val="26"/>
          <w:szCs w:val="26"/>
        </w:rPr>
        <w:t>«Формирование современной городской среды на территории Комсомольского</w:t>
      </w:r>
    </w:p>
    <w:p w:rsidR="00944B42" w:rsidRDefault="00944B42" w:rsidP="00944B42">
      <w:pPr>
        <w:shd w:val="clear" w:color="auto" w:fill="FFFFFF"/>
        <w:spacing w:line="317" w:lineRule="exact"/>
        <w:ind w:left="677"/>
        <w:jc w:val="center"/>
        <w:rPr>
          <w:spacing w:val="-5"/>
          <w:sz w:val="26"/>
          <w:szCs w:val="26"/>
        </w:rPr>
      </w:pPr>
      <w:r>
        <w:rPr>
          <w:spacing w:val="-5"/>
          <w:sz w:val="26"/>
          <w:szCs w:val="26"/>
        </w:rPr>
        <w:t>городского поселения на 2018-2024 годы»</w:t>
      </w:r>
    </w:p>
    <w:p w:rsidR="00944B42" w:rsidRDefault="00944B42" w:rsidP="00944B42">
      <w:pPr>
        <w:shd w:val="clear" w:color="auto" w:fill="FFFFFF"/>
        <w:spacing w:line="317" w:lineRule="exact"/>
        <w:ind w:left="677"/>
        <w:jc w:val="center"/>
      </w:pPr>
    </w:p>
    <w:p w:rsidR="00944B42" w:rsidRDefault="00944B42" w:rsidP="00944B42">
      <w:pPr>
        <w:spacing w:after="5" w:line="1" w:lineRule="exact"/>
        <w:rPr>
          <w:rFonts w:ascii="Courier New" w:hAnsi="Courier New" w:cs="Courier New"/>
          <w:sz w:val="2"/>
          <w:szCs w:val="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2846"/>
        <w:gridCol w:w="7541"/>
      </w:tblGrid>
      <w:tr w:rsidR="00944B42" w:rsidRPr="009E7F87" w:rsidTr="00944934">
        <w:trPr>
          <w:trHeight w:hRule="exact" w:val="1126"/>
        </w:trPr>
        <w:tc>
          <w:tcPr>
            <w:tcW w:w="2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B42" w:rsidRPr="009E7F87" w:rsidRDefault="00944B42" w:rsidP="00944934">
            <w:pPr>
              <w:shd w:val="clear" w:color="auto" w:fill="FFFFFF"/>
              <w:spacing w:line="317" w:lineRule="exact"/>
              <w:ind w:left="562" w:right="576"/>
            </w:pPr>
            <w:r w:rsidRPr="009E7F87">
              <w:rPr>
                <w:sz w:val="24"/>
                <w:szCs w:val="24"/>
              </w:rPr>
              <w:lastRenderedPageBreak/>
              <w:t>Наименование программы</w:t>
            </w:r>
          </w:p>
        </w:tc>
        <w:tc>
          <w:tcPr>
            <w:tcW w:w="7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B42" w:rsidRPr="009E7F87" w:rsidRDefault="00944B42" w:rsidP="00944934">
            <w:pPr>
              <w:shd w:val="clear" w:color="auto" w:fill="FFFFFF"/>
              <w:spacing w:line="317" w:lineRule="exact"/>
              <w:ind w:left="518" w:right="566"/>
            </w:pPr>
            <w:r w:rsidRPr="009E7F87">
              <w:rPr>
                <w:spacing w:val="-2"/>
                <w:sz w:val="24"/>
                <w:szCs w:val="24"/>
              </w:rPr>
              <w:t xml:space="preserve">Формирование современной городской среды на территории </w:t>
            </w:r>
            <w:r w:rsidRPr="009E7F87">
              <w:rPr>
                <w:sz w:val="24"/>
                <w:szCs w:val="24"/>
              </w:rPr>
              <w:t>Комсомольского городского поселения на 2018-202</w:t>
            </w:r>
            <w:r>
              <w:rPr>
                <w:sz w:val="24"/>
                <w:szCs w:val="24"/>
              </w:rPr>
              <w:t>4</w:t>
            </w:r>
            <w:r w:rsidRPr="009E7F87">
              <w:rPr>
                <w:sz w:val="24"/>
                <w:szCs w:val="24"/>
              </w:rPr>
              <w:t>гг</w:t>
            </w:r>
          </w:p>
        </w:tc>
      </w:tr>
      <w:tr w:rsidR="00944B42" w:rsidRPr="009E7F87" w:rsidTr="00944934">
        <w:trPr>
          <w:trHeight w:hRule="exact" w:val="571"/>
        </w:trPr>
        <w:tc>
          <w:tcPr>
            <w:tcW w:w="2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B42" w:rsidRPr="009E7F87" w:rsidRDefault="00944B42" w:rsidP="00944934">
            <w:pPr>
              <w:shd w:val="clear" w:color="auto" w:fill="FFFFFF"/>
              <w:spacing w:line="274" w:lineRule="exact"/>
              <w:ind w:left="446" w:right="446"/>
            </w:pPr>
            <w:r w:rsidRPr="009E7F87">
              <w:rPr>
                <w:spacing w:val="-3"/>
                <w:sz w:val="24"/>
                <w:szCs w:val="24"/>
              </w:rPr>
              <w:t xml:space="preserve">Срок реализации </w:t>
            </w:r>
            <w:r w:rsidRPr="009E7F87">
              <w:rPr>
                <w:sz w:val="24"/>
                <w:szCs w:val="24"/>
              </w:rPr>
              <w:t>программы</w:t>
            </w:r>
          </w:p>
        </w:tc>
        <w:tc>
          <w:tcPr>
            <w:tcW w:w="7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B42" w:rsidRPr="009E7F87" w:rsidRDefault="00944B42" w:rsidP="00944934">
            <w:pPr>
              <w:shd w:val="clear" w:color="auto" w:fill="FFFFFF"/>
            </w:pPr>
            <w:r>
              <w:rPr>
                <w:sz w:val="24"/>
                <w:szCs w:val="24"/>
              </w:rPr>
              <w:t xml:space="preserve">        </w:t>
            </w:r>
            <w:r w:rsidRPr="009E7F87">
              <w:rPr>
                <w:sz w:val="24"/>
                <w:szCs w:val="24"/>
              </w:rPr>
              <w:t>2018-202</w:t>
            </w:r>
            <w:r>
              <w:rPr>
                <w:sz w:val="24"/>
                <w:szCs w:val="24"/>
              </w:rPr>
              <w:t>4</w:t>
            </w:r>
            <w:r w:rsidRPr="009E7F87">
              <w:rPr>
                <w:sz w:val="24"/>
                <w:szCs w:val="24"/>
              </w:rPr>
              <w:t xml:space="preserve"> годы</w:t>
            </w:r>
          </w:p>
        </w:tc>
      </w:tr>
      <w:tr w:rsidR="00944B42" w:rsidRPr="009E7F87" w:rsidTr="00944934">
        <w:trPr>
          <w:trHeight w:hRule="exact" w:val="559"/>
        </w:trPr>
        <w:tc>
          <w:tcPr>
            <w:tcW w:w="2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B42" w:rsidRPr="009E7F87" w:rsidRDefault="00944B42" w:rsidP="00944934">
            <w:pPr>
              <w:shd w:val="clear" w:color="auto" w:fill="FFFFFF"/>
              <w:spacing w:line="278" w:lineRule="exact"/>
              <w:ind w:left="509" w:right="509"/>
            </w:pPr>
            <w:r w:rsidRPr="009E7F87">
              <w:rPr>
                <w:sz w:val="24"/>
                <w:szCs w:val="24"/>
              </w:rPr>
              <w:t>Администратор программы</w:t>
            </w:r>
          </w:p>
        </w:tc>
        <w:tc>
          <w:tcPr>
            <w:tcW w:w="7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B42" w:rsidRPr="009E7F87" w:rsidRDefault="00944B42" w:rsidP="00944934">
            <w:pPr>
              <w:shd w:val="clear" w:color="auto" w:fill="FFFFFF"/>
            </w:pPr>
            <w:r w:rsidRPr="009E7F87">
              <w:rPr>
                <w:spacing w:val="-2"/>
                <w:sz w:val="24"/>
                <w:szCs w:val="24"/>
              </w:rPr>
              <w:t>Администрация Комсомольского муниципального района</w:t>
            </w:r>
          </w:p>
        </w:tc>
      </w:tr>
      <w:tr w:rsidR="00944B42" w:rsidRPr="009E7F87" w:rsidTr="00944934">
        <w:trPr>
          <w:trHeight w:hRule="exact" w:val="830"/>
        </w:trPr>
        <w:tc>
          <w:tcPr>
            <w:tcW w:w="2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B42" w:rsidRPr="009E7F87" w:rsidRDefault="00944B42" w:rsidP="00944934">
            <w:pPr>
              <w:shd w:val="clear" w:color="auto" w:fill="FFFFFF"/>
              <w:spacing w:line="274" w:lineRule="exact"/>
              <w:ind w:left="14" w:right="110"/>
            </w:pPr>
            <w:r w:rsidRPr="009E7F87">
              <w:rPr>
                <w:sz w:val="24"/>
                <w:szCs w:val="24"/>
              </w:rPr>
              <w:t xml:space="preserve">Ответственный </w:t>
            </w:r>
            <w:r w:rsidRPr="009E7F87">
              <w:rPr>
                <w:spacing w:val="-3"/>
                <w:sz w:val="24"/>
                <w:szCs w:val="24"/>
              </w:rPr>
              <w:t>исполнитель программы</w:t>
            </w:r>
          </w:p>
        </w:tc>
        <w:tc>
          <w:tcPr>
            <w:tcW w:w="7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B42" w:rsidRPr="009E7F87" w:rsidRDefault="00944B42" w:rsidP="00944934">
            <w:pPr>
              <w:shd w:val="clear" w:color="auto" w:fill="FFFFFF"/>
              <w:spacing w:line="274" w:lineRule="exact"/>
              <w:ind w:right="389"/>
            </w:pPr>
            <w:r w:rsidRPr="009E7F87">
              <w:rPr>
                <w:sz w:val="24"/>
                <w:szCs w:val="24"/>
              </w:rPr>
              <w:t xml:space="preserve">Администрация Комсомольского муниципального района </w:t>
            </w:r>
            <w:r w:rsidRPr="009E7F87">
              <w:rPr>
                <w:spacing w:val="-1"/>
                <w:sz w:val="24"/>
                <w:szCs w:val="24"/>
              </w:rPr>
              <w:t xml:space="preserve">Управление по вопросу развития инфраструктуры Комсомольского </w:t>
            </w:r>
            <w:r w:rsidRPr="009E7F87">
              <w:rPr>
                <w:sz w:val="24"/>
                <w:szCs w:val="24"/>
              </w:rPr>
              <w:t>муниципального района</w:t>
            </w:r>
          </w:p>
        </w:tc>
      </w:tr>
      <w:tr w:rsidR="00944B42" w:rsidRPr="009E7F87" w:rsidTr="00944934">
        <w:trPr>
          <w:trHeight w:hRule="exact" w:val="862"/>
        </w:trPr>
        <w:tc>
          <w:tcPr>
            <w:tcW w:w="2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B42" w:rsidRPr="009E7F87" w:rsidRDefault="00944B42" w:rsidP="00944934">
            <w:pPr>
              <w:shd w:val="clear" w:color="auto" w:fill="FFFFFF"/>
              <w:ind w:left="14"/>
            </w:pPr>
            <w:r w:rsidRPr="009E7F87">
              <w:rPr>
                <w:spacing w:val="-3"/>
                <w:sz w:val="24"/>
                <w:szCs w:val="24"/>
              </w:rPr>
              <w:t>Исполнители программы</w:t>
            </w:r>
          </w:p>
        </w:tc>
        <w:tc>
          <w:tcPr>
            <w:tcW w:w="7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B42" w:rsidRPr="009E7F87" w:rsidRDefault="00944B42" w:rsidP="00944934">
            <w:pPr>
              <w:shd w:val="clear" w:color="auto" w:fill="FFFFFF"/>
              <w:spacing w:line="274" w:lineRule="exact"/>
              <w:ind w:right="389"/>
            </w:pPr>
            <w:r w:rsidRPr="009E7F87">
              <w:rPr>
                <w:sz w:val="24"/>
                <w:szCs w:val="24"/>
              </w:rPr>
              <w:t xml:space="preserve">Администрация Комсомольского муниципального района </w:t>
            </w:r>
            <w:r w:rsidRPr="009E7F87">
              <w:rPr>
                <w:spacing w:val="-1"/>
                <w:sz w:val="24"/>
                <w:szCs w:val="24"/>
              </w:rPr>
              <w:t xml:space="preserve">Управление по вопросу развития инфраструктуры Комсомольского </w:t>
            </w:r>
            <w:r w:rsidRPr="009E7F87">
              <w:rPr>
                <w:sz w:val="24"/>
                <w:szCs w:val="24"/>
              </w:rPr>
              <w:t>муниципального района</w:t>
            </w:r>
          </w:p>
        </w:tc>
      </w:tr>
      <w:tr w:rsidR="00944B42" w:rsidRPr="009E7F87" w:rsidTr="00944934">
        <w:trPr>
          <w:trHeight w:hRule="exact" w:val="1144"/>
        </w:trPr>
        <w:tc>
          <w:tcPr>
            <w:tcW w:w="2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B42" w:rsidRPr="009E7F87" w:rsidRDefault="00944B42" w:rsidP="00944934">
            <w:pPr>
              <w:shd w:val="clear" w:color="auto" w:fill="FFFFFF"/>
              <w:ind w:left="14"/>
            </w:pPr>
            <w:r w:rsidRPr="009E7F87">
              <w:rPr>
                <w:spacing w:val="-3"/>
                <w:sz w:val="24"/>
                <w:szCs w:val="24"/>
              </w:rPr>
              <w:t>Перечень подпрограмм</w:t>
            </w:r>
          </w:p>
        </w:tc>
        <w:tc>
          <w:tcPr>
            <w:tcW w:w="7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B42" w:rsidRPr="009E7F87" w:rsidRDefault="00944B42" w:rsidP="00944934">
            <w:pPr>
              <w:shd w:val="clear" w:color="auto" w:fill="FFFFFF"/>
              <w:tabs>
                <w:tab w:val="left" w:pos="845"/>
              </w:tabs>
              <w:spacing w:line="274" w:lineRule="exact"/>
              <w:ind w:left="730" w:right="298" w:hanging="365"/>
            </w:pPr>
            <w:r w:rsidRPr="009E7F87">
              <w:rPr>
                <w:spacing w:val="-23"/>
                <w:sz w:val="24"/>
                <w:szCs w:val="24"/>
              </w:rPr>
              <w:t>1.</w:t>
            </w:r>
            <w:r w:rsidRPr="009E7F87">
              <w:rPr>
                <w:sz w:val="24"/>
                <w:szCs w:val="24"/>
              </w:rPr>
              <w:tab/>
              <w:t>Благоустройство дворовых территорий Комсомольского</w:t>
            </w:r>
            <w:r w:rsidRPr="009E7F87">
              <w:rPr>
                <w:sz w:val="24"/>
                <w:szCs w:val="24"/>
              </w:rPr>
              <w:br/>
              <w:t>городского поселения</w:t>
            </w:r>
          </w:p>
          <w:p w:rsidR="00944B42" w:rsidRPr="009E7F87" w:rsidRDefault="00944B42" w:rsidP="00944934">
            <w:pPr>
              <w:shd w:val="clear" w:color="auto" w:fill="FFFFFF"/>
              <w:tabs>
                <w:tab w:val="left" w:pos="845"/>
              </w:tabs>
              <w:spacing w:line="274" w:lineRule="exact"/>
              <w:ind w:left="730" w:right="298" w:hanging="365"/>
            </w:pPr>
            <w:r w:rsidRPr="009E7F87">
              <w:rPr>
                <w:spacing w:val="-12"/>
                <w:sz w:val="24"/>
                <w:szCs w:val="24"/>
              </w:rPr>
              <w:t>2.</w:t>
            </w:r>
            <w:r w:rsidRPr="009E7F87">
              <w:rPr>
                <w:sz w:val="24"/>
                <w:szCs w:val="24"/>
              </w:rPr>
              <w:tab/>
            </w:r>
            <w:r w:rsidRPr="009E7F87">
              <w:rPr>
                <w:spacing w:val="-3"/>
                <w:sz w:val="24"/>
                <w:szCs w:val="24"/>
              </w:rPr>
              <w:t>Благоустройство общественных территорий Комсомольского</w:t>
            </w:r>
            <w:r w:rsidRPr="009E7F87">
              <w:rPr>
                <w:spacing w:val="-3"/>
                <w:sz w:val="24"/>
                <w:szCs w:val="24"/>
              </w:rPr>
              <w:br/>
            </w:r>
            <w:r w:rsidRPr="009E7F87">
              <w:rPr>
                <w:sz w:val="24"/>
                <w:szCs w:val="24"/>
              </w:rPr>
              <w:t>городского поселения</w:t>
            </w:r>
          </w:p>
          <w:p w:rsidR="00944B42" w:rsidRPr="009E7F87" w:rsidRDefault="00944B42" w:rsidP="00944934">
            <w:pPr>
              <w:shd w:val="clear" w:color="auto" w:fill="FFFFFF"/>
              <w:tabs>
                <w:tab w:val="left" w:pos="845"/>
              </w:tabs>
              <w:spacing w:line="274" w:lineRule="exact"/>
              <w:ind w:left="730" w:right="298" w:hanging="365"/>
            </w:pPr>
          </w:p>
        </w:tc>
      </w:tr>
      <w:tr w:rsidR="00944B42" w:rsidRPr="009E7F87" w:rsidTr="00944934">
        <w:trPr>
          <w:trHeight w:hRule="exact" w:val="707"/>
        </w:trPr>
        <w:tc>
          <w:tcPr>
            <w:tcW w:w="2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B42" w:rsidRPr="009E7F87" w:rsidRDefault="00944B42" w:rsidP="00944934">
            <w:pPr>
              <w:shd w:val="clear" w:color="auto" w:fill="FFFFFF"/>
              <w:ind w:left="14"/>
            </w:pPr>
            <w:r w:rsidRPr="009E7F87">
              <w:rPr>
                <w:spacing w:val="-3"/>
                <w:sz w:val="24"/>
                <w:szCs w:val="24"/>
              </w:rPr>
              <w:t>Цель (цели) программы</w:t>
            </w:r>
          </w:p>
        </w:tc>
        <w:tc>
          <w:tcPr>
            <w:tcW w:w="7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B42" w:rsidRPr="009E7F87" w:rsidRDefault="00944B42" w:rsidP="00944934">
            <w:pPr>
              <w:shd w:val="clear" w:color="auto" w:fill="FFFFFF"/>
              <w:spacing w:line="278" w:lineRule="exact"/>
              <w:ind w:right="528"/>
            </w:pPr>
            <w:r w:rsidRPr="009E7F87">
              <w:rPr>
                <w:sz w:val="24"/>
                <w:szCs w:val="24"/>
              </w:rPr>
              <w:t>Повышение качества и комфорта городской среды на территории Комсомольского городского поселения</w:t>
            </w:r>
          </w:p>
        </w:tc>
      </w:tr>
      <w:tr w:rsidR="00944B42" w:rsidRPr="009E7F87" w:rsidTr="00944934">
        <w:trPr>
          <w:trHeight w:hRule="exact" w:val="1373"/>
        </w:trPr>
        <w:tc>
          <w:tcPr>
            <w:tcW w:w="2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B42" w:rsidRPr="009E7F87" w:rsidRDefault="00944B42" w:rsidP="00944934">
            <w:pPr>
              <w:shd w:val="clear" w:color="auto" w:fill="FFFFFF"/>
              <w:spacing w:line="269" w:lineRule="exact"/>
              <w:ind w:left="14" w:right="110"/>
            </w:pPr>
            <w:r w:rsidRPr="009E7F87">
              <w:rPr>
                <w:spacing w:val="-1"/>
                <w:sz w:val="24"/>
                <w:szCs w:val="24"/>
              </w:rPr>
              <w:t xml:space="preserve">Целевые индикаторы </w:t>
            </w:r>
            <w:r w:rsidRPr="009E7F87">
              <w:rPr>
                <w:spacing w:val="-3"/>
                <w:sz w:val="24"/>
                <w:szCs w:val="24"/>
              </w:rPr>
              <w:t>(показатели) программы</w:t>
            </w:r>
          </w:p>
        </w:tc>
        <w:tc>
          <w:tcPr>
            <w:tcW w:w="7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B42" w:rsidRPr="009E7F87" w:rsidRDefault="00944B42" w:rsidP="00944934">
            <w:pPr>
              <w:shd w:val="clear" w:color="auto" w:fill="FFFFFF"/>
              <w:spacing w:line="269" w:lineRule="exact"/>
            </w:pPr>
            <w:r w:rsidRPr="009E7F87">
              <w:rPr>
                <w:sz w:val="24"/>
                <w:szCs w:val="24"/>
              </w:rPr>
              <w:t>Доля благоустроенных дворовых территорий МКД от общего</w:t>
            </w:r>
          </w:p>
          <w:p w:rsidR="00944B42" w:rsidRPr="009E7F87" w:rsidRDefault="00944B42" w:rsidP="00944934">
            <w:pPr>
              <w:shd w:val="clear" w:color="auto" w:fill="FFFFFF"/>
              <w:spacing w:line="269" w:lineRule="exact"/>
            </w:pPr>
            <w:r w:rsidRPr="009E7F87">
              <w:rPr>
                <w:sz w:val="24"/>
                <w:szCs w:val="24"/>
              </w:rPr>
              <w:t>количества МКД.</w:t>
            </w:r>
          </w:p>
          <w:p w:rsidR="00944B42" w:rsidRPr="009E7F87" w:rsidRDefault="00944B42" w:rsidP="00944934">
            <w:pPr>
              <w:shd w:val="clear" w:color="auto" w:fill="FFFFFF"/>
              <w:spacing w:line="269" w:lineRule="exact"/>
            </w:pPr>
            <w:r w:rsidRPr="009E7F87">
              <w:rPr>
                <w:sz w:val="24"/>
                <w:szCs w:val="24"/>
              </w:rPr>
              <w:t>Доля площади благоустроенных муниципальных территорий общего</w:t>
            </w:r>
          </w:p>
          <w:p w:rsidR="00944B42" w:rsidRPr="009E7F87" w:rsidRDefault="00944B42" w:rsidP="00944934">
            <w:pPr>
              <w:shd w:val="clear" w:color="auto" w:fill="FFFFFF"/>
              <w:spacing w:line="269" w:lineRule="exact"/>
            </w:pPr>
            <w:r w:rsidRPr="009E7F87">
              <w:rPr>
                <w:sz w:val="24"/>
                <w:szCs w:val="24"/>
              </w:rPr>
              <w:t>пользования от общей площади общественных территорий</w:t>
            </w:r>
          </w:p>
          <w:p w:rsidR="00944B42" w:rsidRPr="009E7F87" w:rsidRDefault="00944B42" w:rsidP="00944934">
            <w:pPr>
              <w:shd w:val="clear" w:color="auto" w:fill="FFFFFF"/>
              <w:spacing w:line="269" w:lineRule="exact"/>
            </w:pPr>
          </w:p>
        </w:tc>
      </w:tr>
      <w:tr w:rsidR="00944B42" w:rsidRPr="009E7F87" w:rsidTr="00944934">
        <w:trPr>
          <w:trHeight w:hRule="exact" w:val="8660"/>
        </w:trPr>
        <w:tc>
          <w:tcPr>
            <w:tcW w:w="2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B42" w:rsidRPr="009E7F87" w:rsidRDefault="00944B42" w:rsidP="00944934">
            <w:pPr>
              <w:shd w:val="clear" w:color="auto" w:fill="FFFFFF"/>
              <w:spacing w:line="269" w:lineRule="exact"/>
              <w:ind w:left="19" w:right="115"/>
            </w:pPr>
            <w:r w:rsidRPr="009E7F87">
              <w:rPr>
                <w:sz w:val="24"/>
                <w:szCs w:val="24"/>
              </w:rPr>
              <w:lastRenderedPageBreak/>
              <w:t xml:space="preserve">Объемы ресурсного </w:t>
            </w:r>
            <w:r w:rsidRPr="009E7F87">
              <w:rPr>
                <w:spacing w:val="-3"/>
                <w:sz w:val="24"/>
                <w:szCs w:val="24"/>
              </w:rPr>
              <w:t>обеспечения программы</w:t>
            </w:r>
          </w:p>
        </w:tc>
        <w:tc>
          <w:tcPr>
            <w:tcW w:w="7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B42" w:rsidRPr="009E7F87" w:rsidRDefault="00944B42" w:rsidP="00944934">
            <w:pPr>
              <w:shd w:val="clear" w:color="auto" w:fill="FFFFFF"/>
              <w:spacing w:line="274" w:lineRule="exact"/>
              <w:ind w:left="5" w:right="518"/>
            </w:pPr>
            <w:r w:rsidRPr="009E7F87">
              <w:rPr>
                <w:spacing w:val="-1"/>
                <w:sz w:val="24"/>
                <w:szCs w:val="24"/>
              </w:rPr>
              <w:t xml:space="preserve">Общий объем бюджетных ассигнований: </w:t>
            </w:r>
            <w:r>
              <w:rPr>
                <w:spacing w:val="-1"/>
                <w:sz w:val="24"/>
                <w:szCs w:val="24"/>
              </w:rPr>
              <w:t>4 238 997</w:t>
            </w:r>
            <w:r w:rsidRPr="009E7F87">
              <w:rPr>
                <w:spacing w:val="-1"/>
                <w:sz w:val="24"/>
                <w:szCs w:val="24"/>
              </w:rPr>
              <w:t>,</w:t>
            </w:r>
            <w:r>
              <w:rPr>
                <w:spacing w:val="-1"/>
                <w:sz w:val="24"/>
                <w:szCs w:val="24"/>
              </w:rPr>
              <w:t>12</w:t>
            </w:r>
            <w:r w:rsidRPr="009E7F87">
              <w:rPr>
                <w:sz w:val="24"/>
                <w:szCs w:val="24"/>
              </w:rPr>
              <w:t xml:space="preserve"> </w:t>
            </w:r>
            <w:r w:rsidRPr="009E7F87">
              <w:rPr>
                <w:spacing w:val="-1"/>
                <w:sz w:val="24"/>
                <w:szCs w:val="24"/>
              </w:rPr>
              <w:t xml:space="preserve">рублей, в том </w:t>
            </w:r>
            <w:r w:rsidRPr="009E7F87">
              <w:rPr>
                <w:sz w:val="24"/>
                <w:szCs w:val="24"/>
              </w:rPr>
              <w:t>числе:</w:t>
            </w:r>
          </w:p>
          <w:p w:rsidR="00944B42" w:rsidRPr="009E7F87" w:rsidRDefault="00944B42" w:rsidP="00944934">
            <w:pPr>
              <w:shd w:val="clear" w:color="auto" w:fill="FFFFFF"/>
              <w:tabs>
                <w:tab w:val="left" w:pos="667"/>
              </w:tabs>
              <w:spacing w:line="274" w:lineRule="exact"/>
              <w:ind w:left="5"/>
            </w:pPr>
            <w:r w:rsidRPr="009E7F87">
              <w:rPr>
                <w:sz w:val="24"/>
                <w:szCs w:val="24"/>
              </w:rPr>
              <w:t>2019</w:t>
            </w:r>
            <w:r w:rsidRPr="009E7F87">
              <w:rPr>
                <w:sz w:val="24"/>
                <w:szCs w:val="24"/>
              </w:rPr>
              <w:tab/>
              <w:t>год -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pacing w:val="-1"/>
                <w:sz w:val="24"/>
                <w:szCs w:val="24"/>
              </w:rPr>
              <w:t>4 238 997</w:t>
            </w:r>
            <w:r w:rsidRPr="009E7F87">
              <w:rPr>
                <w:spacing w:val="-1"/>
                <w:sz w:val="24"/>
                <w:szCs w:val="24"/>
              </w:rPr>
              <w:t>,</w:t>
            </w:r>
            <w:r>
              <w:rPr>
                <w:spacing w:val="-1"/>
                <w:sz w:val="24"/>
                <w:szCs w:val="24"/>
              </w:rPr>
              <w:t>12</w:t>
            </w:r>
            <w:r w:rsidRPr="009E7F87">
              <w:rPr>
                <w:sz w:val="24"/>
                <w:szCs w:val="24"/>
              </w:rPr>
              <w:t xml:space="preserve"> рублей,</w:t>
            </w:r>
          </w:p>
          <w:p w:rsidR="00944B42" w:rsidRPr="009E7F87" w:rsidRDefault="00944B42" w:rsidP="00944934">
            <w:pPr>
              <w:shd w:val="clear" w:color="auto" w:fill="FFFFFF"/>
              <w:tabs>
                <w:tab w:val="left" w:pos="667"/>
              </w:tabs>
              <w:spacing w:line="274" w:lineRule="exact"/>
              <w:ind w:left="5"/>
            </w:pPr>
            <w:r w:rsidRPr="009E7F87">
              <w:rPr>
                <w:sz w:val="24"/>
                <w:szCs w:val="24"/>
              </w:rPr>
              <w:t>2020</w:t>
            </w:r>
            <w:r w:rsidRPr="009E7F87">
              <w:rPr>
                <w:sz w:val="24"/>
                <w:szCs w:val="24"/>
              </w:rPr>
              <w:tab/>
              <w:t>год - 0,00 рублей,</w:t>
            </w:r>
          </w:p>
          <w:p w:rsidR="00944B42" w:rsidRPr="009E7F87" w:rsidRDefault="00944B42" w:rsidP="00944934">
            <w:pPr>
              <w:shd w:val="clear" w:color="auto" w:fill="FFFFFF"/>
              <w:tabs>
                <w:tab w:val="left" w:pos="667"/>
              </w:tabs>
              <w:spacing w:line="274" w:lineRule="exact"/>
              <w:ind w:left="5"/>
            </w:pPr>
            <w:r w:rsidRPr="009E7F87">
              <w:rPr>
                <w:sz w:val="24"/>
                <w:szCs w:val="24"/>
              </w:rPr>
              <w:t>2021</w:t>
            </w:r>
            <w:r w:rsidRPr="009E7F87">
              <w:rPr>
                <w:sz w:val="24"/>
                <w:szCs w:val="24"/>
              </w:rPr>
              <w:tab/>
              <w:t>год - 0,00 рублей,</w:t>
            </w:r>
          </w:p>
          <w:p w:rsidR="00944B42" w:rsidRDefault="00944B42" w:rsidP="00944934">
            <w:pPr>
              <w:shd w:val="clear" w:color="auto" w:fill="FFFFFF"/>
              <w:tabs>
                <w:tab w:val="left" w:pos="667"/>
              </w:tabs>
              <w:spacing w:line="274" w:lineRule="exact"/>
              <w:ind w:left="5"/>
              <w:rPr>
                <w:sz w:val="24"/>
                <w:szCs w:val="24"/>
              </w:rPr>
            </w:pPr>
            <w:r w:rsidRPr="009E7F87">
              <w:rPr>
                <w:sz w:val="24"/>
                <w:szCs w:val="24"/>
              </w:rPr>
              <w:t>2022</w:t>
            </w:r>
            <w:r w:rsidRPr="009E7F87">
              <w:rPr>
                <w:sz w:val="24"/>
                <w:szCs w:val="24"/>
              </w:rPr>
              <w:tab/>
              <w:t>год - 0,00 рублей</w:t>
            </w:r>
            <w:r>
              <w:rPr>
                <w:sz w:val="24"/>
                <w:szCs w:val="24"/>
              </w:rPr>
              <w:t>,</w:t>
            </w:r>
          </w:p>
          <w:p w:rsidR="00944B42" w:rsidRPr="009E7F87" w:rsidRDefault="00944B42" w:rsidP="00944934">
            <w:pPr>
              <w:shd w:val="clear" w:color="auto" w:fill="FFFFFF"/>
              <w:tabs>
                <w:tab w:val="left" w:pos="667"/>
              </w:tabs>
              <w:spacing w:line="274" w:lineRule="exact"/>
              <w:ind w:left="5"/>
            </w:pPr>
            <w:r w:rsidRPr="009E7F87">
              <w:rPr>
                <w:sz w:val="24"/>
                <w:szCs w:val="24"/>
              </w:rPr>
              <w:t>202</w:t>
            </w:r>
            <w:r>
              <w:rPr>
                <w:sz w:val="24"/>
                <w:szCs w:val="24"/>
              </w:rPr>
              <w:t>3</w:t>
            </w:r>
            <w:r w:rsidRPr="009E7F87">
              <w:rPr>
                <w:sz w:val="24"/>
                <w:szCs w:val="24"/>
              </w:rPr>
              <w:tab/>
              <w:t>год - 0,00 рублей,</w:t>
            </w:r>
          </w:p>
          <w:p w:rsidR="00944B42" w:rsidRDefault="00944B42" w:rsidP="00944934">
            <w:pPr>
              <w:shd w:val="clear" w:color="auto" w:fill="FFFFFF"/>
              <w:tabs>
                <w:tab w:val="left" w:pos="667"/>
              </w:tabs>
              <w:spacing w:line="274" w:lineRule="exact"/>
              <w:ind w:left="5"/>
              <w:rPr>
                <w:sz w:val="24"/>
                <w:szCs w:val="24"/>
              </w:rPr>
            </w:pPr>
            <w:r w:rsidRPr="009E7F87">
              <w:rPr>
                <w:sz w:val="24"/>
                <w:szCs w:val="24"/>
              </w:rPr>
              <w:t>202</w:t>
            </w:r>
            <w:r>
              <w:rPr>
                <w:sz w:val="24"/>
                <w:szCs w:val="24"/>
              </w:rPr>
              <w:t>4</w:t>
            </w:r>
            <w:r w:rsidRPr="009E7F87">
              <w:rPr>
                <w:sz w:val="24"/>
                <w:szCs w:val="24"/>
              </w:rPr>
              <w:tab/>
              <w:t xml:space="preserve">год - </w:t>
            </w:r>
            <w:r>
              <w:rPr>
                <w:sz w:val="24"/>
                <w:szCs w:val="24"/>
              </w:rPr>
              <w:t>0,00 рублей.</w:t>
            </w:r>
          </w:p>
          <w:p w:rsidR="00944B42" w:rsidRDefault="00944B42" w:rsidP="00944934">
            <w:pPr>
              <w:shd w:val="clear" w:color="auto" w:fill="FFFFFF"/>
              <w:tabs>
                <w:tab w:val="left" w:pos="667"/>
              </w:tabs>
              <w:spacing w:line="274" w:lineRule="exact"/>
              <w:ind w:left="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-Бюджет Комсомольского городского поселения -64 197,26 рублей.</w:t>
            </w:r>
          </w:p>
          <w:p w:rsidR="00944B42" w:rsidRPr="009D0059" w:rsidRDefault="00944B42" w:rsidP="00944934">
            <w:pPr>
              <w:rPr>
                <w:sz w:val="24"/>
                <w:szCs w:val="24"/>
              </w:rPr>
            </w:pPr>
            <w:r w:rsidRPr="009D0059">
              <w:rPr>
                <w:sz w:val="24"/>
                <w:szCs w:val="24"/>
              </w:rPr>
              <w:t xml:space="preserve">в том числе: </w:t>
            </w:r>
          </w:p>
          <w:p w:rsidR="00944B42" w:rsidRPr="009D0059" w:rsidRDefault="00944B42" w:rsidP="00944934">
            <w:pPr>
              <w:rPr>
                <w:sz w:val="24"/>
                <w:szCs w:val="24"/>
              </w:rPr>
            </w:pPr>
            <w:r w:rsidRPr="009D0059">
              <w:rPr>
                <w:sz w:val="24"/>
                <w:szCs w:val="24"/>
              </w:rPr>
              <w:t xml:space="preserve">2019 год – </w:t>
            </w:r>
            <w:r>
              <w:rPr>
                <w:sz w:val="24"/>
                <w:szCs w:val="24"/>
              </w:rPr>
              <w:t xml:space="preserve"> 64 197,26 </w:t>
            </w:r>
            <w:r w:rsidRPr="009D0059">
              <w:rPr>
                <w:sz w:val="24"/>
                <w:szCs w:val="24"/>
              </w:rPr>
              <w:t>рублей,</w:t>
            </w:r>
          </w:p>
          <w:p w:rsidR="00944B42" w:rsidRPr="009D0059" w:rsidRDefault="00944B42" w:rsidP="0094493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2020 год -   </w:t>
            </w:r>
            <w:r w:rsidRPr="009D0059">
              <w:rPr>
                <w:sz w:val="24"/>
                <w:szCs w:val="24"/>
              </w:rPr>
              <w:t>0,00 рублей,</w:t>
            </w:r>
          </w:p>
          <w:p w:rsidR="00944B42" w:rsidRDefault="00944B42" w:rsidP="00944934">
            <w:pPr>
              <w:shd w:val="clear" w:color="auto" w:fill="FFFFFF"/>
              <w:tabs>
                <w:tab w:val="left" w:pos="667"/>
              </w:tabs>
              <w:spacing w:line="274" w:lineRule="exact"/>
              <w:ind w:left="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2021 год -   </w:t>
            </w:r>
            <w:r w:rsidRPr="009D0059">
              <w:rPr>
                <w:sz w:val="24"/>
                <w:szCs w:val="24"/>
              </w:rPr>
              <w:t>0,00 ру</w:t>
            </w:r>
            <w:r>
              <w:rPr>
                <w:sz w:val="24"/>
                <w:szCs w:val="24"/>
              </w:rPr>
              <w:t>блей,</w:t>
            </w:r>
            <w:r w:rsidRPr="009E7F87">
              <w:rPr>
                <w:sz w:val="24"/>
                <w:szCs w:val="24"/>
              </w:rPr>
              <w:t xml:space="preserve"> </w:t>
            </w:r>
          </w:p>
          <w:p w:rsidR="00944B42" w:rsidRDefault="00944B42" w:rsidP="00944934">
            <w:pPr>
              <w:shd w:val="clear" w:color="auto" w:fill="FFFFFF"/>
              <w:tabs>
                <w:tab w:val="left" w:pos="667"/>
              </w:tabs>
              <w:spacing w:line="274" w:lineRule="exact"/>
              <w:ind w:left="5"/>
              <w:rPr>
                <w:sz w:val="24"/>
                <w:szCs w:val="24"/>
              </w:rPr>
            </w:pPr>
            <w:r w:rsidRPr="009E7F87">
              <w:rPr>
                <w:sz w:val="24"/>
                <w:szCs w:val="24"/>
              </w:rPr>
              <w:t>2022</w:t>
            </w:r>
            <w:r w:rsidRPr="009E7F87">
              <w:rPr>
                <w:sz w:val="24"/>
                <w:szCs w:val="24"/>
              </w:rPr>
              <w:tab/>
              <w:t>год - 0,00 рублей</w:t>
            </w:r>
            <w:r>
              <w:rPr>
                <w:sz w:val="24"/>
                <w:szCs w:val="24"/>
              </w:rPr>
              <w:t>,</w:t>
            </w:r>
          </w:p>
          <w:p w:rsidR="00944B42" w:rsidRPr="009E7F87" w:rsidRDefault="00944B42" w:rsidP="00944934">
            <w:pPr>
              <w:shd w:val="clear" w:color="auto" w:fill="FFFFFF"/>
              <w:tabs>
                <w:tab w:val="left" w:pos="667"/>
              </w:tabs>
              <w:spacing w:line="274" w:lineRule="exact"/>
              <w:ind w:left="5"/>
            </w:pPr>
            <w:r w:rsidRPr="009E7F87">
              <w:rPr>
                <w:sz w:val="24"/>
                <w:szCs w:val="24"/>
              </w:rPr>
              <w:t>202</w:t>
            </w:r>
            <w:r>
              <w:rPr>
                <w:sz w:val="24"/>
                <w:szCs w:val="24"/>
              </w:rPr>
              <w:t>3</w:t>
            </w:r>
            <w:r w:rsidRPr="009E7F87">
              <w:rPr>
                <w:sz w:val="24"/>
                <w:szCs w:val="24"/>
              </w:rPr>
              <w:tab/>
              <w:t>год - 0,00 рублей,</w:t>
            </w:r>
          </w:p>
          <w:p w:rsidR="00944B42" w:rsidRPr="009D0059" w:rsidRDefault="00944B42" w:rsidP="00944934">
            <w:pPr>
              <w:shd w:val="clear" w:color="auto" w:fill="FFFFFF"/>
              <w:tabs>
                <w:tab w:val="left" w:pos="667"/>
              </w:tabs>
              <w:spacing w:line="274" w:lineRule="exact"/>
              <w:ind w:left="5"/>
              <w:rPr>
                <w:sz w:val="24"/>
                <w:szCs w:val="24"/>
              </w:rPr>
            </w:pPr>
            <w:r w:rsidRPr="009E7F87">
              <w:rPr>
                <w:sz w:val="24"/>
                <w:szCs w:val="24"/>
              </w:rPr>
              <w:t>202</w:t>
            </w:r>
            <w:r>
              <w:rPr>
                <w:sz w:val="24"/>
                <w:szCs w:val="24"/>
              </w:rPr>
              <w:t>4</w:t>
            </w:r>
            <w:r w:rsidRPr="009E7F87">
              <w:rPr>
                <w:sz w:val="24"/>
                <w:szCs w:val="24"/>
              </w:rPr>
              <w:tab/>
              <w:t xml:space="preserve">год - </w:t>
            </w:r>
            <w:r>
              <w:rPr>
                <w:sz w:val="24"/>
                <w:szCs w:val="24"/>
              </w:rPr>
              <w:t>0,00 рублей.</w:t>
            </w:r>
          </w:p>
          <w:p w:rsidR="00944B42" w:rsidRDefault="00944B42" w:rsidP="00944934">
            <w:pPr>
              <w:rPr>
                <w:sz w:val="24"/>
                <w:szCs w:val="24"/>
              </w:rPr>
            </w:pPr>
            <w:r w:rsidRPr="009D0059">
              <w:rPr>
                <w:sz w:val="24"/>
                <w:szCs w:val="24"/>
              </w:rPr>
              <w:t xml:space="preserve">- субсидии </w:t>
            </w:r>
            <w:r>
              <w:rPr>
                <w:sz w:val="24"/>
                <w:szCs w:val="24"/>
              </w:rPr>
              <w:t xml:space="preserve">Федерального </w:t>
            </w:r>
            <w:r w:rsidRPr="009D0059">
              <w:rPr>
                <w:sz w:val="24"/>
                <w:szCs w:val="24"/>
              </w:rPr>
              <w:t>бюджета</w:t>
            </w:r>
            <w:r>
              <w:rPr>
                <w:sz w:val="24"/>
                <w:szCs w:val="24"/>
              </w:rPr>
              <w:t xml:space="preserve"> - 4 133 051,86 рублей</w:t>
            </w:r>
          </w:p>
          <w:p w:rsidR="00944B42" w:rsidRPr="009D0059" w:rsidRDefault="00944B42" w:rsidP="00944934">
            <w:pPr>
              <w:rPr>
                <w:sz w:val="24"/>
                <w:szCs w:val="24"/>
              </w:rPr>
            </w:pPr>
            <w:r w:rsidRPr="009D0059">
              <w:rPr>
                <w:sz w:val="24"/>
                <w:szCs w:val="24"/>
              </w:rPr>
              <w:t xml:space="preserve">в том числе: </w:t>
            </w:r>
          </w:p>
          <w:p w:rsidR="00944B42" w:rsidRPr="009D0059" w:rsidRDefault="00944B42" w:rsidP="00944934">
            <w:pPr>
              <w:rPr>
                <w:sz w:val="24"/>
                <w:szCs w:val="24"/>
              </w:rPr>
            </w:pPr>
            <w:r w:rsidRPr="009D0059">
              <w:rPr>
                <w:sz w:val="24"/>
                <w:szCs w:val="24"/>
              </w:rPr>
              <w:t xml:space="preserve">2019 год – </w:t>
            </w:r>
            <w:r>
              <w:rPr>
                <w:sz w:val="24"/>
                <w:szCs w:val="24"/>
              </w:rPr>
              <w:t xml:space="preserve"> 4 133 051,86 </w:t>
            </w:r>
            <w:r w:rsidRPr="009D0059">
              <w:rPr>
                <w:sz w:val="24"/>
                <w:szCs w:val="24"/>
              </w:rPr>
              <w:t>рублей,</w:t>
            </w:r>
          </w:p>
          <w:p w:rsidR="00944B42" w:rsidRPr="009E7F87" w:rsidRDefault="00944B42" w:rsidP="00944934">
            <w:pPr>
              <w:shd w:val="clear" w:color="auto" w:fill="FFFFFF"/>
              <w:tabs>
                <w:tab w:val="left" w:pos="667"/>
              </w:tabs>
              <w:spacing w:line="274" w:lineRule="exact"/>
              <w:ind w:left="5"/>
            </w:pPr>
            <w:r w:rsidRPr="009E7F87">
              <w:rPr>
                <w:sz w:val="24"/>
                <w:szCs w:val="24"/>
              </w:rPr>
              <w:t>2020</w:t>
            </w:r>
            <w:r w:rsidRPr="009E7F87">
              <w:rPr>
                <w:sz w:val="24"/>
                <w:szCs w:val="24"/>
              </w:rPr>
              <w:tab/>
              <w:t>год - 0,00 рублей,</w:t>
            </w:r>
          </w:p>
          <w:p w:rsidR="00944B42" w:rsidRPr="009E7F87" w:rsidRDefault="00944B42" w:rsidP="00944934">
            <w:pPr>
              <w:shd w:val="clear" w:color="auto" w:fill="FFFFFF"/>
              <w:tabs>
                <w:tab w:val="left" w:pos="667"/>
              </w:tabs>
              <w:spacing w:line="274" w:lineRule="exact"/>
              <w:ind w:left="5"/>
            </w:pPr>
            <w:r w:rsidRPr="009E7F87">
              <w:rPr>
                <w:sz w:val="24"/>
                <w:szCs w:val="24"/>
              </w:rPr>
              <w:t>2021</w:t>
            </w:r>
            <w:r w:rsidRPr="009E7F87">
              <w:rPr>
                <w:sz w:val="24"/>
                <w:szCs w:val="24"/>
              </w:rPr>
              <w:tab/>
              <w:t>год - 0,00 рублей,</w:t>
            </w:r>
          </w:p>
          <w:p w:rsidR="00944B42" w:rsidRDefault="00944B42" w:rsidP="00944934">
            <w:pPr>
              <w:shd w:val="clear" w:color="auto" w:fill="FFFFFF"/>
              <w:tabs>
                <w:tab w:val="left" w:pos="667"/>
              </w:tabs>
              <w:spacing w:line="274" w:lineRule="exact"/>
              <w:ind w:left="5"/>
              <w:rPr>
                <w:sz w:val="24"/>
                <w:szCs w:val="24"/>
              </w:rPr>
            </w:pPr>
            <w:r w:rsidRPr="009E7F87">
              <w:rPr>
                <w:sz w:val="24"/>
                <w:szCs w:val="24"/>
              </w:rPr>
              <w:t>2022</w:t>
            </w:r>
            <w:r w:rsidRPr="009E7F87">
              <w:rPr>
                <w:sz w:val="24"/>
                <w:szCs w:val="24"/>
              </w:rPr>
              <w:tab/>
              <w:t>год - 0,00 рублей</w:t>
            </w:r>
            <w:r>
              <w:rPr>
                <w:sz w:val="24"/>
                <w:szCs w:val="24"/>
              </w:rPr>
              <w:t>,</w:t>
            </w:r>
          </w:p>
          <w:p w:rsidR="00944B42" w:rsidRPr="009E7F87" w:rsidRDefault="00944B42" w:rsidP="00944934">
            <w:pPr>
              <w:shd w:val="clear" w:color="auto" w:fill="FFFFFF"/>
              <w:tabs>
                <w:tab w:val="left" w:pos="667"/>
              </w:tabs>
              <w:spacing w:line="274" w:lineRule="exact"/>
              <w:ind w:left="5"/>
            </w:pPr>
            <w:r w:rsidRPr="009E7F87">
              <w:rPr>
                <w:sz w:val="24"/>
                <w:szCs w:val="24"/>
              </w:rPr>
              <w:t>202</w:t>
            </w:r>
            <w:r>
              <w:rPr>
                <w:sz w:val="24"/>
                <w:szCs w:val="24"/>
              </w:rPr>
              <w:t>3</w:t>
            </w:r>
            <w:r w:rsidRPr="009E7F87">
              <w:rPr>
                <w:sz w:val="24"/>
                <w:szCs w:val="24"/>
              </w:rPr>
              <w:tab/>
              <w:t>год - 0,00 рублей,</w:t>
            </w:r>
          </w:p>
          <w:p w:rsidR="00944B42" w:rsidRPr="009E7F87" w:rsidRDefault="00944B42" w:rsidP="00944934">
            <w:pPr>
              <w:shd w:val="clear" w:color="auto" w:fill="FFFFFF"/>
              <w:tabs>
                <w:tab w:val="left" w:pos="667"/>
              </w:tabs>
              <w:spacing w:line="274" w:lineRule="exact"/>
              <w:ind w:left="5"/>
            </w:pPr>
            <w:r w:rsidRPr="009E7F87">
              <w:rPr>
                <w:sz w:val="24"/>
                <w:szCs w:val="24"/>
              </w:rPr>
              <w:t>202</w:t>
            </w:r>
            <w:r>
              <w:rPr>
                <w:sz w:val="24"/>
                <w:szCs w:val="24"/>
              </w:rPr>
              <w:t>4</w:t>
            </w:r>
            <w:r w:rsidRPr="009E7F87">
              <w:rPr>
                <w:sz w:val="24"/>
                <w:szCs w:val="24"/>
              </w:rPr>
              <w:tab/>
              <w:t xml:space="preserve">год - </w:t>
            </w:r>
            <w:r>
              <w:rPr>
                <w:sz w:val="24"/>
                <w:szCs w:val="24"/>
              </w:rPr>
              <w:t>0,00 рублей.</w:t>
            </w:r>
          </w:p>
          <w:p w:rsidR="00944B42" w:rsidRDefault="00944B42" w:rsidP="0094493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субсидии бюджета </w:t>
            </w:r>
            <w:r w:rsidRPr="009D0059">
              <w:rPr>
                <w:sz w:val="24"/>
                <w:szCs w:val="24"/>
              </w:rPr>
              <w:t>Ивановской области –</w:t>
            </w:r>
            <w:r>
              <w:rPr>
                <w:sz w:val="24"/>
                <w:szCs w:val="24"/>
              </w:rPr>
              <w:t xml:space="preserve"> 41 748,00 </w:t>
            </w:r>
            <w:r w:rsidRPr="009D0059">
              <w:rPr>
                <w:sz w:val="24"/>
                <w:szCs w:val="24"/>
              </w:rPr>
              <w:t>рублей,</w:t>
            </w:r>
          </w:p>
          <w:p w:rsidR="00944B42" w:rsidRPr="009D0059" w:rsidRDefault="00944B42" w:rsidP="0094493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2019   год -</w:t>
            </w:r>
            <w:r w:rsidRPr="009D0059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41 748,00</w:t>
            </w:r>
          </w:p>
          <w:p w:rsidR="00944B42" w:rsidRPr="009E7F87" w:rsidRDefault="00944B42" w:rsidP="00944934">
            <w:pPr>
              <w:shd w:val="clear" w:color="auto" w:fill="FFFFFF"/>
              <w:tabs>
                <w:tab w:val="left" w:pos="667"/>
              </w:tabs>
              <w:spacing w:line="274" w:lineRule="exact"/>
              <w:ind w:left="5"/>
            </w:pPr>
            <w:r w:rsidRPr="009E7F87">
              <w:rPr>
                <w:sz w:val="24"/>
                <w:szCs w:val="24"/>
              </w:rPr>
              <w:t>2020</w:t>
            </w:r>
            <w:r w:rsidRPr="009E7F87">
              <w:rPr>
                <w:sz w:val="24"/>
                <w:szCs w:val="24"/>
              </w:rPr>
              <w:tab/>
              <w:t>год - 0,00 рублей,</w:t>
            </w:r>
          </w:p>
          <w:p w:rsidR="00944B42" w:rsidRPr="009E7F87" w:rsidRDefault="00944B42" w:rsidP="00944934">
            <w:pPr>
              <w:shd w:val="clear" w:color="auto" w:fill="FFFFFF"/>
              <w:tabs>
                <w:tab w:val="left" w:pos="667"/>
              </w:tabs>
              <w:spacing w:line="274" w:lineRule="exact"/>
              <w:ind w:left="5"/>
            </w:pPr>
            <w:r w:rsidRPr="009E7F87">
              <w:rPr>
                <w:sz w:val="24"/>
                <w:szCs w:val="24"/>
              </w:rPr>
              <w:t>2021</w:t>
            </w:r>
            <w:r w:rsidRPr="009E7F87">
              <w:rPr>
                <w:sz w:val="24"/>
                <w:szCs w:val="24"/>
              </w:rPr>
              <w:tab/>
              <w:t>год - 0,00 рублей,</w:t>
            </w:r>
          </w:p>
          <w:p w:rsidR="00944B42" w:rsidRDefault="00944B42" w:rsidP="00944934">
            <w:pPr>
              <w:shd w:val="clear" w:color="auto" w:fill="FFFFFF"/>
              <w:tabs>
                <w:tab w:val="left" w:pos="667"/>
              </w:tabs>
              <w:spacing w:line="274" w:lineRule="exact"/>
              <w:ind w:left="5"/>
              <w:rPr>
                <w:sz w:val="24"/>
                <w:szCs w:val="24"/>
              </w:rPr>
            </w:pPr>
            <w:r w:rsidRPr="009E7F87">
              <w:rPr>
                <w:sz w:val="24"/>
                <w:szCs w:val="24"/>
              </w:rPr>
              <w:t>2022</w:t>
            </w:r>
            <w:r w:rsidRPr="009E7F87">
              <w:rPr>
                <w:sz w:val="24"/>
                <w:szCs w:val="24"/>
              </w:rPr>
              <w:tab/>
              <w:t>год - 0,00 рублей</w:t>
            </w:r>
            <w:r>
              <w:rPr>
                <w:sz w:val="24"/>
                <w:szCs w:val="24"/>
              </w:rPr>
              <w:t>,</w:t>
            </w:r>
          </w:p>
          <w:p w:rsidR="00944B42" w:rsidRPr="009E7F87" w:rsidRDefault="00944B42" w:rsidP="00944934">
            <w:pPr>
              <w:shd w:val="clear" w:color="auto" w:fill="FFFFFF"/>
              <w:tabs>
                <w:tab w:val="left" w:pos="667"/>
              </w:tabs>
              <w:spacing w:line="274" w:lineRule="exact"/>
              <w:ind w:left="5"/>
            </w:pPr>
            <w:r w:rsidRPr="009E7F87">
              <w:rPr>
                <w:sz w:val="24"/>
                <w:szCs w:val="24"/>
              </w:rPr>
              <w:t>202</w:t>
            </w:r>
            <w:r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ab/>
              <w:t>год - 0,00 рублей.</w:t>
            </w:r>
          </w:p>
          <w:p w:rsidR="00944B42" w:rsidRPr="009E7F87" w:rsidRDefault="00944B42" w:rsidP="00944934">
            <w:pPr>
              <w:shd w:val="clear" w:color="auto" w:fill="FFFFFF"/>
              <w:tabs>
                <w:tab w:val="left" w:pos="667"/>
              </w:tabs>
              <w:spacing w:line="274" w:lineRule="exact"/>
              <w:ind w:left="5"/>
            </w:pPr>
            <w:r w:rsidRPr="009E7F87">
              <w:rPr>
                <w:sz w:val="24"/>
                <w:szCs w:val="24"/>
              </w:rPr>
              <w:t>202</w:t>
            </w:r>
            <w:r>
              <w:rPr>
                <w:sz w:val="24"/>
                <w:szCs w:val="24"/>
              </w:rPr>
              <w:t>4</w:t>
            </w:r>
            <w:r w:rsidRPr="009E7F87">
              <w:rPr>
                <w:sz w:val="24"/>
                <w:szCs w:val="24"/>
              </w:rPr>
              <w:tab/>
              <w:t xml:space="preserve">год - </w:t>
            </w:r>
            <w:r>
              <w:rPr>
                <w:sz w:val="24"/>
                <w:szCs w:val="24"/>
              </w:rPr>
              <w:t>0,00 рублей.</w:t>
            </w:r>
          </w:p>
          <w:p w:rsidR="00944B42" w:rsidRPr="009E7F87" w:rsidRDefault="00944B42" w:rsidP="00944934">
            <w:pPr>
              <w:shd w:val="clear" w:color="auto" w:fill="FFFFFF"/>
              <w:tabs>
                <w:tab w:val="left" w:pos="667"/>
              </w:tabs>
              <w:spacing w:line="274" w:lineRule="exact"/>
              <w:ind w:left="5"/>
            </w:pPr>
          </w:p>
        </w:tc>
      </w:tr>
      <w:tr w:rsidR="00944B42" w:rsidRPr="009E7F87" w:rsidTr="00944934">
        <w:trPr>
          <w:trHeight w:hRule="exact" w:val="2412"/>
        </w:trPr>
        <w:tc>
          <w:tcPr>
            <w:tcW w:w="2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B42" w:rsidRPr="009E7F87" w:rsidRDefault="00944B42" w:rsidP="00944934">
            <w:pPr>
              <w:shd w:val="clear" w:color="auto" w:fill="FFFFFF"/>
              <w:spacing w:line="274" w:lineRule="exact"/>
              <w:ind w:left="10" w:right="192" w:firstLine="14"/>
            </w:pPr>
            <w:r w:rsidRPr="009E7F87">
              <w:rPr>
                <w:spacing w:val="-4"/>
                <w:sz w:val="24"/>
                <w:szCs w:val="24"/>
              </w:rPr>
              <w:lastRenderedPageBreak/>
              <w:t xml:space="preserve">Ожидаемые результаты </w:t>
            </w:r>
            <w:r w:rsidRPr="009E7F87">
              <w:rPr>
                <w:spacing w:val="-3"/>
                <w:sz w:val="24"/>
                <w:szCs w:val="24"/>
              </w:rPr>
              <w:t>реализации программы</w:t>
            </w:r>
          </w:p>
        </w:tc>
        <w:tc>
          <w:tcPr>
            <w:tcW w:w="7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B42" w:rsidRPr="009E7F87" w:rsidRDefault="00944B42" w:rsidP="00944934">
            <w:pPr>
              <w:shd w:val="clear" w:color="auto" w:fill="FFFFFF"/>
              <w:spacing w:line="274" w:lineRule="exact"/>
            </w:pPr>
            <w:r w:rsidRPr="009E7F87">
              <w:rPr>
                <w:sz w:val="24"/>
                <w:szCs w:val="24"/>
              </w:rPr>
              <w:t>К 202</w:t>
            </w:r>
            <w:r>
              <w:rPr>
                <w:sz w:val="24"/>
                <w:szCs w:val="24"/>
              </w:rPr>
              <w:t>4</w:t>
            </w:r>
            <w:r w:rsidRPr="009E7F87">
              <w:rPr>
                <w:sz w:val="24"/>
                <w:szCs w:val="24"/>
              </w:rPr>
              <w:t xml:space="preserve"> году:</w:t>
            </w:r>
          </w:p>
          <w:p w:rsidR="00944B42" w:rsidRPr="009E7F87" w:rsidRDefault="00944B42" w:rsidP="00944934">
            <w:pPr>
              <w:shd w:val="clear" w:color="auto" w:fill="FFFFFF"/>
              <w:spacing w:line="274" w:lineRule="exact"/>
            </w:pPr>
            <w:r w:rsidRPr="009E7F87">
              <w:rPr>
                <w:sz w:val="24"/>
                <w:szCs w:val="24"/>
              </w:rPr>
              <w:t>-обеспечение повышения качества и комфорта городской среды</w:t>
            </w:r>
          </w:p>
          <w:p w:rsidR="00944B42" w:rsidRPr="009E7F87" w:rsidRDefault="00944B42" w:rsidP="00944934">
            <w:pPr>
              <w:shd w:val="clear" w:color="auto" w:fill="FFFFFF"/>
              <w:spacing w:line="274" w:lineRule="exact"/>
            </w:pPr>
            <w:r w:rsidRPr="009E7F87">
              <w:rPr>
                <w:sz w:val="24"/>
                <w:szCs w:val="24"/>
              </w:rPr>
              <w:t>Комсомольского городского поселения Комсомольского</w:t>
            </w:r>
          </w:p>
          <w:p w:rsidR="00944B42" w:rsidRPr="009E7F87" w:rsidRDefault="00944B42" w:rsidP="00944934">
            <w:pPr>
              <w:shd w:val="clear" w:color="auto" w:fill="FFFFFF"/>
              <w:spacing w:line="274" w:lineRule="exact"/>
            </w:pPr>
            <w:r w:rsidRPr="009E7F87">
              <w:rPr>
                <w:sz w:val="24"/>
                <w:szCs w:val="24"/>
              </w:rPr>
              <w:t>муниципального района Ивановской области;</w:t>
            </w:r>
          </w:p>
          <w:p w:rsidR="00944B42" w:rsidRPr="009E7F87" w:rsidRDefault="00944B42" w:rsidP="00944934">
            <w:pPr>
              <w:shd w:val="clear" w:color="auto" w:fill="FFFFFF"/>
              <w:spacing w:line="274" w:lineRule="exact"/>
              <w:rPr>
                <w:spacing w:val="-1"/>
                <w:sz w:val="24"/>
                <w:szCs w:val="24"/>
              </w:rPr>
            </w:pPr>
            <w:r w:rsidRPr="009E7F87">
              <w:rPr>
                <w:spacing w:val="-1"/>
                <w:sz w:val="24"/>
                <w:szCs w:val="24"/>
              </w:rPr>
              <w:t>-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 w:rsidRPr="009E7F87">
              <w:rPr>
                <w:spacing w:val="-1"/>
                <w:sz w:val="24"/>
                <w:szCs w:val="24"/>
              </w:rPr>
              <w:t>увеличение количества благоустроенных дворовых</w:t>
            </w:r>
            <w:r>
              <w:rPr>
                <w:spacing w:val="-1"/>
                <w:sz w:val="24"/>
                <w:szCs w:val="24"/>
              </w:rPr>
              <w:t xml:space="preserve"> территорий;</w:t>
            </w:r>
          </w:p>
          <w:p w:rsidR="00944B42" w:rsidRPr="009E7F87" w:rsidRDefault="00944B42" w:rsidP="00944934">
            <w:pPr>
              <w:shd w:val="clear" w:color="auto" w:fill="FFFFFF"/>
              <w:spacing w:line="274" w:lineRule="exact"/>
            </w:pPr>
            <w:r w:rsidRPr="009E7F87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 xml:space="preserve"> </w:t>
            </w:r>
            <w:r w:rsidRPr="009E7F87">
              <w:rPr>
                <w:sz w:val="24"/>
                <w:szCs w:val="24"/>
              </w:rPr>
              <w:t xml:space="preserve">увеличение количества благоустроенных </w:t>
            </w:r>
            <w:r w:rsidRPr="009E7F87">
              <w:rPr>
                <w:spacing w:val="-1"/>
                <w:sz w:val="24"/>
                <w:szCs w:val="24"/>
              </w:rPr>
              <w:t>общественных</w:t>
            </w:r>
          </w:p>
          <w:p w:rsidR="00944B42" w:rsidRPr="009E7F87" w:rsidRDefault="00944B42" w:rsidP="00944934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т</w:t>
            </w:r>
            <w:r w:rsidRPr="009E7F87">
              <w:rPr>
                <w:sz w:val="24"/>
                <w:szCs w:val="24"/>
              </w:rPr>
              <w:t>ерриторий</w:t>
            </w:r>
            <w:r>
              <w:t xml:space="preserve">, </w:t>
            </w:r>
            <w:r w:rsidRPr="009E7F87">
              <w:rPr>
                <w:sz w:val="24"/>
                <w:szCs w:val="24"/>
              </w:rPr>
              <w:t>парков и скверов</w:t>
            </w:r>
          </w:p>
        </w:tc>
      </w:tr>
    </w:tbl>
    <w:p w:rsidR="00944B42" w:rsidRDefault="00944B42" w:rsidP="00944B42">
      <w:pPr>
        <w:shd w:val="clear" w:color="auto" w:fill="FFFFFF"/>
        <w:spacing w:before="341"/>
        <w:ind w:left="10085"/>
        <w:sectPr w:rsidR="00944B42" w:rsidSect="006862C5">
          <w:pgSz w:w="16834" w:h="11909" w:orient="landscape"/>
          <w:pgMar w:top="1049" w:right="1121" w:bottom="472" w:left="0" w:header="720" w:footer="720" w:gutter="0"/>
          <w:cols w:space="60"/>
          <w:noEndnote/>
          <w:docGrid w:linePitch="272"/>
        </w:sectPr>
      </w:pPr>
    </w:p>
    <w:p w:rsidR="00944B42" w:rsidRDefault="00944B42" w:rsidP="00944B42">
      <w:pPr>
        <w:shd w:val="clear" w:color="auto" w:fill="FFFFFF"/>
        <w:ind w:left="1363"/>
      </w:pPr>
      <w:r>
        <w:rPr>
          <w:b/>
          <w:bCs/>
          <w:sz w:val="24"/>
          <w:szCs w:val="24"/>
        </w:rPr>
        <w:lastRenderedPageBreak/>
        <w:t>1.   Анализ текущей ситуации в сфере реализации муниципальной программы</w:t>
      </w:r>
    </w:p>
    <w:p w:rsidR="00944B42" w:rsidRDefault="00944B42" w:rsidP="00944B42">
      <w:pPr>
        <w:shd w:val="clear" w:color="auto" w:fill="FFFFFF"/>
        <w:spacing w:before="336" w:line="312" w:lineRule="exact"/>
        <w:ind w:left="653"/>
      </w:pPr>
      <w:r>
        <w:rPr>
          <w:b/>
          <w:bCs/>
          <w:sz w:val="24"/>
          <w:szCs w:val="24"/>
        </w:rPr>
        <w:t>2.1. Благоустройство дворовых территорий Комсомольского городского поселения</w:t>
      </w:r>
    </w:p>
    <w:p w:rsidR="00944B42" w:rsidRDefault="00944B42" w:rsidP="00944B42">
      <w:pPr>
        <w:shd w:val="clear" w:color="auto" w:fill="FFFFFF"/>
        <w:spacing w:line="312" w:lineRule="exact"/>
        <w:ind w:left="5" w:firstLine="427"/>
        <w:jc w:val="both"/>
      </w:pPr>
      <w:r>
        <w:rPr>
          <w:spacing w:val="-1"/>
          <w:sz w:val="24"/>
          <w:szCs w:val="24"/>
        </w:rPr>
        <w:t xml:space="preserve">Основная часть многоквартирных домов на территории Комсомольского городского поселения домов построена более 50 лет назад. Таких домов насчитывается более 100 шт. Ремонт дворовых </w:t>
      </w:r>
      <w:r>
        <w:rPr>
          <w:sz w:val="24"/>
          <w:szCs w:val="24"/>
        </w:rPr>
        <w:t xml:space="preserve">территорий, подъездных путей и подъездов проводился крайне редко. Состояние дворовых проездов и тротуаров в большинстве своем достигает до 70% физического износа. Освещение дворовых территорий так же организовано не на надлежащем уровне. Обрезка деревьев и кустарников на дворовых территориях проводилась не регулярно, имеются случаи хаотичной </w:t>
      </w:r>
      <w:r>
        <w:rPr>
          <w:spacing w:val="-1"/>
          <w:sz w:val="24"/>
          <w:szCs w:val="24"/>
        </w:rPr>
        <w:t xml:space="preserve">посадки, самосев, наличие переросших деревьев. Цветники зачастую либо отсутствуют, либо имеют </w:t>
      </w:r>
      <w:r>
        <w:rPr>
          <w:sz w:val="24"/>
          <w:szCs w:val="24"/>
        </w:rPr>
        <w:t xml:space="preserve">непривлекательный вид. Детские и спортивные площадки со временем приходят в негодность и </w:t>
      </w:r>
      <w:r>
        <w:rPr>
          <w:spacing w:val="-1"/>
          <w:sz w:val="24"/>
          <w:szCs w:val="24"/>
        </w:rPr>
        <w:t xml:space="preserve">требуют замены оборудования. Все вместе это создает не обустроенный внешний вид. Надлежащее </w:t>
      </w:r>
      <w:r>
        <w:rPr>
          <w:sz w:val="24"/>
          <w:szCs w:val="24"/>
        </w:rPr>
        <w:t>состояние придомовых территорий является важным фактором при формировании благоприятной и эстетической городской среды.</w:t>
      </w:r>
    </w:p>
    <w:p w:rsidR="00944B42" w:rsidRDefault="00944B42" w:rsidP="00944B42">
      <w:pPr>
        <w:shd w:val="clear" w:color="auto" w:fill="FFFFFF"/>
        <w:spacing w:before="226" w:line="274" w:lineRule="exact"/>
        <w:ind w:left="10" w:right="5"/>
        <w:jc w:val="both"/>
      </w:pPr>
      <w:r>
        <w:rPr>
          <w:sz w:val="24"/>
          <w:szCs w:val="24"/>
        </w:rPr>
        <w:t xml:space="preserve">Проблемы восстановления и ремонта асфальтового покрытия дворов, озеленения, освещения </w:t>
      </w:r>
      <w:r>
        <w:rPr>
          <w:spacing w:val="-2"/>
          <w:sz w:val="24"/>
          <w:szCs w:val="24"/>
        </w:rPr>
        <w:t xml:space="preserve">дворовых территорий, ремонта (устройства) ливневой канализации на сегодня очень актуальны и не </w:t>
      </w:r>
      <w:r>
        <w:rPr>
          <w:spacing w:val="-1"/>
          <w:sz w:val="24"/>
          <w:szCs w:val="24"/>
        </w:rPr>
        <w:t xml:space="preserve">решены в полном объеме в связи с недостаточным финансированием и малой активностью самих </w:t>
      </w:r>
      <w:r>
        <w:rPr>
          <w:sz w:val="24"/>
          <w:szCs w:val="24"/>
        </w:rPr>
        <w:t>жителей.</w:t>
      </w:r>
    </w:p>
    <w:p w:rsidR="00944B42" w:rsidRDefault="00944B42" w:rsidP="00944B42">
      <w:pPr>
        <w:shd w:val="clear" w:color="auto" w:fill="FFFFFF"/>
        <w:spacing w:line="274" w:lineRule="exact"/>
        <w:ind w:left="19"/>
        <w:jc w:val="both"/>
      </w:pPr>
      <w:r>
        <w:rPr>
          <w:spacing w:val="-1"/>
          <w:sz w:val="24"/>
          <w:szCs w:val="24"/>
        </w:rPr>
        <w:t xml:space="preserve">Из-за недостаточности финансирования принимаемые в последнее время меры по частичному </w:t>
      </w:r>
      <w:r>
        <w:rPr>
          <w:sz w:val="24"/>
          <w:szCs w:val="24"/>
        </w:rPr>
        <w:t>благоустройству дворовых территорий не приводят к должному результату. Основным методом решения проблемы должно стать благоустройство дворовых территорий, которое представляет собой совокупность мероприятий, направленных на создание и поддержание функционально. экологически и эстетически организованной городской среды, улучшение содержания и безопасности дворовых территорий. Реализация муниципальной программы позволит создать:</w:t>
      </w:r>
    </w:p>
    <w:p w:rsidR="00944B42" w:rsidRDefault="00944B42" w:rsidP="00944B42">
      <w:pPr>
        <w:widowControl w:val="0"/>
        <w:numPr>
          <w:ilvl w:val="0"/>
          <w:numId w:val="3"/>
        </w:numPr>
        <w:shd w:val="clear" w:color="auto" w:fill="FFFFFF"/>
        <w:tabs>
          <w:tab w:val="left" w:pos="725"/>
        </w:tabs>
        <w:autoSpaceDE w:val="0"/>
        <w:autoSpaceDN w:val="0"/>
        <w:adjustRightInd w:val="0"/>
        <w:spacing w:line="336" w:lineRule="exact"/>
        <w:ind w:left="379"/>
        <w:rPr>
          <w:sz w:val="24"/>
          <w:szCs w:val="24"/>
        </w:rPr>
      </w:pPr>
      <w:r>
        <w:rPr>
          <w:sz w:val="24"/>
          <w:szCs w:val="24"/>
        </w:rPr>
        <w:t>благоприятные условия среды обитания,</w:t>
      </w:r>
    </w:p>
    <w:p w:rsidR="00944B42" w:rsidRDefault="00944B42" w:rsidP="00944B42">
      <w:pPr>
        <w:widowControl w:val="0"/>
        <w:numPr>
          <w:ilvl w:val="0"/>
          <w:numId w:val="3"/>
        </w:numPr>
        <w:shd w:val="clear" w:color="auto" w:fill="FFFFFF"/>
        <w:tabs>
          <w:tab w:val="left" w:pos="725"/>
        </w:tabs>
        <w:autoSpaceDE w:val="0"/>
        <w:autoSpaceDN w:val="0"/>
        <w:adjustRightInd w:val="0"/>
        <w:spacing w:line="336" w:lineRule="exact"/>
        <w:ind w:left="379"/>
        <w:rPr>
          <w:sz w:val="24"/>
          <w:szCs w:val="24"/>
        </w:rPr>
      </w:pPr>
      <w:r>
        <w:rPr>
          <w:spacing w:val="-1"/>
          <w:sz w:val="24"/>
          <w:szCs w:val="24"/>
        </w:rPr>
        <w:t>повысить комфортность проживания населения города,</w:t>
      </w:r>
    </w:p>
    <w:p w:rsidR="00944B42" w:rsidRDefault="00944B42" w:rsidP="00944B42">
      <w:pPr>
        <w:widowControl w:val="0"/>
        <w:numPr>
          <w:ilvl w:val="0"/>
          <w:numId w:val="3"/>
        </w:numPr>
        <w:shd w:val="clear" w:color="auto" w:fill="FFFFFF"/>
        <w:tabs>
          <w:tab w:val="left" w:pos="725"/>
        </w:tabs>
        <w:autoSpaceDE w:val="0"/>
        <w:autoSpaceDN w:val="0"/>
        <w:adjustRightInd w:val="0"/>
        <w:spacing w:before="5" w:line="336" w:lineRule="exact"/>
        <w:ind w:left="379"/>
        <w:rPr>
          <w:sz w:val="24"/>
          <w:szCs w:val="24"/>
        </w:rPr>
      </w:pPr>
      <w:r>
        <w:rPr>
          <w:sz w:val="24"/>
          <w:szCs w:val="24"/>
        </w:rPr>
        <w:t>увеличить площадь озеленения территорий,</w:t>
      </w:r>
    </w:p>
    <w:p w:rsidR="00944B42" w:rsidRDefault="00944B42" w:rsidP="00944B42">
      <w:pPr>
        <w:widowControl w:val="0"/>
        <w:numPr>
          <w:ilvl w:val="0"/>
          <w:numId w:val="3"/>
        </w:numPr>
        <w:shd w:val="clear" w:color="auto" w:fill="FFFFFF"/>
        <w:tabs>
          <w:tab w:val="left" w:pos="725"/>
        </w:tabs>
        <w:autoSpaceDE w:val="0"/>
        <w:autoSpaceDN w:val="0"/>
        <w:adjustRightInd w:val="0"/>
        <w:spacing w:line="336" w:lineRule="exact"/>
        <w:ind w:left="379"/>
        <w:rPr>
          <w:sz w:val="24"/>
          <w:szCs w:val="24"/>
        </w:rPr>
      </w:pPr>
      <w:r>
        <w:rPr>
          <w:sz w:val="24"/>
          <w:szCs w:val="24"/>
        </w:rPr>
        <w:t>улучшить условия для отдыха и занятий спортом,</w:t>
      </w:r>
    </w:p>
    <w:p w:rsidR="00944B42" w:rsidRDefault="00944B42" w:rsidP="00944B42">
      <w:pPr>
        <w:widowControl w:val="0"/>
        <w:numPr>
          <w:ilvl w:val="0"/>
          <w:numId w:val="3"/>
        </w:numPr>
        <w:shd w:val="clear" w:color="auto" w:fill="FFFFFF"/>
        <w:tabs>
          <w:tab w:val="left" w:pos="725"/>
        </w:tabs>
        <w:autoSpaceDE w:val="0"/>
        <w:autoSpaceDN w:val="0"/>
        <w:adjustRightInd w:val="0"/>
        <w:spacing w:before="19" w:line="312" w:lineRule="exact"/>
        <w:ind w:left="725" w:hanging="346"/>
        <w:rPr>
          <w:sz w:val="24"/>
          <w:szCs w:val="24"/>
        </w:rPr>
      </w:pPr>
      <w:r>
        <w:rPr>
          <w:sz w:val="24"/>
          <w:szCs w:val="24"/>
        </w:rPr>
        <w:t>обеспечить доступность зданий, сооружений, дворовых территорий для инвалидов и других маломобильных групп населения.</w:t>
      </w:r>
    </w:p>
    <w:p w:rsidR="00944B42" w:rsidRDefault="00944B42" w:rsidP="00944B42">
      <w:pPr>
        <w:shd w:val="clear" w:color="auto" w:fill="FFFFFF"/>
        <w:spacing w:before="499"/>
        <w:ind w:left="34"/>
      </w:pPr>
      <w:r>
        <w:rPr>
          <w:b/>
          <w:bCs/>
          <w:spacing w:val="-1"/>
          <w:sz w:val="24"/>
          <w:szCs w:val="24"/>
        </w:rPr>
        <w:t xml:space="preserve">2.2. Благоустройство общественных мест </w:t>
      </w:r>
      <w:r>
        <w:rPr>
          <w:spacing w:val="-1"/>
          <w:sz w:val="24"/>
          <w:szCs w:val="24"/>
        </w:rPr>
        <w:t xml:space="preserve">и </w:t>
      </w:r>
      <w:r>
        <w:rPr>
          <w:b/>
          <w:bCs/>
          <w:spacing w:val="-1"/>
          <w:sz w:val="24"/>
          <w:szCs w:val="24"/>
        </w:rPr>
        <w:t>мест массового отдыха населения Комсомольского</w:t>
      </w:r>
    </w:p>
    <w:p w:rsidR="00944B42" w:rsidRDefault="00944B42" w:rsidP="00944B42">
      <w:pPr>
        <w:shd w:val="clear" w:color="auto" w:fill="FFFFFF"/>
        <w:ind w:left="5"/>
        <w:jc w:val="center"/>
      </w:pPr>
      <w:r>
        <w:rPr>
          <w:b/>
          <w:bCs/>
          <w:spacing w:val="-1"/>
          <w:sz w:val="24"/>
          <w:szCs w:val="24"/>
        </w:rPr>
        <w:t>городского поселения</w:t>
      </w:r>
    </w:p>
    <w:p w:rsidR="00944B42" w:rsidRDefault="00944B42" w:rsidP="00944B42">
      <w:pPr>
        <w:shd w:val="clear" w:color="auto" w:fill="FFFFFF"/>
        <w:spacing w:before="264" w:line="274" w:lineRule="exact"/>
        <w:ind w:left="10" w:right="10"/>
        <w:jc w:val="both"/>
      </w:pPr>
      <w:r>
        <w:rPr>
          <w:sz w:val="24"/>
          <w:szCs w:val="24"/>
        </w:rPr>
        <w:t>Внешний облик города, его эстетичный вид во многом зависят от степени благоустроенности территории, от площади озеленения, освещенности.</w:t>
      </w:r>
    </w:p>
    <w:p w:rsidR="00944B42" w:rsidRDefault="00944B42" w:rsidP="00944B42">
      <w:pPr>
        <w:shd w:val="clear" w:color="auto" w:fill="FFFFFF"/>
        <w:spacing w:line="274" w:lineRule="exact"/>
        <w:ind w:left="5" w:right="10"/>
        <w:jc w:val="both"/>
      </w:pPr>
      <w:r>
        <w:rPr>
          <w:spacing w:val="-1"/>
          <w:sz w:val="24"/>
          <w:szCs w:val="24"/>
        </w:rPr>
        <w:t xml:space="preserve">Благоустройство - комплекс мероприятий по созданию и содержанию объектов благоустройства (в </w:t>
      </w:r>
      <w:r>
        <w:rPr>
          <w:sz w:val="24"/>
          <w:szCs w:val="24"/>
        </w:rPr>
        <w:t>том числе зеленых насаждений), направленных на создание благоприятных условий жизни, трудовой деятельности и досуга всех категорий пользователей. Еще одно важное условие формирования жилой и общественной среды - ее адаптация к требованиям инвалидов и маломобильных групп населения.</w:t>
      </w:r>
    </w:p>
    <w:p w:rsidR="00944B42" w:rsidRDefault="00944B42" w:rsidP="00944B42">
      <w:pPr>
        <w:shd w:val="clear" w:color="auto" w:fill="FFFFFF"/>
        <w:spacing w:before="5" w:line="274" w:lineRule="exact"/>
        <w:ind w:right="10" w:firstLine="422"/>
        <w:jc w:val="both"/>
      </w:pPr>
      <w:r>
        <w:rPr>
          <w:sz w:val="24"/>
          <w:szCs w:val="24"/>
        </w:rPr>
        <w:t xml:space="preserve">Озелененные территории вместе с насаждениями и цветниками, малыми архитектурными формами, садово-парковой мебелью создают образ города, формируют благоприятную и </w:t>
      </w:r>
      <w:r>
        <w:rPr>
          <w:spacing w:val="-1"/>
          <w:sz w:val="24"/>
          <w:szCs w:val="24"/>
        </w:rPr>
        <w:t xml:space="preserve">комфортную городскую среду, выполняют рекреационные и санитарно-защитные функции. Они являются составной частью природного богатства города и важным условием его инвестиционной </w:t>
      </w:r>
      <w:r>
        <w:rPr>
          <w:sz w:val="24"/>
          <w:szCs w:val="24"/>
        </w:rPr>
        <w:t>привлекательности. На территории города имеются парки, скверы, аллеи и прочие объекты благоустройства.</w:t>
      </w:r>
    </w:p>
    <w:p w:rsidR="00944B42" w:rsidRDefault="00944B42" w:rsidP="00944B42">
      <w:pPr>
        <w:shd w:val="clear" w:color="auto" w:fill="FFFFFF"/>
        <w:spacing w:before="115"/>
        <w:jc w:val="right"/>
        <w:sectPr w:rsidR="00944B42">
          <w:pgSz w:w="11909" w:h="16834"/>
          <w:pgMar w:top="1114" w:right="708" w:bottom="360" w:left="862" w:header="720" w:footer="720" w:gutter="0"/>
          <w:cols w:space="60"/>
          <w:noEndnote/>
        </w:sectPr>
      </w:pPr>
    </w:p>
    <w:p w:rsidR="00944B42" w:rsidRDefault="00944B42" w:rsidP="00944B42">
      <w:pPr>
        <w:shd w:val="clear" w:color="auto" w:fill="FFFFFF"/>
        <w:spacing w:line="302" w:lineRule="exact"/>
        <w:ind w:left="19" w:firstLine="408"/>
      </w:pPr>
      <w:r>
        <w:rPr>
          <w:sz w:val="24"/>
          <w:szCs w:val="24"/>
        </w:rPr>
        <w:lastRenderedPageBreak/>
        <w:t>Для   обеспечения   благоустройства   общественных   территорий   целесообразно   проведение следующих мероприятий:</w:t>
      </w:r>
    </w:p>
    <w:p w:rsidR="00944B42" w:rsidRDefault="00944B42" w:rsidP="00944B42">
      <w:pPr>
        <w:widowControl w:val="0"/>
        <w:numPr>
          <w:ilvl w:val="0"/>
          <w:numId w:val="4"/>
        </w:numPr>
        <w:shd w:val="clear" w:color="auto" w:fill="FFFFFF"/>
        <w:tabs>
          <w:tab w:val="left" w:pos="154"/>
        </w:tabs>
        <w:autoSpaceDE w:val="0"/>
        <w:autoSpaceDN w:val="0"/>
        <w:adjustRightInd w:val="0"/>
        <w:spacing w:line="274" w:lineRule="exact"/>
        <w:ind w:left="19"/>
        <w:rPr>
          <w:sz w:val="24"/>
          <w:szCs w:val="24"/>
        </w:rPr>
      </w:pPr>
      <w:r>
        <w:rPr>
          <w:spacing w:val="-1"/>
          <w:sz w:val="24"/>
          <w:szCs w:val="24"/>
        </w:rPr>
        <w:t>озеленение, уход за зелеными насаждениями;</w:t>
      </w:r>
    </w:p>
    <w:p w:rsidR="00944B42" w:rsidRDefault="00944B42" w:rsidP="00944B42">
      <w:pPr>
        <w:widowControl w:val="0"/>
        <w:numPr>
          <w:ilvl w:val="0"/>
          <w:numId w:val="4"/>
        </w:numPr>
        <w:shd w:val="clear" w:color="auto" w:fill="FFFFFF"/>
        <w:tabs>
          <w:tab w:val="left" w:pos="154"/>
        </w:tabs>
        <w:autoSpaceDE w:val="0"/>
        <w:autoSpaceDN w:val="0"/>
        <w:adjustRightInd w:val="0"/>
        <w:spacing w:line="274" w:lineRule="exact"/>
        <w:ind w:left="19"/>
        <w:rPr>
          <w:sz w:val="24"/>
          <w:szCs w:val="24"/>
        </w:rPr>
      </w:pPr>
      <w:r>
        <w:rPr>
          <w:sz w:val="24"/>
          <w:szCs w:val="24"/>
        </w:rPr>
        <w:t>оборудование малыми архитектурными формами, садово-парковой мебелью;</w:t>
      </w:r>
    </w:p>
    <w:p w:rsidR="00944B42" w:rsidRDefault="00944B42" w:rsidP="00944B42">
      <w:pPr>
        <w:widowControl w:val="0"/>
        <w:numPr>
          <w:ilvl w:val="0"/>
          <w:numId w:val="4"/>
        </w:numPr>
        <w:shd w:val="clear" w:color="auto" w:fill="FFFFFF"/>
        <w:tabs>
          <w:tab w:val="left" w:pos="154"/>
        </w:tabs>
        <w:autoSpaceDE w:val="0"/>
        <w:autoSpaceDN w:val="0"/>
        <w:adjustRightInd w:val="0"/>
        <w:spacing w:line="274" w:lineRule="exact"/>
        <w:ind w:left="19"/>
        <w:rPr>
          <w:sz w:val="24"/>
          <w:szCs w:val="24"/>
        </w:rPr>
      </w:pPr>
      <w:r>
        <w:rPr>
          <w:spacing w:val="-1"/>
          <w:sz w:val="24"/>
          <w:szCs w:val="24"/>
        </w:rPr>
        <w:t>устройство пешеходных дорожек,</w:t>
      </w:r>
    </w:p>
    <w:p w:rsidR="00944B42" w:rsidRDefault="00944B42" w:rsidP="00944B42">
      <w:pPr>
        <w:widowControl w:val="0"/>
        <w:numPr>
          <w:ilvl w:val="0"/>
          <w:numId w:val="4"/>
        </w:numPr>
        <w:shd w:val="clear" w:color="auto" w:fill="FFFFFF"/>
        <w:tabs>
          <w:tab w:val="left" w:pos="154"/>
        </w:tabs>
        <w:autoSpaceDE w:val="0"/>
        <w:autoSpaceDN w:val="0"/>
        <w:adjustRightInd w:val="0"/>
        <w:spacing w:line="274" w:lineRule="exact"/>
        <w:ind w:left="19"/>
        <w:rPr>
          <w:sz w:val="24"/>
          <w:szCs w:val="24"/>
        </w:rPr>
      </w:pPr>
      <w:r>
        <w:rPr>
          <w:spacing w:val="-1"/>
          <w:sz w:val="24"/>
          <w:szCs w:val="24"/>
        </w:rPr>
        <w:t>освещение территорий, в т. ч. декоративное;</w:t>
      </w:r>
    </w:p>
    <w:p w:rsidR="00944B42" w:rsidRDefault="00944B42" w:rsidP="00944B42">
      <w:pPr>
        <w:widowControl w:val="0"/>
        <w:numPr>
          <w:ilvl w:val="0"/>
          <w:numId w:val="4"/>
        </w:numPr>
        <w:shd w:val="clear" w:color="auto" w:fill="FFFFFF"/>
        <w:tabs>
          <w:tab w:val="left" w:pos="154"/>
        </w:tabs>
        <w:autoSpaceDE w:val="0"/>
        <w:autoSpaceDN w:val="0"/>
        <w:adjustRightInd w:val="0"/>
        <w:spacing w:line="274" w:lineRule="exact"/>
        <w:ind w:left="19"/>
        <w:rPr>
          <w:sz w:val="24"/>
          <w:szCs w:val="24"/>
        </w:rPr>
      </w:pPr>
      <w:r>
        <w:rPr>
          <w:spacing w:val="-1"/>
          <w:sz w:val="24"/>
          <w:szCs w:val="24"/>
        </w:rPr>
        <w:t>обустройство площадок для отдыха, детских, спортивных площадок:</w:t>
      </w:r>
    </w:p>
    <w:p w:rsidR="00944B42" w:rsidRDefault="00944B42" w:rsidP="00944B42">
      <w:pPr>
        <w:widowControl w:val="0"/>
        <w:numPr>
          <w:ilvl w:val="0"/>
          <w:numId w:val="4"/>
        </w:numPr>
        <w:shd w:val="clear" w:color="auto" w:fill="FFFFFF"/>
        <w:tabs>
          <w:tab w:val="left" w:pos="154"/>
        </w:tabs>
        <w:autoSpaceDE w:val="0"/>
        <w:autoSpaceDN w:val="0"/>
        <w:adjustRightInd w:val="0"/>
        <w:spacing w:line="274" w:lineRule="exact"/>
        <w:ind w:left="19"/>
        <w:rPr>
          <w:sz w:val="24"/>
          <w:szCs w:val="24"/>
        </w:rPr>
      </w:pPr>
      <w:r>
        <w:rPr>
          <w:spacing w:val="-1"/>
          <w:sz w:val="24"/>
          <w:szCs w:val="24"/>
        </w:rPr>
        <w:t>установка скамеек и урн,</w:t>
      </w:r>
    </w:p>
    <w:p w:rsidR="00944B42" w:rsidRDefault="00944B42" w:rsidP="00944B42">
      <w:pPr>
        <w:shd w:val="clear" w:color="auto" w:fill="FFFFFF"/>
        <w:spacing w:line="274" w:lineRule="exact"/>
        <w:ind w:left="24"/>
      </w:pPr>
      <w:r>
        <w:rPr>
          <w:spacing w:val="-1"/>
          <w:sz w:val="24"/>
          <w:szCs w:val="24"/>
        </w:rPr>
        <w:t>-обустройство контейнерных площадок для сбора мусора</w:t>
      </w:r>
    </w:p>
    <w:p w:rsidR="00944B42" w:rsidRDefault="00944B42" w:rsidP="00944B42">
      <w:pPr>
        <w:shd w:val="clear" w:color="auto" w:fill="FFFFFF"/>
        <w:tabs>
          <w:tab w:val="left" w:pos="154"/>
        </w:tabs>
        <w:spacing w:line="274" w:lineRule="exact"/>
        <w:ind w:left="19"/>
      </w:pPr>
      <w:r>
        <w:rPr>
          <w:sz w:val="24"/>
          <w:szCs w:val="24"/>
        </w:rPr>
        <w:t>-</w:t>
      </w:r>
      <w:r>
        <w:rPr>
          <w:sz w:val="24"/>
          <w:szCs w:val="24"/>
        </w:rPr>
        <w:tab/>
      </w:r>
      <w:r>
        <w:rPr>
          <w:spacing w:val="-2"/>
          <w:sz w:val="24"/>
          <w:szCs w:val="24"/>
        </w:rPr>
        <w:t>устройство цветников;</w:t>
      </w:r>
    </w:p>
    <w:p w:rsidR="00944B42" w:rsidRDefault="00944B42" w:rsidP="00944B42">
      <w:pPr>
        <w:shd w:val="clear" w:color="auto" w:fill="FFFFFF"/>
        <w:tabs>
          <w:tab w:val="left" w:pos="245"/>
        </w:tabs>
        <w:spacing w:line="274" w:lineRule="exact"/>
        <w:ind w:left="19"/>
      </w:pPr>
      <w:r>
        <w:rPr>
          <w:sz w:val="24"/>
          <w:szCs w:val="24"/>
        </w:rPr>
        <w:t>-</w:t>
      </w:r>
      <w:r>
        <w:rPr>
          <w:sz w:val="24"/>
          <w:szCs w:val="24"/>
        </w:rPr>
        <w:tab/>
        <w:t>обеспечение физической,  пространственной  и  информационной доступности     общественных</w:t>
      </w:r>
      <w:r>
        <w:rPr>
          <w:sz w:val="24"/>
          <w:szCs w:val="24"/>
        </w:rPr>
        <w:br/>
        <w:t>территорий для инвалидов и других маломобильных групп населения.</w:t>
      </w:r>
    </w:p>
    <w:p w:rsidR="00944B42" w:rsidRDefault="00944B42" w:rsidP="00944B42">
      <w:pPr>
        <w:shd w:val="clear" w:color="auto" w:fill="FFFFFF"/>
        <w:spacing w:line="274" w:lineRule="exact"/>
        <w:ind w:left="24" w:firstLine="418"/>
      </w:pPr>
      <w:r>
        <w:rPr>
          <w:sz w:val="24"/>
          <w:szCs w:val="24"/>
        </w:rPr>
        <w:t>Выполнение данных  мероприятий,  предусмотренных  муниципальной  программой,  создаст условия для придания внешнему виду города состояния благоустроенности и привлекательности.</w:t>
      </w:r>
    </w:p>
    <w:p w:rsidR="00944B42" w:rsidRDefault="00944B42" w:rsidP="00944B42">
      <w:pPr>
        <w:shd w:val="clear" w:color="auto" w:fill="FFFFFF"/>
        <w:spacing w:before="278" w:line="274" w:lineRule="exact"/>
        <w:ind w:left="1330" w:firstLine="163"/>
      </w:pPr>
      <w:r>
        <w:rPr>
          <w:b/>
          <w:bCs/>
          <w:sz w:val="24"/>
          <w:szCs w:val="24"/>
        </w:rPr>
        <w:t xml:space="preserve">2.3.Показатели, характеризующие текущую ситуацию в сфере благоустройства </w:t>
      </w:r>
      <w:r>
        <w:rPr>
          <w:b/>
          <w:bCs/>
          <w:spacing w:val="-1"/>
          <w:sz w:val="24"/>
          <w:szCs w:val="24"/>
        </w:rPr>
        <w:t>дворовых и общественных территорий на год до начала реализации программы и</w:t>
      </w:r>
    </w:p>
    <w:p w:rsidR="00944B42" w:rsidRDefault="00944B42" w:rsidP="00944B42">
      <w:pPr>
        <w:shd w:val="clear" w:color="auto" w:fill="FFFFFF"/>
        <w:spacing w:line="274" w:lineRule="exact"/>
        <w:ind w:left="3854"/>
      </w:pPr>
      <w:r>
        <w:rPr>
          <w:b/>
          <w:bCs/>
          <w:spacing w:val="-1"/>
          <w:sz w:val="24"/>
          <w:szCs w:val="24"/>
        </w:rPr>
        <w:t>годы реализации программы.</w:t>
      </w:r>
    </w:p>
    <w:p w:rsidR="00944B42" w:rsidRDefault="00944B42" w:rsidP="00944B42">
      <w:pPr>
        <w:spacing w:after="264" w:line="1" w:lineRule="exact"/>
        <w:rPr>
          <w:rFonts w:ascii="Courier New" w:hAnsi="Courier New" w:cs="Courier New"/>
          <w:sz w:val="2"/>
          <w:szCs w:val="2"/>
        </w:rPr>
      </w:pPr>
    </w:p>
    <w:tbl>
      <w:tblPr>
        <w:tblW w:w="10206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710"/>
        <w:gridCol w:w="5244"/>
        <w:gridCol w:w="992"/>
        <w:gridCol w:w="851"/>
        <w:gridCol w:w="850"/>
        <w:gridCol w:w="851"/>
        <w:gridCol w:w="708"/>
      </w:tblGrid>
      <w:tr w:rsidR="00944B42" w:rsidRPr="009E7F87" w:rsidTr="00944934">
        <w:trPr>
          <w:trHeight w:hRule="exact" w:val="571"/>
        </w:trPr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B42" w:rsidRPr="009E7F87" w:rsidRDefault="00944B42" w:rsidP="00944934">
            <w:pPr>
              <w:shd w:val="clear" w:color="auto" w:fill="FFFFFF"/>
              <w:ind w:left="283"/>
            </w:pPr>
            <w:r w:rsidRPr="009E7F87">
              <w:rPr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52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B42" w:rsidRPr="009E7F87" w:rsidRDefault="00944B42" w:rsidP="00944934">
            <w:pPr>
              <w:shd w:val="clear" w:color="auto" w:fill="FFFFFF"/>
              <w:ind w:left="1560"/>
            </w:pPr>
            <w:r w:rsidRPr="009E7F87">
              <w:rPr>
                <w:b/>
                <w:bCs/>
                <w:sz w:val="24"/>
                <w:szCs w:val="24"/>
              </w:rPr>
              <w:t>Наименование показателя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B42" w:rsidRPr="009E7F87" w:rsidRDefault="00944B42" w:rsidP="00944934">
            <w:pPr>
              <w:shd w:val="clear" w:color="auto" w:fill="FFFFFF"/>
              <w:spacing w:line="274" w:lineRule="exact"/>
              <w:ind w:left="317" w:right="5" w:firstLine="120"/>
            </w:pPr>
            <w:r w:rsidRPr="009E7F87">
              <w:rPr>
                <w:b/>
                <w:bCs/>
                <w:spacing w:val="-9"/>
                <w:sz w:val="24"/>
                <w:szCs w:val="24"/>
              </w:rPr>
              <w:t xml:space="preserve">Ед. </w:t>
            </w:r>
            <w:r w:rsidRPr="009E7F87">
              <w:rPr>
                <w:b/>
                <w:bCs/>
                <w:spacing w:val="-6"/>
                <w:sz w:val="24"/>
                <w:szCs w:val="24"/>
              </w:rPr>
              <w:t>изм.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B42" w:rsidRPr="009E7F87" w:rsidRDefault="00944B42" w:rsidP="00944934">
            <w:pPr>
              <w:shd w:val="clear" w:color="auto" w:fill="FFFFFF"/>
              <w:spacing w:line="0" w:lineRule="atLeast"/>
              <w:jc w:val="center"/>
            </w:pPr>
            <w:r w:rsidRPr="009E7F87">
              <w:rPr>
                <w:b/>
                <w:bCs/>
                <w:spacing w:val="-6"/>
                <w:sz w:val="24"/>
                <w:szCs w:val="24"/>
              </w:rPr>
              <w:t xml:space="preserve">2016 </w:t>
            </w:r>
            <w:r w:rsidRPr="009E7F87">
              <w:rPr>
                <w:b/>
                <w:bCs/>
                <w:spacing w:val="-5"/>
                <w:sz w:val="24"/>
                <w:szCs w:val="24"/>
              </w:rPr>
              <w:t>год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B42" w:rsidRPr="009E7F87" w:rsidRDefault="00944B42" w:rsidP="00944934">
            <w:pPr>
              <w:shd w:val="clear" w:color="auto" w:fill="FFFFFF"/>
              <w:spacing w:line="0" w:lineRule="atLeast"/>
              <w:jc w:val="center"/>
            </w:pPr>
            <w:r w:rsidRPr="009E7F87">
              <w:rPr>
                <w:b/>
                <w:bCs/>
                <w:spacing w:val="-4"/>
                <w:sz w:val="24"/>
                <w:szCs w:val="24"/>
              </w:rPr>
              <w:t>2017 год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B42" w:rsidRPr="009E7F87" w:rsidRDefault="00944B42" w:rsidP="00944934">
            <w:pPr>
              <w:shd w:val="clear" w:color="auto" w:fill="FFFFFF"/>
              <w:spacing w:line="0" w:lineRule="atLeast"/>
              <w:jc w:val="center"/>
              <w:rPr>
                <w:b/>
                <w:bCs/>
                <w:spacing w:val="-4"/>
                <w:sz w:val="24"/>
                <w:szCs w:val="24"/>
              </w:rPr>
            </w:pPr>
            <w:r w:rsidRPr="009E7F87">
              <w:rPr>
                <w:b/>
                <w:bCs/>
                <w:spacing w:val="-4"/>
                <w:sz w:val="24"/>
                <w:szCs w:val="24"/>
              </w:rPr>
              <w:t>2018</w:t>
            </w:r>
          </w:p>
          <w:p w:rsidR="00944B42" w:rsidRPr="009E7F87" w:rsidRDefault="00944B42" w:rsidP="00944934">
            <w:pPr>
              <w:shd w:val="clear" w:color="auto" w:fill="FFFFFF"/>
              <w:spacing w:line="0" w:lineRule="atLeast"/>
              <w:jc w:val="center"/>
              <w:rPr>
                <w:b/>
                <w:bCs/>
                <w:spacing w:val="-4"/>
                <w:sz w:val="24"/>
                <w:szCs w:val="24"/>
              </w:rPr>
            </w:pPr>
            <w:r w:rsidRPr="009E7F87">
              <w:rPr>
                <w:b/>
                <w:bCs/>
                <w:spacing w:val="-4"/>
                <w:sz w:val="24"/>
                <w:szCs w:val="24"/>
              </w:rPr>
              <w:t>год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B42" w:rsidRPr="009E7F87" w:rsidRDefault="00944B42" w:rsidP="00944934">
            <w:pPr>
              <w:shd w:val="clear" w:color="auto" w:fill="FFFFFF"/>
              <w:spacing w:line="0" w:lineRule="atLeast"/>
              <w:jc w:val="center"/>
              <w:rPr>
                <w:b/>
                <w:bCs/>
                <w:spacing w:val="-4"/>
                <w:sz w:val="24"/>
                <w:szCs w:val="24"/>
              </w:rPr>
            </w:pPr>
            <w:r>
              <w:rPr>
                <w:b/>
                <w:bCs/>
                <w:spacing w:val="-4"/>
                <w:sz w:val="24"/>
                <w:szCs w:val="24"/>
              </w:rPr>
              <w:t>2019 год</w:t>
            </w:r>
          </w:p>
        </w:tc>
      </w:tr>
      <w:tr w:rsidR="00944B42" w:rsidRPr="009E7F87" w:rsidTr="00944934">
        <w:trPr>
          <w:trHeight w:hRule="exact" w:val="293"/>
        </w:trPr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B42" w:rsidRPr="009E7F87" w:rsidRDefault="00944B42" w:rsidP="00944934">
            <w:pPr>
              <w:shd w:val="clear" w:color="auto" w:fill="FFFFFF"/>
              <w:ind w:left="326"/>
            </w:pPr>
            <w:r w:rsidRPr="009E7F87">
              <w:rPr>
                <w:sz w:val="24"/>
                <w:szCs w:val="24"/>
              </w:rPr>
              <w:t>1.</w:t>
            </w:r>
          </w:p>
        </w:tc>
        <w:tc>
          <w:tcPr>
            <w:tcW w:w="52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B42" w:rsidRPr="009E7F87" w:rsidRDefault="00944B42" w:rsidP="00944934">
            <w:pPr>
              <w:shd w:val="clear" w:color="auto" w:fill="FFFFFF"/>
              <w:ind w:left="1531"/>
            </w:pPr>
            <w:r w:rsidRPr="009E7F87">
              <w:rPr>
                <w:spacing w:val="-2"/>
                <w:sz w:val="24"/>
                <w:szCs w:val="24"/>
              </w:rPr>
              <w:t>Общее количество дворовых территорий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B42" w:rsidRPr="009E7F87" w:rsidRDefault="00944B42" w:rsidP="00944934">
            <w:pPr>
              <w:shd w:val="clear" w:color="auto" w:fill="FFFFFF"/>
              <w:ind w:left="389"/>
            </w:pPr>
            <w:r w:rsidRPr="009E7F87">
              <w:rPr>
                <w:sz w:val="24"/>
                <w:szCs w:val="24"/>
              </w:rPr>
              <w:t>ед.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B42" w:rsidRPr="009E7F87" w:rsidRDefault="00944B42" w:rsidP="00944934">
            <w:pPr>
              <w:shd w:val="clear" w:color="auto" w:fill="FFFFFF"/>
              <w:spacing w:line="0" w:lineRule="atLeast"/>
              <w:jc w:val="center"/>
            </w:pPr>
            <w:r w:rsidRPr="009E7F87">
              <w:rPr>
                <w:bCs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B42" w:rsidRPr="009E7F87" w:rsidRDefault="00944B42" w:rsidP="00944934">
            <w:pPr>
              <w:shd w:val="clear" w:color="auto" w:fill="FFFFFF"/>
              <w:spacing w:line="0" w:lineRule="atLeast"/>
              <w:jc w:val="center"/>
            </w:pPr>
            <w:r w:rsidRPr="009E7F87">
              <w:rPr>
                <w:bCs/>
                <w:sz w:val="24"/>
                <w:szCs w:val="24"/>
              </w:rPr>
              <w:t>13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B42" w:rsidRPr="009E7F87" w:rsidRDefault="00944B42" w:rsidP="00944934">
            <w:pPr>
              <w:shd w:val="clear" w:color="auto" w:fill="FFFFFF"/>
              <w:spacing w:line="0" w:lineRule="atLeast"/>
              <w:jc w:val="center"/>
              <w:rPr>
                <w:bCs/>
                <w:sz w:val="24"/>
                <w:szCs w:val="24"/>
              </w:rPr>
            </w:pPr>
            <w:r w:rsidRPr="009E7F87">
              <w:rPr>
                <w:bCs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B42" w:rsidRPr="009E7F87" w:rsidRDefault="00944B42" w:rsidP="00944934">
            <w:pPr>
              <w:shd w:val="clear" w:color="auto" w:fill="FFFFFF"/>
              <w:spacing w:line="0" w:lineRule="atLeast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</w:t>
            </w:r>
          </w:p>
        </w:tc>
      </w:tr>
      <w:tr w:rsidR="00944B42" w:rsidRPr="009E7F87" w:rsidTr="00944934">
        <w:trPr>
          <w:trHeight w:hRule="exact" w:val="283"/>
        </w:trPr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44B42" w:rsidRPr="009E7F87" w:rsidRDefault="00944B42" w:rsidP="00944934">
            <w:pPr>
              <w:shd w:val="clear" w:color="auto" w:fill="FFFFFF"/>
              <w:ind w:left="302"/>
            </w:pPr>
            <w:r w:rsidRPr="009E7F87">
              <w:rPr>
                <w:sz w:val="24"/>
                <w:szCs w:val="24"/>
              </w:rPr>
              <w:t>2.</w:t>
            </w:r>
          </w:p>
        </w:tc>
        <w:tc>
          <w:tcPr>
            <w:tcW w:w="52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B42" w:rsidRPr="009E7F87" w:rsidRDefault="00944B42" w:rsidP="00944934">
            <w:pPr>
              <w:shd w:val="clear" w:color="auto" w:fill="FFFFFF"/>
              <w:spacing w:line="0" w:lineRule="atLeast"/>
            </w:pPr>
            <w:r w:rsidRPr="009E7F87">
              <w:rPr>
                <w:spacing w:val="-3"/>
                <w:sz w:val="24"/>
                <w:szCs w:val="24"/>
              </w:rPr>
              <w:t>Количество дворовых территорий обеспеченных: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B42" w:rsidRPr="009E7F87" w:rsidRDefault="00944B42" w:rsidP="00944934">
            <w:pPr>
              <w:shd w:val="clear" w:color="auto" w:fill="FFFFFF"/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B42" w:rsidRPr="009E7F87" w:rsidRDefault="00944B42" w:rsidP="00944934">
            <w:pPr>
              <w:shd w:val="clear" w:color="auto" w:fill="FFFFFF"/>
              <w:spacing w:line="0" w:lineRule="atLeast"/>
              <w:jc w:val="center"/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B42" w:rsidRPr="009E7F87" w:rsidRDefault="00944B42" w:rsidP="00944934">
            <w:pPr>
              <w:shd w:val="clear" w:color="auto" w:fill="FFFFFF"/>
              <w:spacing w:line="0" w:lineRule="atLeast"/>
              <w:jc w:val="center"/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B42" w:rsidRPr="009E7F87" w:rsidRDefault="00944B42" w:rsidP="00944934">
            <w:pPr>
              <w:shd w:val="clear" w:color="auto" w:fill="FFFFFF"/>
              <w:spacing w:line="0" w:lineRule="atLeast"/>
              <w:jc w:val="center"/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B42" w:rsidRPr="009E7F87" w:rsidRDefault="00944B42" w:rsidP="00944934">
            <w:pPr>
              <w:shd w:val="clear" w:color="auto" w:fill="FFFFFF"/>
              <w:spacing w:line="0" w:lineRule="atLeast"/>
              <w:jc w:val="center"/>
            </w:pPr>
          </w:p>
        </w:tc>
      </w:tr>
      <w:tr w:rsidR="00944B42" w:rsidRPr="009E7F87" w:rsidTr="00944934">
        <w:trPr>
          <w:trHeight w:hRule="exact" w:val="557"/>
        </w:trPr>
        <w:tc>
          <w:tcPr>
            <w:tcW w:w="71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44B42" w:rsidRPr="009E7F87" w:rsidRDefault="00944B42" w:rsidP="00944934"/>
          <w:p w:rsidR="00944B42" w:rsidRPr="009E7F87" w:rsidRDefault="00944B42" w:rsidP="00944934"/>
        </w:tc>
        <w:tc>
          <w:tcPr>
            <w:tcW w:w="52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B42" w:rsidRPr="009E7F87" w:rsidRDefault="00944B42" w:rsidP="00944934">
            <w:pPr>
              <w:shd w:val="clear" w:color="auto" w:fill="FFFFFF"/>
              <w:spacing w:line="0" w:lineRule="atLeast"/>
            </w:pPr>
            <w:r w:rsidRPr="009E7F87">
              <w:rPr>
                <w:spacing w:val="-2"/>
                <w:sz w:val="24"/>
                <w:szCs w:val="24"/>
              </w:rPr>
              <w:t xml:space="preserve">твердым (усовершенствованным) покрытием </w:t>
            </w:r>
            <w:r w:rsidRPr="009E7F87">
              <w:rPr>
                <w:sz w:val="24"/>
                <w:szCs w:val="24"/>
              </w:rPr>
              <w:t>дворовых проездов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B42" w:rsidRPr="009E7F87" w:rsidRDefault="00944B42" w:rsidP="00944934">
            <w:pPr>
              <w:shd w:val="clear" w:color="auto" w:fill="FFFFFF"/>
              <w:ind w:left="389"/>
            </w:pPr>
            <w:r w:rsidRPr="009E7F87">
              <w:rPr>
                <w:sz w:val="24"/>
                <w:szCs w:val="24"/>
              </w:rPr>
              <w:t>ед.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B42" w:rsidRPr="009E7F87" w:rsidRDefault="00944B42" w:rsidP="00944934">
            <w:pPr>
              <w:shd w:val="clear" w:color="auto" w:fill="FFFFFF"/>
              <w:spacing w:line="0" w:lineRule="atLeast"/>
              <w:jc w:val="center"/>
            </w:pPr>
            <w:r w:rsidRPr="009E7F87">
              <w:rPr>
                <w:bCs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B42" w:rsidRPr="009E7F87" w:rsidRDefault="00944B42" w:rsidP="00944934">
            <w:pPr>
              <w:shd w:val="clear" w:color="auto" w:fill="FFFFFF"/>
              <w:spacing w:line="0" w:lineRule="atLeast"/>
              <w:jc w:val="center"/>
            </w:pPr>
            <w:r w:rsidRPr="009E7F87">
              <w:rPr>
                <w:bCs/>
                <w:sz w:val="24"/>
                <w:szCs w:val="24"/>
              </w:rPr>
              <w:t>13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B42" w:rsidRPr="009E7F87" w:rsidRDefault="00944B42" w:rsidP="00944934">
            <w:pPr>
              <w:shd w:val="clear" w:color="auto" w:fill="FFFFFF"/>
              <w:spacing w:line="0" w:lineRule="atLeast"/>
              <w:jc w:val="center"/>
              <w:rPr>
                <w:bCs/>
                <w:sz w:val="24"/>
                <w:szCs w:val="24"/>
              </w:rPr>
            </w:pPr>
            <w:r w:rsidRPr="009E7F87">
              <w:rPr>
                <w:bCs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B42" w:rsidRPr="009E7F87" w:rsidRDefault="00944B42" w:rsidP="00944934">
            <w:pPr>
              <w:shd w:val="clear" w:color="auto" w:fill="FFFFFF"/>
              <w:spacing w:line="0" w:lineRule="atLeast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</w:t>
            </w:r>
          </w:p>
        </w:tc>
      </w:tr>
      <w:tr w:rsidR="00944B42" w:rsidRPr="009E7F87" w:rsidTr="00944934">
        <w:trPr>
          <w:trHeight w:hRule="exact" w:val="557"/>
        </w:trPr>
        <w:tc>
          <w:tcPr>
            <w:tcW w:w="71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44B42" w:rsidRPr="009E7F87" w:rsidRDefault="00944B42" w:rsidP="00944934"/>
          <w:p w:rsidR="00944B42" w:rsidRPr="009E7F87" w:rsidRDefault="00944B42" w:rsidP="00944934"/>
        </w:tc>
        <w:tc>
          <w:tcPr>
            <w:tcW w:w="52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B42" w:rsidRPr="009E7F87" w:rsidRDefault="00944B42" w:rsidP="00944934">
            <w:pPr>
              <w:shd w:val="clear" w:color="auto" w:fill="FFFFFF"/>
              <w:spacing w:line="0" w:lineRule="atLeast"/>
            </w:pPr>
            <w:r w:rsidRPr="009E7F87">
              <w:rPr>
                <w:spacing w:val="-3"/>
                <w:sz w:val="24"/>
                <w:szCs w:val="24"/>
              </w:rPr>
              <w:t xml:space="preserve">оборудованными современными детскими </w:t>
            </w:r>
            <w:r w:rsidRPr="009E7F87">
              <w:rPr>
                <w:sz w:val="24"/>
                <w:szCs w:val="24"/>
              </w:rPr>
              <w:t>площадками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B42" w:rsidRPr="009E7F87" w:rsidRDefault="00944B42" w:rsidP="00944934">
            <w:pPr>
              <w:shd w:val="clear" w:color="auto" w:fill="FFFFFF"/>
              <w:ind w:left="389"/>
            </w:pPr>
            <w:r w:rsidRPr="009E7F87">
              <w:rPr>
                <w:sz w:val="24"/>
                <w:szCs w:val="24"/>
              </w:rPr>
              <w:t>ед.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B42" w:rsidRPr="009E7F87" w:rsidRDefault="00944B42" w:rsidP="00944934">
            <w:pPr>
              <w:shd w:val="clear" w:color="auto" w:fill="FFFFFF"/>
              <w:spacing w:line="0" w:lineRule="atLeast"/>
              <w:jc w:val="center"/>
            </w:pPr>
            <w:r w:rsidRPr="009E7F87">
              <w:rPr>
                <w:bCs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B42" w:rsidRPr="009E7F87" w:rsidRDefault="00944B42" w:rsidP="00944934">
            <w:pPr>
              <w:shd w:val="clear" w:color="auto" w:fill="FFFFFF"/>
              <w:spacing w:line="0" w:lineRule="atLeast"/>
              <w:jc w:val="center"/>
            </w:pPr>
            <w:r w:rsidRPr="009E7F87">
              <w:rPr>
                <w:bCs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B42" w:rsidRPr="009E7F87" w:rsidRDefault="00944B42" w:rsidP="00944934">
            <w:pPr>
              <w:shd w:val="clear" w:color="auto" w:fill="FFFFFF"/>
              <w:spacing w:line="0" w:lineRule="atLeast"/>
              <w:jc w:val="center"/>
              <w:rPr>
                <w:bCs/>
                <w:sz w:val="24"/>
                <w:szCs w:val="24"/>
              </w:rPr>
            </w:pPr>
            <w:r w:rsidRPr="009E7F87">
              <w:rPr>
                <w:bCs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B42" w:rsidRPr="009E7F87" w:rsidRDefault="00944B42" w:rsidP="00944934">
            <w:pPr>
              <w:shd w:val="clear" w:color="auto" w:fill="FFFFFF"/>
              <w:spacing w:line="0" w:lineRule="atLeast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</w:t>
            </w:r>
          </w:p>
        </w:tc>
      </w:tr>
      <w:tr w:rsidR="00944B42" w:rsidRPr="009E7F87" w:rsidTr="00944934">
        <w:trPr>
          <w:trHeight w:hRule="exact" w:val="557"/>
        </w:trPr>
        <w:tc>
          <w:tcPr>
            <w:tcW w:w="71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44B42" w:rsidRPr="009E7F87" w:rsidRDefault="00944B42" w:rsidP="00944934"/>
          <w:p w:rsidR="00944B42" w:rsidRPr="009E7F87" w:rsidRDefault="00944B42" w:rsidP="00944934"/>
        </w:tc>
        <w:tc>
          <w:tcPr>
            <w:tcW w:w="52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B42" w:rsidRPr="009E7F87" w:rsidRDefault="00944B42" w:rsidP="00944934">
            <w:pPr>
              <w:shd w:val="clear" w:color="auto" w:fill="FFFFFF"/>
              <w:spacing w:line="0" w:lineRule="atLeast"/>
            </w:pPr>
            <w:r w:rsidRPr="009E7F87">
              <w:rPr>
                <w:spacing w:val="-2"/>
                <w:sz w:val="24"/>
                <w:szCs w:val="24"/>
              </w:rPr>
              <w:t xml:space="preserve">освещением с применением энергосберегающих </w:t>
            </w:r>
            <w:r w:rsidRPr="009E7F87">
              <w:rPr>
                <w:sz w:val="24"/>
                <w:szCs w:val="24"/>
              </w:rPr>
              <w:t>технологий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B42" w:rsidRPr="009E7F87" w:rsidRDefault="00944B42" w:rsidP="00944934">
            <w:pPr>
              <w:shd w:val="clear" w:color="auto" w:fill="FFFFFF"/>
              <w:ind w:left="389"/>
            </w:pPr>
            <w:r w:rsidRPr="009E7F87">
              <w:rPr>
                <w:sz w:val="24"/>
                <w:szCs w:val="24"/>
              </w:rPr>
              <w:t>ед.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B42" w:rsidRPr="009E7F87" w:rsidRDefault="00944B42" w:rsidP="00944934">
            <w:pPr>
              <w:shd w:val="clear" w:color="auto" w:fill="FFFFFF"/>
              <w:spacing w:line="0" w:lineRule="atLeast"/>
              <w:jc w:val="center"/>
            </w:pPr>
            <w:r w:rsidRPr="009E7F87">
              <w:rPr>
                <w:bCs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B42" w:rsidRPr="009E7F87" w:rsidRDefault="00944B42" w:rsidP="00944934">
            <w:pPr>
              <w:shd w:val="clear" w:color="auto" w:fill="FFFFFF"/>
              <w:spacing w:line="0" w:lineRule="atLeast"/>
              <w:jc w:val="center"/>
            </w:pPr>
            <w:r w:rsidRPr="009E7F87">
              <w:rPr>
                <w:bCs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B42" w:rsidRPr="009E7F87" w:rsidRDefault="00944B42" w:rsidP="00944934">
            <w:pPr>
              <w:shd w:val="clear" w:color="auto" w:fill="FFFFFF"/>
              <w:spacing w:line="0" w:lineRule="atLeast"/>
              <w:jc w:val="center"/>
              <w:rPr>
                <w:bCs/>
                <w:sz w:val="24"/>
                <w:szCs w:val="24"/>
              </w:rPr>
            </w:pPr>
            <w:r w:rsidRPr="009E7F87">
              <w:rPr>
                <w:bCs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B42" w:rsidRPr="009E7F87" w:rsidRDefault="00944B42" w:rsidP="00944934">
            <w:pPr>
              <w:shd w:val="clear" w:color="auto" w:fill="FFFFFF"/>
              <w:spacing w:line="0" w:lineRule="atLeast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</w:t>
            </w:r>
          </w:p>
        </w:tc>
      </w:tr>
      <w:tr w:rsidR="00944B42" w:rsidRPr="009E7F87" w:rsidTr="00944934">
        <w:trPr>
          <w:trHeight w:hRule="exact" w:val="278"/>
        </w:trPr>
        <w:tc>
          <w:tcPr>
            <w:tcW w:w="7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B42" w:rsidRPr="009E7F87" w:rsidRDefault="00944B42" w:rsidP="00944934"/>
          <w:p w:rsidR="00944B42" w:rsidRPr="009E7F87" w:rsidRDefault="00944B42" w:rsidP="00944934"/>
        </w:tc>
        <w:tc>
          <w:tcPr>
            <w:tcW w:w="52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B42" w:rsidRPr="009E7F87" w:rsidRDefault="00944B42" w:rsidP="00944934">
            <w:pPr>
              <w:shd w:val="clear" w:color="auto" w:fill="FFFFFF"/>
              <w:spacing w:line="0" w:lineRule="atLeast"/>
            </w:pPr>
            <w:r w:rsidRPr="009E7F87">
              <w:rPr>
                <w:spacing w:val="-2"/>
                <w:sz w:val="24"/>
                <w:szCs w:val="24"/>
              </w:rPr>
              <w:t>оборудованными контейнерными площадками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B42" w:rsidRPr="009E7F87" w:rsidRDefault="00944B42" w:rsidP="00944934">
            <w:pPr>
              <w:shd w:val="clear" w:color="auto" w:fill="FFFFFF"/>
              <w:ind w:left="389"/>
            </w:pPr>
            <w:r w:rsidRPr="009E7F87">
              <w:rPr>
                <w:sz w:val="24"/>
                <w:szCs w:val="24"/>
              </w:rPr>
              <w:t>ед.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B42" w:rsidRPr="009E7F87" w:rsidRDefault="00944B42" w:rsidP="00944934">
            <w:pPr>
              <w:shd w:val="clear" w:color="auto" w:fill="FFFFFF"/>
              <w:spacing w:line="0" w:lineRule="atLeast"/>
              <w:jc w:val="center"/>
            </w:pPr>
            <w:r w:rsidRPr="009E7F87">
              <w:rPr>
                <w:bCs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B42" w:rsidRPr="009E7F87" w:rsidRDefault="00944B42" w:rsidP="00944934">
            <w:pPr>
              <w:shd w:val="clear" w:color="auto" w:fill="FFFFFF"/>
              <w:spacing w:line="0" w:lineRule="atLeast"/>
              <w:jc w:val="center"/>
            </w:pPr>
            <w:r w:rsidRPr="009E7F87">
              <w:rPr>
                <w:bCs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B42" w:rsidRPr="009E7F87" w:rsidRDefault="00944B42" w:rsidP="00944934">
            <w:pPr>
              <w:shd w:val="clear" w:color="auto" w:fill="FFFFFF"/>
              <w:spacing w:line="0" w:lineRule="atLeast"/>
              <w:jc w:val="center"/>
              <w:rPr>
                <w:bCs/>
                <w:sz w:val="24"/>
                <w:szCs w:val="24"/>
              </w:rPr>
            </w:pPr>
            <w:r w:rsidRPr="009E7F87">
              <w:rPr>
                <w:bCs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B42" w:rsidRPr="009E7F87" w:rsidRDefault="00944B42" w:rsidP="00944934">
            <w:pPr>
              <w:shd w:val="clear" w:color="auto" w:fill="FFFFFF"/>
              <w:spacing w:line="0" w:lineRule="atLeast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</w:t>
            </w:r>
          </w:p>
        </w:tc>
      </w:tr>
      <w:tr w:rsidR="00944B42" w:rsidRPr="009E7F87" w:rsidTr="00944934">
        <w:trPr>
          <w:trHeight w:hRule="exact" w:val="845"/>
        </w:trPr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B42" w:rsidRPr="009E7F87" w:rsidRDefault="00944B42" w:rsidP="00944934">
            <w:pPr>
              <w:shd w:val="clear" w:color="auto" w:fill="FFFFFF"/>
              <w:ind w:left="307"/>
            </w:pPr>
            <w:r w:rsidRPr="009E7F87">
              <w:rPr>
                <w:iCs/>
                <w:sz w:val="24"/>
                <w:szCs w:val="24"/>
              </w:rPr>
              <w:t>3.</w:t>
            </w:r>
          </w:p>
        </w:tc>
        <w:tc>
          <w:tcPr>
            <w:tcW w:w="52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B42" w:rsidRPr="009E7F87" w:rsidRDefault="00944B42" w:rsidP="00944934">
            <w:pPr>
              <w:shd w:val="clear" w:color="auto" w:fill="FFFFFF"/>
              <w:spacing w:line="0" w:lineRule="atLeast"/>
              <w:ind w:hanging="41"/>
            </w:pPr>
            <w:r w:rsidRPr="009E7F87">
              <w:rPr>
                <w:spacing w:val="-1"/>
                <w:sz w:val="24"/>
                <w:szCs w:val="24"/>
              </w:rPr>
              <w:t xml:space="preserve">Количество площадок, специально оборудованных для отдыха, общения и проведения </w:t>
            </w:r>
            <w:r w:rsidRPr="009E7F87">
              <w:rPr>
                <w:sz w:val="24"/>
                <w:szCs w:val="24"/>
              </w:rPr>
              <w:t>досуга разными группами населения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B42" w:rsidRPr="009E7F87" w:rsidRDefault="00944B42" w:rsidP="00944934">
            <w:pPr>
              <w:shd w:val="clear" w:color="auto" w:fill="FFFFFF"/>
              <w:ind w:left="389"/>
            </w:pPr>
            <w:r w:rsidRPr="009E7F87">
              <w:rPr>
                <w:sz w:val="24"/>
                <w:szCs w:val="24"/>
              </w:rPr>
              <w:t>ед.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B42" w:rsidRPr="009E7F87" w:rsidRDefault="00944B42" w:rsidP="00944934">
            <w:pPr>
              <w:shd w:val="clear" w:color="auto" w:fill="FFFFFF"/>
              <w:spacing w:line="0" w:lineRule="atLeast"/>
              <w:jc w:val="center"/>
            </w:pPr>
            <w:r w:rsidRPr="009E7F87">
              <w:rPr>
                <w:bCs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B42" w:rsidRPr="009E7F87" w:rsidRDefault="00944B42" w:rsidP="00944934">
            <w:pPr>
              <w:shd w:val="clear" w:color="auto" w:fill="FFFFFF"/>
              <w:spacing w:line="0" w:lineRule="atLeast"/>
              <w:jc w:val="center"/>
            </w:pPr>
            <w:r w:rsidRPr="009E7F87">
              <w:rPr>
                <w:bCs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B42" w:rsidRPr="009E7F87" w:rsidRDefault="00944B42" w:rsidP="00944934">
            <w:pPr>
              <w:shd w:val="clear" w:color="auto" w:fill="FFFFFF"/>
              <w:spacing w:line="0" w:lineRule="atLeast"/>
              <w:jc w:val="center"/>
              <w:rPr>
                <w:bCs/>
                <w:sz w:val="24"/>
                <w:szCs w:val="24"/>
              </w:rPr>
            </w:pPr>
            <w:r w:rsidRPr="009E7F87">
              <w:rPr>
                <w:bCs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B42" w:rsidRPr="009E7F87" w:rsidRDefault="00944B42" w:rsidP="00944934">
            <w:pPr>
              <w:shd w:val="clear" w:color="auto" w:fill="FFFFFF"/>
              <w:spacing w:line="0" w:lineRule="atLeast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</w:t>
            </w:r>
          </w:p>
        </w:tc>
      </w:tr>
      <w:tr w:rsidR="00944B42" w:rsidRPr="009E7F87" w:rsidTr="00944934">
        <w:trPr>
          <w:trHeight w:hRule="exact" w:val="850"/>
        </w:trPr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B42" w:rsidRPr="009E7F87" w:rsidRDefault="00944B42" w:rsidP="00944934">
            <w:pPr>
              <w:shd w:val="clear" w:color="auto" w:fill="FFFFFF"/>
              <w:ind w:left="302"/>
            </w:pPr>
            <w:r w:rsidRPr="009E7F87">
              <w:rPr>
                <w:sz w:val="24"/>
                <w:szCs w:val="24"/>
              </w:rPr>
              <w:t>4.</w:t>
            </w:r>
          </w:p>
        </w:tc>
        <w:tc>
          <w:tcPr>
            <w:tcW w:w="52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B42" w:rsidRPr="009E7F87" w:rsidRDefault="00944B42" w:rsidP="00944934">
            <w:pPr>
              <w:shd w:val="clear" w:color="auto" w:fill="FFFFFF"/>
              <w:spacing w:line="0" w:lineRule="atLeast"/>
              <w:ind w:firstLine="13"/>
            </w:pPr>
            <w:r w:rsidRPr="009E7F87">
              <w:rPr>
                <w:spacing w:val="-1"/>
                <w:sz w:val="24"/>
                <w:szCs w:val="24"/>
              </w:rPr>
              <w:t xml:space="preserve">Количество благоустроенных </w:t>
            </w:r>
            <w:r w:rsidRPr="009E7F87">
              <w:rPr>
                <w:spacing w:val="-2"/>
                <w:sz w:val="24"/>
                <w:szCs w:val="24"/>
              </w:rPr>
              <w:t xml:space="preserve">общественных территорий (площадей, пешеходных </w:t>
            </w:r>
            <w:r w:rsidRPr="009E7F87">
              <w:rPr>
                <w:sz w:val="24"/>
                <w:szCs w:val="24"/>
              </w:rPr>
              <w:t>зон, и иных территорий)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B42" w:rsidRPr="009E7F87" w:rsidRDefault="00944B42" w:rsidP="00944934">
            <w:pPr>
              <w:shd w:val="clear" w:color="auto" w:fill="FFFFFF"/>
              <w:ind w:left="389"/>
            </w:pPr>
            <w:r w:rsidRPr="009E7F87">
              <w:rPr>
                <w:sz w:val="24"/>
                <w:szCs w:val="24"/>
              </w:rPr>
              <w:t>ед.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B42" w:rsidRPr="009E7F87" w:rsidRDefault="00944B42" w:rsidP="00944934">
            <w:pPr>
              <w:shd w:val="clear" w:color="auto" w:fill="FFFFFF"/>
              <w:spacing w:line="0" w:lineRule="atLeast"/>
              <w:jc w:val="center"/>
            </w:pPr>
            <w:r w:rsidRPr="009E7F87">
              <w:rPr>
                <w:bCs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B42" w:rsidRPr="009E7F87" w:rsidRDefault="00944B42" w:rsidP="00944934">
            <w:pPr>
              <w:shd w:val="clear" w:color="auto" w:fill="FFFFFF"/>
              <w:spacing w:line="0" w:lineRule="atLeast"/>
              <w:jc w:val="center"/>
            </w:pPr>
            <w:r w:rsidRPr="009E7F87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B42" w:rsidRPr="009E7F87" w:rsidRDefault="00944B42" w:rsidP="00944934">
            <w:pPr>
              <w:shd w:val="clear" w:color="auto" w:fill="FFFFFF"/>
              <w:spacing w:line="0" w:lineRule="atLeast"/>
              <w:jc w:val="center"/>
              <w:rPr>
                <w:bCs/>
                <w:sz w:val="24"/>
                <w:szCs w:val="24"/>
              </w:rPr>
            </w:pPr>
            <w:r w:rsidRPr="009E7F87">
              <w:rPr>
                <w:bCs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B42" w:rsidRPr="009E7F87" w:rsidRDefault="00944B42" w:rsidP="00944934">
            <w:pPr>
              <w:shd w:val="clear" w:color="auto" w:fill="FFFFFF"/>
              <w:spacing w:line="0" w:lineRule="atLeast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</w:p>
        </w:tc>
      </w:tr>
    </w:tbl>
    <w:p w:rsidR="00944B42" w:rsidRDefault="00944B42" w:rsidP="00944B42">
      <w:pPr>
        <w:shd w:val="clear" w:color="auto" w:fill="FFFFFF"/>
        <w:spacing w:before="264"/>
        <w:ind w:left="2213"/>
      </w:pPr>
      <w:r>
        <w:rPr>
          <w:b/>
          <w:bCs/>
          <w:spacing w:val="-1"/>
          <w:sz w:val="24"/>
          <w:szCs w:val="24"/>
        </w:rPr>
        <w:t>2.4.Сведения о целевых индикаторах (показателях) программы</w:t>
      </w:r>
    </w:p>
    <w:p w:rsidR="00944B42" w:rsidRDefault="00944B42" w:rsidP="00944B42">
      <w:pPr>
        <w:spacing w:after="259" w:line="1" w:lineRule="exact"/>
        <w:rPr>
          <w:rFonts w:ascii="Courier New" w:hAnsi="Courier New" w:cs="Courier New"/>
          <w:sz w:val="2"/>
          <w:szCs w:val="2"/>
        </w:rPr>
      </w:pPr>
    </w:p>
    <w:tbl>
      <w:tblPr>
        <w:tblW w:w="0" w:type="auto"/>
        <w:jc w:val="center"/>
        <w:tblLayout w:type="fixed"/>
        <w:tblCellMar>
          <w:left w:w="40" w:type="dxa"/>
          <w:right w:w="40" w:type="dxa"/>
        </w:tblCellMar>
        <w:tblLook w:val="0000"/>
      </w:tblPr>
      <w:tblGrid>
        <w:gridCol w:w="715"/>
        <w:gridCol w:w="3547"/>
        <w:gridCol w:w="706"/>
        <w:gridCol w:w="844"/>
        <w:gridCol w:w="851"/>
        <w:gridCol w:w="708"/>
        <w:gridCol w:w="709"/>
        <w:gridCol w:w="709"/>
        <w:gridCol w:w="709"/>
        <w:gridCol w:w="708"/>
      </w:tblGrid>
      <w:tr w:rsidR="00944B42" w:rsidRPr="009E7F87" w:rsidTr="00944934">
        <w:trPr>
          <w:trHeight w:hRule="exact" w:val="293"/>
          <w:jc w:val="center"/>
        </w:trPr>
        <w:tc>
          <w:tcPr>
            <w:tcW w:w="71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44B42" w:rsidRPr="009E7F87" w:rsidRDefault="00944B42" w:rsidP="00944934">
            <w:pPr>
              <w:shd w:val="clear" w:color="auto" w:fill="FFFFFF"/>
              <w:ind w:left="283"/>
            </w:pPr>
            <w:r w:rsidRPr="009E7F87">
              <w:rPr>
                <w:sz w:val="24"/>
                <w:szCs w:val="24"/>
              </w:rPr>
              <w:t>№</w:t>
            </w:r>
          </w:p>
        </w:tc>
        <w:tc>
          <w:tcPr>
            <w:tcW w:w="354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44B42" w:rsidRPr="009E7F87" w:rsidRDefault="00944B42" w:rsidP="00944934">
            <w:pPr>
              <w:shd w:val="clear" w:color="auto" w:fill="FFFFFF"/>
              <w:spacing w:line="269" w:lineRule="exact"/>
              <w:ind w:left="461" w:right="187"/>
            </w:pPr>
            <w:r w:rsidRPr="009E7F87">
              <w:rPr>
                <w:spacing w:val="-2"/>
                <w:sz w:val="24"/>
                <w:szCs w:val="24"/>
              </w:rPr>
              <w:t xml:space="preserve">Наименование показателя </w:t>
            </w:r>
            <w:r w:rsidRPr="009E7F87">
              <w:rPr>
                <w:sz w:val="24"/>
                <w:szCs w:val="24"/>
              </w:rPr>
              <w:t>(индикатора)</w:t>
            </w:r>
          </w:p>
        </w:tc>
        <w:tc>
          <w:tcPr>
            <w:tcW w:w="70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44B42" w:rsidRPr="009E7F87" w:rsidRDefault="00944B42" w:rsidP="00944934">
            <w:pPr>
              <w:shd w:val="clear" w:color="auto" w:fill="FFFFFF"/>
              <w:ind w:left="34"/>
            </w:pPr>
            <w:r w:rsidRPr="009E7F87">
              <w:rPr>
                <w:sz w:val="24"/>
                <w:szCs w:val="24"/>
              </w:rPr>
              <w:t>Ед.</w:t>
            </w:r>
          </w:p>
        </w:tc>
        <w:tc>
          <w:tcPr>
            <w:tcW w:w="5238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B42" w:rsidRPr="009E7F87" w:rsidRDefault="00944B42" w:rsidP="00944934">
            <w:pPr>
              <w:shd w:val="clear" w:color="auto" w:fill="FFFFFF"/>
              <w:ind w:left="418"/>
              <w:rPr>
                <w:spacing w:val="-1"/>
                <w:sz w:val="24"/>
                <w:szCs w:val="24"/>
              </w:rPr>
            </w:pPr>
            <w:r w:rsidRPr="009E7F87">
              <w:rPr>
                <w:spacing w:val="-1"/>
                <w:sz w:val="24"/>
                <w:szCs w:val="24"/>
              </w:rPr>
              <w:t>Значение целевых показателей (индикаторов)</w:t>
            </w:r>
          </w:p>
        </w:tc>
      </w:tr>
      <w:tr w:rsidR="00944B42" w:rsidRPr="009E7F87" w:rsidTr="00944934">
        <w:trPr>
          <w:trHeight w:hRule="exact" w:val="463"/>
          <w:jc w:val="center"/>
        </w:trPr>
        <w:tc>
          <w:tcPr>
            <w:tcW w:w="7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B42" w:rsidRPr="009E7F87" w:rsidRDefault="00944B42" w:rsidP="00944934"/>
          <w:p w:rsidR="00944B42" w:rsidRPr="009E7F87" w:rsidRDefault="00944B42" w:rsidP="00944934"/>
        </w:tc>
        <w:tc>
          <w:tcPr>
            <w:tcW w:w="354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B42" w:rsidRPr="009E7F87" w:rsidRDefault="00944B42" w:rsidP="00944934"/>
          <w:p w:rsidR="00944B42" w:rsidRPr="009E7F87" w:rsidRDefault="00944B42" w:rsidP="00944934"/>
        </w:tc>
        <w:tc>
          <w:tcPr>
            <w:tcW w:w="70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B42" w:rsidRPr="009E7F87" w:rsidRDefault="00944B42" w:rsidP="00944934"/>
          <w:p w:rsidR="00944B42" w:rsidRPr="009E7F87" w:rsidRDefault="00944B42" w:rsidP="00944934"/>
        </w:tc>
        <w:tc>
          <w:tcPr>
            <w:tcW w:w="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B42" w:rsidRPr="009E7F87" w:rsidRDefault="00944B42" w:rsidP="00944934">
            <w:pPr>
              <w:shd w:val="clear" w:color="auto" w:fill="FFFFFF"/>
              <w:spacing w:line="0" w:lineRule="atLeast"/>
              <w:jc w:val="center"/>
              <w:rPr>
                <w:sz w:val="24"/>
                <w:szCs w:val="24"/>
              </w:rPr>
            </w:pPr>
            <w:r w:rsidRPr="009E7F87">
              <w:rPr>
                <w:sz w:val="24"/>
                <w:szCs w:val="24"/>
              </w:rPr>
              <w:t>2018</w:t>
            </w:r>
          </w:p>
          <w:p w:rsidR="00944B42" w:rsidRPr="009E7F87" w:rsidRDefault="00944B42" w:rsidP="00944934">
            <w:pPr>
              <w:shd w:val="clear" w:color="auto" w:fill="FFFFFF"/>
              <w:spacing w:line="0" w:lineRule="atLeast"/>
              <w:jc w:val="center"/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B42" w:rsidRPr="009E7F87" w:rsidRDefault="00944B42" w:rsidP="00944934">
            <w:pPr>
              <w:shd w:val="clear" w:color="auto" w:fill="FFFFFF"/>
              <w:spacing w:line="0" w:lineRule="atLeast"/>
              <w:jc w:val="center"/>
            </w:pPr>
            <w:r w:rsidRPr="009E7F87">
              <w:rPr>
                <w:spacing w:val="-6"/>
                <w:sz w:val="24"/>
                <w:szCs w:val="24"/>
              </w:rPr>
              <w:t>2019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B42" w:rsidRPr="009E7F87" w:rsidRDefault="00944B42" w:rsidP="00944934">
            <w:pPr>
              <w:shd w:val="clear" w:color="auto" w:fill="FFFFFF"/>
              <w:spacing w:line="0" w:lineRule="atLeast"/>
              <w:jc w:val="center"/>
            </w:pPr>
            <w:r w:rsidRPr="009E7F87">
              <w:rPr>
                <w:sz w:val="24"/>
                <w:szCs w:val="24"/>
              </w:rPr>
              <w:t>2020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B42" w:rsidRPr="009E7F87" w:rsidRDefault="00944B42" w:rsidP="00944934">
            <w:pPr>
              <w:shd w:val="clear" w:color="auto" w:fill="FFFFFF"/>
              <w:spacing w:line="0" w:lineRule="atLeast"/>
              <w:jc w:val="center"/>
            </w:pPr>
            <w:r w:rsidRPr="009E7F87">
              <w:rPr>
                <w:spacing w:val="-14"/>
                <w:sz w:val="24"/>
                <w:szCs w:val="24"/>
              </w:rPr>
              <w:t>2021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B42" w:rsidRPr="009E7F87" w:rsidRDefault="00944B42" w:rsidP="00944934">
            <w:pPr>
              <w:shd w:val="clear" w:color="auto" w:fill="FFFFFF"/>
              <w:spacing w:line="0" w:lineRule="atLeast"/>
              <w:jc w:val="center"/>
            </w:pPr>
            <w:r w:rsidRPr="009E7F87">
              <w:rPr>
                <w:spacing w:val="-7"/>
                <w:sz w:val="24"/>
                <w:szCs w:val="24"/>
              </w:rPr>
              <w:t>2022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B42" w:rsidRPr="009E7F87" w:rsidRDefault="00944B42" w:rsidP="00944934">
            <w:pPr>
              <w:shd w:val="clear" w:color="auto" w:fill="FFFFFF"/>
              <w:spacing w:line="0" w:lineRule="atLeast"/>
              <w:jc w:val="center"/>
              <w:rPr>
                <w:spacing w:val="-7"/>
                <w:sz w:val="24"/>
                <w:szCs w:val="24"/>
              </w:rPr>
            </w:pPr>
            <w:r>
              <w:rPr>
                <w:spacing w:val="-7"/>
                <w:sz w:val="24"/>
                <w:szCs w:val="24"/>
              </w:rPr>
              <w:t>2023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B42" w:rsidRPr="009E7F87" w:rsidRDefault="00944B42" w:rsidP="00944934">
            <w:pPr>
              <w:shd w:val="clear" w:color="auto" w:fill="FFFFFF"/>
              <w:spacing w:line="0" w:lineRule="atLeast"/>
              <w:jc w:val="center"/>
              <w:rPr>
                <w:spacing w:val="-7"/>
                <w:sz w:val="24"/>
                <w:szCs w:val="24"/>
              </w:rPr>
            </w:pPr>
            <w:r>
              <w:rPr>
                <w:spacing w:val="-7"/>
                <w:sz w:val="24"/>
                <w:szCs w:val="24"/>
              </w:rPr>
              <w:t>2024</w:t>
            </w:r>
          </w:p>
        </w:tc>
      </w:tr>
      <w:tr w:rsidR="00944B42" w:rsidRPr="009E7F87" w:rsidTr="00944934">
        <w:trPr>
          <w:trHeight w:hRule="exact" w:val="1138"/>
          <w:jc w:val="center"/>
        </w:trPr>
        <w:tc>
          <w:tcPr>
            <w:tcW w:w="7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B42" w:rsidRPr="009E7F87" w:rsidRDefault="00944B42" w:rsidP="00944934">
            <w:pPr>
              <w:shd w:val="clear" w:color="auto" w:fill="FFFFFF"/>
              <w:ind w:left="317"/>
            </w:pPr>
            <w:r w:rsidRPr="009E7F87">
              <w:rPr>
                <w:sz w:val="24"/>
                <w:szCs w:val="24"/>
              </w:rPr>
              <w:t>1</w:t>
            </w:r>
          </w:p>
        </w:tc>
        <w:tc>
          <w:tcPr>
            <w:tcW w:w="3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B42" w:rsidRPr="009E7F87" w:rsidRDefault="00944B42" w:rsidP="00944934">
            <w:pPr>
              <w:shd w:val="clear" w:color="auto" w:fill="FFFFFF"/>
              <w:spacing w:line="269" w:lineRule="exact"/>
              <w:ind w:right="293"/>
            </w:pPr>
            <w:r w:rsidRPr="009E7F87">
              <w:rPr>
                <w:spacing w:val="-3"/>
                <w:sz w:val="24"/>
                <w:szCs w:val="24"/>
              </w:rPr>
              <w:t xml:space="preserve">Количество благоустроенных </w:t>
            </w:r>
            <w:r w:rsidRPr="009E7F87">
              <w:rPr>
                <w:sz w:val="24"/>
                <w:szCs w:val="24"/>
              </w:rPr>
              <w:t>территорий МКД</w:t>
            </w:r>
          </w:p>
        </w:tc>
        <w:tc>
          <w:tcPr>
            <w:tcW w:w="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B42" w:rsidRDefault="00944B42" w:rsidP="00944934">
            <w:pPr>
              <w:shd w:val="clear" w:color="auto" w:fill="FFFFFF"/>
              <w:spacing w:line="0" w:lineRule="atLeast"/>
              <w:rPr>
                <w:sz w:val="24"/>
                <w:szCs w:val="24"/>
              </w:rPr>
            </w:pPr>
          </w:p>
          <w:p w:rsidR="00944B42" w:rsidRDefault="00944B42" w:rsidP="00944934">
            <w:pPr>
              <w:shd w:val="clear" w:color="auto" w:fill="FFFFFF"/>
              <w:spacing w:line="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</w:t>
            </w:r>
          </w:p>
          <w:p w:rsidR="00944B42" w:rsidRPr="009E7F87" w:rsidRDefault="00944B42" w:rsidP="00944934">
            <w:pPr>
              <w:shd w:val="clear" w:color="auto" w:fill="FFFFFF"/>
              <w:spacing w:line="0" w:lineRule="atLeast"/>
            </w:pPr>
            <w:r w:rsidRPr="009E7F87">
              <w:rPr>
                <w:sz w:val="24"/>
                <w:szCs w:val="24"/>
              </w:rPr>
              <w:t>Ед.</w:t>
            </w:r>
          </w:p>
        </w:tc>
        <w:tc>
          <w:tcPr>
            <w:tcW w:w="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44B42" w:rsidRPr="009E7F87" w:rsidRDefault="00944B42" w:rsidP="00944934">
            <w:pPr>
              <w:shd w:val="clear" w:color="auto" w:fill="FFFFFF"/>
              <w:spacing w:line="0" w:lineRule="atLeast"/>
              <w:jc w:val="center"/>
            </w:pPr>
            <w:r w:rsidRPr="009E7F87">
              <w:rPr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44B42" w:rsidRPr="009E7F87" w:rsidRDefault="00944B42" w:rsidP="00944934">
            <w:pPr>
              <w:shd w:val="clear" w:color="auto" w:fill="FFFFFF"/>
              <w:spacing w:line="0" w:lineRule="atLeast"/>
              <w:jc w:val="center"/>
            </w:pPr>
            <w:r w:rsidRPr="009E7F87">
              <w:rPr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44B42" w:rsidRPr="009E7F87" w:rsidRDefault="00944B42" w:rsidP="00944934">
            <w:pPr>
              <w:shd w:val="clear" w:color="auto" w:fill="FFFFFF"/>
              <w:spacing w:line="0" w:lineRule="atLeast"/>
              <w:jc w:val="center"/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44B42" w:rsidRPr="009E7F87" w:rsidRDefault="00944B42" w:rsidP="00944934">
            <w:pPr>
              <w:shd w:val="clear" w:color="auto" w:fill="FFFFFF"/>
              <w:spacing w:line="0" w:lineRule="atLeast"/>
              <w:jc w:val="center"/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44B42" w:rsidRPr="009E7F87" w:rsidRDefault="00944B42" w:rsidP="00944934">
            <w:pPr>
              <w:shd w:val="clear" w:color="auto" w:fill="FFFFFF"/>
              <w:spacing w:line="0" w:lineRule="atLeast"/>
              <w:jc w:val="center"/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B42" w:rsidRDefault="00944B42" w:rsidP="00944934">
            <w:pPr>
              <w:shd w:val="clear" w:color="auto" w:fill="FFFFFF"/>
              <w:spacing w:line="0" w:lineRule="atLeast"/>
              <w:jc w:val="center"/>
              <w:rPr>
                <w:sz w:val="24"/>
                <w:szCs w:val="24"/>
              </w:rPr>
            </w:pPr>
          </w:p>
          <w:p w:rsidR="00944B42" w:rsidRDefault="00944B42" w:rsidP="00944934">
            <w:pPr>
              <w:shd w:val="clear" w:color="auto" w:fill="FFFFFF"/>
              <w:spacing w:line="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</w:p>
          <w:p w:rsidR="00944B42" w:rsidRDefault="00944B42" w:rsidP="00944934">
            <w:pPr>
              <w:shd w:val="clear" w:color="auto" w:fill="FFFFFF"/>
              <w:spacing w:line="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B42" w:rsidRDefault="00944B42" w:rsidP="00944934">
            <w:pPr>
              <w:shd w:val="clear" w:color="auto" w:fill="FFFFFF"/>
              <w:spacing w:line="0" w:lineRule="atLeast"/>
              <w:jc w:val="center"/>
              <w:rPr>
                <w:sz w:val="24"/>
                <w:szCs w:val="24"/>
              </w:rPr>
            </w:pPr>
          </w:p>
          <w:p w:rsidR="00944B42" w:rsidRDefault="00944B42" w:rsidP="00944934">
            <w:pPr>
              <w:shd w:val="clear" w:color="auto" w:fill="FFFFFF"/>
              <w:spacing w:line="0" w:lineRule="atLeast"/>
              <w:jc w:val="center"/>
              <w:rPr>
                <w:sz w:val="24"/>
                <w:szCs w:val="24"/>
              </w:rPr>
            </w:pPr>
          </w:p>
          <w:p w:rsidR="00944B42" w:rsidRDefault="00944B42" w:rsidP="00944934">
            <w:pPr>
              <w:shd w:val="clear" w:color="auto" w:fill="FFFFFF"/>
              <w:spacing w:line="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944B42" w:rsidRPr="009E7F87" w:rsidTr="00944934">
        <w:trPr>
          <w:trHeight w:hRule="exact" w:val="1176"/>
          <w:jc w:val="center"/>
        </w:trPr>
        <w:tc>
          <w:tcPr>
            <w:tcW w:w="7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B42" w:rsidRPr="009E7F87" w:rsidRDefault="00944B42" w:rsidP="00944934">
            <w:pPr>
              <w:shd w:val="clear" w:color="auto" w:fill="FFFFFF"/>
              <w:ind w:left="288"/>
            </w:pPr>
            <w:r w:rsidRPr="009E7F87">
              <w:rPr>
                <w:sz w:val="24"/>
                <w:szCs w:val="24"/>
              </w:rPr>
              <w:t>2</w:t>
            </w:r>
          </w:p>
        </w:tc>
        <w:tc>
          <w:tcPr>
            <w:tcW w:w="3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B42" w:rsidRPr="009E7F87" w:rsidRDefault="00944B42" w:rsidP="00944934">
            <w:pPr>
              <w:shd w:val="clear" w:color="auto" w:fill="FFFFFF"/>
              <w:spacing w:line="269" w:lineRule="exact"/>
              <w:ind w:left="43" w:right="154" w:hanging="43"/>
            </w:pPr>
            <w:r w:rsidRPr="009E7F87">
              <w:rPr>
                <w:sz w:val="24"/>
                <w:szCs w:val="24"/>
              </w:rPr>
              <w:t xml:space="preserve">Доля благоустроенных </w:t>
            </w:r>
            <w:r w:rsidRPr="009E7F87">
              <w:rPr>
                <w:spacing w:val="-2"/>
                <w:sz w:val="24"/>
                <w:szCs w:val="24"/>
              </w:rPr>
              <w:t xml:space="preserve">дворовых территорий МКД от </w:t>
            </w:r>
            <w:r w:rsidRPr="009E7F87">
              <w:rPr>
                <w:sz w:val="24"/>
                <w:szCs w:val="24"/>
              </w:rPr>
              <w:t>общего количества дворовых территорий</w:t>
            </w:r>
          </w:p>
        </w:tc>
        <w:tc>
          <w:tcPr>
            <w:tcW w:w="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B42" w:rsidRDefault="00944B42" w:rsidP="00944934">
            <w:pPr>
              <w:shd w:val="clear" w:color="auto" w:fill="FFFFFF"/>
              <w:spacing w:line="0" w:lineRule="atLeast"/>
              <w:rPr>
                <w:b/>
                <w:bCs/>
              </w:rPr>
            </w:pPr>
          </w:p>
          <w:p w:rsidR="00944B42" w:rsidRDefault="00944B42" w:rsidP="00944934">
            <w:pPr>
              <w:shd w:val="clear" w:color="auto" w:fill="FFFFFF"/>
              <w:spacing w:line="0" w:lineRule="atLeast"/>
              <w:rPr>
                <w:b/>
                <w:bCs/>
              </w:rPr>
            </w:pPr>
          </w:p>
          <w:p w:rsidR="00944B42" w:rsidRPr="009E7F87" w:rsidRDefault="00944B42" w:rsidP="00944934">
            <w:pPr>
              <w:shd w:val="clear" w:color="auto" w:fill="FFFFFF"/>
              <w:spacing w:line="0" w:lineRule="atLeast"/>
            </w:pPr>
            <w:r>
              <w:rPr>
                <w:b/>
                <w:bCs/>
              </w:rPr>
              <w:t xml:space="preserve">    </w:t>
            </w:r>
            <w:r w:rsidRPr="009E7F87">
              <w:rPr>
                <w:b/>
                <w:bCs/>
              </w:rPr>
              <w:t>%</w:t>
            </w:r>
          </w:p>
        </w:tc>
        <w:tc>
          <w:tcPr>
            <w:tcW w:w="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44B42" w:rsidRPr="009E7F87" w:rsidRDefault="00944B42" w:rsidP="00944934">
            <w:pPr>
              <w:shd w:val="clear" w:color="auto" w:fill="FFFFFF"/>
              <w:spacing w:line="0" w:lineRule="atLeast"/>
              <w:jc w:val="center"/>
            </w:pPr>
            <w:r w:rsidRPr="009E7F87">
              <w:rPr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44B42" w:rsidRPr="009E7F87" w:rsidRDefault="00944B42" w:rsidP="00944934">
            <w:pPr>
              <w:shd w:val="clear" w:color="auto" w:fill="FFFFFF"/>
              <w:spacing w:line="0" w:lineRule="atLeast"/>
              <w:jc w:val="center"/>
            </w:pPr>
            <w:r w:rsidRPr="009E7F87">
              <w:rPr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44B42" w:rsidRPr="009E7F87" w:rsidRDefault="00944B42" w:rsidP="00944934">
            <w:pPr>
              <w:shd w:val="clear" w:color="auto" w:fill="FFFFFF"/>
              <w:spacing w:line="0" w:lineRule="atLeast"/>
              <w:jc w:val="center"/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44B42" w:rsidRPr="009E7F87" w:rsidRDefault="00944B42" w:rsidP="00944934">
            <w:pPr>
              <w:shd w:val="clear" w:color="auto" w:fill="FFFFFF"/>
              <w:spacing w:line="0" w:lineRule="atLeast"/>
              <w:jc w:val="center"/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44B42" w:rsidRPr="009E7F87" w:rsidRDefault="00944B42" w:rsidP="00944934">
            <w:pPr>
              <w:shd w:val="clear" w:color="auto" w:fill="FFFFFF"/>
              <w:spacing w:line="0" w:lineRule="atLeast"/>
            </w:pPr>
            <w:r>
              <w:rPr>
                <w:sz w:val="24"/>
                <w:szCs w:val="24"/>
              </w:rPr>
              <w:t xml:space="preserve">   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B42" w:rsidRDefault="00944B42" w:rsidP="00944934">
            <w:pPr>
              <w:shd w:val="clear" w:color="auto" w:fill="FFFFFF"/>
              <w:spacing w:line="0" w:lineRule="atLeast"/>
              <w:jc w:val="center"/>
              <w:rPr>
                <w:sz w:val="24"/>
                <w:szCs w:val="24"/>
              </w:rPr>
            </w:pPr>
          </w:p>
          <w:p w:rsidR="00944B42" w:rsidRDefault="00944B42" w:rsidP="00944934">
            <w:pPr>
              <w:shd w:val="clear" w:color="auto" w:fill="FFFFFF"/>
              <w:spacing w:line="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</w:t>
            </w:r>
          </w:p>
          <w:p w:rsidR="00944B42" w:rsidRDefault="00944B42" w:rsidP="00944934">
            <w:pPr>
              <w:shd w:val="clear" w:color="auto" w:fill="FFFFFF"/>
              <w:spacing w:line="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B42" w:rsidRDefault="00944B42" w:rsidP="00944934">
            <w:pPr>
              <w:shd w:val="clear" w:color="auto" w:fill="FFFFFF"/>
              <w:spacing w:line="0" w:lineRule="atLeast"/>
              <w:jc w:val="center"/>
              <w:rPr>
                <w:sz w:val="24"/>
                <w:szCs w:val="24"/>
              </w:rPr>
            </w:pPr>
          </w:p>
          <w:p w:rsidR="00944B42" w:rsidRDefault="00944B42" w:rsidP="00944934">
            <w:pPr>
              <w:shd w:val="clear" w:color="auto" w:fill="FFFFFF"/>
              <w:spacing w:line="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</w:p>
          <w:p w:rsidR="00944B42" w:rsidRDefault="00944B42" w:rsidP="00944934">
            <w:pPr>
              <w:shd w:val="clear" w:color="auto" w:fill="FFFFFF"/>
              <w:spacing w:line="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0</w:t>
            </w:r>
          </w:p>
        </w:tc>
      </w:tr>
    </w:tbl>
    <w:p w:rsidR="00944B42" w:rsidRDefault="00944B42" w:rsidP="00944B42">
      <w:pPr>
        <w:shd w:val="clear" w:color="auto" w:fill="FFFFFF"/>
        <w:spacing w:before="629"/>
        <w:ind w:left="10210"/>
        <w:sectPr w:rsidR="00944B42">
          <w:pgSz w:w="11909" w:h="16834"/>
          <w:pgMar w:top="1085" w:right="471" w:bottom="360" w:left="941" w:header="720" w:footer="720" w:gutter="0"/>
          <w:cols w:space="60"/>
          <w:noEndnote/>
        </w:sect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715"/>
        <w:gridCol w:w="3821"/>
        <w:gridCol w:w="709"/>
        <w:gridCol w:w="851"/>
        <w:gridCol w:w="708"/>
        <w:gridCol w:w="709"/>
        <w:gridCol w:w="709"/>
        <w:gridCol w:w="709"/>
        <w:gridCol w:w="709"/>
        <w:gridCol w:w="709"/>
      </w:tblGrid>
      <w:tr w:rsidR="00944B42" w:rsidRPr="009E7F87" w:rsidTr="00944934">
        <w:trPr>
          <w:trHeight w:hRule="exact" w:val="1186"/>
        </w:trPr>
        <w:tc>
          <w:tcPr>
            <w:tcW w:w="7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B42" w:rsidRPr="009E7F87" w:rsidRDefault="00944B42" w:rsidP="00944934">
            <w:pPr>
              <w:shd w:val="clear" w:color="auto" w:fill="FFFFFF"/>
              <w:spacing w:line="0" w:lineRule="atLeast"/>
              <w:rPr>
                <w:sz w:val="28"/>
                <w:szCs w:val="28"/>
              </w:rPr>
            </w:pPr>
            <w:r w:rsidRPr="009E7F87">
              <w:rPr>
                <w:bCs/>
                <w:w w:val="49"/>
                <w:sz w:val="28"/>
                <w:szCs w:val="28"/>
              </w:rPr>
              <w:lastRenderedPageBreak/>
              <w:t>3.</w:t>
            </w:r>
          </w:p>
        </w:tc>
        <w:tc>
          <w:tcPr>
            <w:tcW w:w="3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B42" w:rsidRPr="009E7F87" w:rsidRDefault="00944B42" w:rsidP="00944934">
            <w:pPr>
              <w:shd w:val="clear" w:color="auto" w:fill="FFFFFF"/>
              <w:spacing w:line="278" w:lineRule="exact"/>
            </w:pPr>
            <w:r w:rsidRPr="009E7F87">
              <w:rPr>
                <w:spacing w:val="-3"/>
                <w:sz w:val="24"/>
                <w:szCs w:val="24"/>
              </w:rPr>
              <w:t xml:space="preserve">Количество      благоустроенных </w:t>
            </w:r>
            <w:r w:rsidRPr="009E7F87">
              <w:rPr>
                <w:spacing w:val="-1"/>
                <w:sz w:val="24"/>
                <w:szCs w:val="24"/>
              </w:rPr>
              <w:t>общественных территорий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B42" w:rsidRPr="009E7F87" w:rsidRDefault="00944B42" w:rsidP="00944934">
            <w:pPr>
              <w:shd w:val="clear" w:color="auto" w:fill="FFFFFF"/>
              <w:ind w:right="211"/>
              <w:jc w:val="right"/>
            </w:pPr>
            <w:r w:rsidRPr="009E7F87">
              <w:rPr>
                <w:sz w:val="24"/>
                <w:szCs w:val="24"/>
              </w:rPr>
              <w:t>ед.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B42" w:rsidRPr="00F30B88" w:rsidRDefault="00944B42" w:rsidP="00944934">
            <w:pPr>
              <w:shd w:val="clear" w:color="auto" w:fill="FFFFFF"/>
              <w:spacing w:line="0" w:lineRule="atLeast"/>
              <w:jc w:val="center"/>
              <w:rPr>
                <w:sz w:val="24"/>
                <w:szCs w:val="24"/>
              </w:rPr>
            </w:pPr>
            <w:r w:rsidRPr="00F30B88">
              <w:rPr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B42" w:rsidRPr="00F30B88" w:rsidRDefault="00944B42" w:rsidP="00944934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F30B88">
              <w:rPr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B42" w:rsidRPr="00F30B88" w:rsidRDefault="00944B42" w:rsidP="00944934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F30B88">
              <w:rPr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B42" w:rsidRPr="00F30B88" w:rsidRDefault="00944B42" w:rsidP="00944934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F30B88">
              <w:rPr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B42" w:rsidRPr="00F30B88" w:rsidRDefault="00944B42" w:rsidP="00944934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F30B88">
              <w:rPr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B42" w:rsidRPr="00F30B88" w:rsidRDefault="00944B42" w:rsidP="00944934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B42" w:rsidRPr="00F30B88" w:rsidRDefault="00944B42" w:rsidP="00944934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944B42" w:rsidRPr="009E7F87" w:rsidTr="00944934">
        <w:trPr>
          <w:trHeight w:hRule="exact" w:val="1152"/>
        </w:trPr>
        <w:tc>
          <w:tcPr>
            <w:tcW w:w="7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B42" w:rsidRPr="009E7F87" w:rsidRDefault="00944B42" w:rsidP="00944934">
            <w:pPr>
              <w:shd w:val="clear" w:color="auto" w:fill="FFFFFF"/>
              <w:spacing w:line="0" w:lineRule="atLeast"/>
            </w:pPr>
            <w:r w:rsidRPr="009E7F87">
              <w:rPr>
                <w:sz w:val="24"/>
                <w:szCs w:val="24"/>
              </w:rPr>
              <w:t>4.</w:t>
            </w:r>
          </w:p>
        </w:tc>
        <w:tc>
          <w:tcPr>
            <w:tcW w:w="3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B42" w:rsidRPr="009E7F87" w:rsidRDefault="00944B42" w:rsidP="00944934">
            <w:pPr>
              <w:shd w:val="clear" w:color="auto" w:fill="FFFFFF"/>
              <w:spacing w:line="278" w:lineRule="exact"/>
            </w:pPr>
            <w:r w:rsidRPr="009E7F87">
              <w:rPr>
                <w:sz w:val="24"/>
                <w:szCs w:val="24"/>
              </w:rPr>
              <w:t>Доля                благоустроенных общественных   территорий   от общего количества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B42" w:rsidRPr="009E7F87" w:rsidRDefault="00944B42" w:rsidP="00944934">
            <w:pPr>
              <w:shd w:val="clear" w:color="auto" w:fill="FFFFFF"/>
              <w:ind w:right="144"/>
              <w:jc w:val="right"/>
            </w:pPr>
            <w:r w:rsidRPr="009E7F87">
              <w:rPr>
                <w:b/>
                <w:bCs/>
              </w:rPr>
              <w:t>%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B42" w:rsidRPr="00F30B88" w:rsidRDefault="00944B42" w:rsidP="00944934">
            <w:pPr>
              <w:shd w:val="clear" w:color="auto" w:fill="FFFFFF"/>
              <w:spacing w:line="274" w:lineRule="exact"/>
              <w:ind w:right="48"/>
              <w:jc w:val="center"/>
              <w:rPr>
                <w:sz w:val="24"/>
                <w:szCs w:val="24"/>
              </w:rPr>
            </w:pPr>
            <w:r w:rsidRPr="00F30B88">
              <w:rPr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B42" w:rsidRPr="00F30B88" w:rsidRDefault="00944B42" w:rsidP="00944934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F30B88">
              <w:rPr>
                <w:sz w:val="24"/>
                <w:szCs w:val="24"/>
              </w:rPr>
              <w:t>20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B42" w:rsidRPr="00F30B88" w:rsidRDefault="00944B42" w:rsidP="00944934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F30B88">
              <w:rPr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B42" w:rsidRPr="00F30B88" w:rsidRDefault="00944B42" w:rsidP="00944934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F30B88">
              <w:rPr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B42" w:rsidRPr="00F30B88" w:rsidRDefault="00944B42" w:rsidP="00944934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F30B88">
              <w:rPr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B42" w:rsidRPr="00F30B88" w:rsidRDefault="00944B42" w:rsidP="00944934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B42" w:rsidRPr="00F30B88" w:rsidRDefault="00944B42" w:rsidP="00944934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</w:tbl>
    <w:p w:rsidR="00944B42" w:rsidRDefault="00944B42" w:rsidP="00944B42">
      <w:pPr>
        <w:shd w:val="clear" w:color="auto" w:fill="FFFFFF"/>
        <w:spacing w:before="259"/>
        <w:ind w:left="662"/>
      </w:pPr>
      <w:r>
        <w:rPr>
          <w:sz w:val="24"/>
          <w:szCs w:val="24"/>
        </w:rPr>
        <w:t>Для реализации мероприятий программы подготовлены следующие документы:</w:t>
      </w:r>
    </w:p>
    <w:p w:rsidR="00944B42" w:rsidRDefault="00944B42" w:rsidP="00944B42">
      <w:pPr>
        <w:widowControl w:val="0"/>
        <w:numPr>
          <w:ilvl w:val="0"/>
          <w:numId w:val="5"/>
        </w:numPr>
        <w:shd w:val="clear" w:color="auto" w:fill="FFFFFF"/>
        <w:tabs>
          <w:tab w:val="left" w:pos="178"/>
        </w:tabs>
        <w:autoSpaceDE w:val="0"/>
        <w:autoSpaceDN w:val="0"/>
        <w:adjustRightInd w:val="0"/>
        <w:ind w:left="10"/>
        <w:rPr>
          <w:sz w:val="24"/>
          <w:szCs w:val="24"/>
        </w:rPr>
      </w:pPr>
      <w:r>
        <w:rPr>
          <w:spacing w:val="-1"/>
          <w:sz w:val="24"/>
          <w:szCs w:val="24"/>
        </w:rPr>
        <w:t>минимальный перечень работ по благоустройству дворовых территорий многоквартирных домов,</w:t>
      </w:r>
    </w:p>
    <w:p w:rsidR="00944B42" w:rsidRDefault="00944B42" w:rsidP="00944B42">
      <w:pPr>
        <w:widowControl w:val="0"/>
        <w:numPr>
          <w:ilvl w:val="0"/>
          <w:numId w:val="5"/>
        </w:numPr>
        <w:shd w:val="clear" w:color="auto" w:fill="FFFFFF"/>
        <w:tabs>
          <w:tab w:val="left" w:pos="178"/>
        </w:tabs>
        <w:autoSpaceDE w:val="0"/>
        <w:autoSpaceDN w:val="0"/>
        <w:adjustRightInd w:val="0"/>
        <w:spacing w:line="274" w:lineRule="exact"/>
        <w:ind w:left="10" w:right="168"/>
        <w:jc w:val="both"/>
        <w:rPr>
          <w:sz w:val="24"/>
          <w:szCs w:val="24"/>
        </w:rPr>
      </w:pPr>
      <w:r>
        <w:rPr>
          <w:sz w:val="24"/>
          <w:szCs w:val="24"/>
        </w:rPr>
        <w:t>дополнительный перечень работ по благоустройству дворовых территорий многоквартирных домов,</w:t>
      </w:r>
    </w:p>
    <w:p w:rsidR="00944B42" w:rsidRDefault="00944B42" w:rsidP="00944B42">
      <w:pPr>
        <w:widowControl w:val="0"/>
        <w:numPr>
          <w:ilvl w:val="0"/>
          <w:numId w:val="5"/>
        </w:numPr>
        <w:shd w:val="clear" w:color="auto" w:fill="FFFFFF"/>
        <w:tabs>
          <w:tab w:val="left" w:pos="178"/>
        </w:tabs>
        <w:autoSpaceDE w:val="0"/>
        <w:autoSpaceDN w:val="0"/>
        <w:adjustRightInd w:val="0"/>
        <w:spacing w:line="274" w:lineRule="exact"/>
        <w:ind w:left="10" w:right="168"/>
        <w:jc w:val="both"/>
        <w:rPr>
          <w:sz w:val="24"/>
          <w:szCs w:val="24"/>
        </w:rPr>
      </w:pPr>
      <w:r>
        <w:rPr>
          <w:spacing w:val="-1"/>
          <w:sz w:val="24"/>
          <w:szCs w:val="24"/>
        </w:rPr>
        <w:t xml:space="preserve">нормативная стоимость (единичные расценки) работ по благоустройству дворовых территорий, </w:t>
      </w:r>
      <w:r>
        <w:rPr>
          <w:sz w:val="24"/>
          <w:szCs w:val="24"/>
        </w:rPr>
        <w:t>входящих в состав минимального перечня таких работ</w:t>
      </w:r>
    </w:p>
    <w:p w:rsidR="00944B42" w:rsidRDefault="00944B42" w:rsidP="00944B42">
      <w:pPr>
        <w:widowControl w:val="0"/>
        <w:numPr>
          <w:ilvl w:val="0"/>
          <w:numId w:val="5"/>
        </w:numPr>
        <w:shd w:val="clear" w:color="auto" w:fill="FFFFFF"/>
        <w:tabs>
          <w:tab w:val="left" w:pos="178"/>
        </w:tabs>
        <w:autoSpaceDE w:val="0"/>
        <w:autoSpaceDN w:val="0"/>
        <w:adjustRightInd w:val="0"/>
        <w:spacing w:line="274" w:lineRule="exact"/>
        <w:ind w:left="10" w:right="158"/>
        <w:jc w:val="both"/>
        <w:rPr>
          <w:sz w:val="24"/>
          <w:szCs w:val="24"/>
        </w:rPr>
      </w:pPr>
      <w:r>
        <w:rPr>
          <w:sz w:val="24"/>
          <w:szCs w:val="24"/>
        </w:rPr>
        <w:t>порядок аккумулирования и расходования средств заинтересованных лиц. направляемых на выполнение минимального и дополнительного перечней работ по благоустройству дворовых территорий и механизм контроля за их расходованием, а также порядок и форма участия (финансовое и (или) трудовое граждан в выполнении указанных работ</w:t>
      </w:r>
    </w:p>
    <w:p w:rsidR="00944B42" w:rsidRDefault="00944B42" w:rsidP="00944B42">
      <w:pPr>
        <w:widowControl w:val="0"/>
        <w:numPr>
          <w:ilvl w:val="0"/>
          <w:numId w:val="5"/>
        </w:numPr>
        <w:shd w:val="clear" w:color="auto" w:fill="FFFFFF"/>
        <w:tabs>
          <w:tab w:val="left" w:pos="178"/>
        </w:tabs>
        <w:autoSpaceDE w:val="0"/>
        <w:autoSpaceDN w:val="0"/>
        <w:adjustRightInd w:val="0"/>
        <w:spacing w:line="274" w:lineRule="exact"/>
        <w:ind w:left="10" w:right="163"/>
        <w:jc w:val="both"/>
        <w:rPr>
          <w:sz w:val="24"/>
          <w:szCs w:val="24"/>
        </w:rPr>
      </w:pPr>
      <w:r>
        <w:rPr>
          <w:spacing w:val="-1"/>
          <w:sz w:val="24"/>
          <w:szCs w:val="24"/>
        </w:rPr>
        <w:t>порядок разработки, обсуждения с заинтересованными лицами и утверждения дизайн - проектов благоустройства дворовой территории, включенных в муниципальную программу на 2018-2024 год.</w:t>
      </w:r>
    </w:p>
    <w:p w:rsidR="00944B42" w:rsidRDefault="00944B42" w:rsidP="00944B42">
      <w:pPr>
        <w:shd w:val="clear" w:color="auto" w:fill="FFFFFF"/>
        <w:spacing w:before="278" w:line="274" w:lineRule="exact"/>
        <w:ind w:left="10" w:right="168" w:firstLine="1253"/>
        <w:jc w:val="both"/>
      </w:pPr>
      <w:r>
        <w:rPr>
          <w:b/>
          <w:bCs/>
          <w:sz w:val="24"/>
          <w:szCs w:val="24"/>
        </w:rPr>
        <w:t>3. Условие о проведении мероприятий по благоустройству дворовых и общественных территорий с учетом необходимости обеспечения физической, пространственной и информационной доступности зданий, сооружений, дворовых и общественных территорий для инвалидов и других маломобильных групп населения</w:t>
      </w:r>
    </w:p>
    <w:p w:rsidR="00944B42" w:rsidRDefault="00944B42" w:rsidP="00944B42">
      <w:pPr>
        <w:shd w:val="clear" w:color="auto" w:fill="FFFFFF"/>
        <w:spacing w:before="269" w:line="269" w:lineRule="exact"/>
        <w:ind w:left="10" w:right="168" w:firstLine="1262"/>
        <w:jc w:val="both"/>
      </w:pPr>
      <w:r>
        <w:rPr>
          <w:sz w:val="24"/>
          <w:szCs w:val="24"/>
        </w:rPr>
        <w:t>Мероприятия по благоустройству дворовых и общественных территорий должны выполняться с учетом необходимости обеспечения физической, пространственной и информационной доступности зданий, сооружений, дворовых и общественных территорий для инвалидов и других маломобильных групп населения.</w:t>
      </w:r>
    </w:p>
    <w:p w:rsidR="00944B42" w:rsidRDefault="00944B42" w:rsidP="00944B42">
      <w:pPr>
        <w:shd w:val="clear" w:color="auto" w:fill="FFFFFF"/>
        <w:spacing w:before="2592"/>
        <w:ind w:left="10200"/>
        <w:sectPr w:rsidR="00944B42">
          <w:pgSz w:w="11909" w:h="16834"/>
          <w:pgMar w:top="1087" w:right="516" w:bottom="360" w:left="900" w:header="720" w:footer="720" w:gutter="0"/>
          <w:cols w:space="60"/>
          <w:noEndnote/>
        </w:sectPr>
      </w:pPr>
    </w:p>
    <w:p w:rsidR="00944B42" w:rsidRDefault="00944B42" w:rsidP="00944B42">
      <w:pPr>
        <w:shd w:val="clear" w:color="auto" w:fill="FFFFFF"/>
        <w:spacing w:line="278" w:lineRule="exact"/>
        <w:ind w:right="197"/>
        <w:jc w:val="right"/>
      </w:pPr>
      <w:r>
        <w:rPr>
          <w:spacing w:val="-4"/>
          <w:sz w:val="24"/>
          <w:szCs w:val="24"/>
        </w:rPr>
        <w:lastRenderedPageBreak/>
        <w:t>Приложение 1</w:t>
      </w:r>
    </w:p>
    <w:p w:rsidR="00944B42" w:rsidRDefault="00944B42" w:rsidP="00944B42">
      <w:pPr>
        <w:shd w:val="clear" w:color="auto" w:fill="FFFFFF"/>
        <w:spacing w:line="278" w:lineRule="exact"/>
        <w:ind w:right="168"/>
        <w:jc w:val="right"/>
      </w:pPr>
      <w:r>
        <w:rPr>
          <w:sz w:val="24"/>
          <w:szCs w:val="24"/>
        </w:rPr>
        <w:t>к муниципальной программе "Формирование</w:t>
      </w:r>
    </w:p>
    <w:p w:rsidR="00944B42" w:rsidRDefault="00944B42" w:rsidP="00944B42">
      <w:pPr>
        <w:shd w:val="clear" w:color="auto" w:fill="FFFFFF"/>
        <w:spacing w:line="278" w:lineRule="exact"/>
        <w:ind w:right="173"/>
        <w:jc w:val="right"/>
      </w:pPr>
      <w:r>
        <w:rPr>
          <w:spacing w:val="-1"/>
          <w:sz w:val="24"/>
          <w:szCs w:val="24"/>
        </w:rPr>
        <w:t>современной городской среды на территории</w:t>
      </w:r>
    </w:p>
    <w:p w:rsidR="00944B42" w:rsidRDefault="00944B42" w:rsidP="00944B42">
      <w:pPr>
        <w:shd w:val="clear" w:color="auto" w:fill="FFFFFF"/>
        <w:spacing w:line="278" w:lineRule="exact"/>
        <w:ind w:right="178"/>
        <w:jc w:val="right"/>
      </w:pPr>
      <w:r>
        <w:rPr>
          <w:spacing w:val="-1"/>
          <w:sz w:val="24"/>
          <w:szCs w:val="24"/>
        </w:rPr>
        <w:t>Комсомольского городского поселения"</w:t>
      </w:r>
    </w:p>
    <w:p w:rsidR="00944B42" w:rsidRDefault="00944B42" w:rsidP="00944B42">
      <w:pPr>
        <w:shd w:val="clear" w:color="auto" w:fill="FFFFFF"/>
        <w:spacing w:before="566" w:line="278" w:lineRule="exact"/>
        <w:ind w:left="3907" w:right="442" w:hanging="2131"/>
      </w:pPr>
      <w:r>
        <w:rPr>
          <w:b/>
          <w:bCs/>
          <w:spacing w:val="-1"/>
          <w:sz w:val="24"/>
          <w:szCs w:val="24"/>
        </w:rPr>
        <w:t xml:space="preserve">Подпрограмма "Благоустройство дворовых территорий Комсомольского </w:t>
      </w:r>
      <w:r>
        <w:rPr>
          <w:b/>
          <w:bCs/>
          <w:sz w:val="24"/>
          <w:szCs w:val="24"/>
        </w:rPr>
        <w:t>городского поселения"</w:t>
      </w:r>
    </w:p>
    <w:p w:rsidR="00944B42" w:rsidRDefault="00944B42" w:rsidP="00944B42">
      <w:pPr>
        <w:shd w:val="clear" w:color="auto" w:fill="FFFFFF"/>
        <w:spacing w:before="264" w:line="278" w:lineRule="exact"/>
        <w:ind w:left="475" w:right="442" w:firstLine="1339"/>
      </w:pPr>
      <w:r>
        <w:rPr>
          <w:b/>
          <w:bCs/>
          <w:spacing w:val="-1"/>
          <w:sz w:val="24"/>
          <w:szCs w:val="24"/>
        </w:rPr>
        <w:t xml:space="preserve">1.    Паспорт подпрограммы муниципальной программы"Формирование </w:t>
      </w:r>
      <w:r>
        <w:rPr>
          <w:b/>
          <w:bCs/>
          <w:spacing w:val="-2"/>
          <w:sz w:val="24"/>
          <w:szCs w:val="24"/>
        </w:rPr>
        <w:t>современной городской среды на территории Комсомольского городского поселения"</w:t>
      </w:r>
    </w:p>
    <w:p w:rsidR="00944B42" w:rsidRDefault="00944B42" w:rsidP="00944B42">
      <w:pPr>
        <w:spacing w:after="250" w:line="1" w:lineRule="exact"/>
        <w:rPr>
          <w:rFonts w:ascii="Courier New" w:hAnsi="Courier New" w:cs="Courier New"/>
          <w:sz w:val="2"/>
          <w:szCs w:val="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2554"/>
        <w:gridCol w:w="7790"/>
      </w:tblGrid>
      <w:tr w:rsidR="00944B42" w:rsidRPr="009E7F87" w:rsidTr="00944934">
        <w:trPr>
          <w:trHeight w:hRule="exact" w:val="854"/>
        </w:trPr>
        <w:tc>
          <w:tcPr>
            <w:tcW w:w="2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B42" w:rsidRPr="009E7F87" w:rsidRDefault="00944B42" w:rsidP="00944934">
            <w:pPr>
              <w:shd w:val="clear" w:color="auto" w:fill="FFFFFF"/>
              <w:spacing w:line="278" w:lineRule="exact"/>
              <w:ind w:left="413" w:right="408" w:firstLine="29"/>
            </w:pPr>
            <w:r w:rsidRPr="009E7F87">
              <w:rPr>
                <w:sz w:val="24"/>
                <w:szCs w:val="24"/>
              </w:rPr>
              <w:t>Наименование подпрограммы</w:t>
            </w:r>
          </w:p>
        </w:tc>
        <w:tc>
          <w:tcPr>
            <w:tcW w:w="7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B42" w:rsidRPr="009E7F87" w:rsidRDefault="00944B42" w:rsidP="00944934">
            <w:pPr>
              <w:shd w:val="clear" w:color="auto" w:fill="FFFFFF"/>
              <w:ind w:left="418"/>
            </w:pPr>
            <w:r w:rsidRPr="009E7F87">
              <w:rPr>
                <w:spacing w:val="-2"/>
                <w:sz w:val="24"/>
                <w:szCs w:val="24"/>
              </w:rPr>
              <w:t>Благоустройство дворовых территорий Комсомольского городского</w:t>
            </w:r>
          </w:p>
          <w:p w:rsidR="00944B42" w:rsidRPr="009E7F87" w:rsidRDefault="00944B42" w:rsidP="00944934">
            <w:pPr>
              <w:shd w:val="clear" w:color="auto" w:fill="FFFFFF"/>
              <w:ind w:left="418"/>
            </w:pPr>
            <w:r w:rsidRPr="009E7F87">
              <w:rPr>
                <w:sz w:val="24"/>
                <w:szCs w:val="24"/>
              </w:rPr>
              <w:t>поселения.</w:t>
            </w:r>
          </w:p>
        </w:tc>
      </w:tr>
      <w:tr w:rsidR="00944B42" w:rsidRPr="009E7F87" w:rsidTr="00944934">
        <w:trPr>
          <w:trHeight w:hRule="exact" w:val="518"/>
        </w:trPr>
        <w:tc>
          <w:tcPr>
            <w:tcW w:w="2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B42" w:rsidRPr="009E7F87" w:rsidRDefault="00944B42" w:rsidP="00944934">
            <w:pPr>
              <w:shd w:val="clear" w:color="auto" w:fill="FFFFFF"/>
              <w:spacing w:line="254" w:lineRule="exact"/>
              <w:ind w:left="461" w:right="293"/>
            </w:pPr>
            <w:r w:rsidRPr="009E7F87">
              <w:rPr>
                <w:spacing w:val="-14"/>
                <w:sz w:val="24"/>
                <w:szCs w:val="24"/>
              </w:rPr>
              <w:t xml:space="preserve">Срок реализации </w:t>
            </w:r>
            <w:r w:rsidRPr="009E7F87">
              <w:rPr>
                <w:sz w:val="24"/>
                <w:szCs w:val="24"/>
              </w:rPr>
              <w:t>подпрограммы</w:t>
            </w:r>
          </w:p>
        </w:tc>
        <w:tc>
          <w:tcPr>
            <w:tcW w:w="7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B42" w:rsidRPr="009E7F87" w:rsidRDefault="00944B42" w:rsidP="00944934">
            <w:pPr>
              <w:shd w:val="clear" w:color="auto" w:fill="FFFFFF"/>
              <w:ind w:left="288"/>
            </w:pPr>
            <w:r w:rsidRPr="009E7F87">
              <w:rPr>
                <w:sz w:val="24"/>
                <w:szCs w:val="24"/>
              </w:rPr>
              <w:t>2018-202</w:t>
            </w:r>
            <w:r>
              <w:rPr>
                <w:sz w:val="24"/>
                <w:szCs w:val="24"/>
              </w:rPr>
              <w:t>4</w:t>
            </w:r>
            <w:r w:rsidRPr="009E7F87">
              <w:rPr>
                <w:sz w:val="24"/>
                <w:szCs w:val="24"/>
              </w:rPr>
              <w:t xml:space="preserve"> годы</w:t>
            </w:r>
          </w:p>
        </w:tc>
      </w:tr>
      <w:tr w:rsidR="00944B42" w:rsidRPr="009E7F87" w:rsidTr="00944934">
        <w:trPr>
          <w:trHeight w:hRule="exact" w:val="768"/>
        </w:trPr>
        <w:tc>
          <w:tcPr>
            <w:tcW w:w="2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B42" w:rsidRPr="009E7F87" w:rsidRDefault="00944B42" w:rsidP="00944934">
            <w:pPr>
              <w:shd w:val="clear" w:color="auto" w:fill="FFFFFF"/>
              <w:spacing w:line="254" w:lineRule="exact"/>
              <w:ind w:left="427"/>
            </w:pPr>
            <w:r w:rsidRPr="009E7F87">
              <w:rPr>
                <w:sz w:val="24"/>
                <w:szCs w:val="24"/>
              </w:rPr>
              <w:t>Ответственный</w:t>
            </w:r>
          </w:p>
          <w:p w:rsidR="00944B42" w:rsidRPr="009E7F87" w:rsidRDefault="00944B42" w:rsidP="00944934">
            <w:pPr>
              <w:shd w:val="clear" w:color="auto" w:fill="FFFFFF"/>
              <w:spacing w:line="254" w:lineRule="exact"/>
              <w:ind w:left="427"/>
            </w:pPr>
            <w:r w:rsidRPr="009E7F87">
              <w:rPr>
                <w:sz w:val="24"/>
                <w:szCs w:val="24"/>
              </w:rPr>
              <w:t>исполнитель</w:t>
            </w:r>
          </w:p>
          <w:p w:rsidR="00944B42" w:rsidRPr="009E7F87" w:rsidRDefault="00944B42" w:rsidP="00944934">
            <w:pPr>
              <w:shd w:val="clear" w:color="auto" w:fill="FFFFFF"/>
              <w:spacing w:line="254" w:lineRule="exact"/>
              <w:ind w:left="427"/>
            </w:pPr>
            <w:r w:rsidRPr="009E7F87">
              <w:rPr>
                <w:sz w:val="24"/>
                <w:szCs w:val="24"/>
              </w:rPr>
              <w:t>программы</w:t>
            </w:r>
          </w:p>
        </w:tc>
        <w:tc>
          <w:tcPr>
            <w:tcW w:w="7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B42" w:rsidRPr="009E7F87" w:rsidRDefault="00944B42" w:rsidP="00944934">
            <w:pPr>
              <w:shd w:val="clear" w:color="auto" w:fill="FFFFFF"/>
            </w:pPr>
            <w:r w:rsidRPr="009E7F87">
              <w:rPr>
                <w:sz w:val="24"/>
                <w:szCs w:val="24"/>
              </w:rPr>
              <w:t>Администрация Комсомольского муниципального района</w:t>
            </w:r>
          </w:p>
        </w:tc>
      </w:tr>
      <w:tr w:rsidR="00944B42" w:rsidRPr="009E7F87" w:rsidTr="00944934">
        <w:trPr>
          <w:trHeight w:hRule="exact" w:val="1109"/>
        </w:trPr>
        <w:tc>
          <w:tcPr>
            <w:tcW w:w="2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B42" w:rsidRPr="009E7F87" w:rsidRDefault="00944B42" w:rsidP="00944934">
            <w:pPr>
              <w:shd w:val="clear" w:color="auto" w:fill="FFFFFF"/>
              <w:spacing w:line="250" w:lineRule="exact"/>
              <w:ind w:left="14" w:right="110" w:firstLine="5"/>
            </w:pPr>
            <w:r w:rsidRPr="009E7F87">
              <w:rPr>
                <w:spacing w:val="-13"/>
                <w:sz w:val="24"/>
                <w:szCs w:val="24"/>
              </w:rPr>
              <w:t xml:space="preserve">Исполнители основных </w:t>
            </w:r>
            <w:r w:rsidRPr="009E7F87">
              <w:rPr>
                <w:sz w:val="24"/>
                <w:szCs w:val="24"/>
              </w:rPr>
              <w:t>мероприятий (мероприятий) подпрограммы</w:t>
            </w:r>
          </w:p>
        </w:tc>
        <w:tc>
          <w:tcPr>
            <w:tcW w:w="7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B42" w:rsidRPr="009E7F87" w:rsidRDefault="00944B42" w:rsidP="00944934">
            <w:pPr>
              <w:shd w:val="clear" w:color="auto" w:fill="FFFFFF"/>
              <w:spacing w:line="254" w:lineRule="exact"/>
              <w:ind w:right="1272"/>
            </w:pPr>
            <w:r w:rsidRPr="009E7F87">
              <w:rPr>
                <w:sz w:val="24"/>
                <w:szCs w:val="24"/>
              </w:rPr>
              <w:t xml:space="preserve">Администрация Комсомольского муниципального района </w:t>
            </w:r>
            <w:r w:rsidRPr="009E7F87">
              <w:rPr>
                <w:spacing w:val="-11"/>
                <w:sz w:val="24"/>
                <w:szCs w:val="24"/>
              </w:rPr>
              <w:t xml:space="preserve">Управление по вопросу развития инфраструктуры Администрации </w:t>
            </w:r>
            <w:r w:rsidRPr="009E7F87">
              <w:rPr>
                <w:sz w:val="24"/>
                <w:szCs w:val="24"/>
              </w:rPr>
              <w:t>Комсомольского муниципального района</w:t>
            </w:r>
          </w:p>
        </w:tc>
      </w:tr>
      <w:tr w:rsidR="00944B42" w:rsidRPr="009E7F87" w:rsidTr="00944934">
        <w:trPr>
          <w:trHeight w:hRule="exact" w:val="552"/>
        </w:trPr>
        <w:tc>
          <w:tcPr>
            <w:tcW w:w="2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B42" w:rsidRPr="009E7F87" w:rsidRDefault="00944B42" w:rsidP="00944934">
            <w:pPr>
              <w:shd w:val="clear" w:color="auto" w:fill="FFFFFF"/>
              <w:ind w:left="14"/>
            </w:pPr>
            <w:r w:rsidRPr="009E7F87">
              <w:rPr>
                <w:spacing w:val="-3"/>
                <w:sz w:val="24"/>
                <w:szCs w:val="24"/>
              </w:rPr>
              <w:t>Задачи подпрограммы</w:t>
            </w:r>
          </w:p>
        </w:tc>
        <w:tc>
          <w:tcPr>
            <w:tcW w:w="7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B42" w:rsidRPr="009E7F87" w:rsidRDefault="00944B42" w:rsidP="00944934">
            <w:pPr>
              <w:shd w:val="clear" w:color="auto" w:fill="FFFFFF"/>
            </w:pPr>
            <w:r w:rsidRPr="009E7F87">
              <w:rPr>
                <w:spacing w:val="-1"/>
                <w:sz w:val="24"/>
                <w:szCs w:val="24"/>
              </w:rPr>
              <w:t>Увеличение количества благоустроенных дворовых территорий МКД</w:t>
            </w:r>
          </w:p>
        </w:tc>
      </w:tr>
      <w:tr w:rsidR="00944B42" w:rsidRPr="009E7F87" w:rsidTr="00944934">
        <w:trPr>
          <w:trHeight w:hRule="exact" w:val="2213"/>
        </w:trPr>
        <w:tc>
          <w:tcPr>
            <w:tcW w:w="2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B42" w:rsidRPr="009E7F87" w:rsidRDefault="00944B42" w:rsidP="00944934">
            <w:pPr>
              <w:shd w:val="clear" w:color="auto" w:fill="FFFFFF"/>
              <w:spacing w:line="274" w:lineRule="exact"/>
              <w:ind w:left="19"/>
            </w:pPr>
            <w:r w:rsidRPr="009E7F87">
              <w:rPr>
                <w:spacing w:val="-4"/>
                <w:sz w:val="24"/>
                <w:szCs w:val="24"/>
              </w:rPr>
              <w:t>Объемы ресурсного</w:t>
            </w:r>
          </w:p>
          <w:p w:rsidR="00944B42" w:rsidRPr="009E7F87" w:rsidRDefault="00944B42" w:rsidP="00944934">
            <w:pPr>
              <w:shd w:val="clear" w:color="auto" w:fill="FFFFFF"/>
              <w:spacing w:line="274" w:lineRule="exact"/>
              <w:ind w:left="19"/>
            </w:pPr>
            <w:r w:rsidRPr="009E7F87">
              <w:rPr>
                <w:sz w:val="24"/>
                <w:szCs w:val="24"/>
              </w:rPr>
              <w:t>обеспечения</w:t>
            </w:r>
          </w:p>
          <w:p w:rsidR="00944B42" w:rsidRPr="009E7F87" w:rsidRDefault="00944B42" w:rsidP="00944934">
            <w:pPr>
              <w:shd w:val="clear" w:color="auto" w:fill="FFFFFF"/>
              <w:spacing w:line="274" w:lineRule="exact"/>
              <w:ind w:left="19"/>
            </w:pPr>
            <w:r w:rsidRPr="009E7F87">
              <w:rPr>
                <w:sz w:val="24"/>
                <w:szCs w:val="24"/>
              </w:rPr>
              <w:t>подпрограммы</w:t>
            </w:r>
          </w:p>
        </w:tc>
        <w:tc>
          <w:tcPr>
            <w:tcW w:w="7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B42" w:rsidRPr="009E7F87" w:rsidRDefault="00944B42" w:rsidP="00944934">
            <w:pPr>
              <w:shd w:val="clear" w:color="auto" w:fill="FFFFFF"/>
              <w:spacing w:line="274" w:lineRule="exact"/>
              <w:ind w:left="288" w:right="408"/>
            </w:pPr>
            <w:r w:rsidRPr="009E7F87">
              <w:rPr>
                <w:spacing w:val="-1"/>
                <w:sz w:val="24"/>
                <w:szCs w:val="24"/>
              </w:rPr>
              <w:t xml:space="preserve">Общий объем бюджетных ассигнований:- 0,00 рублей, в том </w:t>
            </w:r>
            <w:r w:rsidRPr="009E7F87">
              <w:rPr>
                <w:sz w:val="24"/>
                <w:szCs w:val="24"/>
              </w:rPr>
              <w:t>числе:.</w:t>
            </w:r>
          </w:p>
          <w:p w:rsidR="00944B42" w:rsidRPr="009E7F87" w:rsidRDefault="00944B42" w:rsidP="00944934">
            <w:pPr>
              <w:shd w:val="clear" w:color="auto" w:fill="FFFFFF"/>
              <w:tabs>
                <w:tab w:val="left" w:pos="950"/>
              </w:tabs>
              <w:spacing w:line="274" w:lineRule="exact"/>
              <w:ind w:left="288"/>
              <w:rPr>
                <w:sz w:val="24"/>
                <w:szCs w:val="24"/>
              </w:rPr>
            </w:pPr>
          </w:p>
          <w:p w:rsidR="00944B42" w:rsidRPr="009E7F87" w:rsidRDefault="00944B42" w:rsidP="00944934">
            <w:pPr>
              <w:shd w:val="clear" w:color="auto" w:fill="FFFFFF"/>
              <w:tabs>
                <w:tab w:val="left" w:pos="950"/>
              </w:tabs>
              <w:spacing w:line="274" w:lineRule="exact"/>
              <w:ind w:left="288"/>
            </w:pPr>
            <w:r w:rsidRPr="009E7F87">
              <w:rPr>
                <w:sz w:val="24"/>
                <w:szCs w:val="24"/>
              </w:rPr>
              <w:t>2019</w:t>
            </w:r>
            <w:r w:rsidRPr="009E7F87">
              <w:rPr>
                <w:sz w:val="24"/>
                <w:szCs w:val="24"/>
              </w:rPr>
              <w:tab/>
              <w:t>год- 0,00 рублей.</w:t>
            </w:r>
          </w:p>
          <w:p w:rsidR="00944B42" w:rsidRPr="009E7F87" w:rsidRDefault="00944B42" w:rsidP="00944934">
            <w:pPr>
              <w:shd w:val="clear" w:color="auto" w:fill="FFFFFF"/>
              <w:tabs>
                <w:tab w:val="left" w:pos="950"/>
              </w:tabs>
              <w:spacing w:line="274" w:lineRule="exact"/>
              <w:ind w:left="288"/>
            </w:pPr>
            <w:r w:rsidRPr="009E7F87">
              <w:rPr>
                <w:sz w:val="24"/>
                <w:szCs w:val="24"/>
              </w:rPr>
              <w:t>2020</w:t>
            </w:r>
            <w:r w:rsidRPr="009E7F87">
              <w:rPr>
                <w:sz w:val="24"/>
                <w:szCs w:val="24"/>
              </w:rPr>
              <w:tab/>
              <w:t>год - 0,00 рублей,</w:t>
            </w:r>
          </w:p>
          <w:p w:rsidR="00944B42" w:rsidRPr="009E7F87" w:rsidRDefault="00944B42" w:rsidP="00944934">
            <w:pPr>
              <w:shd w:val="clear" w:color="auto" w:fill="FFFFFF"/>
              <w:tabs>
                <w:tab w:val="left" w:pos="950"/>
              </w:tabs>
              <w:spacing w:line="274" w:lineRule="exact"/>
              <w:ind w:left="288"/>
            </w:pPr>
            <w:r w:rsidRPr="009E7F87">
              <w:rPr>
                <w:sz w:val="24"/>
                <w:szCs w:val="24"/>
              </w:rPr>
              <w:t>2021</w:t>
            </w:r>
            <w:r w:rsidRPr="009E7F87">
              <w:rPr>
                <w:sz w:val="24"/>
                <w:szCs w:val="24"/>
              </w:rPr>
              <w:tab/>
              <w:t>год - 0,00 рублей,</w:t>
            </w:r>
          </w:p>
          <w:p w:rsidR="00944B42" w:rsidRDefault="00944B42" w:rsidP="00944934">
            <w:pPr>
              <w:shd w:val="clear" w:color="auto" w:fill="FFFFFF"/>
              <w:tabs>
                <w:tab w:val="left" w:pos="950"/>
              </w:tabs>
              <w:spacing w:line="274" w:lineRule="exact"/>
              <w:ind w:left="288"/>
              <w:rPr>
                <w:sz w:val="24"/>
                <w:szCs w:val="24"/>
              </w:rPr>
            </w:pPr>
            <w:r w:rsidRPr="009E7F87">
              <w:rPr>
                <w:sz w:val="24"/>
                <w:szCs w:val="24"/>
              </w:rPr>
              <w:t>2022</w:t>
            </w:r>
            <w:r w:rsidRPr="009E7F87">
              <w:rPr>
                <w:sz w:val="24"/>
                <w:szCs w:val="24"/>
              </w:rPr>
              <w:tab/>
              <w:t>год - 0,00 рублей</w:t>
            </w:r>
            <w:r>
              <w:rPr>
                <w:sz w:val="24"/>
                <w:szCs w:val="24"/>
              </w:rPr>
              <w:t>,</w:t>
            </w:r>
            <w:r w:rsidRPr="009E7F87">
              <w:rPr>
                <w:sz w:val="24"/>
                <w:szCs w:val="24"/>
              </w:rPr>
              <w:t xml:space="preserve"> </w:t>
            </w:r>
          </w:p>
          <w:p w:rsidR="00944B42" w:rsidRPr="009E7F87" w:rsidRDefault="00944B42" w:rsidP="00944934">
            <w:pPr>
              <w:shd w:val="clear" w:color="auto" w:fill="FFFFFF"/>
              <w:tabs>
                <w:tab w:val="left" w:pos="950"/>
              </w:tabs>
              <w:spacing w:line="274" w:lineRule="exact"/>
              <w:ind w:left="288"/>
            </w:pPr>
            <w:r w:rsidRPr="009E7F87">
              <w:rPr>
                <w:sz w:val="24"/>
                <w:szCs w:val="24"/>
              </w:rPr>
              <w:t>202</w:t>
            </w:r>
            <w:r>
              <w:rPr>
                <w:sz w:val="24"/>
                <w:szCs w:val="24"/>
              </w:rPr>
              <w:t>3</w:t>
            </w:r>
            <w:r w:rsidRPr="009E7F87">
              <w:rPr>
                <w:sz w:val="24"/>
                <w:szCs w:val="24"/>
              </w:rPr>
              <w:tab/>
              <w:t>год - 0,00 рублей,</w:t>
            </w:r>
          </w:p>
          <w:p w:rsidR="00944B42" w:rsidRPr="009E7F87" w:rsidRDefault="00944B42" w:rsidP="00944934">
            <w:pPr>
              <w:shd w:val="clear" w:color="auto" w:fill="FFFFFF"/>
              <w:tabs>
                <w:tab w:val="left" w:pos="950"/>
              </w:tabs>
              <w:spacing w:line="274" w:lineRule="exact"/>
              <w:ind w:left="288"/>
            </w:pPr>
            <w:r w:rsidRPr="009E7F87">
              <w:rPr>
                <w:sz w:val="24"/>
                <w:szCs w:val="24"/>
              </w:rPr>
              <w:t>202</w:t>
            </w:r>
            <w:r>
              <w:rPr>
                <w:sz w:val="24"/>
                <w:szCs w:val="24"/>
              </w:rPr>
              <w:t>4</w:t>
            </w:r>
            <w:r w:rsidRPr="009E7F87">
              <w:rPr>
                <w:sz w:val="24"/>
                <w:szCs w:val="24"/>
              </w:rPr>
              <w:tab/>
              <w:t>год - 0,00 рублей</w:t>
            </w:r>
          </w:p>
        </w:tc>
      </w:tr>
      <w:tr w:rsidR="00944B42" w:rsidRPr="009E7F87" w:rsidTr="00944934">
        <w:trPr>
          <w:trHeight w:hRule="exact" w:val="2218"/>
        </w:trPr>
        <w:tc>
          <w:tcPr>
            <w:tcW w:w="2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B42" w:rsidRPr="009E7F87" w:rsidRDefault="00944B42" w:rsidP="00944934">
            <w:pPr>
              <w:shd w:val="clear" w:color="auto" w:fill="FFFFFF"/>
              <w:spacing w:line="269" w:lineRule="exact"/>
              <w:ind w:left="418"/>
            </w:pPr>
            <w:r w:rsidRPr="009E7F87">
              <w:rPr>
                <w:sz w:val="24"/>
                <w:szCs w:val="24"/>
              </w:rPr>
              <w:t>Ожидаемые</w:t>
            </w:r>
          </w:p>
          <w:p w:rsidR="00944B42" w:rsidRPr="009E7F87" w:rsidRDefault="00944B42" w:rsidP="00944934">
            <w:pPr>
              <w:shd w:val="clear" w:color="auto" w:fill="FFFFFF"/>
              <w:spacing w:line="269" w:lineRule="exact"/>
              <w:ind w:left="418"/>
            </w:pPr>
            <w:r w:rsidRPr="009E7F87">
              <w:rPr>
                <w:sz w:val="24"/>
                <w:szCs w:val="24"/>
              </w:rPr>
              <w:t>результаты</w:t>
            </w:r>
          </w:p>
          <w:p w:rsidR="00944B42" w:rsidRPr="009E7F87" w:rsidRDefault="00944B42" w:rsidP="00944934">
            <w:pPr>
              <w:shd w:val="clear" w:color="auto" w:fill="FFFFFF"/>
              <w:spacing w:line="269" w:lineRule="exact"/>
              <w:ind w:left="418"/>
            </w:pPr>
            <w:r w:rsidRPr="009E7F87">
              <w:rPr>
                <w:sz w:val="24"/>
                <w:szCs w:val="24"/>
              </w:rPr>
              <w:t>подпрограммы</w:t>
            </w:r>
          </w:p>
        </w:tc>
        <w:tc>
          <w:tcPr>
            <w:tcW w:w="7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B42" w:rsidRPr="009E7F87" w:rsidRDefault="00944B42" w:rsidP="00944934">
            <w:pPr>
              <w:shd w:val="clear" w:color="auto" w:fill="FFFFFF"/>
              <w:spacing w:line="269" w:lineRule="exact"/>
              <w:ind w:left="38" w:right="331"/>
            </w:pPr>
            <w:r w:rsidRPr="009E7F87">
              <w:rPr>
                <w:spacing w:val="-1"/>
                <w:sz w:val="24"/>
                <w:szCs w:val="24"/>
              </w:rPr>
              <w:t xml:space="preserve">Создание благоприятной среды обитания и повышение комфортности </w:t>
            </w:r>
            <w:r w:rsidRPr="009E7F87">
              <w:rPr>
                <w:sz w:val="24"/>
                <w:szCs w:val="24"/>
              </w:rPr>
              <w:t>проживания населения:</w:t>
            </w:r>
          </w:p>
          <w:p w:rsidR="00944B42" w:rsidRPr="009E7F87" w:rsidRDefault="00944B42" w:rsidP="00944934">
            <w:pPr>
              <w:shd w:val="clear" w:color="auto" w:fill="FFFFFF"/>
              <w:tabs>
                <w:tab w:val="left" w:pos="293"/>
              </w:tabs>
              <w:spacing w:line="269" w:lineRule="exact"/>
              <w:ind w:left="38" w:right="331"/>
            </w:pPr>
            <w:r w:rsidRPr="009E7F87">
              <w:rPr>
                <w:sz w:val="24"/>
                <w:szCs w:val="24"/>
              </w:rPr>
              <w:t>-</w:t>
            </w:r>
            <w:r w:rsidRPr="009E7F87">
              <w:rPr>
                <w:sz w:val="24"/>
                <w:szCs w:val="24"/>
              </w:rPr>
              <w:tab/>
              <w:t>асфальтирование дворовых проездов, освещение, озеленение и т.д.;</w:t>
            </w:r>
            <w:r w:rsidRPr="009E7F87">
              <w:rPr>
                <w:sz w:val="24"/>
                <w:szCs w:val="24"/>
              </w:rPr>
              <w:br/>
              <w:t>обеспечение условий для отдыха и спорта:</w:t>
            </w:r>
          </w:p>
          <w:p w:rsidR="00944B42" w:rsidRPr="009E7F87" w:rsidRDefault="00944B42" w:rsidP="00944934">
            <w:pPr>
              <w:shd w:val="clear" w:color="auto" w:fill="FFFFFF"/>
              <w:tabs>
                <w:tab w:val="left" w:pos="293"/>
              </w:tabs>
              <w:spacing w:line="269" w:lineRule="exact"/>
              <w:ind w:left="38"/>
            </w:pPr>
            <w:r w:rsidRPr="009E7F87">
              <w:rPr>
                <w:sz w:val="24"/>
                <w:szCs w:val="24"/>
              </w:rPr>
              <w:t>-</w:t>
            </w:r>
            <w:r w:rsidRPr="009E7F87">
              <w:rPr>
                <w:sz w:val="24"/>
                <w:szCs w:val="24"/>
              </w:rPr>
              <w:tab/>
              <w:t>устройство детских и спортивных площадок;</w:t>
            </w:r>
          </w:p>
          <w:p w:rsidR="00944B42" w:rsidRPr="009E7F87" w:rsidRDefault="00944B42" w:rsidP="00944934">
            <w:pPr>
              <w:shd w:val="clear" w:color="auto" w:fill="FFFFFF"/>
              <w:spacing w:line="269" w:lineRule="exact"/>
              <w:ind w:left="38" w:right="331"/>
            </w:pPr>
            <w:r w:rsidRPr="009E7F87">
              <w:rPr>
                <w:spacing w:val="-1"/>
                <w:sz w:val="24"/>
                <w:szCs w:val="24"/>
              </w:rPr>
              <w:t xml:space="preserve">обеспечение доступности зданий, сооружений, дворовых территорий </w:t>
            </w:r>
            <w:r w:rsidRPr="009E7F87">
              <w:rPr>
                <w:sz w:val="24"/>
                <w:szCs w:val="24"/>
              </w:rPr>
              <w:t>для инвалидов и других маломобильных групп населения: - устройство пандусов</w:t>
            </w:r>
          </w:p>
        </w:tc>
      </w:tr>
    </w:tbl>
    <w:p w:rsidR="00944B42" w:rsidRDefault="00944B42" w:rsidP="00944B42">
      <w:pPr>
        <w:shd w:val="clear" w:color="auto" w:fill="FFFFFF"/>
        <w:ind w:left="1277"/>
      </w:pPr>
      <w:r>
        <w:rPr>
          <w:spacing w:val="-1"/>
          <w:sz w:val="24"/>
          <w:szCs w:val="24"/>
        </w:rPr>
        <w:t>* - ресурсное обеспечение будет уточняться при доведении лимитов</w:t>
      </w:r>
    </w:p>
    <w:p w:rsidR="00944B42" w:rsidRDefault="00944B42" w:rsidP="00944B42">
      <w:pPr>
        <w:shd w:val="clear" w:color="auto" w:fill="FFFFFF"/>
        <w:spacing w:before="278"/>
        <w:ind w:left="2602"/>
        <w:rPr>
          <w:b/>
          <w:bCs/>
          <w:sz w:val="24"/>
          <w:szCs w:val="24"/>
        </w:rPr>
      </w:pPr>
    </w:p>
    <w:p w:rsidR="00944B42" w:rsidRDefault="00944B42" w:rsidP="00944B42">
      <w:pPr>
        <w:shd w:val="clear" w:color="auto" w:fill="FFFFFF"/>
        <w:spacing w:before="278"/>
        <w:ind w:left="2602"/>
        <w:rPr>
          <w:b/>
          <w:bCs/>
          <w:sz w:val="24"/>
          <w:szCs w:val="24"/>
        </w:rPr>
      </w:pPr>
    </w:p>
    <w:p w:rsidR="00944B42" w:rsidRDefault="00944B42" w:rsidP="00944B42">
      <w:pPr>
        <w:shd w:val="clear" w:color="auto" w:fill="FFFFFF"/>
        <w:spacing w:before="278"/>
        <w:ind w:left="2602"/>
        <w:rPr>
          <w:b/>
          <w:bCs/>
          <w:sz w:val="24"/>
          <w:szCs w:val="24"/>
        </w:rPr>
      </w:pPr>
    </w:p>
    <w:p w:rsidR="00944B42" w:rsidRDefault="00944B42" w:rsidP="00944B42">
      <w:pPr>
        <w:shd w:val="clear" w:color="auto" w:fill="FFFFFF"/>
        <w:spacing w:before="278"/>
        <w:ind w:left="2602"/>
        <w:rPr>
          <w:b/>
          <w:bCs/>
          <w:sz w:val="24"/>
          <w:szCs w:val="24"/>
        </w:rPr>
      </w:pPr>
    </w:p>
    <w:p w:rsidR="00944B42" w:rsidRDefault="00944B42" w:rsidP="00944B42">
      <w:pPr>
        <w:shd w:val="clear" w:color="auto" w:fill="FFFFFF"/>
        <w:spacing w:before="278"/>
        <w:ind w:left="2602"/>
        <w:rPr>
          <w:b/>
          <w:bCs/>
          <w:sz w:val="24"/>
          <w:szCs w:val="24"/>
        </w:rPr>
      </w:pPr>
    </w:p>
    <w:p w:rsidR="00944B42" w:rsidRDefault="00944B42" w:rsidP="00944B42">
      <w:pPr>
        <w:shd w:val="clear" w:color="auto" w:fill="FFFFFF"/>
        <w:spacing w:before="278"/>
        <w:ind w:left="2602"/>
        <w:rPr>
          <w:b/>
          <w:bCs/>
          <w:sz w:val="24"/>
          <w:szCs w:val="24"/>
        </w:rPr>
      </w:pPr>
    </w:p>
    <w:p w:rsidR="00944B42" w:rsidRDefault="00944B42" w:rsidP="00944B42">
      <w:pPr>
        <w:shd w:val="clear" w:color="auto" w:fill="FFFFFF"/>
        <w:spacing w:before="278"/>
        <w:ind w:left="2602"/>
      </w:pPr>
      <w:r>
        <w:rPr>
          <w:b/>
          <w:bCs/>
          <w:sz w:val="24"/>
          <w:szCs w:val="24"/>
        </w:rPr>
        <w:t>2. Характеристика основных мероприятий подпрограммы</w:t>
      </w:r>
    </w:p>
    <w:p w:rsidR="00944B42" w:rsidRDefault="00944B42" w:rsidP="00944B42">
      <w:pPr>
        <w:shd w:val="clear" w:color="auto" w:fill="FFFFFF"/>
        <w:spacing w:before="269" w:line="269" w:lineRule="exact"/>
        <w:ind w:firstLine="307"/>
      </w:pPr>
      <w:r>
        <w:rPr>
          <w:spacing w:val="-1"/>
          <w:sz w:val="24"/>
          <w:szCs w:val="24"/>
        </w:rPr>
        <w:t>Основным   мероприятием   подпрограммы   "Благоустройство   дворовых   территорий"   (далее-</w:t>
      </w:r>
      <w:r>
        <w:rPr>
          <w:sz w:val="24"/>
          <w:szCs w:val="24"/>
        </w:rPr>
        <w:t>Подпрограмма) является формирование современной городской среды. В рамках основных мероприятий реализуются следующие мероприятия:</w:t>
      </w:r>
    </w:p>
    <w:p w:rsidR="00944B42" w:rsidRDefault="00944B42" w:rsidP="00944B42">
      <w:pPr>
        <w:widowControl w:val="0"/>
        <w:numPr>
          <w:ilvl w:val="0"/>
          <w:numId w:val="6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before="10"/>
        <w:ind w:left="370"/>
        <w:rPr>
          <w:sz w:val="24"/>
          <w:szCs w:val="24"/>
        </w:rPr>
      </w:pPr>
      <w:r>
        <w:rPr>
          <w:spacing w:val="-11"/>
          <w:sz w:val="24"/>
          <w:szCs w:val="24"/>
        </w:rPr>
        <w:t>Ремонт дворовых территорий;</w:t>
      </w:r>
    </w:p>
    <w:p w:rsidR="00944B42" w:rsidRDefault="00944B42" w:rsidP="00944B42">
      <w:pPr>
        <w:widowControl w:val="0"/>
        <w:numPr>
          <w:ilvl w:val="0"/>
          <w:numId w:val="6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before="19"/>
        <w:ind w:left="370"/>
        <w:rPr>
          <w:sz w:val="24"/>
          <w:szCs w:val="24"/>
        </w:rPr>
      </w:pPr>
      <w:r>
        <w:rPr>
          <w:spacing w:val="-10"/>
          <w:sz w:val="24"/>
          <w:szCs w:val="24"/>
        </w:rPr>
        <w:t>Проведение экспертизы сметной документации по ремонту дворовых территорий</w:t>
      </w:r>
    </w:p>
    <w:p w:rsidR="00944B42" w:rsidRDefault="00944B42" w:rsidP="00944B42">
      <w:pPr>
        <w:shd w:val="clear" w:color="auto" w:fill="FFFFFF"/>
        <w:ind w:left="67"/>
      </w:pPr>
      <w:r>
        <w:rPr>
          <w:sz w:val="24"/>
          <w:szCs w:val="24"/>
        </w:rPr>
        <w:t xml:space="preserve">В  подпрограмму  подлежат  включению дворовые  территории  исходя  из  даты  представления </w:t>
      </w:r>
      <w:r>
        <w:rPr>
          <w:spacing w:val="-2"/>
          <w:sz w:val="24"/>
          <w:szCs w:val="24"/>
        </w:rPr>
        <w:t xml:space="preserve">предложений заинтересованных лиц при условии их соответствия установленным требованиям, </w:t>
      </w:r>
      <w:r>
        <w:rPr>
          <w:sz w:val="24"/>
          <w:szCs w:val="24"/>
        </w:rPr>
        <w:t xml:space="preserve">оформленным в соответствии с требованиями действующего законодательства и в пределах </w:t>
      </w:r>
      <w:r>
        <w:rPr>
          <w:spacing w:val="-1"/>
          <w:sz w:val="24"/>
          <w:szCs w:val="24"/>
        </w:rPr>
        <w:t>лимитов бюджетных ассигнований, предусмотренных муниципальной программой.</w:t>
      </w:r>
    </w:p>
    <w:p w:rsidR="00944B42" w:rsidRDefault="00944B42" w:rsidP="00944B42">
      <w:pPr>
        <w:shd w:val="clear" w:color="auto" w:fill="FFFFFF"/>
        <w:spacing w:before="274" w:line="278" w:lineRule="exact"/>
        <w:ind w:left="293" w:right="442" w:firstLine="293"/>
        <w:jc w:val="both"/>
      </w:pPr>
      <w:r>
        <w:rPr>
          <w:sz w:val="24"/>
          <w:szCs w:val="24"/>
        </w:rPr>
        <w:t>Заинтересованные лица принимают участие в реализации мероприятий по благоустройству дворовых территории в рамках минимального и дополнительного перечней работ по благоустройству в форме трудового и финансового участия.</w:t>
      </w:r>
    </w:p>
    <w:p w:rsidR="00944B42" w:rsidRDefault="00944B42" w:rsidP="00944B42">
      <w:pPr>
        <w:shd w:val="clear" w:color="auto" w:fill="FFFFFF"/>
        <w:spacing w:line="274" w:lineRule="exact"/>
        <w:ind w:left="298" w:right="437" w:firstLine="293"/>
        <w:jc w:val="both"/>
      </w:pPr>
      <w:r>
        <w:rPr>
          <w:spacing w:val="-1"/>
          <w:sz w:val="24"/>
          <w:szCs w:val="24"/>
        </w:rPr>
        <w:t xml:space="preserve">Порядок и форма трудового, финансового участия заинтересованных лиц в выполнении работ </w:t>
      </w:r>
      <w:r>
        <w:rPr>
          <w:sz w:val="24"/>
          <w:szCs w:val="24"/>
        </w:rPr>
        <w:t>установлены в Порядке аккумулирования и расходования средств заинтересованных лиц, направляемых на выполнение дополнительного перечня работ по благоустройству дворовых территорий Комсомольского городского поселения, являющемся приложением к настоящей программе.</w:t>
      </w:r>
    </w:p>
    <w:p w:rsidR="00944B42" w:rsidRDefault="00944B42" w:rsidP="00944B42">
      <w:pPr>
        <w:shd w:val="clear" w:color="auto" w:fill="FFFFFF"/>
        <w:spacing w:line="274" w:lineRule="exact"/>
        <w:ind w:left="3317" w:right="1325" w:hanging="682"/>
      </w:pPr>
      <w:r>
        <w:rPr>
          <w:b/>
          <w:bCs/>
          <w:spacing w:val="-1"/>
          <w:sz w:val="24"/>
          <w:szCs w:val="24"/>
        </w:rPr>
        <w:t xml:space="preserve">3.Целевые показатели (индикаторы), применяемые для оценки </w:t>
      </w:r>
      <w:r>
        <w:rPr>
          <w:b/>
          <w:bCs/>
          <w:sz w:val="24"/>
          <w:szCs w:val="24"/>
        </w:rPr>
        <w:t>достижения целей и решения задач подпрограммы</w:t>
      </w:r>
    </w:p>
    <w:p w:rsidR="00944B42" w:rsidRDefault="00944B42" w:rsidP="00944B42">
      <w:pPr>
        <w:spacing w:after="264" w:line="1" w:lineRule="exact"/>
        <w:rPr>
          <w:rFonts w:ascii="Courier New" w:hAnsi="Courier New" w:cs="Courier New"/>
          <w:sz w:val="2"/>
          <w:szCs w:val="2"/>
        </w:rPr>
      </w:pPr>
    </w:p>
    <w:tbl>
      <w:tblPr>
        <w:tblW w:w="0" w:type="dxa"/>
        <w:jc w:val="center"/>
        <w:tblLayout w:type="fixed"/>
        <w:tblCellMar>
          <w:left w:w="40" w:type="dxa"/>
          <w:right w:w="40" w:type="dxa"/>
        </w:tblCellMar>
        <w:tblLook w:val="0000"/>
      </w:tblPr>
      <w:tblGrid>
        <w:gridCol w:w="571"/>
        <w:gridCol w:w="3824"/>
        <w:gridCol w:w="992"/>
        <w:gridCol w:w="850"/>
        <w:gridCol w:w="851"/>
        <w:gridCol w:w="850"/>
        <w:gridCol w:w="709"/>
        <w:gridCol w:w="709"/>
        <w:gridCol w:w="850"/>
        <w:gridCol w:w="851"/>
      </w:tblGrid>
      <w:tr w:rsidR="00944B42" w:rsidRPr="009E7F87" w:rsidTr="00944934">
        <w:trPr>
          <w:trHeight w:hRule="exact" w:val="269"/>
          <w:jc w:val="center"/>
        </w:trPr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44B42" w:rsidRPr="009E7F87" w:rsidRDefault="00944B42" w:rsidP="00944934">
            <w:pPr>
              <w:shd w:val="clear" w:color="auto" w:fill="FFFFFF"/>
              <w:spacing w:line="0" w:lineRule="atLeast"/>
            </w:pPr>
            <w:r w:rsidRPr="009E7F87">
              <w:rPr>
                <w:sz w:val="22"/>
                <w:szCs w:val="22"/>
              </w:rPr>
              <w:t>№</w:t>
            </w:r>
          </w:p>
        </w:tc>
        <w:tc>
          <w:tcPr>
            <w:tcW w:w="382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44B42" w:rsidRPr="009E7F87" w:rsidRDefault="00944B42" w:rsidP="00944934">
            <w:pPr>
              <w:shd w:val="clear" w:color="auto" w:fill="FFFFFF"/>
              <w:spacing w:line="0" w:lineRule="atLeast"/>
            </w:pPr>
            <w:r w:rsidRPr="009E7F87">
              <w:rPr>
                <w:spacing w:val="-3"/>
                <w:sz w:val="22"/>
                <w:szCs w:val="22"/>
              </w:rPr>
              <w:t>Наименование показателя (индикатора)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44B42" w:rsidRPr="009E7F87" w:rsidRDefault="00944B42" w:rsidP="00944934">
            <w:pPr>
              <w:shd w:val="clear" w:color="auto" w:fill="FFFFFF"/>
              <w:spacing w:line="0" w:lineRule="atLeast"/>
              <w:jc w:val="center"/>
            </w:pPr>
            <w:r w:rsidRPr="009E7F87">
              <w:rPr>
                <w:sz w:val="22"/>
                <w:szCs w:val="22"/>
              </w:rPr>
              <w:t>Ед.</w:t>
            </w:r>
          </w:p>
        </w:tc>
        <w:tc>
          <w:tcPr>
            <w:tcW w:w="567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B42" w:rsidRPr="009E7F87" w:rsidRDefault="00944B42" w:rsidP="00944934">
            <w:pPr>
              <w:shd w:val="clear" w:color="auto" w:fill="FFFFFF"/>
              <w:spacing w:line="0" w:lineRule="atLeast"/>
              <w:jc w:val="center"/>
              <w:rPr>
                <w:spacing w:val="-1"/>
                <w:sz w:val="22"/>
                <w:szCs w:val="22"/>
              </w:rPr>
            </w:pPr>
            <w:r w:rsidRPr="009E7F87">
              <w:rPr>
                <w:spacing w:val="-1"/>
                <w:sz w:val="22"/>
                <w:szCs w:val="22"/>
              </w:rPr>
              <w:t>Значение целевых показателей (индикаторов)</w:t>
            </w:r>
          </w:p>
        </w:tc>
      </w:tr>
      <w:tr w:rsidR="00944B42" w:rsidRPr="009E7F87" w:rsidTr="00944934">
        <w:trPr>
          <w:trHeight w:hRule="exact" w:val="269"/>
          <w:jc w:val="center"/>
        </w:trPr>
        <w:tc>
          <w:tcPr>
            <w:tcW w:w="57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B42" w:rsidRPr="009E7F87" w:rsidRDefault="00944B42" w:rsidP="00944934">
            <w:pPr>
              <w:spacing w:line="0" w:lineRule="atLeast"/>
            </w:pPr>
          </w:p>
          <w:p w:rsidR="00944B42" w:rsidRPr="009E7F87" w:rsidRDefault="00944B42" w:rsidP="00944934">
            <w:pPr>
              <w:spacing w:line="0" w:lineRule="atLeast"/>
            </w:pPr>
          </w:p>
        </w:tc>
        <w:tc>
          <w:tcPr>
            <w:tcW w:w="382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B42" w:rsidRPr="009E7F87" w:rsidRDefault="00944B42" w:rsidP="00944934">
            <w:pPr>
              <w:spacing w:line="0" w:lineRule="atLeast"/>
            </w:pPr>
          </w:p>
          <w:p w:rsidR="00944B42" w:rsidRPr="009E7F87" w:rsidRDefault="00944B42" w:rsidP="00944934">
            <w:pPr>
              <w:spacing w:line="0" w:lineRule="atLeast"/>
            </w:pPr>
          </w:p>
        </w:tc>
        <w:tc>
          <w:tcPr>
            <w:tcW w:w="99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B42" w:rsidRPr="009E7F87" w:rsidRDefault="00944B42" w:rsidP="00944934">
            <w:pPr>
              <w:spacing w:line="0" w:lineRule="atLeast"/>
            </w:pPr>
          </w:p>
          <w:p w:rsidR="00944B42" w:rsidRPr="009E7F87" w:rsidRDefault="00944B42" w:rsidP="00944934">
            <w:pPr>
              <w:spacing w:line="0" w:lineRule="atLeast"/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B42" w:rsidRPr="009E7F87" w:rsidRDefault="00944B42" w:rsidP="00944934">
            <w:pPr>
              <w:shd w:val="clear" w:color="auto" w:fill="FFFFFF"/>
              <w:spacing w:line="0" w:lineRule="atLeast"/>
              <w:jc w:val="center"/>
            </w:pPr>
            <w:r w:rsidRPr="009E7F87">
              <w:rPr>
                <w:sz w:val="22"/>
                <w:szCs w:val="22"/>
              </w:rPr>
              <w:t>2018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B42" w:rsidRPr="009E7F87" w:rsidRDefault="00944B42" w:rsidP="00944934">
            <w:pPr>
              <w:shd w:val="clear" w:color="auto" w:fill="FFFFFF"/>
              <w:spacing w:line="0" w:lineRule="atLeast"/>
              <w:jc w:val="center"/>
            </w:pPr>
            <w:r w:rsidRPr="009E7F87">
              <w:rPr>
                <w:spacing w:val="-8"/>
                <w:sz w:val="22"/>
                <w:szCs w:val="22"/>
              </w:rPr>
              <w:t>2019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B42" w:rsidRPr="009E7F87" w:rsidRDefault="00944B42" w:rsidP="00944934">
            <w:pPr>
              <w:shd w:val="clear" w:color="auto" w:fill="FFFFFF"/>
              <w:spacing w:line="0" w:lineRule="atLeast"/>
              <w:jc w:val="center"/>
            </w:pPr>
            <w:r w:rsidRPr="009E7F87">
              <w:rPr>
                <w:spacing w:val="-8"/>
                <w:sz w:val="22"/>
                <w:szCs w:val="22"/>
              </w:rPr>
              <w:t>2020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B42" w:rsidRPr="009E7F87" w:rsidRDefault="00944B42" w:rsidP="00944934">
            <w:pPr>
              <w:shd w:val="clear" w:color="auto" w:fill="FFFFFF"/>
              <w:spacing w:line="0" w:lineRule="atLeast"/>
              <w:jc w:val="center"/>
            </w:pPr>
            <w:r w:rsidRPr="009E7F87">
              <w:rPr>
                <w:sz w:val="22"/>
                <w:szCs w:val="22"/>
              </w:rPr>
              <w:t>2021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B42" w:rsidRPr="009E7F87" w:rsidRDefault="00944B42" w:rsidP="00944934">
            <w:pPr>
              <w:shd w:val="clear" w:color="auto" w:fill="FFFFFF"/>
              <w:spacing w:line="0" w:lineRule="atLeast"/>
              <w:jc w:val="center"/>
            </w:pPr>
            <w:r w:rsidRPr="009E7F87">
              <w:rPr>
                <w:sz w:val="22"/>
                <w:szCs w:val="22"/>
              </w:rPr>
              <w:t>2022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B42" w:rsidRPr="009E7F87" w:rsidRDefault="00944B42" w:rsidP="00944934">
            <w:pPr>
              <w:shd w:val="clear" w:color="auto" w:fill="FFFFFF"/>
              <w:spacing w:line="0" w:lineRule="atLeas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2023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B42" w:rsidRPr="009E7F87" w:rsidRDefault="00944B42" w:rsidP="00944934">
            <w:pPr>
              <w:shd w:val="clear" w:color="auto" w:fill="FFFFFF"/>
              <w:spacing w:line="0" w:lineRule="atLeas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</w:t>
            </w:r>
          </w:p>
        </w:tc>
      </w:tr>
      <w:tr w:rsidR="00944B42" w:rsidRPr="009E7F87" w:rsidTr="00944934">
        <w:trPr>
          <w:trHeight w:val="20"/>
          <w:jc w:val="center"/>
        </w:trPr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B42" w:rsidRPr="009E7F87" w:rsidRDefault="00944B42" w:rsidP="00944934">
            <w:pPr>
              <w:shd w:val="clear" w:color="auto" w:fill="FFFFFF"/>
              <w:spacing w:line="0" w:lineRule="atLeast"/>
            </w:pPr>
            <w:r w:rsidRPr="009E7F87">
              <w:rPr>
                <w:sz w:val="22"/>
                <w:szCs w:val="22"/>
              </w:rPr>
              <w:t>1</w:t>
            </w:r>
          </w:p>
        </w:tc>
        <w:tc>
          <w:tcPr>
            <w:tcW w:w="3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B42" w:rsidRPr="009E7F87" w:rsidRDefault="00944B42" w:rsidP="00944934">
            <w:pPr>
              <w:shd w:val="clear" w:color="auto" w:fill="FFFFFF"/>
              <w:spacing w:line="0" w:lineRule="atLeast"/>
              <w:ind w:firstLine="43"/>
            </w:pPr>
            <w:r w:rsidRPr="009E7F87">
              <w:rPr>
                <w:spacing w:val="-3"/>
                <w:sz w:val="22"/>
                <w:szCs w:val="22"/>
              </w:rPr>
              <w:t xml:space="preserve">Количество благоустроенных дворовых </w:t>
            </w:r>
            <w:r w:rsidRPr="009E7F87">
              <w:rPr>
                <w:sz w:val="22"/>
                <w:szCs w:val="22"/>
              </w:rPr>
              <w:t>территорий МКД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B42" w:rsidRPr="009E7F87" w:rsidRDefault="00944B42" w:rsidP="00944934">
            <w:pPr>
              <w:shd w:val="clear" w:color="auto" w:fill="FFFFFF"/>
              <w:spacing w:line="0" w:lineRule="atLeast"/>
              <w:jc w:val="center"/>
            </w:pPr>
            <w:r w:rsidRPr="009E7F87">
              <w:rPr>
                <w:sz w:val="22"/>
                <w:szCs w:val="22"/>
              </w:rPr>
              <w:t>ед.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44B42" w:rsidRPr="009E7F87" w:rsidRDefault="00944B42" w:rsidP="00944934">
            <w:pPr>
              <w:shd w:val="clear" w:color="auto" w:fill="FFFFFF"/>
              <w:spacing w:line="0" w:lineRule="atLeast"/>
              <w:jc w:val="center"/>
            </w:pPr>
            <w:r w:rsidRPr="009E7F87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44B42" w:rsidRPr="009E7F87" w:rsidRDefault="00944B42" w:rsidP="00944934">
            <w:pPr>
              <w:shd w:val="clear" w:color="auto" w:fill="FFFFFF"/>
              <w:spacing w:line="0" w:lineRule="atLeast"/>
              <w:jc w:val="center"/>
            </w:pPr>
            <w:r w:rsidRPr="009E7F87"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44B42" w:rsidRPr="009E7F87" w:rsidRDefault="00944B42" w:rsidP="00944934">
            <w:pPr>
              <w:shd w:val="clear" w:color="auto" w:fill="FFFFFF"/>
              <w:spacing w:line="0" w:lineRule="atLeast"/>
              <w:jc w:val="center"/>
            </w:pPr>
            <w:r w:rsidRPr="009E7F87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44B42" w:rsidRPr="009E7F87" w:rsidRDefault="00944B42" w:rsidP="00944934">
            <w:pPr>
              <w:shd w:val="clear" w:color="auto" w:fill="FFFFFF"/>
              <w:spacing w:line="0" w:lineRule="atLeast"/>
              <w:jc w:val="center"/>
            </w:pPr>
            <w:r w:rsidRPr="009E7F87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44B42" w:rsidRPr="009E7F87" w:rsidRDefault="00944B42" w:rsidP="00944934">
            <w:pPr>
              <w:shd w:val="clear" w:color="auto" w:fill="FFFFFF"/>
              <w:spacing w:line="0" w:lineRule="atLeast"/>
              <w:jc w:val="center"/>
            </w:pPr>
            <w:r w:rsidRPr="009E7F87"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B42" w:rsidRPr="009E7F87" w:rsidRDefault="00944B42" w:rsidP="00944934">
            <w:pPr>
              <w:shd w:val="clear" w:color="auto" w:fill="FFFFFF"/>
              <w:spacing w:line="0" w:lineRule="atLeas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B42" w:rsidRPr="009E7F87" w:rsidRDefault="00944B42" w:rsidP="00944934">
            <w:pPr>
              <w:shd w:val="clear" w:color="auto" w:fill="FFFFFF"/>
              <w:spacing w:line="0" w:lineRule="atLeas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944B42" w:rsidRPr="009E7F87" w:rsidTr="00944934">
        <w:trPr>
          <w:trHeight w:hRule="exact" w:val="782"/>
          <w:jc w:val="center"/>
        </w:trPr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B42" w:rsidRPr="009E7F87" w:rsidRDefault="00944B42" w:rsidP="00944934">
            <w:pPr>
              <w:shd w:val="clear" w:color="auto" w:fill="FFFFFF"/>
              <w:spacing w:line="0" w:lineRule="atLeast"/>
            </w:pPr>
            <w:r w:rsidRPr="009E7F87">
              <w:rPr>
                <w:sz w:val="22"/>
                <w:szCs w:val="22"/>
              </w:rPr>
              <w:t>2</w:t>
            </w:r>
          </w:p>
        </w:tc>
        <w:tc>
          <w:tcPr>
            <w:tcW w:w="3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B42" w:rsidRPr="009E7F87" w:rsidRDefault="00944B42" w:rsidP="00944934">
            <w:pPr>
              <w:shd w:val="clear" w:color="auto" w:fill="FFFFFF"/>
              <w:spacing w:line="0" w:lineRule="atLeast"/>
              <w:ind w:firstLine="5"/>
            </w:pPr>
            <w:r w:rsidRPr="009E7F87">
              <w:rPr>
                <w:spacing w:val="-1"/>
                <w:sz w:val="22"/>
                <w:szCs w:val="22"/>
              </w:rPr>
              <w:t xml:space="preserve">Доля благоустроенных дворовых </w:t>
            </w:r>
            <w:r w:rsidRPr="009E7F87">
              <w:rPr>
                <w:spacing w:val="-2"/>
                <w:sz w:val="22"/>
                <w:szCs w:val="22"/>
              </w:rPr>
              <w:t xml:space="preserve">территорий МКД от общего количества </w:t>
            </w:r>
            <w:r w:rsidRPr="009E7F87">
              <w:rPr>
                <w:sz w:val="22"/>
                <w:szCs w:val="22"/>
              </w:rPr>
              <w:t>дворовых территорий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B42" w:rsidRPr="009E7F87" w:rsidRDefault="00944B42" w:rsidP="00944934">
            <w:pPr>
              <w:shd w:val="clear" w:color="auto" w:fill="FFFFFF"/>
              <w:spacing w:line="0" w:lineRule="atLeast"/>
              <w:jc w:val="center"/>
            </w:pPr>
            <w:r w:rsidRPr="009E7F87">
              <w:rPr>
                <w:sz w:val="22"/>
                <w:szCs w:val="22"/>
              </w:rPr>
              <w:t>%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44B42" w:rsidRPr="009E7F87" w:rsidRDefault="00944B42" w:rsidP="00944934">
            <w:pPr>
              <w:shd w:val="clear" w:color="auto" w:fill="FFFFFF"/>
              <w:spacing w:line="0" w:lineRule="atLeast"/>
              <w:jc w:val="center"/>
            </w:pPr>
            <w:r w:rsidRPr="009E7F87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44B42" w:rsidRPr="009E7F87" w:rsidRDefault="00944B42" w:rsidP="00944934">
            <w:pPr>
              <w:shd w:val="clear" w:color="auto" w:fill="FFFFFF"/>
              <w:spacing w:line="0" w:lineRule="atLeast"/>
              <w:jc w:val="center"/>
            </w:pPr>
            <w:r w:rsidRPr="009E7F87"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44B42" w:rsidRPr="009E7F87" w:rsidRDefault="00944B42" w:rsidP="00944934">
            <w:pPr>
              <w:shd w:val="clear" w:color="auto" w:fill="FFFFFF"/>
              <w:spacing w:line="0" w:lineRule="atLeast"/>
              <w:jc w:val="center"/>
            </w:pPr>
            <w:r w:rsidRPr="009E7F87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44B42" w:rsidRPr="009E7F87" w:rsidRDefault="00944B42" w:rsidP="00944934">
            <w:pPr>
              <w:shd w:val="clear" w:color="auto" w:fill="FFFFFF"/>
              <w:spacing w:line="0" w:lineRule="atLeast"/>
              <w:jc w:val="center"/>
            </w:pPr>
            <w:r w:rsidRPr="009E7F87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44B42" w:rsidRPr="009E7F87" w:rsidRDefault="00944B42" w:rsidP="00944934">
            <w:pPr>
              <w:shd w:val="clear" w:color="auto" w:fill="FFFFFF"/>
              <w:spacing w:line="0" w:lineRule="atLeast"/>
              <w:jc w:val="center"/>
            </w:pPr>
            <w:r w:rsidRPr="009E7F87"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B42" w:rsidRDefault="00944B42" w:rsidP="00944934">
            <w:pPr>
              <w:shd w:val="clear" w:color="auto" w:fill="FFFFFF"/>
              <w:spacing w:line="0" w:lineRule="atLeast"/>
              <w:jc w:val="center"/>
              <w:rPr>
                <w:sz w:val="22"/>
                <w:szCs w:val="22"/>
              </w:rPr>
            </w:pPr>
          </w:p>
          <w:p w:rsidR="00944B42" w:rsidRPr="009E7F87" w:rsidRDefault="00944B42" w:rsidP="00944934">
            <w:pPr>
              <w:shd w:val="clear" w:color="auto" w:fill="FFFFFF"/>
              <w:spacing w:line="0" w:lineRule="atLeas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B42" w:rsidRDefault="00944B42" w:rsidP="00944934">
            <w:pPr>
              <w:shd w:val="clear" w:color="auto" w:fill="FFFFFF"/>
              <w:spacing w:line="0" w:lineRule="atLeast"/>
              <w:jc w:val="center"/>
              <w:rPr>
                <w:sz w:val="22"/>
                <w:szCs w:val="22"/>
              </w:rPr>
            </w:pPr>
          </w:p>
          <w:p w:rsidR="00944B42" w:rsidRPr="009E7F87" w:rsidRDefault="00944B42" w:rsidP="00944934">
            <w:pPr>
              <w:shd w:val="clear" w:color="auto" w:fill="FFFFFF"/>
              <w:spacing w:line="0" w:lineRule="atLeas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</w:tbl>
    <w:p w:rsidR="00944B42" w:rsidRDefault="00944B42" w:rsidP="00944B42">
      <w:pPr>
        <w:shd w:val="clear" w:color="auto" w:fill="FFFFFF"/>
        <w:spacing w:before="274"/>
        <w:ind w:left="1646"/>
      </w:pPr>
      <w:r>
        <w:rPr>
          <w:b/>
          <w:bCs/>
          <w:spacing w:val="-1"/>
          <w:sz w:val="24"/>
          <w:szCs w:val="24"/>
        </w:rPr>
        <w:t>4. Ресурсное обеспечение мероприятий подпрограммы, рублей</w:t>
      </w:r>
    </w:p>
    <w:p w:rsidR="00944B42" w:rsidRDefault="00944B42" w:rsidP="00944B42">
      <w:pPr>
        <w:spacing w:after="269" w:line="1" w:lineRule="exact"/>
        <w:rPr>
          <w:rFonts w:ascii="Courier New" w:hAnsi="Courier New" w:cs="Courier New"/>
          <w:sz w:val="2"/>
          <w:szCs w:val="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581"/>
        <w:gridCol w:w="1829"/>
        <w:gridCol w:w="1134"/>
        <w:gridCol w:w="863"/>
        <w:gridCol w:w="1122"/>
        <w:gridCol w:w="708"/>
        <w:gridCol w:w="567"/>
        <w:gridCol w:w="709"/>
        <w:gridCol w:w="709"/>
        <w:gridCol w:w="709"/>
        <w:gridCol w:w="567"/>
        <w:gridCol w:w="708"/>
        <w:gridCol w:w="851"/>
      </w:tblGrid>
      <w:tr w:rsidR="00944B42" w:rsidRPr="009E7F87" w:rsidTr="00944934">
        <w:trPr>
          <w:trHeight w:hRule="exact" w:val="1236"/>
        </w:trPr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44B42" w:rsidRPr="009E7F87" w:rsidRDefault="00944B42" w:rsidP="00944934">
            <w:pPr>
              <w:shd w:val="clear" w:color="auto" w:fill="FFFFFF"/>
              <w:spacing w:line="254" w:lineRule="exact"/>
              <w:ind w:left="14" w:right="53"/>
            </w:pPr>
            <w:r w:rsidRPr="009E7F87">
              <w:rPr>
                <w:sz w:val="22"/>
                <w:szCs w:val="22"/>
              </w:rPr>
              <w:t>№ п/п</w:t>
            </w:r>
          </w:p>
        </w:tc>
        <w:tc>
          <w:tcPr>
            <w:tcW w:w="182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44B42" w:rsidRPr="009E7F87" w:rsidRDefault="00944B42" w:rsidP="00944934">
            <w:pPr>
              <w:shd w:val="clear" w:color="auto" w:fill="FFFFFF"/>
              <w:spacing w:line="245" w:lineRule="exact"/>
              <w:ind w:left="5"/>
            </w:pPr>
            <w:r w:rsidRPr="009E7F87">
              <w:rPr>
                <w:spacing w:val="-5"/>
                <w:sz w:val="22"/>
                <w:szCs w:val="22"/>
              </w:rPr>
              <w:t>Наименование</w:t>
            </w:r>
          </w:p>
          <w:p w:rsidR="00944B42" w:rsidRPr="009E7F87" w:rsidRDefault="00944B42" w:rsidP="00944934">
            <w:pPr>
              <w:shd w:val="clear" w:color="auto" w:fill="FFFFFF"/>
              <w:spacing w:line="245" w:lineRule="exact"/>
              <w:ind w:left="5"/>
            </w:pPr>
            <w:r w:rsidRPr="009E7F87">
              <w:rPr>
                <w:sz w:val="22"/>
                <w:szCs w:val="22"/>
              </w:rPr>
              <w:t>основного</w:t>
            </w:r>
          </w:p>
          <w:p w:rsidR="00944B42" w:rsidRPr="009E7F87" w:rsidRDefault="00944B42" w:rsidP="00944934">
            <w:pPr>
              <w:shd w:val="clear" w:color="auto" w:fill="FFFFFF"/>
              <w:spacing w:line="245" w:lineRule="exact"/>
              <w:ind w:left="5"/>
            </w:pPr>
            <w:r w:rsidRPr="009E7F87">
              <w:rPr>
                <w:spacing w:val="-4"/>
                <w:sz w:val="22"/>
                <w:szCs w:val="22"/>
              </w:rPr>
              <w:t>мероприятия//</w:t>
            </w:r>
          </w:p>
          <w:p w:rsidR="00944B42" w:rsidRPr="009E7F87" w:rsidRDefault="00944B42" w:rsidP="00944934">
            <w:pPr>
              <w:shd w:val="clear" w:color="auto" w:fill="FFFFFF"/>
              <w:spacing w:line="245" w:lineRule="exact"/>
              <w:ind w:left="5"/>
            </w:pPr>
            <w:r w:rsidRPr="009E7F87">
              <w:rPr>
                <w:sz w:val="22"/>
                <w:szCs w:val="22"/>
              </w:rPr>
              <w:t>Источник</w:t>
            </w:r>
          </w:p>
          <w:p w:rsidR="00944B42" w:rsidRPr="009E7F87" w:rsidRDefault="00944B42" w:rsidP="00944934">
            <w:pPr>
              <w:shd w:val="clear" w:color="auto" w:fill="FFFFFF"/>
              <w:spacing w:line="245" w:lineRule="exact"/>
              <w:ind w:left="5"/>
            </w:pPr>
            <w:r w:rsidRPr="009E7F87">
              <w:rPr>
                <w:sz w:val="22"/>
                <w:szCs w:val="22"/>
              </w:rPr>
              <w:t>ресурсного</w:t>
            </w:r>
          </w:p>
          <w:p w:rsidR="00944B42" w:rsidRPr="009E7F87" w:rsidRDefault="00944B42" w:rsidP="00944934">
            <w:pPr>
              <w:shd w:val="clear" w:color="auto" w:fill="FFFFFF"/>
              <w:spacing w:line="245" w:lineRule="exact"/>
              <w:ind w:left="5"/>
            </w:pPr>
            <w:r w:rsidRPr="009E7F87">
              <w:rPr>
                <w:sz w:val="22"/>
                <w:szCs w:val="22"/>
              </w:rPr>
              <w:t>обеспечения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44B42" w:rsidRPr="009E7F87" w:rsidRDefault="00944B42" w:rsidP="00944934">
            <w:pPr>
              <w:shd w:val="clear" w:color="auto" w:fill="FFFFFF"/>
              <w:spacing w:line="0" w:lineRule="atLeast"/>
            </w:pPr>
            <w:r w:rsidRPr="009E7F87">
              <w:rPr>
                <w:spacing w:val="-7"/>
                <w:sz w:val="22"/>
                <w:szCs w:val="22"/>
              </w:rPr>
              <w:t>Исполн</w:t>
            </w:r>
            <w:r w:rsidRPr="009E7F87">
              <w:rPr>
                <w:sz w:val="22"/>
                <w:szCs w:val="22"/>
              </w:rPr>
              <w:t>итель</w:t>
            </w:r>
          </w:p>
        </w:tc>
        <w:tc>
          <w:tcPr>
            <w:tcW w:w="86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44B42" w:rsidRPr="009E7F87" w:rsidRDefault="00944B42" w:rsidP="00944934">
            <w:pPr>
              <w:shd w:val="clear" w:color="auto" w:fill="FFFFFF"/>
              <w:spacing w:line="0" w:lineRule="atLeast"/>
            </w:pPr>
            <w:r w:rsidRPr="009E7F87">
              <w:rPr>
                <w:sz w:val="22"/>
                <w:szCs w:val="22"/>
              </w:rPr>
              <w:t xml:space="preserve">Срок </w:t>
            </w:r>
            <w:r w:rsidRPr="009E7F87">
              <w:rPr>
                <w:spacing w:val="-1"/>
                <w:sz w:val="22"/>
                <w:szCs w:val="22"/>
              </w:rPr>
              <w:t>реализа</w:t>
            </w:r>
            <w:r w:rsidRPr="009E7F87">
              <w:rPr>
                <w:spacing w:val="-4"/>
                <w:sz w:val="22"/>
                <w:szCs w:val="22"/>
              </w:rPr>
              <w:t>ции</w:t>
            </w:r>
            <w:r>
              <w:rPr>
                <w:spacing w:val="-4"/>
                <w:sz w:val="22"/>
                <w:szCs w:val="22"/>
              </w:rPr>
              <w:t xml:space="preserve"> </w:t>
            </w:r>
            <w:r w:rsidRPr="009E7F87">
              <w:rPr>
                <w:spacing w:val="-4"/>
                <w:sz w:val="22"/>
                <w:szCs w:val="22"/>
              </w:rPr>
              <w:t>(год</w:t>
            </w:r>
            <w:r w:rsidRPr="009E7F87">
              <w:rPr>
                <w:sz w:val="22"/>
                <w:szCs w:val="22"/>
              </w:rPr>
              <w:t>ы)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44B42" w:rsidRPr="009E7F87" w:rsidRDefault="00944B42" w:rsidP="00944934">
            <w:pPr>
              <w:shd w:val="clear" w:color="auto" w:fill="FFFFFF"/>
              <w:spacing w:line="0" w:lineRule="atLeast"/>
            </w:pPr>
            <w:r w:rsidRPr="009E7F87">
              <w:rPr>
                <w:spacing w:val="-6"/>
                <w:sz w:val="22"/>
                <w:szCs w:val="22"/>
              </w:rPr>
              <w:t>Источник</w:t>
            </w:r>
          </w:p>
          <w:p w:rsidR="00944B42" w:rsidRPr="009E7F87" w:rsidRDefault="00944B42" w:rsidP="00944934">
            <w:pPr>
              <w:shd w:val="clear" w:color="auto" w:fill="FFFFFF"/>
              <w:spacing w:line="0" w:lineRule="atLeast"/>
            </w:pPr>
            <w:r w:rsidRPr="009E7F87">
              <w:rPr>
                <w:spacing w:val="-3"/>
                <w:sz w:val="22"/>
                <w:szCs w:val="22"/>
              </w:rPr>
              <w:t>финанси</w:t>
            </w:r>
            <w:r w:rsidRPr="009E7F87">
              <w:rPr>
                <w:sz w:val="22"/>
                <w:szCs w:val="22"/>
              </w:rPr>
              <w:t>рования</w:t>
            </w:r>
          </w:p>
        </w:tc>
        <w:tc>
          <w:tcPr>
            <w:tcW w:w="5528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B42" w:rsidRDefault="00944B42" w:rsidP="00944934">
            <w:pPr>
              <w:shd w:val="clear" w:color="auto" w:fill="FFFFFF"/>
              <w:ind w:left="5"/>
              <w:jc w:val="center"/>
              <w:rPr>
                <w:sz w:val="22"/>
                <w:szCs w:val="22"/>
              </w:rPr>
            </w:pPr>
          </w:p>
          <w:p w:rsidR="00944B42" w:rsidRDefault="00944B42" w:rsidP="00944934">
            <w:pPr>
              <w:shd w:val="clear" w:color="auto" w:fill="FFFFFF"/>
              <w:ind w:left="5"/>
              <w:jc w:val="center"/>
              <w:rPr>
                <w:sz w:val="22"/>
                <w:szCs w:val="22"/>
              </w:rPr>
            </w:pPr>
          </w:p>
          <w:p w:rsidR="00944B42" w:rsidRPr="009E7F87" w:rsidRDefault="00944B42" w:rsidP="00944934">
            <w:pPr>
              <w:shd w:val="clear" w:color="auto" w:fill="FFFFFF"/>
              <w:ind w:left="5"/>
              <w:jc w:val="center"/>
              <w:rPr>
                <w:sz w:val="22"/>
                <w:szCs w:val="22"/>
              </w:rPr>
            </w:pPr>
            <w:r w:rsidRPr="009E7F87">
              <w:rPr>
                <w:sz w:val="22"/>
                <w:szCs w:val="22"/>
              </w:rPr>
              <w:t>Объемы бюджетных ассигнований</w:t>
            </w:r>
          </w:p>
        </w:tc>
      </w:tr>
      <w:tr w:rsidR="00944B42" w:rsidRPr="009E7F87" w:rsidTr="00944934">
        <w:trPr>
          <w:trHeight w:val="20"/>
        </w:trPr>
        <w:tc>
          <w:tcPr>
            <w:tcW w:w="5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B42" w:rsidRPr="009E7F87" w:rsidRDefault="00944B42" w:rsidP="00944934"/>
          <w:p w:rsidR="00944B42" w:rsidRPr="009E7F87" w:rsidRDefault="00944B42" w:rsidP="00944934"/>
        </w:tc>
        <w:tc>
          <w:tcPr>
            <w:tcW w:w="182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B42" w:rsidRPr="009E7F87" w:rsidRDefault="00944B42" w:rsidP="00944934"/>
          <w:p w:rsidR="00944B42" w:rsidRPr="009E7F87" w:rsidRDefault="00944B42" w:rsidP="00944934"/>
        </w:tc>
        <w:tc>
          <w:tcPr>
            <w:tcW w:w="113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B42" w:rsidRPr="009E7F87" w:rsidRDefault="00944B42" w:rsidP="00944934">
            <w:pPr>
              <w:spacing w:line="0" w:lineRule="atLeast"/>
            </w:pPr>
          </w:p>
          <w:p w:rsidR="00944B42" w:rsidRPr="009E7F87" w:rsidRDefault="00944B42" w:rsidP="00944934">
            <w:pPr>
              <w:spacing w:line="0" w:lineRule="atLeast"/>
            </w:pPr>
          </w:p>
        </w:tc>
        <w:tc>
          <w:tcPr>
            <w:tcW w:w="86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B42" w:rsidRPr="009E7F87" w:rsidRDefault="00944B42" w:rsidP="00944934"/>
          <w:p w:rsidR="00944B42" w:rsidRPr="009E7F87" w:rsidRDefault="00944B42" w:rsidP="00944934"/>
        </w:tc>
        <w:tc>
          <w:tcPr>
            <w:tcW w:w="112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B42" w:rsidRPr="009E7F87" w:rsidRDefault="00944B42" w:rsidP="00944934"/>
          <w:p w:rsidR="00944B42" w:rsidRPr="009E7F87" w:rsidRDefault="00944B42" w:rsidP="00944934"/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B42" w:rsidRPr="009E7F87" w:rsidRDefault="00944B42" w:rsidP="00944934">
            <w:pPr>
              <w:shd w:val="clear" w:color="auto" w:fill="FFFFFF"/>
              <w:ind w:left="5"/>
            </w:pPr>
            <w:r w:rsidRPr="009E7F87">
              <w:rPr>
                <w:b/>
                <w:bCs/>
                <w:sz w:val="22"/>
                <w:szCs w:val="22"/>
              </w:rPr>
              <w:t>Всего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B42" w:rsidRPr="009E7F87" w:rsidRDefault="00944B42" w:rsidP="00944934">
            <w:pPr>
              <w:shd w:val="clear" w:color="auto" w:fill="FFFFFF"/>
            </w:pPr>
            <w:r w:rsidRPr="009E7F87">
              <w:rPr>
                <w:b/>
                <w:bCs/>
                <w:spacing w:val="-3"/>
                <w:sz w:val="22"/>
                <w:szCs w:val="22"/>
              </w:rPr>
              <w:t>2018 год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B42" w:rsidRPr="009E7F87" w:rsidRDefault="00944B42" w:rsidP="00944934">
            <w:pPr>
              <w:shd w:val="clear" w:color="auto" w:fill="FFFFFF"/>
              <w:spacing w:line="0" w:lineRule="atLeast"/>
            </w:pPr>
            <w:r>
              <w:rPr>
                <w:b/>
                <w:bCs/>
                <w:sz w:val="22"/>
                <w:szCs w:val="22"/>
              </w:rPr>
              <w:t>201</w:t>
            </w:r>
            <w:r w:rsidRPr="009E7F87">
              <w:rPr>
                <w:b/>
                <w:bCs/>
                <w:sz w:val="22"/>
                <w:szCs w:val="22"/>
              </w:rPr>
              <w:t>9 год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B42" w:rsidRPr="009E7F87" w:rsidRDefault="00944B42" w:rsidP="00944934">
            <w:pPr>
              <w:shd w:val="clear" w:color="auto" w:fill="FFFFFF"/>
              <w:spacing w:line="0" w:lineRule="atLeast"/>
            </w:pPr>
            <w:r w:rsidRPr="009E7F87">
              <w:rPr>
                <w:b/>
                <w:bCs/>
                <w:sz w:val="22"/>
                <w:szCs w:val="22"/>
              </w:rPr>
              <w:t>2020 год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B42" w:rsidRPr="009E7F87" w:rsidRDefault="00944B42" w:rsidP="00944934">
            <w:pPr>
              <w:shd w:val="clear" w:color="auto" w:fill="FFFFFF"/>
              <w:spacing w:line="0" w:lineRule="atLeast"/>
            </w:pPr>
            <w:r w:rsidRPr="009E7F87">
              <w:rPr>
                <w:b/>
                <w:bCs/>
                <w:sz w:val="22"/>
                <w:szCs w:val="22"/>
              </w:rPr>
              <w:t>2021 год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B42" w:rsidRPr="009E7F87" w:rsidRDefault="00944B42" w:rsidP="00944934">
            <w:pPr>
              <w:shd w:val="clear" w:color="auto" w:fill="FFFFFF"/>
              <w:spacing w:line="250" w:lineRule="exact"/>
              <w:ind w:left="38" w:right="62" w:hanging="34"/>
            </w:pPr>
            <w:r w:rsidRPr="009E7F87">
              <w:rPr>
                <w:b/>
                <w:bCs/>
                <w:sz w:val="22"/>
                <w:szCs w:val="22"/>
              </w:rPr>
              <w:t>2022 год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B42" w:rsidRDefault="00944B42" w:rsidP="00944934">
            <w:r w:rsidRPr="00A54E87">
              <w:rPr>
                <w:b/>
                <w:bCs/>
                <w:spacing w:val="-3"/>
                <w:sz w:val="22"/>
                <w:szCs w:val="22"/>
              </w:rPr>
              <w:t>20</w:t>
            </w:r>
            <w:r>
              <w:rPr>
                <w:b/>
                <w:bCs/>
                <w:spacing w:val="-3"/>
                <w:sz w:val="22"/>
                <w:szCs w:val="22"/>
              </w:rPr>
              <w:t>23</w:t>
            </w:r>
            <w:r w:rsidRPr="00A54E87">
              <w:rPr>
                <w:b/>
                <w:bCs/>
                <w:spacing w:val="-3"/>
                <w:sz w:val="22"/>
                <w:szCs w:val="22"/>
              </w:rPr>
              <w:t xml:space="preserve"> год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B42" w:rsidRDefault="00944B42" w:rsidP="00944934">
            <w:r w:rsidRPr="00A54E87">
              <w:rPr>
                <w:b/>
                <w:bCs/>
                <w:spacing w:val="-3"/>
                <w:sz w:val="22"/>
                <w:szCs w:val="22"/>
              </w:rPr>
              <w:t>20</w:t>
            </w:r>
            <w:r>
              <w:rPr>
                <w:b/>
                <w:bCs/>
                <w:spacing w:val="-3"/>
                <w:sz w:val="22"/>
                <w:szCs w:val="22"/>
              </w:rPr>
              <w:t xml:space="preserve">24 </w:t>
            </w:r>
            <w:r w:rsidRPr="00A54E87">
              <w:rPr>
                <w:b/>
                <w:bCs/>
                <w:spacing w:val="-3"/>
                <w:sz w:val="22"/>
                <w:szCs w:val="22"/>
              </w:rPr>
              <w:t>год</w:t>
            </w:r>
          </w:p>
        </w:tc>
      </w:tr>
      <w:tr w:rsidR="00944B42" w:rsidRPr="009E7F87" w:rsidTr="00944934">
        <w:trPr>
          <w:trHeight w:hRule="exact" w:val="2280"/>
        </w:trPr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B42" w:rsidRPr="009E7F87" w:rsidRDefault="00944B42" w:rsidP="00944934">
            <w:pPr>
              <w:shd w:val="clear" w:color="auto" w:fill="FFFFFF"/>
            </w:pPr>
          </w:p>
        </w:tc>
        <w:tc>
          <w:tcPr>
            <w:tcW w:w="18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B42" w:rsidRPr="009E7F87" w:rsidRDefault="00944B42" w:rsidP="00944934">
            <w:pPr>
              <w:shd w:val="clear" w:color="auto" w:fill="FFFFFF"/>
            </w:pPr>
            <w:r w:rsidRPr="009E7F87">
              <w:rPr>
                <w:b/>
                <w:bCs/>
                <w:spacing w:val="-2"/>
                <w:sz w:val="22"/>
                <w:szCs w:val="22"/>
              </w:rPr>
              <w:t>Подпрограмма</w:t>
            </w:r>
          </w:p>
          <w:p w:rsidR="00944B42" w:rsidRPr="009E7F87" w:rsidRDefault="00944B42" w:rsidP="00944934">
            <w:pPr>
              <w:shd w:val="clear" w:color="auto" w:fill="FFFFFF"/>
              <w:spacing w:line="250" w:lineRule="exact"/>
            </w:pPr>
            <w:r w:rsidRPr="009E7F87">
              <w:rPr>
                <w:spacing w:val="-4"/>
                <w:sz w:val="22"/>
                <w:szCs w:val="22"/>
              </w:rPr>
              <w:t>Благоустройство</w:t>
            </w:r>
          </w:p>
          <w:p w:rsidR="00944B42" w:rsidRPr="009E7F87" w:rsidRDefault="00944B42" w:rsidP="00944934">
            <w:pPr>
              <w:shd w:val="clear" w:color="auto" w:fill="FFFFFF"/>
              <w:spacing w:line="250" w:lineRule="exact"/>
            </w:pPr>
            <w:r w:rsidRPr="009E7F87">
              <w:rPr>
                <w:sz w:val="22"/>
                <w:szCs w:val="22"/>
              </w:rPr>
              <w:t>дворовых</w:t>
            </w:r>
          </w:p>
          <w:p w:rsidR="00944B42" w:rsidRPr="009E7F87" w:rsidRDefault="00944B42" w:rsidP="00944934">
            <w:pPr>
              <w:shd w:val="clear" w:color="auto" w:fill="FFFFFF"/>
              <w:spacing w:line="250" w:lineRule="exact"/>
            </w:pPr>
            <w:r w:rsidRPr="009E7F87">
              <w:rPr>
                <w:sz w:val="22"/>
                <w:szCs w:val="22"/>
              </w:rPr>
              <w:t>территорий</w:t>
            </w:r>
          </w:p>
          <w:p w:rsidR="00944B42" w:rsidRPr="009E7F87" w:rsidRDefault="00944B42" w:rsidP="00944934">
            <w:pPr>
              <w:shd w:val="clear" w:color="auto" w:fill="FFFFFF"/>
              <w:spacing w:line="250" w:lineRule="exact"/>
            </w:pPr>
            <w:r w:rsidRPr="009E7F87">
              <w:rPr>
                <w:spacing w:val="-4"/>
                <w:sz w:val="22"/>
                <w:szCs w:val="22"/>
              </w:rPr>
              <w:t>Комсомольского</w:t>
            </w:r>
          </w:p>
          <w:p w:rsidR="00944B42" w:rsidRPr="009E7F87" w:rsidRDefault="00944B42" w:rsidP="00944934">
            <w:pPr>
              <w:shd w:val="clear" w:color="auto" w:fill="FFFFFF"/>
              <w:spacing w:line="250" w:lineRule="exact"/>
            </w:pPr>
            <w:r w:rsidRPr="009E7F87">
              <w:rPr>
                <w:sz w:val="22"/>
                <w:szCs w:val="22"/>
              </w:rPr>
              <w:t>городского</w:t>
            </w:r>
          </w:p>
          <w:p w:rsidR="00944B42" w:rsidRPr="009E7F87" w:rsidRDefault="00944B42" w:rsidP="00944934">
            <w:pPr>
              <w:shd w:val="clear" w:color="auto" w:fill="FFFFFF"/>
              <w:spacing w:line="250" w:lineRule="exact"/>
            </w:pPr>
            <w:r w:rsidRPr="009E7F87">
              <w:rPr>
                <w:sz w:val="22"/>
                <w:szCs w:val="22"/>
              </w:rPr>
              <w:t>поселения",</w:t>
            </w:r>
          </w:p>
          <w:p w:rsidR="00944B42" w:rsidRPr="009E7F87" w:rsidRDefault="00944B42" w:rsidP="00944934">
            <w:pPr>
              <w:shd w:val="clear" w:color="auto" w:fill="FFFFFF"/>
              <w:spacing w:line="250" w:lineRule="exact"/>
            </w:pPr>
            <w:r w:rsidRPr="009E7F87">
              <w:rPr>
                <w:sz w:val="22"/>
                <w:szCs w:val="22"/>
              </w:rPr>
              <w:t>всего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B42" w:rsidRPr="009E7F87" w:rsidRDefault="00944B42" w:rsidP="00944934">
            <w:pPr>
              <w:shd w:val="clear" w:color="auto" w:fill="FFFFFF"/>
            </w:pPr>
          </w:p>
        </w:tc>
        <w:tc>
          <w:tcPr>
            <w:tcW w:w="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B42" w:rsidRPr="009E7F87" w:rsidRDefault="00944B42" w:rsidP="00944934">
            <w:pPr>
              <w:shd w:val="clear" w:color="auto" w:fill="FFFFFF"/>
            </w:pP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B42" w:rsidRPr="009E7F87" w:rsidRDefault="00944B42" w:rsidP="00944934">
            <w:pPr>
              <w:shd w:val="clear" w:color="auto" w:fill="FFFFFF"/>
              <w:spacing w:line="0" w:lineRule="atLeast"/>
            </w:pPr>
            <w:r w:rsidRPr="009E7F87">
              <w:rPr>
                <w:sz w:val="22"/>
                <w:szCs w:val="22"/>
              </w:rPr>
              <w:t>Бюджет</w:t>
            </w:r>
          </w:p>
          <w:p w:rsidR="00944B42" w:rsidRPr="009E7F87" w:rsidRDefault="00944B42" w:rsidP="00944934">
            <w:pPr>
              <w:shd w:val="clear" w:color="auto" w:fill="FFFFFF"/>
              <w:spacing w:line="0" w:lineRule="atLeast"/>
            </w:pPr>
            <w:r w:rsidRPr="009E7F87">
              <w:rPr>
                <w:spacing w:val="-5"/>
                <w:sz w:val="22"/>
                <w:szCs w:val="22"/>
              </w:rPr>
              <w:t>Комсомо</w:t>
            </w:r>
            <w:r w:rsidRPr="009E7F87">
              <w:rPr>
                <w:sz w:val="22"/>
                <w:szCs w:val="22"/>
              </w:rPr>
              <w:t>льского</w:t>
            </w:r>
          </w:p>
          <w:p w:rsidR="00944B42" w:rsidRPr="009E7F87" w:rsidRDefault="00944B42" w:rsidP="00944934">
            <w:pPr>
              <w:shd w:val="clear" w:color="auto" w:fill="FFFFFF"/>
              <w:spacing w:line="0" w:lineRule="atLeast"/>
            </w:pPr>
            <w:r w:rsidRPr="009E7F87">
              <w:rPr>
                <w:spacing w:val="-5"/>
                <w:sz w:val="22"/>
                <w:szCs w:val="22"/>
              </w:rPr>
              <w:t>городско</w:t>
            </w:r>
            <w:r w:rsidRPr="009E7F87">
              <w:rPr>
                <w:sz w:val="22"/>
                <w:szCs w:val="22"/>
              </w:rPr>
              <w:t>го</w:t>
            </w:r>
          </w:p>
          <w:p w:rsidR="00944B42" w:rsidRPr="009E7F87" w:rsidRDefault="00944B42" w:rsidP="00944934">
            <w:pPr>
              <w:shd w:val="clear" w:color="auto" w:fill="FFFFFF"/>
              <w:spacing w:line="0" w:lineRule="atLeast"/>
            </w:pPr>
            <w:r w:rsidRPr="009E7F87">
              <w:rPr>
                <w:spacing w:val="-6"/>
                <w:sz w:val="22"/>
                <w:szCs w:val="22"/>
              </w:rPr>
              <w:t>поселени</w:t>
            </w:r>
            <w:r w:rsidRPr="009E7F87">
              <w:rPr>
                <w:sz w:val="22"/>
                <w:szCs w:val="22"/>
              </w:rPr>
              <w:t>я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B42" w:rsidRPr="009E7F87" w:rsidRDefault="00944B42" w:rsidP="00944934">
            <w:pPr>
              <w:jc w:val="center"/>
            </w:pPr>
            <w:r w:rsidRPr="009E7F87">
              <w:rPr>
                <w:b/>
                <w:bCs/>
                <w:sz w:val="22"/>
                <w:szCs w:val="22"/>
              </w:rPr>
              <w:t>0,00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B42" w:rsidRPr="009E7F87" w:rsidRDefault="00944B42" w:rsidP="00944934">
            <w:pPr>
              <w:jc w:val="center"/>
            </w:pPr>
            <w:r w:rsidRPr="009E7F87">
              <w:rPr>
                <w:b/>
                <w:bCs/>
                <w:sz w:val="22"/>
                <w:szCs w:val="22"/>
              </w:rPr>
              <w:t>0,00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B42" w:rsidRPr="009E7F87" w:rsidRDefault="00944B42" w:rsidP="00944934">
            <w:pPr>
              <w:shd w:val="clear" w:color="auto" w:fill="FFFFFF"/>
              <w:spacing w:line="0" w:lineRule="atLeast"/>
              <w:rPr>
                <w:b/>
              </w:rPr>
            </w:pPr>
            <w:r w:rsidRPr="009E7F87">
              <w:rPr>
                <w:b/>
                <w:bCs/>
                <w:sz w:val="22"/>
                <w:szCs w:val="22"/>
              </w:rPr>
              <w:t>0,00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B42" w:rsidRPr="009E7F87" w:rsidRDefault="00944B42" w:rsidP="00944934">
            <w:pPr>
              <w:shd w:val="clear" w:color="auto" w:fill="FFFFFF"/>
              <w:ind w:left="134"/>
              <w:rPr>
                <w:b/>
              </w:rPr>
            </w:pPr>
            <w:r w:rsidRPr="009E7F87">
              <w:rPr>
                <w:b/>
                <w:bCs/>
                <w:sz w:val="22"/>
                <w:szCs w:val="22"/>
              </w:rPr>
              <w:t>0,00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B42" w:rsidRPr="009E7F87" w:rsidRDefault="00944B42" w:rsidP="00944934">
            <w:pPr>
              <w:shd w:val="clear" w:color="auto" w:fill="FFFFFF"/>
              <w:ind w:left="130"/>
              <w:rPr>
                <w:b/>
              </w:rPr>
            </w:pPr>
            <w:r w:rsidRPr="009E7F87">
              <w:rPr>
                <w:b/>
                <w:bCs/>
                <w:sz w:val="22"/>
                <w:szCs w:val="22"/>
              </w:rPr>
              <w:t>0,00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B42" w:rsidRPr="009E7F87" w:rsidRDefault="00944B42" w:rsidP="00944934">
            <w:pPr>
              <w:shd w:val="clear" w:color="auto" w:fill="FFFFFF"/>
              <w:ind w:left="62"/>
              <w:rPr>
                <w:b/>
              </w:rPr>
            </w:pPr>
            <w:r w:rsidRPr="009E7F87">
              <w:rPr>
                <w:b/>
                <w:bCs/>
                <w:spacing w:val="-6"/>
                <w:sz w:val="22"/>
                <w:szCs w:val="22"/>
              </w:rPr>
              <w:t>0,00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B42" w:rsidRDefault="00944B42" w:rsidP="00944934">
            <w:r w:rsidRPr="00BC0028">
              <w:rPr>
                <w:b/>
                <w:bCs/>
                <w:spacing w:val="-6"/>
                <w:sz w:val="22"/>
                <w:szCs w:val="22"/>
              </w:rPr>
              <w:t>0,00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B42" w:rsidRDefault="00944B42" w:rsidP="00944934">
            <w:r w:rsidRPr="00BC0028">
              <w:rPr>
                <w:b/>
                <w:bCs/>
                <w:spacing w:val="-6"/>
                <w:sz w:val="22"/>
                <w:szCs w:val="22"/>
              </w:rPr>
              <w:t>0,00</w:t>
            </w:r>
          </w:p>
        </w:tc>
      </w:tr>
      <w:tr w:rsidR="00944B42" w:rsidRPr="009E7F87" w:rsidTr="00944934">
        <w:trPr>
          <w:trHeight w:hRule="exact" w:val="2515"/>
        </w:trPr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B42" w:rsidRPr="009E7F87" w:rsidRDefault="00944B42" w:rsidP="00944934">
            <w:pPr>
              <w:shd w:val="clear" w:color="auto" w:fill="FFFFFF"/>
              <w:ind w:left="38"/>
            </w:pPr>
            <w:r w:rsidRPr="009E7F87">
              <w:rPr>
                <w:sz w:val="22"/>
                <w:szCs w:val="22"/>
              </w:rPr>
              <w:lastRenderedPageBreak/>
              <w:t>1.</w:t>
            </w:r>
          </w:p>
        </w:tc>
        <w:tc>
          <w:tcPr>
            <w:tcW w:w="18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B42" w:rsidRPr="009E7F87" w:rsidRDefault="00944B42" w:rsidP="00944934">
            <w:pPr>
              <w:shd w:val="clear" w:color="auto" w:fill="FFFFFF"/>
              <w:spacing w:line="245" w:lineRule="exact"/>
              <w:ind w:right="110" w:firstLine="19"/>
            </w:pPr>
            <w:r w:rsidRPr="009E7F87">
              <w:rPr>
                <w:b/>
                <w:bCs/>
                <w:i/>
                <w:iCs/>
                <w:sz w:val="22"/>
                <w:szCs w:val="22"/>
              </w:rPr>
              <w:t xml:space="preserve">Основное </w:t>
            </w:r>
            <w:r w:rsidRPr="009E7F87">
              <w:rPr>
                <w:b/>
                <w:bCs/>
                <w:i/>
                <w:iCs/>
                <w:spacing w:val="-3"/>
                <w:sz w:val="22"/>
                <w:szCs w:val="22"/>
              </w:rPr>
              <w:t>мероприятие</w:t>
            </w:r>
          </w:p>
          <w:p w:rsidR="00944B42" w:rsidRPr="009E7F87" w:rsidRDefault="00944B42" w:rsidP="00944934">
            <w:pPr>
              <w:shd w:val="clear" w:color="auto" w:fill="FFFFFF"/>
              <w:spacing w:line="245" w:lineRule="exact"/>
              <w:ind w:right="110" w:firstLine="19"/>
            </w:pPr>
            <w:r w:rsidRPr="009E7F87">
              <w:rPr>
                <w:sz w:val="22"/>
                <w:szCs w:val="22"/>
              </w:rPr>
              <w:t xml:space="preserve">Обеспечение </w:t>
            </w:r>
            <w:r w:rsidRPr="009E7F87">
              <w:rPr>
                <w:spacing w:val="-4"/>
                <w:sz w:val="22"/>
                <w:szCs w:val="22"/>
              </w:rPr>
              <w:t xml:space="preserve">мероприятий по </w:t>
            </w:r>
            <w:r w:rsidRPr="009E7F87">
              <w:rPr>
                <w:spacing w:val="-3"/>
                <w:sz w:val="22"/>
                <w:szCs w:val="22"/>
              </w:rPr>
              <w:t xml:space="preserve">формированию </w:t>
            </w:r>
            <w:r w:rsidRPr="009E7F87">
              <w:rPr>
                <w:sz w:val="22"/>
                <w:szCs w:val="22"/>
              </w:rPr>
              <w:t xml:space="preserve">современной городской </w:t>
            </w:r>
            <w:r w:rsidRPr="009E7F87">
              <w:rPr>
                <w:spacing w:val="-2"/>
                <w:sz w:val="22"/>
                <w:szCs w:val="22"/>
              </w:rPr>
              <w:t xml:space="preserve">среды, ремонту </w:t>
            </w:r>
            <w:r w:rsidRPr="009E7F87">
              <w:rPr>
                <w:sz w:val="22"/>
                <w:szCs w:val="22"/>
              </w:rPr>
              <w:t>дворовых территорий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B42" w:rsidRPr="009E7F87" w:rsidRDefault="00944B42" w:rsidP="00944934">
            <w:pPr>
              <w:shd w:val="clear" w:color="auto" w:fill="FFFFFF"/>
            </w:pPr>
          </w:p>
        </w:tc>
        <w:tc>
          <w:tcPr>
            <w:tcW w:w="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B42" w:rsidRPr="009E7F87" w:rsidRDefault="00944B42" w:rsidP="00944934">
            <w:pPr>
              <w:shd w:val="clear" w:color="auto" w:fill="FFFFFF"/>
              <w:spacing w:line="0" w:lineRule="atLeast"/>
              <w:rPr>
                <w:sz w:val="22"/>
                <w:szCs w:val="22"/>
              </w:rPr>
            </w:pPr>
            <w:r w:rsidRPr="009E7F87">
              <w:rPr>
                <w:sz w:val="22"/>
                <w:szCs w:val="22"/>
              </w:rPr>
              <w:t>2018-</w:t>
            </w:r>
          </w:p>
          <w:p w:rsidR="00944B42" w:rsidRPr="0069038F" w:rsidRDefault="00944B42" w:rsidP="00944934">
            <w:pPr>
              <w:shd w:val="clear" w:color="auto" w:fill="FFFFFF"/>
              <w:spacing w:line="0" w:lineRule="atLeast"/>
            </w:pPr>
            <w:r w:rsidRPr="0069038F">
              <w:rPr>
                <w:bCs/>
                <w:sz w:val="22"/>
                <w:szCs w:val="22"/>
              </w:rPr>
              <w:t>202</w:t>
            </w:r>
            <w:r>
              <w:rPr>
                <w:bCs/>
                <w:sz w:val="22"/>
                <w:szCs w:val="22"/>
              </w:rPr>
              <w:t>4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B42" w:rsidRPr="009E7F87" w:rsidRDefault="00944B42" w:rsidP="00944934">
            <w:pPr>
              <w:shd w:val="clear" w:color="auto" w:fill="FFFFFF"/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B42" w:rsidRPr="009E7F87" w:rsidRDefault="00944B42" w:rsidP="00944934">
            <w:pPr>
              <w:jc w:val="center"/>
            </w:pPr>
            <w:r w:rsidRPr="009E7F87">
              <w:rPr>
                <w:b/>
                <w:bCs/>
                <w:sz w:val="22"/>
                <w:szCs w:val="22"/>
              </w:rPr>
              <w:t>0,00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B42" w:rsidRPr="009E7F87" w:rsidRDefault="00944B42" w:rsidP="00944934">
            <w:pPr>
              <w:jc w:val="center"/>
            </w:pPr>
            <w:r w:rsidRPr="009E7F87">
              <w:rPr>
                <w:b/>
                <w:bCs/>
                <w:sz w:val="22"/>
                <w:szCs w:val="22"/>
              </w:rPr>
              <w:t>0,00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B42" w:rsidRPr="009E7F87" w:rsidRDefault="00944B42" w:rsidP="00944934">
            <w:pPr>
              <w:shd w:val="clear" w:color="auto" w:fill="FFFFFF"/>
              <w:ind w:left="125"/>
              <w:rPr>
                <w:b/>
              </w:rPr>
            </w:pPr>
            <w:r w:rsidRPr="009E7F87">
              <w:rPr>
                <w:b/>
                <w:bCs/>
                <w:sz w:val="22"/>
                <w:szCs w:val="22"/>
              </w:rPr>
              <w:t>0,00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B42" w:rsidRPr="009E7F87" w:rsidRDefault="00944B42" w:rsidP="00944934">
            <w:pPr>
              <w:shd w:val="clear" w:color="auto" w:fill="FFFFFF"/>
              <w:ind w:left="130"/>
              <w:rPr>
                <w:b/>
              </w:rPr>
            </w:pPr>
            <w:r w:rsidRPr="009E7F87">
              <w:rPr>
                <w:b/>
                <w:bCs/>
                <w:sz w:val="22"/>
                <w:szCs w:val="22"/>
              </w:rPr>
              <w:t>0,00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B42" w:rsidRPr="009E7F87" w:rsidRDefault="00944B42" w:rsidP="00944934">
            <w:pPr>
              <w:shd w:val="clear" w:color="auto" w:fill="FFFFFF"/>
              <w:ind w:left="125"/>
              <w:rPr>
                <w:b/>
              </w:rPr>
            </w:pPr>
            <w:r w:rsidRPr="009E7F87">
              <w:rPr>
                <w:b/>
                <w:bCs/>
                <w:sz w:val="22"/>
                <w:szCs w:val="22"/>
              </w:rPr>
              <w:t>0,00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B42" w:rsidRPr="009E7F87" w:rsidRDefault="00944B42" w:rsidP="00944934">
            <w:pPr>
              <w:shd w:val="clear" w:color="auto" w:fill="FFFFFF"/>
              <w:ind w:left="58"/>
              <w:rPr>
                <w:b/>
              </w:rPr>
            </w:pPr>
            <w:r w:rsidRPr="009E7F87">
              <w:rPr>
                <w:b/>
                <w:bCs/>
                <w:spacing w:val="-5"/>
                <w:sz w:val="22"/>
                <w:szCs w:val="22"/>
              </w:rPr>
              <w:t>0,00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B42" w:rsidRPr="009E7F87" w:rsidRDefault="00944B42" w:rsidP="00944934">
            <w:pPr>
              <w:shd w:val="clear" w:color="auto" w:fill="FFFFFF"/>
              <w:ind w:left="58"/>
              <w:rPr>
                <w:b/>
                <w:bCs/>
                <w:spacing w:val="-5"/>
                <w:sz w:val="22"/>
                <w:szCs w:val="22"/>
              </w:rPr>
            </w:pPr>
            <w:r>
              <w:rPr>
                <w:b/>
                <w:bCs/>
                <w:spacing w:val="-5"/>
                <w:sz w:val="22"/>
                <w:szCs w:val="22"/>
              </w:rPr>
              <w:t>0,00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B42" w:rsidRPr="009E7F87" w:rsidRDefault="00944B42" w:rsidP="00944934">
            <w:pPr>
              <w:shd w:val="clear" w:color="auto" w:fill="FFFFFF"/>
              <w:ind w:left="58"/>
              <w:rPr>
                <w:b/>
                <w:bCs/>
                <w:spacing w:val="-5"/>
                <w:sz w:val="22"/>
                <w:szCs w:val="22"/>
              </w:rPr>
            </w:pPr>
            <w:r>
              <w:rPr>
                <w:b/>
                <w:bCs/>
                <w:spacing w:val="-5"/>
                <w:sz w:val="22"/>
                <w:szCs w:val="22"/>
              </w:rPr>
              <w:t>0,00</w:t>
            </w:r>
          </w:p>
        </w:tc>
      </w:tr>
      <w:tr w:rsidR="00944B42" w:rsidRPr="009E7F87" w:rsidTr="00944934">
        <w:trPr>
          <w:trHeight w:hRule="exact" w:val="1314"/>
        </w:trPr>
        <w:tc>
          <w:tcPr>
            <w:tcW w:w="58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944B42" w:rsidRPr="009E7F87" w:rsidRDefault="00944B42" w:rsidP="00944934">
            <w:pPr>
              <w:shd w:val="clear" w:color="auto" w:fill="FFFFFF"/>
              <w:ind w:left="38"/>
            </w:pPr>
            <w:r w:rsidRPr="009E7F87">
              <w:rPr>
                <w:sz w:val="22"/>
                <w:szCs w:val="22"/>
              </w:rPr>
              <w:t>1.1</w:t>
            </w:r>
          </w:p>
        </w:tc>
        <w:tc>
          <w:tcPr>
            <w:tcW w:w="182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944B42" w:rsidRPr="009E7F87" w:rsidRDefault="00944B42" w:rsidP="00944934">
            <w:pPr>
              <w:shd w:val="clear" w:color="auto" w:fill="FFFFFF"/>
              <w:spacing w:line="250" w:lineRule="exact"/>
            </w:pPr>
            <w:r w:rsidRPr="009E7F87">
              <w:rPr>
                <w:sz w:val="22"/>
                <w:szCs w:val="22"/>
              </w:rPr>
              <w:t>Ремонт</w:t>
            </w:r>
          </w:p>
          <w:p w:rsidR="00944B42" w:rsidRPr="009E7F87" w:rsidRDefault="00944B42" w:rsidP="00944934">
            <w:pPr>
              <w:shd w:val="clear" w:color="auto" w:fill="FFFFFF"/>
              <w:spacing w:line="250" w:lineRule="exact"/>
            </w:pPr>
            <w:r w:rsidRPr="009E7F87">
              <w:rPr>
                <w:sz w:val="22"/>
                <w:szCs w:val="22"/>
              </w:rPr>
              <w:t>дворовых</w:t>
            </w:r>
          </w:p>
          <w:p w:rsidR="00944B42" w:rsidRPr="009E7F87" w:rsidRDefault="00944B42" w:rsidP="00944934">
            <w:pPr>
              <w:shd w:val="clear" w:color="auto" w:fill="FFFFFF"/>
              <w:spacing w:line="250" w:lineRule="exact"/>
            </w:pPr>
            <w:r w:rsidRPr="009E7F87">
              <w:rPr>
                <w:sz w:val="22"/>
                <w:szCs w:val="22"/>
              </w:rPr>
              <w:t>территорий</w:t>
            </w:r>
          </w:p>
        </w:tc>
        <w:tc>
          <w:tcPr>
            <w:tcW w:w="113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944B42" w:rsidRPr="009E7F87" w:rsidRDefault="00944B42" w:rsidP="00944934">
            <w:pPr>
              <w:shd w:val="clear" w:color="auto" w:fill="FFFFFF"/>
              <w:spacing w:line="0" w:lineRule="atLeast"/>
              <w:ind w:firstLine="5"/>
              <w:rPr>
                <w:sz w:val="22"/>
                <w:szCs w:val="22"/>
              </w:rPr>
            </w:pPr>
            <w:r w:rsidRPr="009E7F87">
              <w:rPr>
                <w:spacing w:val="-6"/>
                <w:sz w:val="22"/>
                <w:szCs w:val="22"/>
              </w:rPr>
              <w:t>Админи</w:t>
            </w:r>
            <w:r w:rsidRPr="009E7F87">
              <w:rPr>
                <w:spacing w:val="-3"/>
                <w:sz w:val="22"/>
                <w:szCs w:val="22"/>
              </w:rPr>
              <w:t xml:space="preserve">страция </w:t>
            </w:r>
            <w:r w:rsidRPr="009E7F87">
              <w:rPr>
                <w:spacing w:val="-4"/>
                <w:sz w:val="22"/>
                <w:szCs w:val="22"/>
              </w:rPr>
              <w:t>Комсом</w:t>
            </w:r>
            <w:r w:rsidRPr="009E7F87">
              <w:rPr>
                <w:spacing w:val="-1"/>
                <w:sz w:val="22"/>
                <w:szCs w:val="22"/>
              </w:rPr>
              <w:t>ольского</w:t>
            </w:r>
          </w:p>
          <w:p w:rsidR="00944B42" w:rsidRPr="009E7F87" w:rsidRDefault="00944B42" w:rsidP="00944934">
            <w:pPr>
              <w:shd w:val="clear" w:color="auto" w:fill="FFFFFF"/>
              <w:spacing w:line="0" w:lineRule="atLeast"/>
              <w:ind w:hanging="5"/>
            </w:pPr>
            <w:r w:rsidRPr="009E7F87">
              <w:rPr>
                <w:spacing w:val="-5"/>
                <w:sz w:val="22"/>
                <w:szCs w:val="22"/>
              </w:rPr>
              <w:t>муниципа</w:t>
            </w:r>
            <w:r w:rsidRPr="009E7F87">
              <w:rPr>
                <w:spacing w:val="-4"/>
                <w:sz w:val="22"/>
                <w:szCs w:val="22"/>
              </w:rPr>
              <w:t>льног</w:t>
            </w:r>
            <w:r w:rsidRPr="009E7F87">
              <w:rPr>
                <w:sz w:val="22"/>
                <w:szCs w:val="22"/>
              </w:rPr>
              <w:t>о района</w:t>
            </w:r>
          </w:p>
        </w:tc>
        <w:tc>
          <w:tcPr>
            <w:tcW w:w="86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944B42" w:rsidRPr="009E7F87" w:rsidRDefault="00944B42" w:rsidP="00944934">
            <w:pPr>
              <w:shd w:val="clear" w:color="auto" w:fill="FFFFFF"/>
              <w:spacing w:line="0" w:lineRule="atLeast"/>
              <w:rPr>
                <w:spacing w:val="12"/>
                <w:sz w:val="22"/>
                <w:szCs w:val="22"/>
              </w:rPr>
            </w:pPr>
            <w:r w:rsidRPr="009E7F87">
              <w:rPr>
                <w:spacing w:val="12"/>
                <w:sz w:val="22"/>
                <w:szCs w:val="22"/>
              </w:rPr>
              <w:t>2018-</w:t>
            </w:r>
          </w:p>
          <w:p w:rsidR="00944B42" w:rsidRPr="009E7F87" w:rsidRDefault="00944B42" w:rsidP="00944934">
            <w:pPr>
              <w:shd w:val="clear" w:color="auto" w:fill="FFFFFF"/>
              <w:spacing w:line="0" w:lineRule="atLeast"/>
            </w:pPr>
            <w:r>
              <w:rPr>
                <w:sz w:val="22"/>
                <w:szCs w:val="22"/>
              </w:rPr>
              <w:t>2024</w:t>
            </w:r>
          </w:p>
        </w:tc>
        <w:tc>
          <w:tcPr>
            <w:tcW w:w="112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944B42" w:rsidRPr="009E7F87" w:rsidRDefault="00944B42" w:rsidP="00944934">
            <w:pPr>
              <w:shd w:val="clear" w:color="auto" w:fill="FFFFFF"/>
              <w:spacing w:line="0" w:lineRule="atLeast"/>
              <w:ind w:firstLine="19"/>
            </w:pPr>
            <w:r w:rsidRPr="009E7F87">
              <w:rPr>
                <w:sz w:val="22"/>
                <w:szCs w:val="22"/>
              </w:rPr>
              <w:t xml:space="preserve">Бюджет </w:t>
            </w:r>
            <w:r w:rsidRPr="009E7F87">
              <w:rPr>
                <w:spacing w:val="-5"/>
                <w:sz w:val="22"/>
                <w:szCs w:val="22"/>
              </w:rPr>
              <w:t>Комсомо</w:t>
            </w:r>
            <w:r w:rsidRPr="009E7F87">
              <w:rPr>
                <w:sz w:val="22"/>
                <w:szCs w:val="22"/>
              </w:rPr>
              <w:t xml:space="preserve">льского </w:t>
            </w:r>
            <w:r w:rsidRPr="009E7F87">
              <w:rPr>
                <w:spacing w:val="-3"/>
                <w:sz w:val="22"/>
                <w:szCs w:val="22"/>
              </w:rPr>
              <w:t>городско</w:t>
            </w:r>
            <w:r w:rsidRPr="009E7F87">
              <w:rPr>
                <w:sz w:val="22"/>
                <w:szCs w:val="22"/>
              </w:rPr>
              <w:t>го</w:t>
            </w:r>
          </w:p>
          <w:p w:rsidR="00944B42" w:rsidRPr="009E7F87" w:rsidRDefault="00944B42" w:rsidP="00944934">
            <w:pPr>
              <w:shd w:val="clear" w:color="auto" w:fill="FFFFFF"/>
              <w:spacing w:line="0" w:lineRule="atLeast"/>
            </w:pPr>
            <w:r w:rsidRPr="009E7F87">
              <w:rPr>
                <w:spacing w:val="-6"/>
                <w:sz w:val="22"/>
                <w:szCs w:val="22"/>
              </w:rPr>
              <w:t>поселени</w:t>
            </w:r>
            <w:r w:rsidRPr="009E7F87">
              <w:rPr>
                <w:sz w:val="22"/>
                <w:szCs w:val="22"/>
              </w:rPr>
              <w:t>я</w:t>
            </w:r>
          </w:p>
        </w:tc>
        <w:tc>
          <w:tcPr>
            <w:tcW w:w="70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944B42" w:rsidRPr="009E7F87" w:rsidRDefault="00944B42" w:rsidP="00944934">
            <w:pPr>
              <w:shd w:val="clear" w:color="auto" w:fill="FFFFFF"/>
              <w:spacing w:line="0" w:lineRule="atLeast"/>
              <w:jc w:val="center"/>
            </w:pPr>
            <w:r w:rsidRPr="009E7F87">
              <w:rPr>
                <w:sz w:val="22"/>
                <w:szCs w:val="22"/>
              </w:rPr>
              <w:t>0,00</w:t>
            </w:r>
          </w:p>
        </w:tc>
        <w:tc>
          <w:tcPr>
            <w:tcW w:w="56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944B42" w:rsidRPr="009E7F87" w:rsidRDefault="00944B42" w:rsidP="00944934">
            <w:pPr>
              <w:shd w:val="clear" w:color="auto" w:fill="FFFFFF"/>
              <w:spacing w:line="0" w:lineRule="atLeast"/>
              <w:jc w:val="center"/>
            </w:pPr>
            <w:r w:rsidRPr="009E7F87">
              <w:rPr>
                <w:sz w:val="22"/>
                <w:szCs w:val="22"/>
              </w:rPr>
              <w:t>0,00</w:t>
            </w:r>
          </w:p>
        </w:tc>
        <w:tc>
          <w:tcPr>
            <w:tcW w:w="70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944B42" w:rsidRPr="009E7F87" w:rsidRDefault="00944B42" w:rsidP="00944934">
            <w:pPr>
              <w:shd w:val="clear" w:color="auto" w:fill="FFFFFF"/>
              <w:spacing w:line="0" w:lineRule="atLeast"/>
            </w:pPr>
            <w:r w:rsidRPr="009E7F87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70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944B42" w:rsidRPr="009E7F87" w:rsidRDefault="00944B42" w:rsidP="00944934">
            <w:pPr>
              <w:shd w:val="clear" w:color="auto" w:fill="FFFFFF"/>
              <w:spacing w:line="0" w:lineRule="atLeast"/>
            </w:pPr>
            <w:r w:rsidRPr="009E7F87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70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944B42" w:rsidRPr="009E7F87" w:rsidRDefault="00944B42" w:rsidP="00944934">
            <w:pPr>
              <w:shd w:val="clear" w:color="auto" w:fill="FFFFFF"/>
              <w:spacing w:line="0" w:lineRule="atLeast"/>
            </w:pPr>
            <w:r w:rsidRPr="009E7F87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944B42" w:rsidRPr="009E7F87" w:rsidRDefault="00944B42" w:rsidP="00944934">
            <w:pPr>
              <w:shd w:val="clear" w:color="auto" w:fill="FFFFFF"/>
              <w:spacing w:line="0" w:lineRule="atLeast"/>
            </w:pPr>
            <w:r w:rsidRPr="009E7F87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944B42" w:rsidRPr="009E7F87" w:rsidRDefault="00944B42" w:rsidP="00944934">
            <w:pPr>
              <w:shd w:val="clear" w:color="auto" w:fill="FFFFFF"/>
              <w:spacing w:line="0" w:lineRule="atLeas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944B42" w:rsidRPr="009E7F87" w:rsidRDefault="00944B42" w:rsidP="00944934">
            <w:pPr>
              <w:shd w:val="clear" w:color="auto" w:fill="FFFFFF"/>
              <w:spacing w:line="0" w:lineRule="atLeas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0,00</w:t>
            </w:r>
          </w:p>
        </w:tc>
      </w:tr>
      <w:tr w:rsidR="00944B42" w:rsidRPr="009E7F87" w:rsidTr="00944934">
        <w:trPr>
          <w:trHeight w:hRule="exact" w:val="1334"/>
        </w:trPr>
        <w:tc>
          <w:tcPr>
            <w:tcW w:w="58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B42" w:rsidRPr="009E7F87" w:rsidRDefault="00944B42" w:rsidP="00944934">
            <w:pPr>
              <w:shd w:val="clear" w:color="auto" w:fill="FFFFFF"/>
            </w:pPr>
          </w:p>
        </w:tc>
        <w:tc>
          <w:tcPr>
            <w:tcW w:w="182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B42" w:rsidRPr="009E7F87" w:rsidRDefault="00944B42" w:rsidP="00944934">
            <w:pPr>
              <w:shd w:val="clear" w:color="auto" w:fill="FFFFFF"/>
            </w:pPr>
          </w:p>
        </w:tc>
        <w:tc>
          <w:tcPr>
            <w:tcW w:w="113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B42" w:rsidRPr="009E7F87" w:rsidRDefault="00944B42" w:rsidP="00944934">
            <w:pPr>
              <w:shd w:val="clear" w:color="auto" w:fill="FFFFFF"/>
              <w:spacing w:line="0" w:lineRule="atLeast"/>
              <w:ind w:hanging="5"/>
            </w:pPr>
          </w:p>
        </w:tc>
        <w:tc>
          <w:tcPr>
            <w:tcW w:w="86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B42" w:rsidRPr="009E7F87" w:rsidRDefault="00944B42" w:rsidP="00944934">
            <w:pPr>
              <w:shd w:val="clear" w:color="auto" w:fill="FFFFFF"/>
              <w:spacing w:line="0" w:lineRule="atLeast"/>
            </w:pPr>
          </w:p>
        </w:tc>
        <w:tc>
          <w:tcPr>
            <w:tcW w:w="112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B42" w:rsidRPr="009E7F87" w:rsidRDefault="00944B42" w:rsidP="00944934">
            <w:pPr>
              <w:shd w:val="clear" w:color="auto" w:fill="FFFFFF"/>
              <w:spacing w:line="0" w:lineRule="atLeast"/>
            </w:pPr>
          </w:p>
        </w:tc>
        <w:tc>
          <w:tcPr>
            <w:tcW w:w="70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B42" w:rsidRPr="009E7F87" w:rsidRDefault="00944B42" w:rsidP="00944934">
            <w:pPr>
              <w:shd w:val="clear" w:color="auto" w:fill="FFFFFF"/>
            </w:pPr>
          </w:p>
        </w:tc>
        <w:tc>
          <w:tcPr>
            <w:tcW w:w="56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B42" w:rsidRPr="009E7F87" w:rsidRDefault="00944B42" w:rsidP="00944934">
            <w:pPr>
              <w:shd w:val="clear" w:color="auto" w:fill="FFFFFF"/>
            </w:pPr>
          </w:p>
        </w:tc>
        <w:tc>
          <w:tcPr>
            <w:tcW w:w="70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B42" w:rsidRPr="009E7F87" w:rsidRDefault="00944B42" w:rsidP="00944934">
            <w:pPr>
              <w:shd w:val="clear" w:color="auto" w:fill="FFFFFF"/>
            </w:pPr>
          </w:p>
        </w:tc>
        <w:tc>
          <w:tcPr>
            <w:tcW w:w="70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B42" w:rsidRPr="009E7F87" w:rsidRDefault="00944B42" w:rsidP="00944934">
            <w:pPr>
              <w:shd w:val="clear" w:color="auto" w:fill="FFFFFF"/>
            </w:pPr>
          </w:p>
        </w:tc>
        <w:tc>
          <w:tcPr>
            <w:tcW w:w="70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B42" w:rsidRPr="009E7F87" w:rsidRDefault="00944B42" w:rsidP="00944934">
            <w:pPr>
              <w:shd w:val="clear" w:color="auto" w:fill="FFFFFF"/>
            </w:pPr>
          </w:p>
        </w:tc>
        <w:tc>
          <w:tcPr>
            <w:tcW w:w="567" w:type="dxa"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944B42" w:rsidRPr="009E7F87" w:rsidRDefault="00944B42" w:rsidP="00944934">
            <w:pPr>
              <w:shd w:val="clear" w:color="auto" w:fill="FFFFFF"/>
              <w:rPr>
                <w:b/>
              </w:rPr>
            </w:pPr>
          </w:p>
        </w:tc>
        <w:tc>
          <w:tcPr>
            <w:tcW w:w="708" w:type="dxa"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944B42" w:rsidRPr="009E7F87" w:rsidRDefault="00944B42" w:rsidP="00944934">
            <w:pPr>
              <w:shd w:val="clear" w:color="auto" w:fill="FFFFFF"/>
              <w:rPr>
                <w:b/>
              </w:rPr>
            </w:pPr>
          </w:p>
        </w:tc>
        <w:tc>
          <w:tcPr>
            <w:tcW w:w="851" w:type="dxa"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944B42" w:rsidRPr="009E7F87" w:rsidRDefault="00944B42" w:rsidP="00944934">
            <w:pPr>
              <w:shd w:val="clear" w:color="auto" w:fill="FFFFFF"/>
              <w:rPr>
                <w:b/>
              </w:rPr>
            </w:pPr>
          </w:p>
        </w:tc>
      </w:tr>
      <w:tr w:rsidR="00944B42" w:rsidRPr="009E7F87" w:rsidTr="00944934">
        <w:trPr>
          <w:trHeight w:hRule="exact" w:val="2299"/>
        </w:trPr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B42" w:rsidRPr="009E7F87" w:rsidRDefault="00944B42" w:rsidP="00944934">
            <w:pPr>
              <w:shd w:val="clear" w:color="auto" w:fill="FFFFFF"/>
              <w:ind w:left="48"/>
            </w:pPr>
            <w:r w:rsidRPr="009E7F87">
              <w:rPr>
                <w:sz w:val="22"/>
                <w:szCs w:val="22"/>
              </w:rPr>
              <w:t>1.2</w:t>
            </w:r>
          </w:p>
        </w:tc>
        <w:tc>
          <w:tcPr>
            <w:tcW w:w="18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B42" w:rsidRPr="009E7F87" w:rsidRDefault="00944B42" w:rsidP="00944934">
            <w:pPr>
              <w:shd w:val="clear" w:color="auto" w:fill="FFFFFF"/>
              <w:spacing w:line="250" w:lineRule="exact"/>
            </w:pPr>
            <w:r w:rsidRPr="009E7F87">
              <w:rPr>
                <w:sz w:val="22"/>
                <w:szCs w:val="22"/>
              </w:rPr>
              <w:t>Проведение</w:t>
            </w:r>
          </w:p>
          <w:p w:rsidR="00944B42" w:rsidRPr="009E7F87" w:rsidRDefault="00944B42" w:rsidP="00944934">
            <w:pPr>
              <w:shd w:val="clear" w:color="auto" w:fill="FFFFFF"/>
              <w:spacing w:line="250" w:lineRule="exact"/>
            </w:pPr>
            <w:r w:rsidRPr="009E7F87">
              <w:rPr>
                <w:sz w:val="22"/>
                <w:szCs w:val="22"/>
              </w:rPr>
              <w:t>экспертизы</w:t>
            </w:r>
          </w:p>
          <w:p w:rsidR="00944B42" w:rsidRPr="009E7F87" w:rsidRDefault="00944B42" w:rsidP="00944934">
            <w:pPr>
              <w:shd w:val="clear" w:color="auto" w:fill="FFFFFF"/>
              <w:spacing w:line="250" w:lineRule="exact"/>
            </w:pPr>
            <w:r w:rsidRPr="009E7F87">
              <w:rPr>
                <w:sz w:val="22"/>
                <w:szCs w:val="22"/>
              </w:rPr>
              <w:t>сметной</w:t>
            </w:r>
          </w:p>
          <w:p w:rsidR="00944B42" w:rsidRPr="009E7F87" w:rsidRDefault="00944B42" w:rsidP="00944934">
            <w:pPr>
              <w:shd w:val="clear" w:color="auto" w:fill="FFFFFF"/>
              <w:spacing w:line="250" w:lineRule="exact"/>
            </w:pPr>
            <w:r w:rsidRPr="009E7F87">
              <w:rPr>
                <w:spacing w:val="-3"/>
                <w:sz w:val="22"/>
                <w:szCs w:val="22"/>
              </w:rPr>
              <w:t>документации по</w:t>
            </w:r>
          </w:p>
          <w:p w:rsidR="00944B42" w:rsidRPr="009E7F87" w:rsidRDefault="00944B42" w:rsidP="00944934">
            <w:pPr>
              <w:shd w:val="clear" w:color="auto" w:fill="FFFFFF"/>
              <w:spacing w:line="250" w:lineRule="exact"/>
            </w:pPr>
            <w:r w:rsidRPr="009E7F87">
              <w:rPr>
                <w:sz w:val="22"/>
                <w:szCs w:val="22"/>
              </w:rPr>
              <w:t>ремонту</w:t>
            </w:r>
          </w:p>
          <w:p w:rsidR="00944B42" w:rsidRPr="009E7F87" w:rsidRDefault="00944B42" w:rsidP="00944934">
            <w:pPr>
              <w:shd w:val="clear" w:color="auto" w:fill="FFFFFF"/>
              <w:spacing w:line="250" w:lineRule="exact"/>
            </w:pPr>
            <w:r w:rsidRPr="009E7F87">
              <w:rPr>
                <w:sz w:val="22"/>
                <w:szCs w:val="22"/>
              </w:rPr>
              <w:t>дворовых</w:t>
            </w:r>
          </w:p>
          <w:p w:rsidR="00944B42" w:rsidRPr="009E7F87" w:rsidRDefault="00944B42" w:rsidP="00944934">
            <w:pPr>
              <w:shd w:val="clear" w:color="auto" w:fill="FFFFFF"/>
              <w:spacing w:line="250" w:lineRule="exact"/>
            </w:pPr>
            <w:r w:rsidRPr="009E7F87">
              <w:rPr>
                <w:sz w:val="22"/>
                <w:szCs w:val="22"/>
              </w:rPr>
              <w:t>территорий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B42" w:rsidRPr="009E7F87" w:rsidRDefault="00944B42" w:rsidP="00944934">
            <w:pPr>
              <w:shd w:val="clear" w:color="auto" w:fill="FFFFFF"/>
              <w:spacing w:line="0" w:lineRule="atLeast"/>
            </w:pPr>
            <w:r w:rsidRPr="009E7F87">
              <w:rPr>
                <w:spacing w:val="-6"/>
                <w:sz w:val="22"/>
                <w:szCs w:val="22"/>
              </w:rPr>
              <w:t>Админи</w:t>
            </w:r>
            <w:r w:rsidRPr="009E7F87">
              <w:rPr>
                <w:spacing w:val="-3"/>
                <w:sz w:val="22"/>
                <w:szCs w:val="22"/>
              </w:rPr>
              <w:t>страция</w:t>
            </w:r>
          </w:p>
          <w:p w:rsidR="00944B42" w:rsidRPr="009E7F87" w:rsidRDefault="00944B42" w:rsidP="00944934">
            <w:pPr>
              <w:shd w:val="clear" w:color="auto" w:fill="FFFFFF"/>
              <w:spacing w:line="0" w:lineRule="atLeast"/>
            </w:pPr>
            <w:r w:rsidRPr="009E7F87">
              <w:rPr>
                <w:spacing w:val="-4"/>
                <w:sz w:val="22"/>
                <w:szCs w:val="22"/>
              </w:rPr>
              <w:t>Комсом</w:t>
            </w:r>
            <w:r w:rsidRPr="009E7F87">
              <w:rPr>
                <w:sz w:val="22"/>
                <w:szCs w:val="22"/>
              </w:rPr>
              <w:t>ольского</w:t>
            </w:r>
          </w:p>
          <w:p w:rsidR="00944B42" w:rsidRPr="009E7F87" w:rsidRDefault="00944B42" w:rsidP="00944934">
            <w:pPr>
              <w:shd w:val="clear" w:color="auto" w:fill="FFFFFF"/>
              <w:spacing w:line="0" w:lineRule="atLeast"/>
            </w:pPr>
            <w:r w:rsidRPr="009E7F87">
              <w:rPr>
                <w:spacing w:val="-4"/>
                <w:sz w:val="22"/>
                <w:szCs w:val="22"/>
              </w:rPr>
              <w:t>муници</w:t>
            </w:r>
            <w:r w:rsidRPr="009E7F87">
              <w:rPr>
                <w:spacing w:val="-3"/>
                <w:sz w:val="22"/>
                <w:szCs w:val="22"/>
              </w:rPr>
              <w:t>пальног</w:t>
            </w:r>
            <w:r w:rsidRPr="009E7F87">
              <w:rPr>
                <w:bCs/>
                <w:sz w:val="22"/>
                <w:szCs w:val="22"/>
              </w:rPr>
              <w:t>о</w:t>
            </w:r>
          </w:p>
          <w:p w:rsidR="00944B42" w:rsidRPr="009E7F87" w:rsidRDefault="00944B42" w:rsidP="00944934">
            <w:pPr>
              <w:shd w:val="clear" w:color="auto" w:fill="FFFFFF"/>
              <w:spacing w:line="0" w:lineRule="atLeast"/>
            </w:pPr>
            <w:r w:rsidRPr="009E7F87">
              <w:rPr>
                <w:sz w:val="22"/>
                <w:szCs w:val="22"/>
              </w:rPr>
              <w:t>района</w:t>
            </w:r>
          </w:p>
        </w:tc>
        <w:tc>
          <w:tcPr>
            <w:tcW w:w="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B42" w:rsidRPr="009E7F87" w:rsidRDefault="00944B42" w:rsidP="00944934">
            <w:pPr>
              <w:shd w:val="clear" w:color="auto" w:fill="FFFFFF"/>
              <w:spacing w:line="0" w:lineRule="atLeast"/>
              <w:rPr>
                <w:sz w:val="22"/>
                <w:szCs w:val="22"/>
              </w:rPr>
            </w:pPr>
            <w:r w:rsidRPr="009E7F87">
              <w:rPr>
                <w:sz w:val="22"/>
                <w:szCs w:val="22"/>
              </w:rPr>
              <w:t>2018-</w:t>
            </w:r>
          </w:p>
          <w:p w:rsidR="00944B42" w:rsidRPr="009E7F87" w:rsidRDefault="00944B42" w:rsidP="00944934">
            <w:pPr>
              <w:shd w:val="clear" w:color="auto" w:fill="FFFFFF"/>
              <w:spacing w:line="0" w:lineRule="atLeast"/>
            </w:pPr>
            <w:r w:rsidRPr="009E7F87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4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B42" w:rsidRPr="009E7F87" w:rsidRDefault="00944B42" w:rsidP="00944934">
            <w:pPr>
              <w:shd w:val="clear" w:color="auto" w:fill="FFFFFF"/>
              <w:spacing w:line="0" w:lineRule="atLeast"/>
            </w:pPr>
            <w:r w:rsidRPr="009E7F87">
              <w:rPr>
                <w:sz w:val="22"/>
                <w:szCs w:val="22"/>
              </w:rPr>
              <w:t>Бюджет</w:t>
            </w:r>
          </w:p>
          <w:p w:rsidR="00944B42" w:rsidRPr="009E7F87" w:rsidRDefault="00944B42" w:rsidP="00944934">
            <w:pPr>
              <w:shd w:val="clear" w:color="auto" w:fill="FFFFFF"/>
              <w:spacing w:line="0" w:lineRule="atLeast"/>
            </w:pPr>
            <w:r w:rsidRPr="009E7F87">
              <w:rPr>
                <w:spacing w:val="-5"/>
                <w:sz w:val="22"/>
                <w:szCs w:val="22"/>
              </w:rPr>
              <w:t>Комсомо</w:t>
            </w:r>
            <w:r w:rsidRPr="009E7F87">
              <w:rPr>
                <w:sz w:val="22"/>
                <w:szCs w:val="22"/>
              </w:rPr>
              <w:t>льского</w:t>
            </w:r>
          </w:p>
          <w:p w:rsidR="00944B42" w:rsidRPr="009E7F87" w:rsidRDefault="00944B42" w:rsidP="00944934">
            <w:pPr>
              <w:shd w:val="clear" w:color="auto" w:fill="FFFFFF"/>
              <w:spacing w:line="0" w:lineRule="atLeast"/>
            </w:pPr>
            <w:r w:rsidRPr="009E7F87">
              <w:rPr>
                <w:spacing w:val="-3"/>
                <w:sz w:val="22"/>
                <w:szCs w:val="22"/>
              </w:rPr>
              <w:t>городско</w:t>
            </w:r>
            <w:r w:rsidRPr="009E7F87">
              <w:rPr>
                <w:sz w:val="22"/>
                <w:szCs w:val="22"/>
              </w:rPr>
              <w:t>го</w:t>
            </w:r>
          </w:p>
          <w:p w:rsidR="00944B42" w:rsidRPr="009E7F87" w:rsidRDefault="00944B42" w:rsidP="00944934">
            <w:pPr>
              <w:shd w:val="clear" w:color="auto" w:fill="FFFFFF"/>
              <w:spacing w:line="0" w:lineRule="atLeast"/>
            </w:pPr>
            <w:r w:rsidRPr="009E7F87">
              <w:rPr>
                <w:spacing w:val="-5"/>
                <w:sz w:val="22"/>
                <w:szCs w:val="22"/>
              </w:rPr>
              <w:t>поселени</w:t>
            </w:r>
            <w:r w:rsidRPr="009E7F87">
              <w:rPr>
                <w:sz w:val="22"/>
                <w:szCs w:val="22"/>
              </w:rPr>
              <w:t>я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B42" w:rsidRPr="009E7F87" w:rsidRDefault="00944B42" w:rsidP="00944934">
            <w:pPr>
              <w:jc w:val="center"/>
            </w:pPr>
            <w:r w:rsidRPr="009E7F87">
              <w:rPr>
                <w:b/>
                <w:bCs/>
                <w:sz w:val="22"/>
                <w:szCs w:val="22"/>
              </w:rPr>
              <w:t>0,00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B42" w:rsidRPr="009E7F87" w:rsidRDefault="00944B42" w:rsidP="00944934">
            <w:pPr>
              <w:jc w:val="center"/>
            </w:pPr>
            <w:r w:rsidRPr="009E7F87">
              <w:rPr>
                <w:b/>
                <w:bCs/>
                <w:sz w:val="22"/>
                <w:szCs w:val="22"/>
              </w:rPr>
              <w:t>0,00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B42" w:rsidRPr="009E7F87" w:rsidRDefault="00944B42" w:rsidP="00944934">
            <w:pPr>
              <w:shd w:val="clear" w:color="auto" w:fill="FFFFFF"/>
              <w:ind w:left="134"/>
            </w:pPr>
            <w:r w:rsidRPr="009E7F87">
              <w:rPr>
                <w:b/>
                <w:bCs/>
                <w:sz w:val="22"/>
                <w:szCs w:val="22"/>
              </w:rPr>
              <w:t>0,00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B42" w:rsidRPr="009E7F87" w:rsidRDefault="00944B42" w:rsidP="00944934">
            <w:pPr>
              <w:shd w:val="clear" w:color="auto" w:fill="FFFFFF"/>
              <w:ind w:left="130"/>
            </w:pPr>
            <w:r w:rsidRPr="009E7F87">
              <w:rPr>
                <w:b/>
                <w:bCs/>
                <w:sz w:val="22"/>
                <w:szCs w:val="22"/>
              </w:rPr>
              <w:t>0,00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B42" w:rsidRPr="009E7F87" w:rsidRDefault="00944B42" w:rsidP="00944934">
            <w:pPr>
              <w:shd w:val="clear" w:color="auto" w:fill="FFFFFF"/>
              <w:ind w:left="130"/>
            </w:pPr>
            <w:r w:rsidRPr="009E7F87">
              <w:rPr>
                <w:b/>
                <w:bCs/>
                <w:sz w:val="22"/>
                <w:szCs w:val="22"/>
              </w:rPr>
              <w:t>0,00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944B42" w:rsidRPr="009E7F87" w:rsidRDefault="00944B42" w:rsidP="00944934">
            <w:pPr>
              <w:shd w:val="clear" w:color="auto" w:fill="FFFFFF"/>
              <w:ind w:left="62"/>
            </w:pPr>
            <w:r w:rsidRPr="009E7F87">
              <w:rPr>
                <w:b/>
                <w:bCs/>
                <w:spacing w:val="-7"/>
                <w:sz w:val="22"/>
                <w:szCs w:val="22"/>
              </w:rPr>
              <w:t>0,00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944B42" w:rsidRPr="009E7F87" w:rsidRDefault="00944B42" w:rsidP="00944934">
            <w:pPr>
              <w:shd w:val="clear" w:color="auto" w:fill="FFFFFF"/>
              <w:ind w:left="62"/>
              <w:rPr>
                <w:b/>
                <w:bCs/>
                <w:spacing w:val="-7"/>
                <w:sz w:val="22"/>
                <w:szCs w:val="22"/>
              </w:rPr>
            </w:pPr>
            <w:r>
              <w:rPr>
                <w:b/>
                <w:bCs/>
                <w:spacing w:val="-7"/>
                <w:sz w:val="22"/>
                <w:szCs w:val="22"/>
              </w:rPr>
              <w:t>0,00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944B42" w:rsidRPr="009E7F87" w:rsidRDefault="00944B42" w:rsidP="00944934">
            <w:pPr>
              <w:shd w:val="clear" w:color="auto" w:fill="FFFFFF"/>
              <w:ind w:left="62"/>
              <w:rPr>
                <w:b/>
                <w:bCs/>
                <w:spacing w:val="-7"/>
                <w:sz w:val="22"/>
                <w:szCs w:val="22"/>
              </w:rPr>
            </w:pPr>
            <w:r>
              <w:rPr>
                <w:b/>
                <w:bCs/>
                <w:spacing w:val="-7"/>
                <w:sz w:val="22"/>
                <w:szCs w:val="22"/>
              </w:rPr>
              <w:t>0,00</w:t>
            </w:r>
          </w:p>
        </w:tc>
      </w:tr>
    </w:tbl>
    <w:p w:rsidR="00944B42" w:rsidRDefault="00944B42" w:rsidP="00944B42">
      <w:pPr>
        <w:shd w:val="clear" w:color="auto" w:fill="FFFFFF"/>
        <w:spacing w:before="2002" w:line="250" w:lineRule="exact"/>
        <w:ind w:right="466"/>
        <w:jc w:val="right"/>
        <w:rPr>
          <w:spacing w:val="-5"/>
          <w:sz w:val="22"/>
          <w:szCs w:val="22"/>
        </w:rPr>
      </w:pPr>
    </w:p>
    <w:p w:rsidR="00944B42" w:rsidRDefault="00944B42" w:rsidP="00944B42">
      <w:pPr>
        <w:shd w:val="clear" w:color="auto" w:fill="FFFFFF"/>
        <w:spacing w:before="2002" w:line="250" w:lineRule="exact"/>
        <w:ind w:right="466"/>
        <w:jc w:val="right"/>
        <w:rPr>
          <w:spacing w:val="-5"/>
          <w:sz w:val="22"/>
          <w:szCs w:val="22"/>
        </w:rPr>
      </w:pPr>
    </w:p>
    <w:p w:rsidR="00944B42" w:rsidRDefault="00944B42" w:rsidP="00944B42">
      <w:pPr>
        <w:shd w:val="clear" w:color="auto" w:fill="FFFFFF"/>
        <w:spacing w:before="2002" w:line="250" w:lineRule="exact"/>
        <w:ind w:right="466"/>
        <w:jc w:val="right"/>
        <w:rPr>
          <w:spacing w:val="-5"/>
          <w:sz w:val="22"/>
          <w:szCs w:val="22"/>
        </w:rPr>
      </w:pPr>
    </w:p>
    <w:p w:rsidR="00944B42" w:rsidRDefault="00944B42" w:rsidP="00944B42">
      <w:pPr>
        <w:shd w:val="clear" w:color="auto" w:fill="FFFFFF"/>
        <w:spacing w:before="2002" w:line="250" w:lineRule="exact"/>
        <w:ind w:right="466"/>
        <w:jc w:val="right"/>
      </w:pPr>
      <w:r>
        <w:rPr>
          <w:spacing w:val="-5"/>
          <w:sz w:val="22"/>
          <w:szCs w:val="22"/>
        </w:rPr>
        <w:lastRenderedPageBreak/>
        <w:t>Приложение 1</w:t>
      </w:r>
    </w:p>
    <w:p w:rsidR="00944B42" w:rsidRDefault="00944B42" w:rsidP="00944B42">
      <w:pPr>
        <w:shd w:val="clear" w:color="auto" w:fill="FFFFFF"/>
        <w:spacing w:line="250" w:lineRule="exact"/>
        <w:ind w:right="432"/>
        <w:jc w:val="right"/>
      </w:pPr>
      <w:r>
        <w:rPr>
          <w:spacing w:val="-2"/>
          <w:sz w:val="22"/>
          <w:szCs w:val="22"/>
        </w:rPr>
        <w:t>к подпрограмме</w:t>
      </w:r>
    </w:p>
    <w:p w:rsidR="00944B42" w:rsidRDefault="00944B42" w:rsidP="00944B42">
      <w:pPr>
        <w:shd w:val="clear" w:color="auto" w:fill="FFFFFF"/>
        <w:spacing w:before="5" w:line="250" w:lineRule="exact"/>
        <w:ind w:right="427"/>
        <w:jc w:val="right"/>
      </w:pPr>
      <w:r>
        <w:rPr>
          <w:spacing w:val="-1"/>
          <w:sz w:val="22"/>
          <w:szCs w:val="22"/>
        </w:rPr>
        <w:t>«Благоустройство дворовых</w:t>
      </w:r>
    </w:p>
    <w:p w:rsidR="00944B42" w:rsidRDefault="00944B42" w:rsidP="00944B42">
      <w:pPr>
        <w:shd w:val="clear" w:color="auto" w:fill="FFFFFF"/>
        <w:spacing w:line="250" w:lineRule="exact"/>
        <w:ind w:right="437"/>
        <w:jc w:val="right"/>
      </w:pPr>
      <w:r>
        <w:rPr>
          <w:spacing w:val="-1"/>
          <w:sz w:val="22"/>
          <w:szCs w:val="22"/>
        </w:rPr>
        <w:t>территорий Комсомольского городского поселения»</w:t>
      </w:r>
    </w:p>
    <w:p w:rsidR="00944B42" w:rsidRDefault="00944B42" w:rsidP="00944B42">
      <w:pPr>
        <w:shd w:val="clear" w:color="auto" w:fill="FFFFFF"/>
        <w:spacing w:before="254" w:line="254" w:lineRule="exact"/>
        <w:ind w:left="1166"/>
        <w:jc w:val="center"/>
      </w:pPr>
      <w:r>
        <w:rPr>
          <w:b/>
          <w:bCs/>
          <w:spacing w:val="-1"/>
          <w:sz w:val="22"/>
          <w:szCs w:val="22"/>
        </w:rPr>
        <w:t>Минимальный перечень работ</w:t>
      </w:r>
    </w:p>
    <w:p w:rsidR="00944B42" w:rsidRDefault="00944B42" w:rsidP="00944B42">
      <w:pPr>
        <w:shd w:val="clear" w:color="auto" w:fill="FFFFFF"/>
        <w:spacing w:line="254" w:lineRule="exact"/>
        <w:ind w:left="1157"/>
        <w:jc w:val="center"/>
      </w:pPr>
      <w:r>
        <w:rPr>
          <w:b/>
          <w:bCs/>
          <w:spacing w:val="-1"/>
          <w:sz w:val="22"/>
          <w:szCs w:val="22"/>
        </w:rPr>
        <w:t>по благоустройству дворовых территорий</w:t>
      </w:r>
    </w:p>
    <w:p w:rsidR="00944B42" w:rsidRDefault="00944B42" w:rsidP="00944B42">
      <w:pPr>
        <w:shd w:val="clear" w:color="auto" w:fill="FFFFFF"/>
        <w:spacing w:line="254" w:lineRule="exact"/>
        <w:ind w:left="1157"/>
        <w:jc w:val="center"/>
      </w:pPr>
      <w:r>
        <w:rPr>
          <w:b/>
          <w:bCs/>
          <w:spacing w:val="-1"/>
          <w:sz w:val="22"/>
          <w:szCs w:val="22"/>
        </w:rPr>
        <w:t>многоквартирных домов</w:t>
      </w:r>
    </w:p>
    <w:p w:rsidR="00944B42" w:rsidRDefault="00944B42" w:rsidP="00944B42">
      <w:pPr>
        <w:shd w:val="clear" w:color="auto" w:fill="FFFFFF"/>
        <w:tabs>
          <w:tab w:val="left" w:pos="403"/>
        </w:tabs>
        <w:spacing w:line="254" w:lineRule="exact"/>
        <w:ind w:right="101"/>
        <w:jc w:val="center"/>
      </w:pPr>
      <w:r>
        <w:rPr>
          <w:spacing w:val="-22"/>
          <w:sz w:val="22"/>
          <w:szCs w:val="22"/>
        </w:rPr>
        <w:t xml:space="preserve">          1.</w:t>
      </w:r>
      <w:r>
        <w:rPr>
          <w:sz w:val="22"/>
          <w:szCs w:val="22"/>
        </w:rPr>
        <w:tab/>
        <w:t xml:space="preserve">   Ремонт дворовых проездов (асфальтирование проездов, тротуаров, площадок)</w:t>
      </w:r>
    </w:p>
    <w:p w:rsidR="00944B42" w:rsidRDefault="00944B42" w:rsidP="00944B42">
      <w:pPr>
        <w:widowControl w:val="0"/>
        <w:numPr>
          <w:ilvl w:val="0"/>
          <w:numId w:val="7"/>
        </w:numPr>
        <w:shd w:val="clear" w:color="auto" w:fill="FFFFFF"/>
        <w:tabs>
          <w:tab w:val="left" w:pos="2002"/>
        </w:tabs>
        <w:autoSpaceDE w:val="0"/>
        <w:autoSpaceDN w:val="0"/>
        <w:adjustRightInd w:val="0"/>
        <w:spacing w:before="5" w:line="288" w:lineRule="exact"/>
        <w:ind w:left="1574"/>
        <w:rPr>
          <w:spacing w:val="-11"/>
          <w:sz w:val="22"/>
          <w:szCs w:val="22"/>
        </w:rPr>
      </w:pPr>
      <w:r>
        <w:rPr>
          <w:sz w:val="22"/>
          <w:szCs w:val="22"/>
        </w:rPr>
        <w:t>Обеспечение освещения дворовых территорий</w:t>
      </w:r>
    </w:p>
    <w:p w:rsidR="00944B42" w:rsidRDefault="00944B42" w:rsidP="00944B42">
      <w:pPr>
        <w:widowControl w:val="0"/>
        <w:numPr>
          <w:ilvl w:val="0"/>
          <w:numId w:val="7"/>
        </w:numPr>
        <w:shd w:val="clear" w:color="auto" w:fill="FFFFFF"/>
        <w:tabs>
          <w:tab w:val="left" w:pos="2002"/>
        </w:tabs>
        <w:autoSpaceDE w:val="0"/>
        <w:autoSpaceDN w:val="0"/>
        <w:adjustRightInd w:val="0"/>
        <w:spacing w:line="288" w:lineRule="exact"/>
        <w:ind w:left="1574"/>
        <w:rPr>
          <w:spacing w:val="-13"/>
          <w:sz w:val="22"/>
          <w:szCs w:val="22"/>
        </w:rPr>
      </w:pPr>
      <w:r>
        <w:rPr>
          <w:sz w:val="22"/>
          <w:szCs w:val="22"/>
        </w:rPr>
        <w:t>Установка скамеек</w:t>
      </w:r>
    </w:p>
    <w:p w:rsidR="00944B42" w:rsidRDefault="00944B42" w:rsidP="00944B42">
      <w:pPr>
        <w:widowControl w:val="0"/>
        <w:numPr>
          <w:ilvl w:val="0"/>
          <w:numId w:val="7"/>
        </w:numPr>
        <w:shd w:val="clear" w:color="auto" w:fill="FFFFFF"/>
        <w:tabs>
          <w:tab w:val="left" w:pos="2002"/>
        </w:tabs>
        <w:autoSpaceDE w:val="0"/>
        <w:autoSpaceDN w:val="0"/>
        <w:adjustRightInd w:val="0"/>
        <w:spacing w:line="288" w:lineRule="exact"/>
        <w:ind w:left="1574"/>
        <w:rPr>
          <w:spacing w:val="-11"/>
          <w:sz w:val="22"/>
          <w:szCs w:val="22"/>
        </w:rPr>
      </w:pPr>
      <w:r>
        <w:rPr>
          <w:sz w:val="22"/>
          <w:szCs w:val="22"/>
        </w:rPr>
        <w:t>Установка урн для мусора</w:t>
      </w:r>
    </w:p>
    <w:p w:rsidR="00944B42" w:rsidRDefault="00944B42" w:rsidP="00944B42">
      <w:pPr>
        <w:shd w:val="clear" w:color="auto" w:fill="FFFFFF"/>
        <w:spacing w:before="283" w:line="293" w:lineRule="exact"/>
        <w:ind w:left="1162"/>
        <w:jc w:val="center"/>
      </w:pPr>
      <w:r>
        <w:rPr>
          <w:b/>
          <w:bCs/>
          <w:sz w:val="22"/>
          <w:szCs w:val="22"/>
        </w:rPr>
        <w:t>Дополнительный перечень работ</w:t>
      </w:r>
    </w:p>
    <w:p w:rsidR="00944B42" w:rsidRDefault="00944B42" w:rsidP="00944B42">
      <w:pPr>
        <w:shd w:val="clear" w:color="auto" w:fill="FFFFFF"/>
        <w:spacing w:line="293" w:lineRule="exact"/>
        <w:ind w:left="1152"/>
        <w:jc w:val="center"/>
      </w:pPr>
      <w:r>
        <w:rPr>
          <w:b/>
          <w:bCs/>
          <w:sz w:val="22"/>
          <w:szCs w:val="22"/>
        </w:rPr>
        <w:t>По благоустройству дворовых территорий</w:t>
      </w:r>
    </w:p>
    <w:p w:rsidR="00944B42" w:rsidRDefault="00944B42" w:rsidP="00944B42">
      <w:pPr>
        <w:shd w:val="clear" w:color="auto" w:fill="FFFFFF"/>
        <w:spacing w:line="293" w:lineRule="exact"/>
        <w:ind w:left="1152"/>
        <w:jc w:val="center"/>
      </w:pPr>
      <w:r>
        <w:rPr>
          <w:b/>
          <w:bCs/>
          <w:spacing w:val="-1"/>
          <w:sz w:val="22"/>
          <w:szCs w:val="22"/>
        </w:rPr>
        <w:t>Многоквартирных домов</w:t>
      </w:r>
    </w:p>
    <w:p w:rsidR="00944B42" w:rsidRDefault="00944B42" w:rsidP="00944B42">
      <w:pPr>
        <w:shd w:val="clear" w:color="auto" w:fill="FFFFFF"/>
        <w:tabs>
          <w:tab w:val="left" w:pos="1795"/>
        </w:tabs>
        <w:spacing w:before="274" w:line="288" w:lineRule="exact"/>
        <w:ind w:left="1608"/>
      </w:pPr>
      <w:r>
        <w:rPr>
          <w:spacing w:val="-28"/>
          <w:sz w:val="22"/>
          <w:szCs w:val="22"/>
        </w:rPr>
        <w:t>1.</w:t>
      </w:r>
      <w:r>
        <w:rPr>
          <w:sz w:val="22"/>
          <w:szCs w:val="22"/>
        </w:rPr>
        <w:tab/>
        <w:t>Оборудование детских и (или) спортивных площадок</w:t>
      </w:r>
    </w:p>
    <w:p w:rsidR="00944B42" w:rsidRDefault="00944B42" w:rsidP="00944B42">
      <w:pPr>
        <w:shd w:val="clear" w:color="auto" w:fill="FFFFFF"/>
        <w:tabs>
          <w:tab w:val="left" w:pos="1853"/>
        </w:tabs>
        <w:spacing w:line="288" w:lineRule="exact"/>
        <w:ind w:left="1574"/>
      </w:pPr>
      <w:r>
        <w:rPr>
          <w:spacing w:val="-11"/>
          <w:sz w:val="22"/>
          <w:szCs w:val="22"/>
        </w:rPr>
        <w:t>2.</w:t>
      </w:r>
      <w:r>
        <w:rPr>
          <w:sz w:val="22"/>
          <w:szCs w:val="22"/>
        </w:rPr>
        <w:tab/>
        <w:t>Озеленение дворовых территорий</w:t>
      </w:r>
    </w:p>
    <w:p w:rsidR="00944B42" w:rsidRDefault="00944B42" w:rsidP="00944B42">
      <w:pPr>
        <w:shd w:val="clear" w:color="auto" w:fill="FFFFFF"/>
        <w:spacing w:before="5" w:line="288" w:lineRule="exact"/>
        <w:ind w:left="1574"/>
      </w:pPr>
      <w:r w:rsidRPr="005A38DD">
        <w:rPr>
          <w:spacing w:val="-14"/>
          <w:sz w:val="24"/>
          <w:szCs w:val="24"/>
        </w:rPr>
        <w:t>3.</w:t>
      </w:r>
      <w:r>
        <w:rPr>
          <w:spacing w:val="-14"/>
          <w:sz w:val="24"/>
          <w:szCs w:val="24"/>
        </w:rPr>
        <w:t xml:space="preserve">   </w:t>
      </w:r>
      <w:r w:rsidRPr="005A38DD">
        <w:rPr>
          <w:spacing w:val="-14"/>
          <w:sz w:val="24"/>
          <w:szCs w:val="24"/>
        </w:rPr>
        <w:t>оборудование автомобильных парковок</w:t>
      </w:r>
    </w:p>
    <w:p w:rsidR="00944B42" w:rsidRDefault="00944B42" w:rsidP="00944B42">
      <w:pPr>
        <w:widowControl w:val="0"/>
        <w:numPr>
          <w:ilvl w:val="0"/>
          <w:numId w:val="8"/>
        </w:numPr>
        <w:shd w:val="clear" w:color="auto" w:fill="FFFFFF"/>
        <w:tabs>
          <w:tab w:val="left" w:pos="1790"/>
        </w:tabs>
        <w:autoSpaceDE w:val="0"/>
        <w:autoSpaceDN w:val="0"/>
        <w:adjustRightInd w:val="0"/>
        <w:spacing w:before="10" w:line="288" w:lineRule="exact"/>
        <w:ind w:left="1565" w:right="403"/>
        <w:rPr>
          <w:spacing w:val="-13"/>
          <w:sz w:val="22"/>
          <w:szCs w:val="22"/>
        </w:rPr>
      </w:pPr>
      <w:r>
        <w:rPr>
          <w:sz w:val="22"/>
          <w:szCs w:val="22"/>
        </w:rPr>
        <w:t xml:space="preserve">Установка контейнерных площадок (устройство площадок для сбора и временного </w:t>
      </w:r>
      <w:r>
        <w:rPr>
          <w:spacing w:val="-1"/>
          <w:sz w:val="22"/>
          <w:szCs w:val="22"/>
        </w:rPr>
        <w:t xml:space="preserve">хранения отходов с установкой контейнеров, бункеров-накопителей, устройством ограждения и </w:t>
      </w:r>
      <w:r>
        <w:rPr>
          <w:sz w:val="22"/>
          <w:szCs w:val="22"/>
        </w:rPr>
        <w:t>твердого основания</w:t>
      </w:r>
    </w:p>
    <w:p w:rsidR="00944B42" w:rsidRDefault="00944B42" w:rsidP="00944B42">
      <w:pPr>
        <w:shd w:val="clear" w:color="auto" w:fill="FFFFFF"/>
        <w:tabs>
          <w:tab w:val="left" w:pos="1790"/>
        </w:tabs>
        <w:spacing w:line="288" w:lineRule="exact"/>
        <w:ind w:left="1565"/>
        <w:rPr>
          <w:spacing w:val="-8"/>
          <w:sz w:val="22"/>
          <w:szCs w:val="22"/>
        </w:rPr>
      </w:pPr>
    </w:p>
    <w:p w:rsidR="00944B42" w:rsidRDefault="00944B42" w:rsidP="00944B42">
      <w:pPr>
        <w:shd w:val="clear" w:color="auto" w:fill="FFFFFF"/>
        <w:spacing w:before="2112"/>
        <w:ind w:left="10512"/>
        <w:sectPr w:rsidR="00944B42">
          <w:pgSz w:w="11909" w:h="16834"/>
          <w:pgMar w:top="1075" w:right="360" w:bottom="360" w:left="490" w:header="720" w:footer="720" w:gutter="0"/>
          <w:cols w:space="60"/>
          <w:noEndnote/>
        </w:sectPr>
      </w:pPr>
    </w:p>
    <w:p w:rsidR="00944B42" w:rsidRDefault="00944B42" w:rsidP="00944B42">
      <w:pPr>
        <w:shd w:val="clear" w:color="auto" w:fill="FFFFFF"/>
        <w:ind w:right="312"/>
        <w:jc w:val="right"/>
      </w:pPr>
      <w:r>
        <w:rPr>
          <w:spacing w:val="-2"/>
          <w:sz w:val="24"/>
          <w:szCs w:val="24"/>
        </w:rPr>
        <w:lastRenderedPageBreak/>
        <w:t>Приложение 2</w:t>
      </w:r>
    </w:p>
    <w:p w:rsidR="00944B42" w:rsidRDefault="00944B42" w:rsidP="00944B42">
      <w:pPr>
        <w:shd w:val="clear" w:color="auto" w:fill="FFFFFF"/>
        <w:spacing w:line="283" w:lineRule="exact"/>
        <w:ind w:right="307"/>
        <w:jc w:val="right"/>
      </w:pPr>
      <w:r>
        <w:rPr>
          <w:spacing w:val="-2"/>
          <w:sz w:val="24"/>
          <w:szCs w:val="24"/>
        </w:rPr>
        <w:t>к подпрограмме</w:t>
      </w:r>
    </w:p>
    <w:p w:rsidR="00944B42" w:rsidRDefault="00944B42" w:rsidP="00944B42">
      <w:pPr>
        <w:shd w:val="clear" w:color="auto" w:fill="FFFFFF"/>
        <w:spacing w:line="283" w:lineRule="exact"/>
        <w:ind w:right="307"/>
        <w:jc w:val="right"/>
      </w:pPr>
      <w:r>
        <w:rPr>
          <w:spacing w:val="-1"/>
          <w:sz w:val="24"/>
          <w:szCs w:val="24"/>
        </w:rPr>
        <w:t>«Благоустройство дворовых</w:t>
      </w:r>
    </w:p>
    <w:p w:rsidR="00944B42" w:rsidRDefault="00944B42" w:rsidP="00944B42">
      <w:pPr>
        <w:shd w:val="clear" w:color="auto" w:fill="FFFFFF"/>
        <w:spacing w:line="283" w:lineRule="exact"/>
        <w:ind w:right="312"/>
        <w:jc w:val="right"/>
      </w:pPr>
      <w:r>
        <w:rPr>
          <w:spacing w:val="-1"/>
          <w:sz w:val="24"/>
          <w:szCs w:val="24"/>
        </w:rPr>
        <w:t>территорий Комсомольского городского поселения»</w:t>
      </w:r>
    </w:p>
    <w:p w:rsidR="00944B42" w:rsidRDefault="00944B42" w:rsidP="00944B42">
      <w:pPr>
        <w:shd w:val="clear" w:color="auto" w:fill="FFFFFF"/>
        <w:spacing w:before="283" w:line="278" w:lineRule="exact"/>
        <w:ind w:left="1210" w:right="442" w:firstLine="600"/>
      </w:pPr>
      <w:r>
        <w:rPr>
          <w:b/>
          <w:bCs/>
          <w:spacing w:val="-1"/>
          <w:sz w:val="24"/>
          <w:szCs w:val="24"/>
        </w:rPr>
        <w:t xml:space="preserve">Нормативная стоимость (единичные расценки)работ по благоустройству </w:t>
      </w:r>
      <w:r>
        <w:rPr>
          <w:b/>
          <w:bCs/>
          <w:sz w:val="24"/>
          <w:szCs w:val="24"/>
        </w:rPr>
        <w:t>дворовых территорий, входящих в состав минимального перечня работ</w:t>
      </w:r>
    </w:p>
    <w:p w:rsidR="00944B42" w:rsidRDefault="00944B42" w:rsidP="00944B42">
      <w:pPr>
        <w:spacing w:after="403" w:line="1" w:lineRule="exact"/>
        <w:rPr>
          <w:rFonts w:ascii="Courier New" w:hAnsi="Courier New" w:cs="Courier New"/>
          <w:sz w:val="2"/>
          <w:szCs w:val="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4675"/>
        <w:gridCol w:w="1464"/>
        <w:gridCol w:w="1224"/>
        <w:gridCol w:w="3259"/>
      </w:tblGrid>
      <w:tr w:rsidR="00944B42" w:rsidRPr="009E7F87" w:rsidTr="00944934">
        <w:trPr>
          <w:trHeight w:hRule="exact" w:val="576"/>
        </w:trPr>
        <w:tc>
          <w:tcPr>
            <w:tcW w:w="4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B42" w:rsidRPr="009E7F87" w:rsidRDefault="00944B42" w:rsidP="00944934">
            <w:pPr>
              <w:shd w:val="clear" w:color="auto" w:fill="FFFFFF"/>
              <w:ind w:left="1526"/>
            </w:pPr>
            <w:r w:rsidRPr="009E7F87">
              <w:rPr>
                <w:sz w:val="24"/>
                <w:szCs w:val="24"/>
              </w:rPr>
              <w:t>Вид работ</w:t>
            </w:r>
          </w:p>
        </w:tc>
        <w:tc>
          <w:tcPr>
            <w:tcW w:w="14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B42" w:rsidRPr="009E7F87" w:rsidRDefault="00944B42" w:rsidP="00944934">
            <w:pPr>
              <w:shd w:val="clear" w:color="auto" w:fill="FFFFFF"/>
              <w:ind w:left="29"/>
            </w:pPr>
            <w:r w:rsidRPr="009E7F87">
              <w:rPr>
                <w:sz w:val="24"/>
                <w:szCs w:val="24"/>
              </w:rPr>
              <w:t>Единица</w:t>
            </w:r>
          </w:p>
        </w:tc>
        <w:tc>
          <w:tcPr>
            <w:tcW w:w="448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B42" w:rsidRPr="009E7F87" w:rsidRDefault="00944B42" w:rsidP="00944934">
            <w:pPr>
              <w:shd w:val="clear" w:color="auto" w:fill="FFFFFF"/>
              <w:ind w:left="278"/>
            </w:pPr>
            <w:r w:rsidRPr="009E7F87">
              <w:rPr>
                <w:sz w:val="24"/>
                <w:szCs w:val="24"/>
              </w:rPr>
              <w:t>Единичная расценка, руб.</w:t>
            </w:r>
          </w:p>
        </w:tc>
      </w:tr>
      <w:tr w:rsidR="00944B42" w:rsidRPr="009E7F87" w:rsidTr="00944934">
        <w:trPr>
          <w:trHeight w:hRule="exact" w:val="1177"/>
        </w:trPr>
        <w:tc>
          <w:tcPr>
            <w:tcW w:w="4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B42" w:rsidRPr="009E7F87" w:rsidRDefault="00944B42" w:rsidP="00944934">
            <w:pPr>
              <w:shd w:val="clear" w:color="auto" w:fill="FFFFFF"/>
              <w:spacing w:line="274" w:lineRule="exact"/>
              <w:ind w:right="811" w:firstLine="10"/>
            </w:pPr>
            <w:r w:rsidRPr="009E7F87">
              <w:rPr>
                <w:spacing w:val="-3"/>
                <w:sz w:val="24"/>
                <w:szCs w:val="24"/>
              </w:rPr>
              <w:t xml:space="preserve">Строительство внутриквартального </w:t>
            </w:r>
            <w:r w:rsidRPr="009E7F87">
              <w:rPr>
                <w:spacing w:val="-2"/>
                <w:sz w:val="24"/>
                <w:szCs w:val="24"/>
              </w:rPr>
              <w:t xml:space="preserve">дворового проезда, автомобильной </w:t>
            </w:r>
            <w:r w:rsidRPr="009E7F87">
              <w:rPr>
                <w:sz w:val="24"/>
                <w:szCs w:val="24"/>
              </w:rPr>
              <w:t>парковки</w:t>
            </w:r>
          </w:p>
        </w:tc>
        <w:tc>
          <w:tcPr>
            <w:tcW w:w="14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B42" w:rsidRPr="009E7F87" w:rsidRDefault="00944B42" w:rsidP="00944934">
            <w:pPr>
              <w:shd w:val="clear" w:color="auto" w:fill="FFFFFF"/>
              <w:ind w:left="19"/>
            </w:pPr>
            <w:r w:rsidRPr="009E7F87">
              <w:rPr>
                <w:sz w:val="24"/>
                <w:szCs w:val="24"/>
              </w:rPr>
              <w:t xml:space="preserve">   1кв. м</w:t>
            </w:r>
          </w:p>
        </w:tc>
        <w:tc>
          <w:tcPr>
            <w:tcW w:w="1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B42" w:rsidRPr="009E7F87" w:rsidRDefault="00944B42" w:rsidP="00944934">
            <w:pPr>
              <w:shd w:val="clear" w:color="auto" w:fill="FFFFFF"/>
            </w:pPr>
          </w:p>
        </w:tc>
        <w:tc>
          <w:tcPr>
            <w:tcW w:w="32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B42" w:rsidRPr="009E7F87" w:rsidRDefault="00944B42" w:rsidP="00944934">
            <w:pPr>
              <w:shd w:val="clear" w:color="auto" w:fill="FFFFFF"/>
              <w:spacing w:line="547" w:lineRule="exact"/>
              <w:ind w:left="874" w:right="883"/>
              <w:rPr>
                <w:sz w:val="24"/>
                <w:szCs w:val="24"/>
              </w:rPr>
            </w:pPr>
            <w:r w:rsidRPr="009E7F87">
              <w:rPr>
                <w:sz w:val="24"/>
                <w:szCs w:val="24"/>
              </w:rPr>
              <w:t>Без бордюра</w:t>
            </w:r>
          </w:p>
          <w:p w:rsidR="00944B42" w:rsidRPr="009E7F87" w:rsidRDefault="00944B42" w:rsidP="00944934">
            <w:pPr>
              <w:shd w:val="clear" w:color="auto" w:fill="FFFFFF"/>
              <w:spacing w:line="547" w:lineRule="exact"/>
              <w:ind w:left="874" w:right="883"/>
            </w:pPr>
            <w:r w:rsidRPr="009E7F87">
              <w:rPr>
                <w:sz w:val="24"/>
                <w:szCs w:val="24"/>
              </w:rPr>
              <w:t>1942</w:t>
            </w:r>
          </w:p>
        </w:tc>
      </w:tr>
      <w:tr w:rsidR="00944B42" w:rsidRPr="009E7F87" w:rsidTr="00944934">
        <w:trPr>
          <w:trHeight w:hRule="exact" w:val="830"/>
        </w:trPr>
        <w:tc>
          <w:tcPr>
            <w:tcW w:w="4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B42" w:rsidRPr="009E7F87" w:rsidRDefault="00944B42" w:rsidP="00944934">
            <w:pPr>
              <w:shd w:val="clear" w:color="auto" w:fill="FFFFFF"/>
              <w:spacing w:line="274" w:lineRule="exact"/>
              <w:ind w:left="5" w:right="413" w:firstLine="53"/>
            </w:pPr>
            <w:r w:rsidRPr="009E7F87">
              <w:rPr>
                <w:spacing w:val="-2"/>
                <w:sz w:val="24"/>
                <w:szCs w:val="24"/>
              </w:rPr>
              <w:t xml:space="preserve">Ремонт внутриквартального дворового </w:t>
            </w:r>
            <w:r w:rsidRPr="009E7F87">
              <w:rPr>
                <w:spacing w:val="-1"/>
                <w:sz w:val="24"/>
                <w:szCs w:val="24"/>
              </w:rPr>
              <w:t>проезда, автомобильной парковки</w:t>
            </w:r>
          </w:p>
        </w:tc>
        <w:tc>
          <w:tcPr>
            <w:tcW w:w="14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B42" w:rsidRPr="009E7F87" w:rsidRDefault="00944B42" w:rsidP="00944934">
            <w:pPr>
              <w:shd w:val="clear" w:color="auto" w:fill="FFFFFF"/>
              <w:ind w:left="19"/>
            </w:pPr>
            <w:r w:rsidRPr="009E7F87">
              <w:rPr>
                <w:sz w:val="24"/>
                <w:szCs w:val="24"/>
              </w:rPr>
              <w:t xml:space="preserve">   1кв. м</w:t>
            </w:r>
          </w:p>
        </w:tc>
        <w:tc>
          <w:tcPr>
            <w:tcW w:w="1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B42" w:rsidRPr="009E7F87" w:rsidRDefault="00944B42" w:rsidP="00944934">
            <w:pPr>
              <w:shd w:val="clear" w:color="auto" w:fill="FFFFFF"/>
            </w:pPr>
          </w:p>
        </w:tc>
        <w:tc>
          <w:tcPr>
            <w:tcW w:w="32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B42" w:rsidRPr="009E7F87" w:rsidRDefault="00944B42" w:rsidP="00944934">
            <w:pPr>
              <w:shd w:val="clear" w:color="auto" w:fill="FFFFFF"/>
              <w:ind w:right="1181"/>
              <w:jc w:val="center"/>
            </w:pPr>
            <w:r w:rsidRPr="009E7F87">
              <w:rPr>
                <w:sz w:val="24"/>
                <w:szCs w:val="24"/>
              </w:rPr>
              <w:t xml:space="preserve">   1443</w:t>
            </w:r>
          </w:p>
        </w:tc>
      </w:tr>
      <w:tr w:rsidR="00944B42" w:rsidRPr="009E7F87" w:rsidTr="00944934">
        <w:trPr>
          <w:trHeight w:hRule="exact" w:val="835"/>
        </w:trPr>
        <w:tc>
          <w:tcPr>
            <w:tcW w:w="4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B42" w:rsidRPr="009E7F87" w:rsidRDefault="00944B42" w:rsidP="00944934">
            <w:pPr>
              <w:shd w:val="clear" w:color="auto" w:fill="FFFFFF"/>
              <w:spacing w:line="274" w:lineRule="exact"/>
              <w:ind w:right="192" w:firstLine="10"/>
            </w:pPr>
            <w:r w:rsidRPr="009E7F87">
              <w:rPr>
                <w:spacing w:val="-1"/>
                <w:sz w:val="24"/>
                <w:szCs w:val="24"/>
              </w:rPr>
              <w:t xml:space="preserve">Строительство тротуара, пешеходной </w:t>
            </w:r>
            <w:r w:rsidRPr="009E7F87">
              <w:rPr>
                <w:spacing w:val="-2"/>
                <w:sz w:val="24"/>
                <w:szCs w:val="24"/>
              </w:rPr>
              <w:t>дорожки с асфальтобетонным покрытием</w:t>
            </w:r>
          </w:p>
        </w:tc>
        <w:tc>
          <w:tcPr>
            <w:tcW w:w="14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B42" w:rsidRPr="009E7F87" w:rsidRDefault="00944B42" w:rsidP="00944934">
            <w:pPr>
              <w:shd w:val="clear" w:color="auto" w:fill="FFFFFF"/>
              <w:ind w:left="312"/>
            </w:pPr>
            <w:r w:rsidRPr="009E7F87">
              <w:rPr>
                <w:sz w:val="24"/>
                <w:szCs w:val="24"/>
              </w:rPr>
              <w:t>1 кв. м</w:t>
            </w:r>
          </w:p>
        </w:tc>
        <w:tc>
          <w:tcPr>
            <w:tcW w:w="1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B42" w:rsidRPr="009E7F87" w:rsidRDefault="00944B42" w:rsidP="00944934">
            <w:pPr>
              <w:shd w:val="clear" w:color="auto" w:fill="FFFFFF"/>
            </w:pPr>
          </w:p>
        </w:tc>
        <w:tc>
          <w:tcPr>
            <w:tcW w:w="32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B42" w:rsidRPr="009E7F87" w:rsidRDefault="00944B42" w:rsidP="00944934">
            <w:pPr>
              <w:shd w:val="clear" w:color="auto" w:fill="FFFFFF"/>
              <w:ind w:right="1157"/>
              <w:jc w:val="center"/>
            </w:pPr>
            <w:r w:rsidRPr="009E7F87">
              <w:rPr>
                <w:sz w:val="24"/>
                <w:szCs w:val="24"/>
              </w:rPr>
              <w:t xml:space="preserve">  1493</w:t>
            </w:r>
          </w:p>
        </w:tc>
      </w:tr>
      <w:tr w:rsidR="00944B42" w:rsidRPr="009E7F87" w:rsidTr="00944934">
        <w:trPr>
          <w:trHeight w:hRule="exact" w:val="566"/>
        </w:trPr>
        <w:tc>
          <w:tcPr>
            <w:tcW w:w="4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B42" w:rsidRPr="009E7F87" w:rsidRDefault="00944B42" w:rsidP="00944934">
            <w:pPr>
              <w:shd w:val="clear" w:color="auto" w:fill="FFFFFF"/>
              <w:spacing w:line="278" w:lineRule="exact"/>
              <w:ind w:left="10" w:right="245"/>
            </w:pPr>
            <w:r w:rsidRPr="009E7F87">
              <w:rPr>
                <w:spacing w:val="-3"/>
                <w:sz w:val="24"/>
                <w:szCs w:val="24"/>
              </w:rPr>
              <w:t xml:space="preserve">Ремонт тротуара, пешеходной дорожки с </w:t>
            </w:r>
            <w:r w:rsidRPr="009E7F87">
              <w:rPr>
                <w:sz w:val="24"/>
                <w:szCs w:val="24"/>
              </w:rPr>
              <w:t>асфальтобетонным покрытием</w:t>
            </w:r>
          </w:p>
        </w:tc>
        <w:tc>
          <w:tcPr>
            <w:tcW w:w="14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B42" w:rsidRPr="009E7F87" w:rsidRDefault="00944B42" w:rsidP="00944934">
            <w:pPr>
              <w:shd w:val="clear" w:color="auto" w:fill="FFFFFF"/>
              <w:ind w:left="307"/>
            </w:pPr>
            <w:r w:rsidRPr="009E7F87">
              <w:rPr>
                <w:sz w:val="24"/>
                <w:szCs w:val="24"/>
              </w:rPr>
              <w:t>1 кв. м</w:t>
            </w:r>
          </w:p>
        </w:tc>
        <w:tc>
          <w:tcPr>
            <w:tcW w:w="1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B42" w:rsidRPr="009E7F87" w:rsidRDefault="00944B42" w:rsidP="00944934">
            <w:pPr>
              <w:shd w:val="clear" w:color="auto" w:fill="FFFFFF"/>
            </w:pPr>
          </w:p>
        </w:tc>
        <w:tc>
          <w:tcPr>
            <w:tcW w:w="32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B42" w:rsidRPr="009E7F87" w:rsidRDefault="00944B42" w:rsidP="00944934">
            <w:pPr>
              <w:shd w:val="clear" w:color="auto" w:fill="FFFFFF"/>
              <w:ind w:right="1142"/>
              <w:jc w:val="center"/>
            </w:pPr>
            <w:r w:rsidRPr="009E7F87">
              <w:rPr>
                <w:sz w:val="24"/>
                <w:szCs w:val="24"/>
              </w:rPr>
              <w:t xml:space="preserve">  1200</w:t>
            </w:r>
          </w:p>
        </w:tc>
      </w:tr>
      <w:tr w:rsidR="00944B42" w:rsidRPr="009E7F87" w:rsidTr="00944934">
        <w:trPr>
          <w:trHeight w:hRule="exact" w:val="470"/>
        </w:trPr>
        <w:tc>
          <w:tcPr>
            <w:tcW w:w="4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B42" w:rsidRPr="009E7F87" w:rsidRDefault="00944B42" w:rsidP="00944934">
            <w:pPr>
              <w:shd w:val="clear" w:color="auto" w:fill="FFFFFF"/>
              <w:spacing w:line="0" w:lineRule="atLeast"/>
              <w:jc w:val="both"/>
            </w:pPr>
            <w:r w:rsidRPr="009E7F87">
              <w:rPr>
                <w:sz w:val="24"/>
                <w:szCs w:val="24"/>
              </w:rPr>
              <w:t>Установка бортового камня</w:t>
            </w:r>
          </w:p>
        </w:tc>
        <w:tc>
          <w:tcPr>
            <w:tcW w:w="14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B42" w:rsidRPr="009E7F87" w:rsidRDefault="00944B42" w:rsidP="00944934">
            <w:pPr>
              <w:shd w:val="clear" w:color="auto" w:fill="FFFFFF"/>
              <w:ind w:left="307"/>
            </w:pPr>
            <w:r w:rsidRPr="009E7F87">
              <w:rPr>
                <w:sz w:val="24"/>
                <w:szCs w:val="24"/>
              </w:rPr>
              <w:t>1 п. м.</w:t>
            </w:r>
          </w:p>
        </w:tc>
        <w:tc>
          <w:tcPr>
            <w:tcW w:w="1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B42" w:rsidRPr="009E7F87" w:rsidRDefault="00944B42" w:rsidP="00944934">
            <w:pPr>
              <w:shd w:val="clear" w:color="auto" w:fill="FFFFFF"/>
            </w:pPr>
          </w:p>
        </w:tc>
        <w:tc>
          <w:tcPr>
            <w:tcW w:w="32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B42" w:rsidRPr="009E7F87" w:rsidRDefault="00944B42" w:rsidP="00944934">
            <w:pPr>
              <w:shd w:val="clear" w:color="auto" w:fill="FFFFFF"/>
              <w:ind w:right="1147"/>
              <w:jc w:val="center"/>
            </w:pPr>
            <w:r w:rsidRPr="009E7F87">
              <w:rPr>
                <w:sz w:val="24"/>
                <w:szCs w:val="24"/>
              </w:rPr>
              <w:t xml:space="preserve">   1129</w:t>
            </w:r>
          </w:p>
        </w:tc>
      </w:tr>
      <w:tr w:rsidR="00944B42" w:rsidRPr="009E7F87" w:rsidTr="00944934">
        <w:trPr>
          <w:trHeight w:hRule="exact" w:val="341"/>
        </w:trPr>
        <w:tc>
          <w:tcPr>
            <w:tcW w:w="4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B42" w:rsidRPr="009E7F87" w:rsidRDefault="00944B42" w:rsidP="00944934">
            <w:pPr>
              <w:shd w:val="clear" w:color="auto" w:fill="FFFFFF"/>
              <w:spacing w:line="0" w:lineRule="atLeast"/>
              <w:jc w:val="both"/>
            </w:pPr>
            <w:r w:rsidRPr="009E7F87">
              <w:rPr>
                <w:sz w:val="24"/>
                <w:szCs w:val="24"/>
              </w:rPr>
              <w:t>Установка поребрика</w:t>
            </w:r>
          </w:p>
        </w:tc>
        <w:tc>
          <w:tcPr>
            <w:tcW w:w="14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B42" w:rsidRPr="009E7F87" w:rsidRDefault="00944B42" w:rsidP="00944934">
            <w:pPr>
              <w:shd w:val="clear" w:color="auto" w:fill="FFFFFF"/>
              <w:ind w:left="307"/>
            </w:pPr>
            <w:r w:rsidRPr="009E7F87">
              <w:rPr>
                <w:sz w:val="24"/>
                <w:szCs w:val="24"/>
              </w:rPr>
              <w:t>1 п. м.</w:t>
            </w:r>
          </w:p>
        </w:tc>
        <w:tc>
          <w:tcPr>
            <w:tcW w:w="1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B42" w:rsidRPr="009E7F87" w:rsidRDefault="00944B42" w:rsidP="00944934">
            <w:pPr>
              <w:shd w:val="clear" w:color="auto" w:fill="FFFFFF"/>
            </w:pPr>
          </w:p>
        </w:tc>
        <w:tc>
          <w:tcPr>
            <w:tcW w:w="32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B42" w:rsidRPr="009E7F87" w:rsidRDefault="00944B42" w:rsidP="00944934">
            <w:pPr>
              <w:shd w:val="clear" w:color="auto" w:fill="FFFFFF"/>
              <w:ind w:right="1210"/>
              <w:jc w:val="center"/>
            </w:pPr>
            <w:r w:rsidRPr="009E7F87">
              <w:rPr>
                <w:sz w:val="24"/>
                <w:szCs w:val="24"/>
              </w:rPr>
              <w:t xml:space="preserve">   865</w:t>
            </w:r>
          </w:p>
        </w:tc>
      </w:tr>
      <w:tr w:rsidR="00944B42" w:rsidRPr="009E7F87" w:rsidTr="00944934">
        <w:trPr>
          <w:trHeight w:hRule="exact" w:val="370"/>
        </w:trPr>
        <w:tc>
          <w:tcPr>
            <w:tcW w:w="4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B42" w:rsidRPr="009E7F87" w:rsidRDefault="00944B42" w:rsidP="00944934">
            <w:pPr>
              <w:shd w:val="clear" w:color="auto" w:fill="FFFFFF"/>
              <w:spacing w:line="0" w:lineRule="atLeast"/>
              <w:jc w:val="both"/>
            </w:pPr>
            <w:r w:rsidRPr="009E7F87">
              <w:rPr>
                <w:sz w:val="24"/>
                <w:szCs w:val="24"/>
              </w:rPr>
              <w:t>Стоимость скамьи</w:t>
            </w:r>
          </w:p>
        </w:tc>
        <w:tc>
          <w:tcPr>
            <w:tcW w:w="14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B42" w:rsidRPr="009E7F87" w:rsidRDefault="00944B42" w:rsidP="00944934">
            <w:pPr>
              <w:shd w:val="clear" w:color="auto" w:fill="FFFFFF"/>
              <w:ind w:left="302"/>
            </w:pPr>
            <w:r w:rsidRPr="009E7F87">
              <w:rPr>
                <w:sz w:val="24"/>
                <w:szCs w:val="24"/>
              </w:rPr>
              <w:t>1 шт.</w:t>
            </w:r>
          </w:p>
        </w:tc>
        <w:tc>
          <w:tcPr>
            <w:tcW w:w="1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B42" w:rsidRPr="009E7F87" w:rsidRDefault="00944B42" w:rsidP="00944934">
            <w:pPr>
              <w:shd w:val="clear" w:color="auto" w:fill="FFFFFF"/>
            </w:pPr>
          </w:p>
        </w:tc>
        <w:tc>
          <w:tcPr>
            <w:tcW w:w="32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B42" w:rsidRPr="009E7F87" w:rsidRDefault="00944B42" w:rsidP="00944934">
            <w:pPr>
              <w:shd w:val="clear" w:color="auto" w:fill="FFFFFF"/>
              <w:ind w:right="1147"/>
              <w:jc w:val="center"/>
            </w:pPr>
            <w:r w:rsidRPr="009E7F87">
              <w:rPr>
                <w:sz w:val="24"/>
                <w:szCs w:val="24"/>
              </w:rPr>
              <w:t xml:space="preserve">   5000</w:t>
            </w:r>
          </w:p>
        </w:tc>
      </w:tr>
      <w:tr w:rsidR="00944B42" w:rsidRPr="009E7F87" w:rsidTr="00944934">
        <w:trPr>
          <w:trHeight w:hRule="exact" w:val="384"/>
        </w:trPr>
        <w:tc>
          <w:tcPr>
            <w:tcW w:w="4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B42" w:rsidRPr="009E7F87" w:rsidRDefault="00944B42" w:rsidP="00944934">
            <w:pPr>
              <w:shd w:val="clear" w:color="auto" w:fill="FFFFFF"/>
              <w:spacing w:line="0" w:lineRule="atLeast"/>
              <w:jc w:val="both"/>
            </w:pPr>
            <w:r w:rsidRPr="009E7F87">
              <w:rPr>
                <w:sz w:val="24"/>
                <w:szCs w:val="24"/>
              </w:rPr>
              <w:t>Установка скамьи</w:t>
            </w:r>
          </w:p>
        </w:tc>
        <w:tc>
          <w:tcPr>
            <w:tcW w:w="14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B42" w:rsidRPr="009E7F87" w:rsidRDefault="00944B42" w:rsidP="00944934">
            <w:pPr>
              <w:shd w:val="clear" w:color="auto" w:fill="FFFFFF"/>
              <w:ind w:left="307"/>
            </w:pPr>
            <w:r w:rsidRPr="009E7F87">
              <w:rPr>
                <w:sz w:val="24"/>
                <w:szCs w:val="24"/>
              </w:rPr>
              <w:t>1 шт.</w:t>
            </w:r>
          </w:p>
        </w:tc>
        <w:tc>
          <w:tcPr>
            <w:tcW w:w="1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B42" w:rsidRPr="009E7F87" w:rsidRDefault="00944B42" w:rsidP="00944934">
            <w:pPr>
              <w:shd w:val="clear" w:color="auto" w:fill="FFFFFF"/>
            </w:pPr>
          </w:p>
        </w:tc>
        <w:tc>
          <w:tcPr>
            <w:tcW w:w="32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B42" w:rsidRPr="009E7F87" w:rsidRDefault="00944B42" w:rsidP="00944934">
            <w:pPr>
              <w:shd w:val="clear" w:color="auto" w:fill="FFFFFF"/>
              <w:ind w:right="1147"/>
              <w:jc w:val="center"/>
            </w:pPr>
            <w:r w:rsidRPr="009E7F87">
              <w:rPr>
                <w:sz w:val="24"/>
                <w:szCs w:val="24"/>
              </w:rPr>
              <w:t xml:space="preserve">   1000</w:t>
            </w:r>
          </w:p>
        </w:tc>
      </w:tr>
      <w:tr w:rsidR="00944B42" w:rsidRPr="009E7F87" w:rsidTr="00944934">
        <w:trPr>
          <w:trHeight w:hRule="exact" w:val="413"/>
        </w:trPr>
        <w:tc>
          <w:tcPr>
            <w:tcW w:w="4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B42" w:rsidRPr="009E7F87" w:rsidRDefault="00944B42" w:rsidP="00944934">
            <w:pPr>
              <w:shd w:val="clear" w:color="auto" w:fill="FFFFFF"/>
              <w:spacing w:line="0" w:lineRule="atLeast"/>
              <w:jc w:val="both"/>
            </w:pPr>
            <w:r w:rsidRPr="009E7F87">
              <w:rPr>
                <w:sz w:val="24"/>
                <w:szCs w:val="24"/>
              </w:rPr>
              <w:t>Стоимость урны</w:t>
            </w:r>
          </w:p>
        </w:tc>
        <w:tc>
          <w:tcPr>
            <w:tcW w:w="14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B42" w:rsidRPr="009E7F87" w:rsidRDefault="00944B42" w:rsidP="00944934">
            <w:pPr>
              <w:shd w:val="clear" w:color="auto" w:fill="FFFFFF"/>
              <w:ind w:left="307"/>
            </w:pPr>
            <w:r w:rsidRPr="009E7F87">
              <w:rPr>
                <w:sz w:val="24"/>
                <w:szCs w:val="24"/>
              </w:rPr>
              <w:t>1 шт.</w:t>
            </w:r>
          </w:p>
        </w:tc>
        <w:tc>
          <w:tcPr>
            <w:tcW w:w="1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B42" w:rsidRPr="009E7F87" w:rsidRDefault="00944B42" w:rsidP="00944934">
            <w:pPr>
              <w:shd w:val="clear" w:color="auto" w:fill="FFFFFF"/>
            </w:pPr>
          </w:p>
        </w:tc>
        <w:tc>
          <w:tcPr>
            <w:tcW w:w="32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B42" w:rsidRPr="009E7F87" w:rsidRDefault="00944B42" w:rsidP="00944934">
            <w:pPr>
              <w:shd w:val="clear" w:color="auto" w:fill="FFFFFF"/>
              <w:ind w:right="1142"/>
              <w:jc w:val="center"/>
            </w:pPr>
            <w:r w:rsidRPr="009E7F87">
              <w:rPr>
                <w:sz w:val="24"/>
                <w:szCs w:val="24"/>
              </w:rPr>
              <w:t xml:space="preserve">   3000</w:t>
            </w:r>
          </w:p>
        </w:tc>
      </w:tr>
      <w:tr w:rsidR="00944B42" w:rsidRPr="009E7F87" w:rsidTr="00944934">
        <w:trPr>
          <w:trHeight w:hRule="exact" w:val="437"/>
        </w:trPr>
        <w:tc>
          <w:tcPr>
            <w:tcW w:w="4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B42" w:rsidRPr="009E7F87" w:rsidRDefault="00944B42" w:rsidP="00944934">
            <w:pPr>
              <w:shd w:val="clear" w:color="auto" w:fill="FFFFFF"/>
              <w:spacing w:line="0" w:lineRule="atLeast"/>
              <w:jc w:val="both"/>
            </w:pPr>
            <w:r w:rsidRPr="009E7F87">
              <w:rPr>
                <w:sz w:val="24"/>
                <w:szCs w:val="24"/>
              </w:rPr>
              <w:t>Установка урны</w:t>
            </w:r>
          </w:p>
        </w:tc>
        <w:tc>
          <w:tcPr>
            <w:tcW w:w="14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B42" w:rsidRPr="009E7F87" w:rsidRDefault="00944B42" w:rsidP="00944934">
            <w:pPr>
              <w:shd w:val="clear" w:color="auto" w:fill="FFFFFF"/>
              <w:ind w:left="307"/>
            </w:pPr>
            <w:r w:rsidRPr="009E7F87">
              <w:rPr>
                <w:sz w:val="24"/>
                <w:szCs w:val="24"/>
              </w:rPr>
              <w:t>1 шт.</w:t>
            </w:r>
          </w:p>
        </w:tc>
        <w:tc>
          <w:tcPr>
            <w:tcW w:w="1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B42" w:rsidRPr="009E7F87" w:rsidRDefault="00944B42" w:rsidP="00944934">
            <w:pPr>
              <w:shd w:val="clear" w:color="auto" w:fill="FFFFFF"/>
            </w:pPr>
          </w:p>
        </w:tc>
        <w:tc>
          <w:tcPr>
            <w:tcW w:w="32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B42" w:rsidRPr="009E7F87" w:rsidRDefault="00944B42" w:rsidP="00944934">
            <w:pPr>
              <w:shd w:val="clear" w:color="auto" w:fill="FFFFFF"/>
              <w:ind w:right="1205"/>
              <w:jc w:val="center"/>
            </w:pPr>
            <w:r w:rsidRPr="009E7F87">
              <w:rPr>
                <w:sz w:val="24"/>
                <w:szCs w:val="24"/>
              </w:rPr>
              <w:t xml:space="preserve">   600</w:t>
            </w:r>
          </w:p>
        </w:tc>
      </w:tr>
      <w:tr w:rsidR="00944B42" w:rsidRPr="009E7F87" w:rsidTr="00944934">
        <w:trPr>
          <w:trHeight w:hRule="exact" w:val="427"/>
        </w:trPr>
        <w:tc>
          <w:tcPr>
            <w:tcW w:w="4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B42" w:rsidRPr="009E7F87" w:rsidRDefault="00944B42" w:rsidP="00944934">
            <w:pPr>
              <w:shd w:val="clear" w:color="auto" w:fill="FFFFFF"/>
              <w:spacing w:line="0" w:lineRule="atLeast"/>
              <w:jc w:val="both"/>
            </w:pPr>
            <w:r w:rsidRPr="009E7F87">
              <w:rPr>
                <w:sz w:val="24"/>
                <w:szCs w:val="24"/>
              </w:rPr>
              <w:t>Стоимость светильника</w:t>
            </w:r>
          </w:p>
        </w:tc>
        <w:tc>
          <w:tcPr>
            <w:tcW w:w="14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B42" w:rsidRPr="009E7F87" w:rsidRDefault="00944B42" w:rsidP="00944934">
            <w:pPr>
              <w:shd w:val="clear" w:color="auto" w:fill="FFFFFF"/>
              <w:ind w:left="312"/>
            </w:pPr>
            <w:r w:rsidRPr="009E7F87">
              <w:rPr>
                <w:sz w:val="24"/>
                <w:szCs w:val="24"/>
              </w:rPr>
              <w:t>1 шт.</w:t>
            </w:r>
          </w:p>
        </w:tc>
        <w:tc>
          <w:tcPr>
            <w:tcW w:w="1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B42" w:rsidRPr="009E7F87" w:rsidRDefault="00944B42" w:rsidP="00944934">
            <w:pPr>
              <w:shd w:val="clear" w:color="auto" w:fill="FFFFFF"/>
            </w:pPr>
          </w:p>
        </w:tc>
        <w:tc>
          <w:tcPr>
            <w:tcW w:w="32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B42" w:rsidRPr="009E7F87" w:rsidRDefault="00944B42" w:rsidP="00944934">
            <w:pPr>
              <w:shd w:val="clear" w:color="auto" w:fill="FFFFFF"/>
              <w:ind w:right="1142"/>
              <w:jc w:val="center"/>
            </w:pPr>
            <w:r w:rsidRPr="009E7F87">
              <w:rPr>
                <w:sz w:val="24"/>
                <w:szCs w:val="24"/>
              </w:rPr>
              <w:t xml:space="preserve">    6000</w:t>
            </w:r>
          </w:p>
        </w:tc>
      </w:tr>
      <w:tr w:rsidR="00944B42" w:rsidRPr="009E7F87" w:rsidTr="00944934">
        <w:trPr>
          <w:trHeight w:hRule="exact" w:val="682"/>
        </w:trPr>
        <w:tc>
          <w:tcPr>
            <w:tcW w:w="4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B42" w:rsidRPr="009E7F87" w:rsidRDefault="00944B42" w:rsidP="00944934">
            <w:pPr>
              <w:shd w:val="clear" w:color="auto" w:fill="FFFFFF"/>
              <w:spacing w:line="0" w:lineRule="atLeast"/>
              <w:jc w:val="both"/>
            </w:pPr>
            <w:r w:rsidRPr="009E7F87">
              <w:rPr>
                <w:spacing w:val="-3"/>
                <w:sz w:val="24"/>
                <w:szCs w:val="24"/>
              </w:rPr>
              <w:t>Стоимость уличного освещения по опорам</w:t>
            </w:r>
          </w:p>
        </w:tc>
        <w:tc>
          <w:tcPr>
            <w:tcW w:w="14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B42" w:rsidRPr="009E7F87" w:rsidRDefault="00944B42" w:rsidP="00944934">
            <w:pPr>
              <w:shd w:val="clear" w:color="auto" w:fill="FFFFFF"/>
              <w:ind w:left="312"/>
            </w:pPr>
            <w:r w:rsidRPr="009E7F87">
              <w:rPr>
                <w:sz w:val="24"/>
                <w:szCs w:val="24"/>
              </w:rPr>
              <w:t>1 п. м.</w:t>
            </w:r>
          </w:p>
        </w:tc>
        <w:tc>
          <w:tcPr>
            <w:tcW w:w="1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B42" w:rsidRPr="009E7F87" w:rsidRDefault="00944B42" w:rsidP="00944934">
            <w:pPr>
              <w:shd w:val="clear" w:color="auto" w:fill="FFFFFF"/>
            </w:pPr>
          </w:p>
        </w:tc>
        <w:tc>
          <w:tcPr>
            <w:tcW w:w="32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B42" w:rsidRPr="009E7F87" w:rsidRDefault="00944B42" w:rsidP="00944934">
            <w:pPr>
              <w:shd w:val="clear" w:color="auto" w:fill="FFFFFF"/>
              <w:ind w:right="1142"/>
              <w:jc w:val="center"/>
            </w:pPr>
            <w:r w:rsidRPr="009E7F87">
              <w:rPr>
                <w:sz w:val="24"/>
                <w:szCs w:val="24"/>
              </w:rPr>
              <w:t xml:space="preserve">    2500</w:t>
            </w:r>
          </w:p>
        </w:tc>
      </w:tr>
      <w:tr w:rsidR="00944B42" w:rsidRPr="009E7F87" w:rsidTr="00944934">
        <w:trPr>
          <w:trHeight w:hRule="exact" w:val="840"/>
        </w:trPr>
        <w:tc>
          <w:tcPr>
            <w:tcW w:w="4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B42" w:rsidRPr="009E7F87" w:rsidRDefault="00944B42" w:rsidP="00944934">
            <w:pPr>
              <w:shd w:val="clear" w:color="auto" w:fill="FFFFFF"/>
              <w:spacing w:line="0" w:lineRule="atLeast"/>
              <w:ind w:firstLine="10"/>
              <w:jc w:val="both"/>
            </w:pPr>
            <w:r w:rsidRPr="009E7F87">
              <w:rPr>
                <w:spacing w:val="-2"/>
                <w:sz w:val="24"/>
                <w:szCs w:val="24"/>
              </w:rPr>
              <w:t xml:space="preserve">Стоимость уличного освещения по стене </w:t>
            </w:r>
            <w:r w:rsidRPr="009E7F87">
              <w:rPr>
                <w:sz w:val="24"/>
                <w:szCs w:val="24"/>
              </w:rPr>
              <w:t>дома</w:t>
            </w:r>
          </w:p>
        </w:tc>
        <w:tc>
          <w:tcPr>
            <w:tcW w:w="14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B42" w:rsidRPr="009E7F87" w:rsidRDefault="00944B42" w:rsidP="00944934">
            <w:pPr>
              <w:shd w:val="clear" w:color="auto" w:fill="FFFFFF"/>
              <w:ind w:left="312"/>
            </w:pPr>
            <w:r w:rsidRPr="009E7F87">
              <w:rPr>
                <w:sz w:val="24"/>
                <w:szCs w:val="24"/>
              </w:rPr>
              <w:t>1 п. м.</w:t>
            </w:r>
          </w:p>
        </w:tc>
        <w:tc>
          <w:tcPr>
            <w:tcW w:w="1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B42" w:rsidRPr="009E7F87" w:rsidRDefault="00944B42" w:rsidP="00944934">
            <w:pPr>
              <w:shd w:val="clear" w:color="auto" w:fill="FFFFFF"/>
            </w:pPr>
          </w:p>
        </w:tc>
        <w:tc>
          <w:tcPr>
            <w:tcW w:w="32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B42" w:rsidRPr="009E7F87" w:rsidRDefault="00944B42" w:rsidP="00944934">
            <w:pPr>
              <w:shd w:val="clear" w:color="auto" w:fill="FFFFFF"/>
              <w:ind w:right="1147"/>
              <w:jc w:val="center"/>
            </w:pPr>
            <w:r w:rsidRPr="009E7F87">
              <w:rPr>
                <w:sz w:val="24"/>
                <w:szCs w:val="24"/>
              </w:rPr>
              <w:t xml:space="preserve">     1200</w:t>
            </w:r>
          </w:p>
        </w:tc>
      </w:tr>
    </w:tbl>
    <w:p w:rsidR="00944B42" w:rsidRDefault="00944B42" w:rsidP="00944B42">
      <w:pPr>
        <w:shd w:val="clear" w:color="auto" w:fill="FFFFFF"/>
        <w:spacing w:before="1056" w:line="274" w:lineRule="exact"/>
        <w:ind w:left="1085" w:right="442" w:firstLine="696"/>
      </w:pPr>
      <w:r>
        <w:rPr>
          <w:b/>
          <w:bCs/>
          <w:spacing w:val="-1"/>
          <w:sz w:val="24"/>
          <w:szCs w:val="24"/>
          <w:u w:val="single"/>
        </w:rPr>
        <w:t xml:space="preserve">Нормативная стоимость (единичные расценки) работ по благоустройству </w:t>
      </w:r>
      <w:r>
        <w:rPr>
          <w:b/>
          <w:bCs/>
          <w:sz w:val="24"/>
          <w:szCs w:val="24"/>
          <w:u w:val="single"/>
        </w:rPr>
        <w:t>дворовых территорий, входящих в состав дополнительного перечня работ</w:t>
      </w:r>
    </w:p>
    <w:p w:rsidR="00944B42" w:rsidRDefault="00944B42" w:rsidP="00944B42">
      <w:pPr>
        <w:shd w:val="clear" w:color="auto" w:fill="FFFFFF"/>
        <w:spacing w:before="269"/>
        <w:ind w:left="2117"/>
      </w:pPr>
      <w:r>
        <w:rPr>
          <w:spacing w:val="-1"/>
          <w:sz w:val="24"/>
          <w:szCs w:val="24"/>
        </w:rPr>
        <w:t>Единичные расценки на оборудование детских и спортивных площадок</w:t>
      </w:r>
    </w:p>
    <w:p w:rsidR="00944B42" w:rsidRDefault="00944B42" w:rsidP="00944B42">
      <w:pPr>
        <w:spacing w:after="269" w:line="1" w:lineRule="exact"/>
        <w:rPr>
          <w:rFonts w:ascii="Courier New" w:hAnsi="Courier New" w:cs="Courier New"/>
          <w:sz w:val="2"/>
          <w:szCs w:val="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1440"/>
        <w:gridCol w:w="4680"/>
        <w:gridCol w:w="1762"/>
        <w:gridCol w:w="2746"/>
      </w:tblGrid>
      <w:tr w:rsidR="00944B42" w:rsidRPr="009E7F87" w:rsidTr="00944934">
        <w:trPr>
          <w:trHeight w:hRule="exact" w:val="557"/>
        </w:trPr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B42" w:rsidRPr="009E7F87" w:rsidRDefault="00944B42" w:rsidP="00944934">
            <w:pPr>
              <w:shd w:val="clear" w:color="auto" w:fill="FFFFFF"/>
              <w:ind w:left="634"/>
            </w:pPr>
            <w:r w:rsidRPr="009E7F87">
              <w:rPr>
                <w:sz w:val="24"/>
                <w:szCs w:val="24"/>
              </w:rPr>
              <w:t>№</w:t>
            </w:r>
          </w:p>
        </w:tc>
        <w:tc>
          <w:tcPr>
            <w:tcW w:w="4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B42" w:rsidRPr="009E7F87" w:rsidRDefault="00944B42" w:rsidP="00944934">
            <w:pPr>
              <w:shd w:val="clear" w:color="auto" w:fill="FFFFFF"/>
              <w:ind w:left="1776"/>
            </w:pPr>
            <w:r w:rsidRPr="009E7F87">
              <w:rPr>
                <w:sz w:val="24"/>
                <w:szCs w:val="24"/>
              </w:rPr>
              <w:t>Вид работы</w:t>
            </w:r>
          </w:p>
        </w:tc>
        <w:tc>
          <w:tcPr>
            <w:tcW w:w="1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B42" w:rsidRPr="009E7F87" w:rsidRDefault="00944B42" w:rsidP="00944934">
            <w:pPr>
              <w:shd w:val="clear" w:color="auto" w:fill="FFFFFF"/>
              <w:spacing w:line="269" w:lineRule="exact"/>
              <w:ind w:left="379" w:right="96" w:firstLine="370"/>
            </w:pPr>
            <w:r w:rsidRPr="009E7F87">
              <w:rPr>
                <w:sz w:val="24"/>
                <w:szCs w:val="24"/>
              </w:rPr>
              <w:t xml:space="preserve">Ед. </w:t>
            </w:r>
            <w:r w:rsidRPr="009E7F87">
              <w:rPr>
                <w:spacing w:val="-4"/>
                <w:sz w:val="24"/>
                <w:szCs w:val="24"/>
              </w:rPr>
              <w:t>измерения</w:t>
            </w:r>
          </w:p>
        </w:tc>
        <w:tc>
          <w:tcPr>
            <w:tcW w:w="2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B42" w:rsidRPr="009E7F87" w:rsidRDefault="00944B42" w:rsidP="00944934">
            <w:pPr>
              <w:shd w:val="clear" w:color="auto" w:fill="FFFFFF"/>
              <w:spacing w:line="269" w:lineRule="exact"/>
              <w:ind w:left="466" w:right="187"/>
            </w:pPr>
            <w:r w:rsidRPr="009E7F87">
              <w:rPr>
                <w:spacing w:val="-4"/>
                <w:sz w:val="24"/>
                <w:szCs w:val="24"/>
              </w:rPr>
              <w:t xml:space="preserve">Стоимость с НДС, </w:t>
            </w:r>
            <w:r w:rsidRPr="009E7F87">
              <w:rPr>
                <w:sz w:val="24"/>
                <w:szCs w:val="24"/>
              </w:rPr>
              <w:t>руб.</w:t>
            </w:r>
          </w:p>
        </w:tc>
      </w:tr>
      <w:tr w:rsidR="00944B42" w:rsidRPr="009E7F87" w:rsidTr="00944934">
        <w:trPr>
          <w:trHeight w:hRule="exact" w:val="283"/>
        </w:trPr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B42" w:rsidRPr="009E7F87" w:rsidRDefault="00944B42" w:rsidP="00944934">
            <w:pPr>
              <w:shd w:val="clear" w:color="auto" w:fill="FFFFFF"/>
            </w:pPr>
          </w:p>
        </w:tc>
        <w:tc>
          <w:tcPr>
            <w:tcW w:w="4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B42" w:rsidRPr="009E7F87" w:rsidRDefault="00944B42" w:rsidP="00944934">
            <w:pPr>
              <w:shd w:val="clear" w:color="auto" w:fill="FFFFFF"/>
              <w:ind w:left="2006"/>
            </w:pPr>
            <w:r w:rsidRPr="009E7F87">
              <w:rPr>
                <w:b/>
                <w:bCs/>
                <w:sz w:val="24"/>
                <w:szCs w:val="24"/>
              </w:rPr>
              <w:t>Работа</w:t>
            </w:r>
          </w:p>
        </w:tc>
        <w:tc>
          <w:tcPr>
            <w:tcW w:w="1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B42" w:rsidRPr="009E7F87" w:rsidRDefault="00944B42" w:rsidP="00944934">
            <w:pPr>
              <w:shd w:val="clear" w:color="auto" w:fill="FFFFFF"/>
            </w:pPr>
          </w:p>
        </w:tc>
        <w:tc>
          <w:tcPr>
            <w:tcW w:w="2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B42" w:rsidRPr="009E7F87" w:rsidRDefault="00944B42" w:rsidP="00944934">
            <w:pPr>
              <w:shd w:val="clear" w:color="auto" w:fill="FFFFFF"/>
            </w:pPr>
          </w:p>
        </w:tc>
      </w:tr>
      <w:tr w:rsidR="00944B42" w:rsidRPr="009E7F87" w:rsidTr="00944934">
        <w:trPr>
          <w:trHeight w:hRule="exact" w:val="283"/>
        </w:trPr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B42" w:rsidRPr="009E7F87" w:rsidRDefault="00944B42" w:rsidP="00944934">
            <w:pPr>
              <w:shd w:val="clear" w:color="auto" w:fill="FFFFFF"/>
              <w:ind w:left="720"/>
            </w:pPr>
            <w:r w:rsidRPr="009E7F87">
              <w:rPr>
                <w:sz w:val="24"/>
                <w:szCs w:val="24"/>
              </w:rPr>
              <w:t>1</w:t>
            </w:r>
          </w:p>
        </w:tc>
        <w:tc>
          <w:tcPr>
            <w:tcW w:w="4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B42" w:rsidRPr="009E7F87" w:rsidRDefault="00944B42" w:rsidP="00944934">
            <w:pPr>
              <w:shd w:val="clear" w:color="auto" w:fill="FFFFFF"/>
              <w:jc w:val="both"/>
            </w:pPr>
            <w:r w:rsidRPr="009E7F87">
              <w:rPr>
                <w:sz w:val="24"/>
                <w:szCs w:val="24"/>
              </w:rPr>
              <w:t>Стоимость установки горки</w:t>
            </w:r>
          </w:p>
        </w:tc>
        <w:tc>
          <w:tcPr>
            <w:tcW w:w="1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B42" w:rsidRPr="009E7F87" w:rsidRDefault="00944B42" w:rsidP="00944934">
            <w:pPr>
              <w:shd w:val="clear" w:color="auto" w:fill="FFFFFF"/>
              <w:ind w:left="744"/>
            </w:pPr>
            <w:r w:rsidRPr="009E7F87">
              <w:rPr>
                <w:sz w:val="24"/>
                <w:szCs w:val="24"/>
              </w:rPr>
              <w:t>шт.</w:t>
            </w:r>
          </w:p>
        </w:tc>
        <w:tc>
          <w:tcPr>
            <w:tcW w:w="2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B42" w:rsidRPr="009E7F87" w:rsidRDefault="00944B42" w:rsidP="00944934">
            <w:pPr>
              <w:shd w:val="clear" w:color="auto" w:fill="FFFFFF"/>
              <w:ind w:left="1162"/>
            </w:pPr>
            <w:r w:rsidRPr="009E7F87">
              <w:rPr>
                <w:sz w:val="24"/>
                <w:szCs w:val="24"/>
              </w:rPr>
              <w:t>2125</w:t>
            </w:r>
          </w:p>
        </w:tc>
      </w:tr>
      <w:tr w:rsidR="00944B42" w:rsidRPr="009E7F87" w:rsidTr="00944934">
        <w:trPr>
          <w:trHeight w:hRule="exact" w:val="307"/>
        </w:trPr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B42" w:rsidRPr="009E7F87" w:rsidRDefault="00944B42" w:rsidP="00944934">
            <w:pPr>
              <w:shd w:val="clear" w:color="auto" w:fill="FFFFFF"/>
            </w:pPr>
          </w:p>
        </w:tc>
        <w:tc>
          <w:tcPr>
            <w:tcW w:w="4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B42" w:rsidRPr="009E7F87" w:rsidRDefault="00944B42" w:rsidP="00944934">
            <w:pPr>
              <w:shd w:val="clear" w:color="auto" w:fill="FFFFFF"/>
              <w:ind w:left="1603"/>
            </w:pPr>
            <w:r w:rsidRPr="009E7F87">
              <w:rPr>
                <w:sz w:val="24"/>
                <w:szCs w:val="24"/>
              </w:rPr>
              <w:t>Оборудование</w:t>
            </w:r>
          </w:p>
        </w:tc>
        <w:tc>
          <w:tcPr>
            <w:tcW w:w="1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B42" w:rsidRPr="009E7F87" w:rsidRDefault="00944B42" w:rsidP="00944934">
            <w:pPr>
              <w:shd w:val="clear" w:color="auto" w:fill="FFFFFF"/>
            </w:pPr>
          </w:p>
        </w:tc>
        <w:tc>
          <w:tcPr>
            <w:tcW w:w="2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B42" w:rsidRPr="009E7F87" w:rsidRDefault="00944B42" w:rsidP="00944934">
            <w:pPr>
              <w:shd w:val="clear" w:color="auto" w:fill="FFFFFF"/>
            </w:pPr>
          </w:p>
        </w:tc>
      </w:tr>
    </w:tbl>
    <w:p w:rsidR="00944B42" w:rsidRDefault="00944B42" w:rsidP="00944B42">
      <w:pPr>
        <w:shd w:val="clear" w:color="auto" w:fill="FFFFFF"/>
        <w:spacing w:before="130"/>
        <w:ind w:left="10205"/>
        <w:sectPr w:rsidR="00944B42">
          <w:pgSz w:w="11909" w:h="16834"/>
          <w:pgMar w:top="1104" w:right="475" w:bottom="360" w:left="806" w:header="720" w:footer="720" w:gutter="0"/>
          <w:cols w:space="60"/>
          <w:noEndnote/>
        </w:sect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1440"/>
        <w:gridCol w:w="4675"/>
        <w:gridCol w:w="1766"/>
        <w:gridCol w:w="2755"/>
      </w:tblGrid>
      <w:tr w:rsidR="00944B42" w:rsidRPr="009E7F87" w:rsidTr="00944934">
        <w:trPr>
          <w:trHeight w:hRule="exact" w:val="331"/>
        </w:trPr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B42" w:rsidRPr="009E7F87" w:rsidRDefault="00944B42" w:rsidP="00944934">
            <w:pPr>
              <w:shd w:val="clear" w:color="auto" w:fill="FFFFFF"/>
              <w:ind w:left="696"/>
            </w:pPr>
            <w:r w:rsidRPr="009E7F87">
              <w:rPr>
                <w:sz w:val="22"/>
                <w:szCs w:val="22"/>
              </w:rPr>
              <w:lastRenderedPageBreak/>
              <w:t>2</w:t>
            </w:r>
          </w:p>
        </w:tc>
        <w:tc>
          <w:tcPr>
            <w:tcW w:w="4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B42" w:rsidRPr="009E7F87" w:rsidRDefault="00944B42" w:rsidP="00944934">
            <w:pPr>
              <w:shd w:val="clear" w:color="auto" w:fill="FFFFFF"/>
              <w:ind w:left="278"/>
            </w:pPr>
            <w:r w:rsidRPr="009E7F87">
              <w:rPr>
                <w:sz w:val="22"/>
                <w:szCs w:val="22"/>
              </w:rPr>
              <w:t>Горка малая</w:t>
            </w:r>
          </w:p>
        </w:tc>
        <w:tc>
          <w:tcPr>
            <w:tcW w:w="1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B42" w:rsidRPr="009E7F87" w:rsidRDefault="00944B42" w:rsidP="00944934">
            <w:pPr>
              <w:shd w:val="clear" w:color="auto" w:fill="FFFFFF"/>
              <w:ind w:left="744"/>
            </w:pPr>
            <w:r w:rsidRPr="009E7F87">
              <w:rPr>
                <w:sz w:val="22"/>
                <w:szCs w:val="22"/>
              </w:rPr>
              <w:t>шт.</w:t>
            </w:r>
          </w:p>
        </w:tc>
        <w:tc>
          <w:tcPr>
            <w:tcW w:w="2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B42" w:rsidRPr="009E7F87" w:rsidRDefault="00944B42" w:rsidP="00944934">
            <w:pPr>
              <w:shd w:val="clear" w:color="auto" w:fill="FFFFFF"/>
              <w:ind w:left="1104"/>
            </w:pPr>
            <w:r w:rsidRPr="009E7F87">
              <w:rPr>
                <w:sz w:val="22"/>
                <w:szCs w:val="22"/>
              </w:rPr>
              <w:t>28656</w:t>
            </w:r>
          </w:p>
        </w:tc>
      </w:tr>
      <w:tr w:rsidR="00944B42" w:rsidRPr="009E7F87" w:rsidTr="00944934">
        <w:trPr>
          <w:trHeight w:hRule="exact" w:val="288"/>
        </w:trPr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B42" w:rsidRPr="009E7F87" w:rsidRDefault="00944B42" w:rsidP="00944934">
            <w:pPr>
              <w:shd w:val="clear" w:color="auto" w:fill="FFFFFF"/>
              <w:spacing w:line="106" w:lineRule="exact"/>
              <w:ind w:left="701" w:right="427" w:firstLine="5"/>
            </w:pPr>
            <w:r w:rsidRPr="009E7F87">
              <w:rPr>
                <w:b/>
                <w:bCs/>
                <w:sz w:val="14"/>
                <w:szCs w:val="14"/>
              </w:rPr>
              <w:t>о Л</w:t>
            </w:r>
          </w:p>
        </w:tc>
        <w:tc>
          <w:tcPr>
            <w:tcW w:w="4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B42" w:rsidRPr="009E7F87" w:rsidRDefault="00944B42" w:rsidP="00944934">
            <w:pPr>
              <w:shd w:val="clear" w:color="auto" w:fill="FFFFFF"/>
              <w:ind w:left="283"/>
            </w:pPr>
            <w:r w:rsidRPr="009E7F87">
              <w:rPr>
                <w:sz w:val="22"/>
                <w:szCs w:val="22"/>
              </w:rPr>
              <w:t>Горка</w:t>
            </w:r>
          </w:p>
        </w:tc>
        <w:tc>
          <w:tcPr>
            <w:tcW w:w="1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B42" w:rsidRPr="009E7F87" w:rsidRDefault="00944B42" w:rsidP="00944934">
            <w:pPr>
              <w:shd w:val="clear" w:color="auto" w:fill="FFFFFF"/>
              <w:ind w:left="739"/>
            </w:pPr>
            <w:r w:rsidRPr="009E7F87">
              <w:rPr>
                <w:sz w:val="22"/>
                <w:szCs w:val="22"/>
              </w:rPr>
              <w:t>шт.</w:t>
            </w:r>
          </w:p>
        </w:tc>
        <w:tc>
          <w:tcPr>
            <w:tcW w:w="2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B42" w:rsidRPr="009E7F87" w:rsidRDefault="00944B42" w:rsidP="00944934">
            <w:pPr>
              <w:shd w:val="clear" w:color="auto" w:fill="FFFFFF"/>
              <w:ind w:left="1104"/>
            </w:pPr>
            <w:r w:rsidRPr="009E7F87">
              <w:rPr>
                <w:sz w:val="22"/>
                <w:szCs w:val="22"/>
              </w:rPr>
              <w:t>38570</w:t>
            </w:r>
          </w:p>
        </w:tc>
      </w:tr>
      <w:tr w:rsidR="00944B42" w:rsidRPr="009E7F87" w:rsidTr="00944934">
        <w:trPr>
          <w:trHeight w:hRule="exact" w:val="322"/>
        </w:trPr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B42" w:rsidRPr="009E7F87" w:rsidRDefault="00944B42" w:rsidP="00944934">
            <w:pPr>
              <w:shd w:val="clear" w:color="auto" w:fill="FFFFFF"/>
              <w:ind w:left="696"/>
            </w:pPr>
            <w:r w:rsidRPr="009E7F87">
              <w:rPr>
                <w:sz w:val="22"/>
                <w:szCs w:val="22"/>
              </w:rPr>
              <w:t>4</w:t>
            </w:r>
          </w:p>
        </w:tc>
        <w:tc>
          <w:tcPr>
            <w:tcW w:w="4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B42" w:rsidRPr="009E7F87" w:rsidRDefault="00944B42" w:rsidP="00944934">
            <w:pPr>
              <w:shd w:val="clear" w:color="auto" w:fill="FFFFFF"/>
              <w:ind w:left="283"/>
            </w:pPr>
            <w:r w:rsidRPr="009E7F87">
              <w:rPr>
                <w:sz w:val="22"/>
                <w:szCs w:val="22"/>
              </w:rPr>
              <w:t>Горка большая</w:t>
            </w:r>
          </w:p>
        </w:tc>
        <w:tc>
          <w:tcPr>
            <w:tcW w:w="1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B42" w:rsidRPr="009E7F87" w:rsidRDefault="00944B42" w:rsidP="00944934">
            <w:pPr>
              <w:shd w:val="clear" w:color="auto" w:fill="FFFFFF"/>
              <w:ind w:left="744"/>
            </w:pPr>
            <w:r w:rsidRPr="009E7F87">
              <w:rPr>
                <w:sz w:val="22"/>
                <w:szCs w:val="22"/>
              </w:rPr>
              <w:t>шт.</w:t>
            </w:r>
          </w:p>
        </w:tc>
        <w:tc>
          <w:tcPr>
            <w:tcW w:w="2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B42" w:rsidRPr="009E7F87" w:rsidRDefault="00944B42" w:rsidP="00944934">
            <w:pPr>
              <w:shd w:val="clear" w:color="auto" w:fill="FFFFFF"/>
              <w:ind w:left="1099"/>
            </w:pPr>
            <w:r w:rsidRPr="009E7F87">
              <w:rPr>
                <w:sz w:val="22"/>
                <w:szCs w:val="22"/>
              </w:rPr>
              <w:t>43045</w:t>
            </w:r>
          </w:p>
        </w:tc>
      </w:tr>
    </w:tbl>
    <w:p w:rsidR="00944B42" w:rsidRDefault="00944B42" w:rsidP="00944B42">
      <w:pPr>
        <w:spacing w:after="782" w:line="1" w:lineRule="exact"/>
        <w:rPr>
          <w:rFonts w:ascii="Courier New" w:hAnsi="Courier New" w:cs="Courier New"/>
          <w:sz w:val="2"/>
          <w:szCs w:val="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1440"/>
        <w:gridCol w:w="4680"/>
        <w:gridCol w:w="1766"/>
        <w:gridCol w:w="2755"/>
      </w:tblGrid>
      <w:tr w:rsidR="00944B42" w:rsidRPr="009E7F87" w:rsidTr="00944934">
        <w:trPr>
          <w:trHeight w:hRule="exact" w:val="576"/>
        </w:trPr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B42" w:rsidRPr="009E7F87" w:rsidRDefault="00944B42" w:rsidP="00944934">
            <w:pPr>
              <w:shd w:val="clear" w:color="auto" w:fill="FFFFFF"/>
              <w:ind w:left="634"/>
            </w:pPr>
            <w:r w:rsidRPr="009E7F87">
              <w:rPr>
                <w:sz w:val="22"/>
                <w:szCs w:val="22"/>
              </w:rPr>
              <w:t>№</w:t>
            </w:r>
          </w:p>
        </w:tc>
        <w:tc>
          <w:tcPr>
            <w:tcW w:w="4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B42" w:rsidRPr="009E7F87" w:rsidRDefault="00944B42" w:rsidP="00944934">
            <w:pPr>
              <w:shd w:val="clear" w:color="auto" w:fill="FFFFFF"/>
              <w:ind w:left="1776"/>
            </w:pPr>
            <w:r w:rsidRPr="009E7F87">
              <w:rPr>
                <w:sz w:val="22"/>
                <w:szCs w:val="22"/>
              </w:rPr>
              <w:t>Вид работы</w:t>
            </w:r>
          </w:p>
        </w:tc>
        <w:tc>
          <w:tcPr>
            <w:tcW w:w="1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B42" w:rsidRPr="009E7F87" w:rsidRDefault="00944B42" w:rsidP="00944934">
            <w:pPr>
              <w:shd w:val="clear" w:color="auto" w:fill="FFFFFF"/>
              <w:spacing w:line="274" w:lineRule="exact"/>
              <w:ind w:left="374" w:right="96"/>
            </w:pPr>
            <w:r w:rsidRPr="009E7F87">
              <w:rPr>
                <w:sz w:val="22"/>
                <w:szCs w:val="22"/>
              </w:rPr>
              <w:t>Ед. измерения</w:t>
            </w:r>
          </w:p>
        </w:tc>
        <w:tc>
          <w:tcPr>
            <w:tcW w:w="2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B42" w:rsidRPr="009E7F87" w:rsidRDefault="00944B42" w:rsidP="00944934">
            <w:pPr>
              <w:shd w:val="clear" w:color="auto" w:fill="FFFFFF"/>
              <w:spacing w:line="278" w:lineRule="exact"/>
              <w:ind w:left="461" w:right="206"/>
            </w:pPr>
            <w:r w:rsidRPr="009E7F87">
              <w:rPr>
                <w:sz w:val="22"/>
                <w:szCs w:val="22"/>
              </w:rPr>
              <w:t>Стоимость с НДС, руб.</w:t>
            </w:r>
          </w:p>
        </w:tc>
      </w:tr>
      <w:tr w:rsidR="00944B42" w:rsidRPr="009E7F87" w:rsidTr="00944934">
        <w:trPr>
          <w:trHeight w:hRule="exact" w:val="288"/>
        </w:trPr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B42" w:rsidRPr="009E7F87" w:rsidRDefault="00944B42" w:rsidP="00944934">
            <w:pPr>
              <w:shd w:val="clear" w:color="auto" w:fill="FFFFFF"/>
            </w:pPr>
          </w:p>
        </w:tc>
        <w:tc>
          <w:tcPr>
            <w:tcW w:w="4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B42" w:rsidRPr="009E7F87" w:rsidRDefault="00944B42" w:rsidP="00944934">
            <w:pPr>
              <w:shd w:val="clear" w:color="auto" w:fill="FFFFFF"/>
              <w:ind w:left="2006"/>
            </w:pPr>
            <w:r w:rsidRPr="009E7F87">
              <w:rPr>
                <w:b/>
                <w:bCs/>
                <w:sz w:val="22"/>
                <w:szCs w:val="22"/>
              </w:rPr>
              <w:t>Работа</w:t>
            </w:r>
          </w:p>
        </w:tc>
        <w:tc>
          <w:tcPr>
            <w:tcW w:w="1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B42" w:rsidRPr="009E7F87" w:rsidRDefault="00944B42" w:rsidP="00944934">
            <w:pPr>
              <w:shd w:val="clear" w:color="auto" w:fill="FFFFFF"/>
            </w:pPr>
          </w:p>
        </w:tc>
        <w:tc>
          <w:tcPr>
            <w:tcW w:w="2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B42" w:rsidRPr="009E7F87" w:rsidRDefault="00944B42" w:rsidP="00944934">
            <w:pPr>
              <w:shd w:val="clear" w:color="auto" w:fill="FFFFFF"/>
            </w:pPr>
          </w:p>
        </w:tc>
      </w:tr>
      <w:tr w:rsidR="00944B42" w:rsidRPr="009E7F87" w:rsidTr="00944934">
        <w:trPr>
          <w:trHeight w:hRule="exact" w:val="571"/>
        </w:trPr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B42" w:rsidRPr="009E7F87" w:rsidRDefault="00944B42" w:rsidP="00944934">
            <w:pPr>
              <w:shd w:val="clear" w:color="auto" w:fill="FFFFFF"/>
              <w:ind w:left="725"/>
            </w:pPr>
            <w:r w:rsidRPr="009E7F87">
              <w:rPr>
                <w:sz w:val="22"/>
                <w:szCs w:val="22"/>
              </w:rPr>
              <w:t>1</w:t>
            </w:r>
          </w:p>
        </w:tc>
        <w:tc>
          <w:tcPr>
            <w:tcW w:w="4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B42" w:rsidRPr="009E7F87" w:rsidRDefault="00944B42" w:rsidP="00944934">
            <w:pPr>
              <w:shd w:val="clear" w:color="auto" w:fill="FFFFFF"/>
              <w:spacing w:line="278" w:lineRule="exact"/>
              <w:ind w:right="490" w:firstLine="365"/>
            </w:pPr>
            <w:r w:rsidRPr="009E7F87">
              <w:rPr>
                <w:sz w:val="22"/>
                <w:szCs w:val="22"/>
              </w:rPr>
              <w:t>Стоимость установки карусели 6-ти «вращающаяся платформа»</w:t>
            </w:r>
          </w:p>
        </w:tc>
        <w:tc>
          <w:tcPr>
            <w:tcW w:w="1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B42" w:rsidRPr="009E7F87" w:rsidRDefault="00944B42" w:rsidP="00944934">
            <w:pPr>
              <w:shd w:val="clear" w:color="auto" w:fill="FFFFFF"/>
              <w:ind w:left="739"/>
            </w:pPr>
            <w:r w:rsidRPr="009E7F87">
              <w:rPr>
                <w:sz w:val="22"/>
                <w:szCs w:val="22"/>
              </w:rPr>
              <w:t>шт.</w:t>
            </w:r>
          </w:p>
        </w:tc>
        <w:tc>
          <w:tcPr>
            <w:tcW w:w="2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B42" w:rsidRPr="009E7F87" w:rsidRDefault="00944B42" w:rsidP="00944934">
            <w:pPr>
              <w:shd w:val="clear" w:color="auto" w:fill="FFFFFF"/>
              <w:ind w:left="1162"/>
            </w:pPr>
            <w:r w:rsidRPr="009E7F87">
              <w:rPr>
                <w:sz w:val="22"/>
                <w:szCs w:val="22"/>
              </w:rPr>
              <w:t>3144</w:t>
            </w:r>
          </w:p>
        </w:tc>
      </w:tr>
      <w:tr w:rsidR="00944B42" w:rsidRPr="009E7F87" w:rsidTr="00944934">
        <w:trPr>
          <w:trHeight w:hRule="exact" w:val="288"/>
        </w:trPr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B42" w:rsidRPr="009E7F87" w:rsidRDefault="00944B42" w:rsidP="00944934">
            <w:pPr>
              <w:shd w:val="clear" w:color="auto" w:fill="FFFFFF"/>
            </w:pPr>
          </w:p>
        </w:tc>
        <w:tc>
          <w:tcPr>
            <w:tcW w:w="4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B42" w:rsidRPr="009E7F87" w:rsidRDefault="00944B42" w:rsidP="00944934">
            <w:pPr>
              <w:shd w:val="clear" w:color="auto" w:fill="FFFFFF"/>
              <w:ind w:left="1603"/>
            </w:pPr>
            <w:r w:rsidRPr="009E7F87">
              <w:rPr>
                <w:b/>
                <w:bCs/>
                <w:sz w:val="22"/>
                <w:szCs w:val="22"/>
              </w:rPr>
              <w:t>Оборудование</w:t>
            </w:r>
          </w:p>
        </w:tc>
        <w:tc>
          <w:tcPr>
            <w:tcW w:w="1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B42" w:rsidRPr="009E7F87" w:rsidRDefault="00944B42" w:rsidP="00944934">
            <w:pPr>
              <w:shd w:val="clear" w:color="auto" w:fill="FFFFFF"/>
            </w:pPr>
          </w:p>
        </w:tc>
        <w:tc>
          <w:tcPr>
            <w:tcW w:w="2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B42" w:rsidRPr="009E7F87" w:rsidRDefault="00944B42" w:rsidP="00944934">
            <w:pPr>
              <w:shd w:val="clear" w:color="auto" w:fill="FFFFFF"/>
            </w:pPr>
          </w:p>
        </w:tc>
      </w:tr>
      <w:tr w:rsidR="00944B42" w:rsidRPr="009E7F87" w:rsidTr="00944934">
        <w:trPr>
          <w:trHeight w:hRule="exact" w:val="581"/>
        </w:trPr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B42" w:rsidRPr="009E7F87" w:rsidRDefault="00944B42" w:rsidP="00944934">
            <w:pPr>
              <w:shd w:val="clear" w:color="auto" w:fill="FFFFFF"/>
              <w:ind w:left="701"/>
            </w:pPr>
            <w:r w:rsidRPr="009E7F87">
              <w:rPr>
                <w:sz w:val="22"/>
                <w:szCs w:val="22"/>
              </w:rPr>
              <w:t>2</w:t>
            </w:r>
          </w:p>
        </w:tc>
        <w:tc>
          <w:tcPr>
            <w:tcW w:w="4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B42" w:rsidRPr="009E7F87" w:rsidRDefault="00944B42" w:rsidP="00944934">
            <w:pPr>
              <w:shd w:val="clear" w:color="auto" w:fill="FFFFFF"/>
              <w:spacing w:line="278" w:lineRule="exact"/>
              <w:ind w:left="5" w:right="533"/>
            </w:pPr>
            <w:r w:rsidRPr="009E7F87">
              <w:rPr>
                <w:sz w:val="22"/>
                <w:szCs w:val="22"/>
              </w:rPr>
              <w:t>Карусель 6-ти местная «вращающаяся платформа»</w:t>
            </w:r>
          </w:p>
        </w:tc>
        <w:tc>
          <w:tcPr>
            <w:tcW w:w="1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B42" w:rsidRPr="009E7F87" w:rsidRDefault="00944B42" w:rsidP="00944934">
            <w:pPr>
              <w:shd w:val="clear" w:color="auto" w:fill="FFFFFF"/>
              <w:ind w:left="744"/>
            </w:pPr>
            <w:r w:rsidRPr="009E7F87">
              <w:rPr>
                <w:sz w:val="22"/>
                <w:szCs w:val="22"/>
              </w:rPr>
              <w:t>шт.</w:t>
            </w:r>
          </w:p>
        </w:tc>
        <w:tc>
          <w:tcPr>
            <w:tcW w:w="2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B42" w:rsidRPr="009E7F87" w:rsidRDefault="00944B42" w:rsidP="00944934">
            <w:pPr>
              <w:shd w:val="clear" w:color="auto" w:fill="FFFFFF"/>
              <w:ind w:left="1104"/>
            </w:pPr>
            <w:r w:rsidRPr="009E7F87">
              <w:rPr>
                <w:sz w:val="22"/>
                <w:szCs w:val="22"/>
              </w:rPr>
              <w:t>27429</w:t>
            </w:r>
          </w:p>
        </w:tc>
      </w:tr>
    </w:tbl>
    <w:p w:rsidR="00944B42" w:rsidRDefault="00944B42" w:rsidP="00944B42">
      <w:pPr>
        <w:spacing w:after="250" w:line="1" w:lineRule="exact"/>
        <w:rPr>
          <w:rFonts w:ascii="Courier New" w:hAnsi="Courier New" w:cs="Courier New"/>
          <w:sz w:val="2"/>
          <w:szCs w:val="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1440"/>
        <w:gridCol w:w="4680"/>
        <w:gridCol w:w="1762"/>
        <w:gridCol w:w="2755"/>
      </w:tblGrid>
      <w:tr w:rsidR="00944B42" w:rsidRPr="009E7F87" w:rsidTr="00944934">
        <w:trPr>
          <w:trHeight w:hRule="exact" w:val="571"/>
        </w:trPr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B42" w:rsidRPr="009E7F87" w:rsidRDefault="00944B42" w:rsidP="00944934">
            <w:pPr>
              <w:shd w:val="clear" w:color="auto" w:fill="FFFFFF"/>
              <w:ind w:left="634"/>
            </w:pPr>
            <w:r w:rsidRPr="009E7F87">
              <w:rPr>
                <w:sz w:val="22"/>
                <w:szCs w:val="22"/>
              </w:rPr>
              <w:t>№</w:t>
            </w:r>
          </w:p>
        </w:tc>
        <w:tc>
          <w:tcPr>
            <w:tcW w:w="4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B42" w:rsidRPr="009E7F87" w:rsidRDefault="00944B42" w:rsidP="00944934">
            <w:pPr>
              <w:shd w:val="clear" w:color="auto" w:fill="FFFFFF"/>
              <w:ind w:left="1776"/>
            </w:pPr>
            <w:r w:rsidRPr="009E7F87">
              <w:rPr>
                <w:sz w:val="22"/>
                <w:szCs w:val="22"/>
              </w:rPr>
              <w:t>Вид работы</w:t>
            </w:r>
          </w:p>
        </w:tc>
        <w:tc>
          <w:tcPr>
            <w:tcW w:w="1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B42" w:rsidRPr="009E7F87" w:rsidRDefault="00944B42" w:rsidP="00944934">
            <w:pPr>
              <w:shd w:val="clear" w:color="auto" w:fill="FFFFFF"/>
              <w:spacing w:line="264" w:lineRule="exact"/>
              <w:ind w:left="384" w:right="101" w:firstLine="370"/>
            </w:pPr>
            <w:r w:rsidRPr="009E7F87">
              <w:rPr>
                <w:sz w:val="22"/>
                <w:szCs w:val="22"/>
              </w:rPr>
              <w:t>Ед. измерения</w:t>
            </w:r>
          </w:p>
        </w:tc>
        <w:tc>
          <w:tcPr>
            <w:tcW w:w="2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B42" w:rsidRPr="009E7F87" w:rsidRDefault="00944B42" w:rsidP="00944934">
            <w:pPr>
              <w:shd w:val="clear" w:color="auto" w:fill="FFFFFF"/>
              <w:spacing w:line="274" w:lineRule="exact"/>
              <w:ind w:left="466" w:right="202"/>
            </w:pPr>
            <w:r w:rsidRPr="009E7F87">
              <w:rPr>
                <w:sz w:val="22"/>
                <w:szCs w:val="22"/>
              </w:rPr>
              <w:t>Стоимость с НДС, руб.</w:t>
            </w:r>
          </w:p>
        </w:tc>
      </w:tr>
      <w:tr w:rsidR="00944B42" w:rsidRPr="009E7F87" w:rsidTr="00944934">
        <w:trPr>
          <w:trHeight w:hRule="exact" w:val="283"/>
        </w:trPr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B42" w:rsidRPr="009E7F87" w:rsidRDefault="00944B42" w:rsidP="00944934">
            <w:pPr>
              <w:shd w:val="clear" w:color="auto" w:fill="FFFFFF"/>
            </w:pPr>
          </w:p>
        </w:tc>
        <w:tc>
          <w:tcPr>
            <w:tcW w:w="4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B42" w:rsidRPr="009E7F87" w:rsidRDefault="00944B42" w:rsidP="00944934">
            <w:pPr>
              <w:shd w:val="clear" w:color="auto" w:fill="FFFFFF"/>
              <w:ind w:left="2011"/>
            </w:pPr>
            <w:r w:rsidRPr="009E7F87">
              <w:rPr>
                <w:sz w:val="22"/>
                <w:szCs w:val="22"/>
              </w:rPr>
              <w:t>Работа</w:t>
            </w:r>
          </w:p>
        </w:tc>
        <w:tc>
          <w:tcPr>
            <w:tcW w:w="1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B42" w:rsidRPr="009E7F87" w:rsidRDefault="00944B42" w:rsidP="00944934">
            <w:pPr>
              <w:shd w:val="clear" w:color="auto" w:fill="FFFFFF"/>
            </w:pPr>
          </w:p>
        </w:tc>
        <w:tc>
          <w:tcPr>
            <w:tcW w:w="2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B42" w:rsidRPr="009E7F87" w:rsidRDefault="00944B42" w:rsidP="00944934">
            <w:pPr>
              <w:shd w:val="clear" w:color="auto" w:fill="FFFFFF"/>
            </w:pPr>
          </w:p>
        </w:tc>
      </w:tr>
      <w:tr w:rsidR="00944B42" w:rsidRPr="009E7F87" w:rsidTr="00944934">
        <w:trPr>
          <w:trHeight w:hRule="exact" w:val="278"/>
        </w:trPr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B42" w:rsidRPr="009E7F87" w:rsidRDefault="00944B42" w:rsidP="00944934">
            <w:pPr>
              <w:shd w:val="clear" w:color="auto" w:fill="FFFFFF"/>
              <w:ind w:left="720"/>
            </w:pPr>
            <w:r w:rsidRPr="009E7F87">
              <w:rPr>
                <w:sz w:val="22"/>
                <w:szCs w:val="22"/>
              </w:rPr>
              <w:t>1</w:t>
            </w:r>
          </w:p>
        </w:tc>
        <w:tc>
          <w:tcPr>
            <w:tcW w:w="4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B42" w:rsidRPr="009E7F87" w:rsidRDefault="00944B42" w:rsidP="00944934">
            <w:pPr>
              <w:shd w:val="clear" w:color="auto" w:fill="FFFFFF"/>
              <w:ind w:left="288"/>
            </w:pPr>
            <w:r w:rsidRPr="009E7F87">
              <w:rPr>
                <w:sz w:val="22"/>
                <w:szCs w:val="22"/>
              </w:rPr>
              <w:t>Стоимость установки качели</w:t>
            </w:r>
          </w:p>
        </w:tc>
        <w:tc>
          <w:tcPr>
            <w:tcW w:w="1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B42" w:rsidRPr="009E7F87" w:rsidRDefault="00944B42" w:rsidP="00944934">
            <w:pPr>
              <w:shd w:val="clear" w:color="auto" w:fill="FFFFFF"/>
              <w:ind w:right="466"/>
              <w:jc w:val="right"/>
            </w:pPr>
            <w:r w:rsidRPr="009E7F87">
              <w:rPr>
                <w:sz w:val="22"/>
                <w:szCs w:val="22"/>
              </w:rPr>
              <w:t>шт.</w:t>
            </w:r>
          </w:p>
        </w:tc>
        <w:tc>
          <w:tcPr>
            <w:tcW w:w="2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B42" w:rsidRPr="009E7F87" w:rsidRDefault="00944B42" w:rsidP="00944934">
            <w:pPr>
              <w:shd w:val="clear" w:color="auto" w:fill="FFFFFF"/>
              <w:ind w:left="1162"/>
            </w:pPr>
            <w:r w:rsidRPr="009E7F87">
              <w:rPr>
                <w:sz w:val="22"/>
                <w:szCs w:val="22"/>
              </w:rPr>
              <w:t>4470</w:t>
            </w:r>
          </w:p>
        </w:tc>
      </w:tr>
      <w:tr w:rsidR="00944B42" w:rsidRPr="009E7F87" w:rsidTr="00944934">
        <w:trPr>
          <w:trHeight w:hRule="exact" w:val="288"/>
        </w:trPr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B42" w:rsidRPr="009E7F87" w:rsidRDefault="00944B42" w:rsidP="00944934">
            <w:pPr>
              <w:shd w:val="clear" w:color="auto" w:fill="FFFFFF"/>
            </w:pPr>
          </w:p>
        </w:tc>
        <w:tc>
          <w:tcPr>
            <w:tcW w:w="4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B42" w:rsidRPr="009E7F87" w:rsidRDefault="00944B42" w:rsidP="00944934">
            <w:pPr>
              <w:shd w:val="clear" w:color="auto" w:fill="FFFFFF"/>
              <w:ind w:left="1598"/>
            </w:pPr>
            <w:r w:rsidRPr="009E7F87">
              <w:rPr>
                <w:b/>
                <w:bCs/>
                <w:sz w:val="22"/>
                <w:szCs w:val="22"/>
              </w:rPr>
              <w:t>Оборудование</w:t>
            </w:r>
          </w:p>
        </w:tc>
        <w:tc>
          <w:tcPr>
            <w:tcW w:w="1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B42" w:rsidRPr="009E7F87" w:rsidRDefault="00944B42" w:rsidP="00944934">
            <w:pPr>
              <w:shd w:val="clear" w:color="auto" w:fill="FFFFFF"/>
            </w:pPr>
          </w:p>
        </w:tc>
        <w:tc>
          <w:tcPr>
            <w:tcW w:w="2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B42" w:rsidRPr="009E7F87" w:rsidRDefault="00944B42" w:rsidP="00944934">
            <w:pPr>
              <w:shd w:val="clear" w:color="auto" w:fill="FFFFFF"/>
            </w:pPr>
          </w:p>
        </w:tc>
      </w:tr>
      <w:tr w:rsidR="00944B42" w:rsidRPr="009E7F87" w:rsidTr="00944934">
        <w:trPr>
          <w:trHeight w:hRule="exact" w:val="288"/>
        </w:trPr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B42" w:rsidRPr="009E7F87" w:rsidRDefault="00944B42" w:rsidP="00944934">
            <w:pPr>
              <w:shd w:val="clear" w:color="auto" w:fill="FFFFFF"/>
              <w:ind w:left="696"/>
            </w:pPr>
            <w:r w:rsidRPr="009E7F87">
              <w:rPr>
                <w:sz w:val="22"/>
                <w:szCs w:val="22"/>
              </w:rPr>
              <w:t>2</w:t>
            </w:r>
          </w:p>
        </w:tc>
        <w:tc>
          <w:tcPr>
            <w:tcW w:w="4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B42" w:rsidRPr="009E7F87" w:rsidRDefault="00944B42" w:rsidP="00944934">
            <w:pPr>
              <w:shd w:val="clear" w:color="auto" w:fill="FFFFFF"/>
              <w:ind w:left="283"/>
            </w:pPr>
            <w:r w:rsidRPr="009E7F87">
              <w:rPr>
                <w:sz w:val="22"/>
                <w:szCs w:val="22"/>
              </w:rPr>
              <w:t>Качели</w:t>
            </w:r>
          </w:p>
        </w:tc>
        <w:tc>
          <w:tcPr>
            <w:tcW w:w="1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B42" w:rsidRPr="009E7F87" w:rsidRDefault="00944B42" w:rsidP="00944934">
            <w:pPr>
              <w:shd w:val="clear" w:color="auto" w:fill="FFFFFF"/>
              <w:ind w:right="466"/>
              <w:jc w:val="right"/>
            </w:pPr>
            <w:r w:rsidRPr="009E7F87">
              <w:rPr>
                <w:sz w:val="22"/>
                <w:szCs w:val="22"/>
              </w:rPr>
              <w:t>шт.</w:t>
            </w:r>
          </w:p>
        </w:tc>
        <w:tc>
          <w:tcPr>
            <w:tcW w:w="2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B42" w:rsidRPr="009E7F87" w:rsidRDefault="00944B42" w:rsidP="00944934">
            <w:pPr>
              <w:shd w:val="clear" w:color="auto" w:fill="FFFFFF"/>
              <w:ind w:left="1128"/>
            </w:pPr>
            <w:r w:rsidRPr="009E7F87">
              <w:rPr>
                <w:sz w:val="22"/>
                <w:szCs w:val="22"/>
              </w:rPr>
              <w:t>13800</w:t>
            </w:r>
          </w:p>
        </w:tc>
      </w:tr>
      <w:tr w:rsidR="00944B42" w:rsidRPr="009E7F87" w:rsidTr="00944934">
        <w:trPr>
          <w:trHeight w:hRule="exact" w:val="307"/>
        </w:trPr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B42" w:rsidRPr="009E7F87" w:rsidRDefault="00944B42" w:rsidP="00944934">
            <w:pPr>
              <w:shd w:val="clear" w:color="auto" w:fill="FFFFFF"/>
              <w:ind w:left="701"/>
            </w:pPr>
            <w:r w:rsidRPr="009E7F87">
              <w:rPr>
                <w:sz w:val="22"/>
                <w:szCs w:val="22"/>
              </w:rPr>
              <w:t>о</w:t>
            </w:r>
          </w:p>
          <w:p w:rsidR="00944B42" w:rsidRPr="009E7F87" w:rsidRDefault="00944B42" w:rsidP="00944934">
            <w:pPr>
              <w:shd w:val="clear" w:color="auto" w:fill="FFFFFF"/>
              <w:ind w:left="701"/>
            </w:pPr>
            <w:r w:rsidRPr="009E7F87">
              <w:rPr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4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B42" w:rsidRPr="009E7F87" w:rsidRDefault="00944B42" w:rsidP="00944934">
            <w:pPr>
              <w:shd w:val="clear" w:color="auto" w:fill="FFFFFF"/>
              <w:ind w:left="288"/>
            </w:pPr>
            <w:r w:rsidRPr="009E7F87">
              <w:rPr>
                <w:sz w:val="22"/>
                <w:szCs w:val="22"/>
              </w:rPr>
              <w:t>Подвес</w:t>
            </w:r>
          </w:p>
        </w:tc>
        <w:tc>
          <w:tcPr>
            <w:tcW w:w="1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B42" w:rsidRPr="009E7F87" w:rsidRDefault="00944B42" w:rsidP="00944934">
            <w:pPr>
              <w:shd w:val="clear" w:color="auto" w:fill="FFFFFF"/>
              <w:ind w:right="466"/>
              <w:jc w:val="right"/>
            </w:pPr>
            <w:r w:rsidRPr="009E7F87">
              <w:rPr>
                <w:sz w:val="22"/>
                <w:szCs w:val="22"/>
              </w:rPr>
              <w:t>шт.</w:t>
            </w:r>
          </w:p>
        </w:tc>
        <w:tc>
          <w:tcPr>
            <w:tcW w:w="2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B42" w:rsidRPr="009E7F87" w:rsidRDefault="00944B42" w:rsidP="00944934">
            <w:pPr>
              <w:shd w:val="clear" w:color="auto" w:fill="FFFFFF"/>
              <w:ind w:left="1166"/>
            </w:pPr>
            <w:r w:rsidRPr="009E7F87">
              <w:rPr>
                <w:sz w:val="22"/>
                <w:szCs w:val="22"/>
              </w:rPr>
              <w:t>6264</w:t>
            </w:r>
          </w:p>
        </w:tc>
      </w:tr>
    </w:tbl>
    <w:p w:rsidR="00944B42" w:rsidRDefault="00944B42" w:rsidP="00944B42">
      <w:pPr>
        <w:spacing w:after="533" w:line="1" w:lineRule="exact"/>
        <w:rPr>
          <w:rFonts w:ascii="Courier New" w:hAnsi="Courier New" w:cs="Courier New"/>
          <w:sz w:val="2"/>
          <w:szCs w:val="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1440"/>
        <w:gridCol w:w="4680"/>
        <w:gridCol w:w="1762"/>
        <w:gridCol w:w="2755"/>
      </w:tblGrid>
      <w:tr w:rsidR="00944B42" w:rsidRPr="009E7F87" w:rsidTr="00944934">
        <w:trPr>
          <w:trHeight w:hRule="exact" w:val="571"/>
        </w:trPr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B42" w:rsidRPr="009E7F87" w:rsidRDefault="00944B42" w:rsidP="00944934">
            <w:pPr>
              <w:shd w:val="clear" w:color="auto" w:fill="FFFFFF"/>
              <w:ind w:left="634"/>
            </w:pPr>
            <w:r w:rsidRPr="009E7F87">
              <w:rPr>
                <w:sz w:val="22"/>
                <w:szCs w:val="22"/>
              </w:rPr>
              <w:t>№</w:t>
            </w:r>
          </w:p>
        </w:tc>
        <w:tc>
          <w:tcPr>
            <w:tcW w:w="4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B42" w:rsidRPr="009E7F87" w:rsidRDefault="00944B42" w:rsidP="00944934">
            <w:pPr>
              <w:shd w:val="clear" w:color="auto" w:fill="FFFFFF"/>
              <w:ind w:left="1776"/>
            </w:pPr>
            <w:r w:rsidRPr="009E7F87">
              <w:rPr>
                <w:sz w:val="22"/>
                <w:szCs w:val="22"/>
              </w:rPr>
              <w:t>Вид работы</w:t>
            </w:r>
          </w:p>
        </w:tc>
        <w:tc>
          <w:tcPr>
            <w:tcW w:w="1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B42" w:rsidRPr="009E7F87" w:rsidRDefault="00944B42" w:rsidP="00944934">
            <w:pPr>
              <w:shd w:val="clear" w:color="auto" w:fill="FFFFFF"/>
              <w:spacing w:line="274" w:lineRule="exact"/>
              <w:ind w:left="374" w:right="91" w:firstLine="374"/>
            </w:pPr>
            <w:r w:rsidRPr="009E7F87">
              <w:rPr>
                <w:sz w:val="22"/>
                <w:szCs w:val="22"/>
              </w:rPr>
              <w:t>Ед. измерения</w:t>
            </w:r>
          </w:p>
        </w:tc>
        <w:tc>
          <w:tcPr>
            <w:tcW w:w="2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B42" w:rsidRPr="009E7F87" w:rsidRDefault="00944B42" w:rsidP="00944934">
            <w:pPr>
              <w:shd w:val="clear" w:color="auto" w:fill="FFFFFF"/>
              <w:spacing w:line="283" w:lineRule="exact"/>
              <w:ind w:left="466" w:right="202"/>
            </w:pPr>
            <w:r w:rsidRPr="009E7F87">
              <w:rPr>
                <w:sz w:val="22"/>
                <w:szCs w:val="22"/>
              </w:rPr>
              <w:t>Стоимость с НДС, руб.</w:t>
            </w:r>
          </w:p>
        </w:tc>
      </w:tr>
      <w:tr w:rsidR="00944B42" w:rsidRPr="009E7F87" w:rsidTr="00944934">
        <w:trPr>
          <w:trHeight w:hRule="exact" w:val="283"/>
        </w:trPr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B42" w:rsidRPr="009E7F87" w:rsidRDefault="00944B42" w:rsidP="00944934">
            <w:pPr>
              <w:shd w:val="clear" w:color="auto" w:fill="FFFFFF"/>
            </w:pPr>
          </w:p>
        </w:tc>
        <w:tc>
          <w:tcPr>
            <w:tcW w:w="4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B42" w:rsidRPr="009E7F87" w:rsidRDefault="00944B42" w:rsidP="00944934">
            <w:pPr>
              <w:shd w:val="clear" w:color="auto" w:fill="FFFFFF"/>
              <w:ind w:left="2006"/>
            </w:pPr>
            <w:r w:rsidRPr="009E7F87">
              <w:rPr>
                <w:b/>
                <w:bCs/>
                <w:sz w:val="22"/>
                <w:szCs w:val="22"/>
              </w:rPr>
              <w:t>Работа</w:t>
            </w:r>
          </w:p>
        </w:tc>
        <w:tc>
          <w:tcPr>
            <w:tcW w:w="1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B42" w:rsidRPr="009E7F87" w:rsidRDefault="00944B42" w:rsidP="00944934">
            <w:pPr>
              <w:shd w:val="clear" w:color="auto" w:fill="FFFFFF"/>
            </w:pPr>
          </w:p>
        </w:tc>
        <w:tc>
          <w:tcPr>
            <w:tcW w:w="2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B42" w:rsidRPr="009E7F87" w:rsidRDefault="00944B42" w:rsidP="00944934">
            <w:pPr>
              <w:shd w:val="clear" w:color="auto" w:fill="FFFFFF"/>
            </w:pPr>
          </w:p>
        </w:tc>
      </w:tr>
      <w:tr w:rsidR="00944B42" w:rsidRPr="009E7F87" w:rsidTr="00944934">
        <w:trPr>
          <w:trHeight w:hRule="exact" w:val="562"/>
        </w:trPr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B42" w:rsidRPr="009E7F87" w:rsidRDefault="00944B42" w:rsidP="00944934">
            <w:pPr>
              <w:shd w:val="clear" w:color="auto" w:fill="FFFFFF"/>
              <w:ind w:left="725"/>
            </w:pPr>
            <w:r w:rsidRPr="009E7F87">
              <w:rPr>
                <w:sz w:val="22"/>
                <w:szCs w:val="22"/>
              </w:rPr>
              <w:t>1</w:t>
            </w:r>
          </w:p>
        </w:tc>
        <w:tc>
          <w:tcPr>
            <w:tcW w:w="4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B42" w:rsidRPr="009E7F87" w:rsidRDefault="00944B42" w:rsidP="00944934">
            <w:pPr>
              <w:shd w:val="clear" w:color="auto" w:fill="FFFFFF"/>
              <w:ind w:left="288"/>
            </w:pPr>
            <w:r w:rsidRPr="009E7F87">
              <w:rPr>
                <w:sz w:val="22"/>
                <w:szCs w:val="22"/>
              </w:rPr>
              <w:t>Стоимость установки качалки-балансир</w:t>
            </w:r>
          </w:p>
        </w:tc>
        <w:tc>
          <w:tcPr>
            <w:tcW w:w="1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B42" w:rsidRPr="009E7F87" w:rsidRDefault="00944B42" w:rsidP="00944934">
            <w:pPr>
              <w:shd w:val="clear" w:color="auto" w:fill="FFFFFF"/>
              <w:ind w:left="744"/>
            </w:pPr>
            <w:r w:rsidRPr="009E7F87">
              <w:rPr>
                <w:sz w:val="22"/>
                <w:szCs w:val="22"/>
              </w:rPr>
              <w:t>шт.</w:t>
            </w:r>
          </w:p>
        </w:tc>
        <w:tc>
          <w:tcPr>
            <w:tcW w:w="2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B42" w:rsidRPr="009E7F87" w:rsidRDefault="00944B42" w:rsidP="00944934">
            <w:pPr>
              <w:shd w:val="clear" w:color="auto" w:fill="FFFFFF"/>
              <w:ind w:left="1195"/>
            </w:pPr>
            <w:r w:rsidRPr="009E7F87">
              <w:rPr>
                <w:sz w:val="22"/>
                <w:szCs w:val="22"/>
              </w:rPr>
              <w:t>1276</w:t>
            </w:r>
          </w:p>
        </w:tc>
      </w:tr>
      <w:tr w:rsidR="00944B42" w:rsidRPr="009E7F87" w:rsidTr="00944934">
        <w:trPr>
          <w:trHeight w:hRule="exact" w:val="288"/>
        </w:trPr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B42" w:rsidRPr="009E7F87" w:rsidRDefault="00944B42" w:rsidP="00944934">
            <w:pPr>
              <w:shd w:val="clear" w:color="auto" w:fill="FFFFFF"/>
            </w:pPr>
          </w:p>
        </w:tc>
        <w:tc>
          <w:tcPr>
            <w:tcW w:w="4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B42" w:rsidRPr="009E7F87" w:rsidRDefault="00944B42" w:rsidP="00944934">
            <w:pPr>
              <w:shd w:val="clear" w:color="auto" w:fill="FFFFFF"/>
              <w:ind w:left="1598"/>
            </w:pPr>
            <w:r w:rsidRPr="009E7F87">
              <w:rPr>
                <w:b/>
                <w:bCs/>
                <w:sz w:val="22"/>
                <w:szCs w:val="22"/>
              </w:rPr>
              <w:t>Оборудование</w:t>
            </w:r>
          </w:p>
        </w:tc>
        <w:tc>
          <w:tcPr>
            <w:tcW w:w="1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B42" w:rsidRPr="009E7F87" w:rsidRDefault="00944B42" w:rsidP="00944934">
            <w:pPr>
              <w:shd w:val="clear" w:color="auto" w:fill="FFFFFF"/>
            </w:pPr>
          </w:p>
        </w:tc>
        <w:tc>
          <w:tcPr>
            <w:tcW w:w="2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B42" w:rsidRPr="009E7F87" w:rsidRDefault="00944B42" w:rsidP="00944934">
            <w:pPr>
              <w:shd w:val="clear" w:color="auto" w:fill="FFFFFF"/>
            </w:pPr>
          </w:p>
        </w:tc>
      </w:tr>
      <w:tr w:rsidR="00944B42" w:rsidRPr="009E7F87" w:rsidTr="00944934">
        <w:trPr>
          <w:trHeight w:hRule="exact" w:val="293"/>
        </w:trPr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B42" w:rsidRPr="009E7F87" w:rsidRDefault="00944B42" w:rsidP="00944934">
            <w:pPr>
              <w:shd w:val="clear" w:color="auto" w:fill="FFFFFF"/>
              <w:ind w:left="696"/>
            </w:pPr>
            <w:r w:rsidRPr="009E7F87">
              <w:rPr>
                <w:sz w:val="22"/>
                <w:szCs w:val="22"/>
              </w:rPr>
              <w:t>2</w:t>
            </w:r>
          </w:p>
        </w:tc>
        <w:tc>
          <w:tcPr>
            <w:tcW w:w="4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B42" w:rsidRPr="009E7F87" w:rsidRDefault="00944B42" w:rsidP="00944934">
            <w:pPr>
              <w:shd w:val="clear" w:color="auto" w:fill="FFFFFF"/>
              <w:ind w:left="278"/>
            </w:pPr>
            <w:r w:rsidRPr="009E7F87">
              <w:rPr>
                <w:sz w:val="22"/>
                <w:szCs w:val="22"/>
              </w:rPr>
              <w:t>Качалка-балансир «малая»</w:t>
            </w:r>
          </w:p>
        </w:tc>
        <w:tc>
          <w:tcPr>
            <w:tcW w:w="1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B42" w:rsidRPr="009E7F87" w:rsidRDefault="00944B42" w:rsidP="00944934">
            <w:pPr>
              <w:shd w:val="clear" w:color="auto" w:fill="FFFFFF"/>
              <w:ind w:left="734"/>
            </w:pPr>
            <w:r w:rsidRPr="009E7F87">
              <w:rPr>
                <w:sz w:val="22"/>
                <w:szCs w:val="22"/>
              </w:rPr>
              <w:t>шт.</w:t>
            </w:r>
          </w:p>
        </w:tc>
        <w:tc>
          <w:tcPr>
            <w:tcW w:w="2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B42" w:rsidRPr="009E7F87" w:rsidRDefault="00944B42" w:rsidP="00944934">
            <w:pPr>
              <w:shd w:val="clear" w:color="auto" w:fill="FFFFFF"/>
              <w:ind w:left="1128"/>
            </w:pPr>
            <w:r w:rsidRPr="009E7F87">
              <w:rPr>
                <w:sz w:val="22"/>
                <w:szCs w:val="22"/>
              </w:rPr>
              <w:t>12120</w:t>
            </w:r>
          </w:p>
        </w:tc>
      </w:tr>
    </w:tbl>
    <w:p w:rsidR="00944B42" w:rsidRDefault="00944B42" w:rsidP="00944B42">
      <w:pPr>
        <w:spacing w:after="259" w:line="1" w:lineRule="exact"/>
        <w:rPr>
          <w:rFonts w:ascii="Courier New" w:hAnsi="Courier New" w:cs="Courier New"/>
          <w:sz w:val="2"/>
          <w:szCs w:val="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1440"/>
        <w:gridCol w:w="4685"/>
        <w:gridCol w:w="1762"/>
        <w:gridCol w:w="2755"/>
      </w:tblGrid>
      <w:tr w:rsidR="00944B42" w:rsidRPr="009E7F87" w:rsidTr="00944934">
        <w:trPr>
          <w:trHeight w:hRule="exact" w:val="571"/>
        </w:trPr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B42" w:rsidRPr="009E7F87" w:rsidRDefault="00944B42" w:rsidP="00944934">
            <w:pPr>
              <w:shd w:val="clear" w:color="auto" w:fill="FFFFFF"/>
              <w:ind w:left="634"/>
            </w:pPr>
            <w:r w:rsidRPr="009E7F87">
              <w:rPr>
                <w:sz w:val="22"/>
                <w:szCs w:val="22"/>
              </w:rPr>
              <w:t>№</w:t>
            </w:r>
          </w:p>
        </w:tc>
        <w:tc>
          <w:tcPr>
            <w:tcW w:w="4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B42" w:rsidRPr="009E7F87" w:rsidRDefault="00944B42" w:rsidP="00944934">
            <w:pPr>
              <w:shd w:val="clear" w:color="auto" w:fill="FFFFFF"/>
              <w:ind w:left="1786"/>
            </w:pPr>
            <w:r w:rsidRPr="009E7F87">
              <w:rPr>
                <w:sz w:val="22"/>
                <w:szCs w:val="22"/>
              </w:rPr>
              <w:t>Вид работы</w:t>
            </w:r>
          </w:p>
        </w:tc>
        <w:tc>
          <w:tcPr>
            <w:tcW w:w="1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B42" w:rsidRPr="009E7F87" w:rsidRDefault="00944B42" w:rsidP="00944934">
            <w:pPr>
              <w:shd w:val="clear" w:color="auto" w:fill="FFFFFF"/>
              <w:spacing w:line="274" w:lineRule="exact"/>
              <w:ind w:left="379" w:right="96" w:firstLine="374"/>
            </w:pPr>
            <w:r w:rsidRPr="009E7F87">
              <w:rPr>
                <w:sz w:val="22"/>
                <w:szCs w:val="22"/>
              </w:rPr>
              <w:t>Ед. измерения</w:t>
            </w:r>
          </w:p>
        </w:tc>
        <w:tc>
          <w:tcPr>
            <w:tcW w:w="2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B42" w:rsidRPr="009E7F87" w:rsidRDefault="00944B42" w:rsidP="00944934">
            <w:pPr>
              <w:shd w:val="clear" w:color="auto" w:fill="FFFFFF"/>
              <w:spacing w:line="274" w:lineRule="exact"/>
              <w:ind w:left="466" w:right="197"/>
            </w:pPr>
            <w:r w:rsidRPr="009E7F87">
              <w:rPr>
                <w:sz w:val="22"/>
                <w:szCs w:val="22"/>
              </w:rPr>
              <w:t>Стоимость с НДС, руб.</w:t>
            </w:r>
          </w:p>
        </w:tc>
      </w:tr>
      <w:tr w:rsidR="00944B42" w:rsidRPr="009E7F87" w:rsidTr="00944934">
        <w:trPr>
          <w:trHeight w:hRule="exact" w:val="278"/>
        </w:trPr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B42" w:rsidRPr="009E7F87" w:rsidRDefault="00944B42" w:rsidP="00944934">
            <w:pPr>
              <w:shd w:val="clear" w:color="auto" w:fill="FFFFFF"/>
            </w:pPr>
          </w:p>
        </w:tc>
        <w:tc>
          <w:tcPr>
            <w:tcW w:w="4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B42" w:rsidRPr="009E7F87" w:rsidRDefault="00944B42" w:rsidP="00944934">
            <w:pPr>
              <w:shd w:val="clear" w:color="auto" w:fill="FFFFFF"/>
              <w:ind w:left="2016"/>
            </w:pPr>
            <w:r w:rsidRPr="009E7F87">
              <w:rPr>
                <w:b/>
                <w:bCs/>
                <w:sz w:val="22"/>
                <w:szCs w:val="22"/>
              </w:rPr>
              <w:t>Работа</w:t>
            </w:r>
          </w:p>
        </w:tc>
        <w:tc>
          <w:tcPr>
            <w:tcW w:w="1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B42" w:rsidRPr="009E7F87" w:rsidRDefault="00944B42" w:rsidP="00944934">
            <w:pPr>
              <w:shd w:val="clear" w:color="auto" w:fill="FFFFFF"/>
            </w:pPr>
          </w:p>
        </w:tc>
        <w:tc>
          <w:tcPr>
            <w:tcW w:w="2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B42" w:rsidRPr="009E7F87" w:rsidRDefault="00944B42" w:rsidP="00944934">
            <w:pPr>
              <w:shd w:val="clear" w:color="auto" w:fill="FFFFFF"/>
            </w:pPr>
          </w:p>
        </w:tc>
      </w:tr>
      <w:tr w:rsidR="00944B42" w:rsidRPr="009E7F87" w:rsidTr="00944934">
        <w:trPr>
          <w:trHeight w:hRule="exact" w:val="562"/>
        </w:trPr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B42" w:rsidRPr="009E7F87" w:rsidRDefault="00944B42" w:rsidP="00944934">
            <w:pPr>
              <w:shd w:val="clear" w:color="auto" w:fill="FFFFFF"/>
              <w:ind w:left="725"/>
            </w:pPr>
            <w:r w:rsidRPr="009E7F87">
              <w:rPr>
                <w:sz w:val="22"/>
                <w:szCs w:val="22"/>
              </w:rPr>
              <w:t>1</w:t>
            </w:r>
          </w:p>
        </w:tc>
        <w:tc>
          <w:tcPr>
            <w:tcW w:w="4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B42" w:rsidRPr="009E7F87" w:rsidRDefault="00944B42" w:rsidP="00944934">
            <w:pPr>
              <w:shd w:val="clear" w:color="auto" w:fill="FFFFFF"/>
              <w:spacing w:line="274" w:lineRule="exact"/>
              <w:ind w:left="5" w:right="902" w:firstLine="5"/>
            </w:pPr>
            <w:r w:rsidRPr="009E7F87">
              <w:rPr>
                <w:sz w:val="22"/>
                <w:szCs w:val="22"/>
              </w:rPr>
              <w:t>Стоимость установки спортивного оборудования</w:t>
            </w:r>
          </w:p>
        </w:tc>
        <w:tc>
          <w:tcPr>
            <w:tcW w:w="1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B42" w:rsidRPr="009E7F87" w:rsidRDefault="00944B42" w:rsidP="00944934">
            <w:pPr>
              <w:shd w:val="clear" w:color="auto" w:fill="FFFFFF"/>
              <w:ind w:left="739"/>
            </w:pPr>
            <w:r w:rsidRPr="009E7F87">
              <w:rPr>
                <w:sz w:val="22"/>
                <w:szCs w:val="22"/>
              </w:rPr>
              <w:t>шт.</w:t>
            </w:r>
          </w:p>
        </w:tc>
        <w:tc>
          <w:tcPr>
            <w:tcW w:w="2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B42" w:rsidRPr="009E7F87" w:rsidRDefault="00944B42" w:rsidP="00944934">
            <w:pPr>
              <w:shd w:val="clear" w:color="auto" w:fill="FFFFFF"/>
              <w:ind w:left="1166"/>
            </w:pPr>
            <w:r w:rsidRPr="009E7F87">
              <w:rPr>
                <w:sz w:val="22"/>
                <w:szCs w:val="22"/>
              </w:rPr>
              <w:t>2287</w:t>
            </w:r>
          </w:p>
        </w:tc>
      </w:tr>
      <w:tr w:rsidR="00944B42" w:rsidRPr="009E7F87" w:rsidTr="00944934">
        <w:trPr>
          <w:trHeight w:hRule="exact" w:val="283"/>
        </w:trPr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B42" w:rsidRPr="009E7F87" w:rsidRDefault="00944B42" w:rsidP="00944934">
            <w:pPr>
              <w:shd w:val="clear" w:color="auto" w:fill="FFFFFF"/>
            </w:pPr>
          </w:p>
        </w:tc>
        <w:tc>
          <w:tcPr>
            <w:tcW w:w="4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B42" w:rsidRPr="009E7F87" w:rsidRDefault="00944B42" w:rsidP="00944934">
            <w:pPr>
              <w:shd w:val="clear" w:color="auto" w:fill="FFFFFF"/>
              <w:ind w:left="1608"/>
            </w:pPr>
            <w:r w:rsidRPr="009E7F87">
              <w:rPr>
                <w:b/>
                <w:bCs/>
                <w:sz w:val="22"/>
                <w:szCs w:val="22"/>
              </w:rPr>
              <w:t>Оборудование</w:t>
            </w:r>
          </w:p>
        </w:tc>
        <w:tc>
          <w:tcPr>
            <w:tcW w:w="1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B42" w:rsidRPr="009E7F87" w:rsidRDefault="00944B42" w:rsidP="00944934">
            <w:pPr>
              <w:shd w:val="clear" w:color="auto" w:fill="FFFFFF"/>
            </w:pPr>
          </w:p>
        </w:tc>
        <w:tc>
          <w:tcPr>
            <w:tcW w:w="2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B42" w:rsidRPr="009E7F87" w:rsidRDefault="00944B42" w:rsidP="00944934">
            <w:pPr>
              <w:shd w:val="clear" w:color="auto" w:fill="FFFFFF"/>
            </w:pPr>
          </w:p>
        </w:tc>
      </w:tr>
      <w:tr w:rsidR="00944B42" w:rsidRPr="009E7F87" w:rsidTr="00944934">
        <w:trPr>
          <w:trHeight w:hRule="exact" w:val="302"/>
        </w:trPr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B42" w:rsidRPr="009E7F87" w:rsidRDefault="00944B42" w:rsidP="00944934">
            <w:pPr>
              <w:shd w:val="clear" w:color="auto" w:fill="FFFFFF"/>
              <w:ind w:left="701"/>
            </w:pPr>
            <w:r w:rsidRPr="009E7F87">
              <w:rPr>
                <w:sz w:val="22"/>
                <w:szCs w:val="22"/>
              </w:rPr>
              <w:t>2</w:t>
            </w:r>
          </w:p>
        </w:tc>
        <w:tc>
          <w:tcPr>
            <w:tcW w:w="4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B42" w:rsidRPr="009E7F87" w:rsidRDefault="00944B42" w:rsidP="00944934">
            <w:pPr>
              <w:shd w:val="clear" w:color="auto" w:fill="FFFFFF"/>
              <w:ind w:left="288"/>
            </w:pPr>
            <w:r w:rsidRPr="009E7F87">
              <w:rPr>
                <w:sz w:val="22"/>
                <w:szCs w:val="22"/>
              </w:rPr>
              <w:t>Спортивное оборудование</w:t>
            </w:r>
          </w:p>
        </w:tc>
        <w:tc>
          <w:tcPr>
            <w:tcW w:w="1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B42" w:rsidRPr="009E7F87" w:rsidRDefault="00944B42" w:rsidP="00944934">
            <w:pPr>
              <w:shd w:val="clear" w:color="auto" w:fill="FFFFFF"/>
              <w:ind w:left="739"/>
            </w:pPr>
            <w:r w:rsidRPr="009E7F87">
              <w:rPr>
                <w:sz w:val="22"/>
                <w:szCs w:val="22"/>
              </w:rPr>
              <w:t>шт.</w:t>
            </w:r>
          </w:p>
        </w:tc>
        <w:tc>
          <w:tcPr>
            <w:tcW w:w="2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B42" w:rsidRPr="009E7F87" w:rsidRDefault="00944B42" w:rsidP="00944934">
            <w:pPr>
              <w:shd w:val="clear" w:color="auto" w:fill="FFFFFF"/>
              <w:ind w:left="1109"/>
            </w:pPr>
            <w:r w:rsidRPr="009E7F87">
              <w:rPr>
                <w:sz w:val="22"/>
                <w:szCs w:val="22"/>
              </w:rPr>
              <w:t>33807</w:t>
            </w:r>
          </w:p>
        </w:tc>
      </w:tr>
    </w:tbl>
    <w:p w:rsidR="00944B42" w:rsidRDefault="00944B42" w:rsidP="00944B42">
      <w:pPr>
        <w:spacing w:after="254" w:line="1" w:lineRule="exact"/>
        <w:rPr>
          <w:rFonts w:ascii="Courier New" w:hAnsi="Courier New" w:cs="Courier New"/>
          <w:sz w:val="2"/>
          <w:szCs w:val="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1440"/>
        <w:gridCol w:w="4685"/>
        <w:gridCol w:w="1762"/>
        <w:gridCol w:w="2760"/>
      </w:tblGrid>
      <w:tr w:rsidR="00944B42" w:rsidRPr="009E7F87" w:rsidTr="00944934">
        <w:trPr>
          <w:trHeight w:hRule="exact" w:val="571"/>
        </w:trPr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B42" w:rsidRPr="009E7F87" w:rsidRDefault="00944B42" w:rsidP="00944934">
            <w:pPr>
              <w:shd w:val="clear" w:color="auto" w:fill="FFFFFF"/>
              <w:ind w:left="638"/>
            </w:pPr>
            <w:r w:rsidRPr="009E7F87">
              <w:rPr>
                <w:sz w:val="22"/>
                <w:szCs w:val="22"/>
              </w:rPr>
              <w:t>№</w:t>
            </w:r>
          </w:p>
        </w:tc>
        <w:tc>
          <w:tcPr>
            <w:tcW w:w="4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B42" w:rsidRPr="009E7F87" w:rsidRDefault="00944B42" w:rsidP="00944934">
            <w:pPr>
              <w:shd w:val="clear" w:color="auto" w:fill="FFFFFF"/>
              <w:ind w:left="1781"/>
            </w:pPr>
            <w:r w:rsidRPr="009E7F87">
              <w:rPr>
                <w:sz w:val="22"/>
                <w:szCs w:val="22"/>
              </w:rPr>
              <w:t>Вид работы</w:t>
            </w:r>
          </w:p>
        </w:tc>
        <w:tc>
          <w:tcPr>
            <w:tcW w:w="1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B42" w:rsidRPr="009E7F87" w:rsidRDefault="00944B42" w:rsidP="00944934">
            <w:pPr>
              <w:shd w:val="clear" w:color="auto" w:fill="FFFFFF"/>
              <w:spacing w:line="278" w:lineRule="exact"/>
              <w:ind w:left="379" w:right="91" w:firstLine="370"/>
            </w:pPr>
            <w:r w:rsidRPr="009E7F87">
              <w:rPr>
                <w:sz w:val="22"/>
                <w:szCs w:val="22"/>
              </w:rPr>
              <w:t>Ед. измерения</w:t>
            </w:r>
          </w:p>
        </w:tc>
        <w:tc>
          <w:tcPr>
            <w:tcW w:w="2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B42" w:rsidRPr="009E7F87" w:rsidRDefault="00944B42" w:rsidP="00944934">
            <w:pPr>
              <w:shd w:val="clear" w:color="auto" w:fill="FFFFFF"/>
              <w:spacing w:line="278" w:lineRule="exact"/>
              <w:ind w:left="461" w:right="206"/>
            </w:pPr>
            <w:r w:rsidRPr="009E7F87">
              <w:rPr>
                <w:sz w:val="22"/>
                <w:szCs w:val="22"/>
              </w:rPr>
              <w:t>Стоимость с НДС, руб.</w:t>
            </w:r>
          </w:p>
        </w:tc>
      </w:tr>
      <w:tr w:rsidR="00944B42" w:rsidRPr="009E7F87" w:rsidTr="00944934">
        <w:trPr>
          <w:trHeight w:hRule="exact" w:val="283"/>
        </w:trPr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B42" w:rsidRPr="009E7F87" w:rsidRDefault="00944B42" w:rsidP="00944934">
            <w:pPr>
              <w:shd w:val="clear" w:color="auto" w:fill="FFFFFF"/>
            </w:pPr>
          </w:p>
        </w:tc>
        <w:tc>
          <w:tcPr>
            <w:tcW w:w="4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B42" w:rsidRPr="009E7F87" w:rsidRDefault="00944B42" w:rsidP="00944934">
            <w:pPr>
              <w:shd w:val="clear" w:color="auto" w:fill="FFFFFF"/>
              <w:ind w:left="2006"/>
            </w:pPr>
            <w:r w:rsidRPr="009E7F87">
              <w:rPr>
                <w:b/>
                <w:bCs/>
                <w:sz w:val="22"/>
                <w:szCs w:val="22"/>
              </w:rPr>
              <w:t>Работа</w:t>
            </w:r>
          </w:p>
        </w:tc>
        <w:tc>
          <w:tcPr>
            <w:tcW w:w="1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B42" w:rsidRPr="009E7F87" w:rsidRDefault="00944B42" w:rsidP="00944934">
            <w:pPr>
              <w:shd w:val="clear" w:color="auto" w:fill="FFFFFF"/>
            </w:pPr>
          </w:p>
        </w:tc>
        <w:tc>
          <w:tcPr>
            <w:tcW w:w="2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B42" w:rsidRPr="009E7F87" w:rsidRDefault="00944B42" w:rsidP="00944934">
            <w:pPr>
              <w:shd w:val="clear" w:color="auto" w:fill="FFFFFF"/>
            </w:pPr>
          </w:p>
        </w:tc>
      </w:tr>
      <w:tr w:rsidR="00944B42" w:rsidRPr="009E7F87" w:rsidTr="00944934">
        <w:trPr>
          <w:trHeight w:hRule="exact" w:val="557"/>
        </w:trPr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B42" w:rsidRPr="009E7F87" w:rsidRDefault="00944B42" w:rsidP="00944934">
            <w:pPr>
              <w:shd w:val="clear" w:color="auto" w:fill="FFFFFF"/>
              <w:ind w:left="725"/>
            </w:pPr>
            <w:r w:rsidRPr="009E7F87">
              <w:rPr>
                <w:sz w:val="22"/>
                <w:szCs w:val="22"/>
              </w:rPr>
              <w:t>1</w:t>
            </w:r>
          </w:p>
        </w:tc>
        <w:tc>
          <w:tcPr>
            <w:tcW w:w="4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B42" w:rsidRPr="009E7F87" w:rsidRDefault="00944B42" w:rsidP="00944934">
            <w:pPr>
              <w:shd w:val="clear" w:color="auto" w:fill="FFFFFF"/>
              <w:spacing w:line="274" w:lineRule="exact"/>
              <w:ind w:right="446" w:firstLine="10"/>
            </w:pPr>
            <w:r w:rsidRPr="009E7F87">
              <w:rPr>
                <w:sz w:val="22"/>
                <w:szCs w:val="22"/>
              </w:rPr>
              <w:t>Стоимость установки гимнастического комплекса</w:t>
            </w:r>
          </w:p>
        </w:tc>
        <w:tc>
          <w:tcPr>
            <w:tcW w:w="1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B42" w:rsidRPr="009E7F87" w:rsidRDefault="00944B42" w:rsidP="00944934">
            <w:pPr>
              <w:shd w:val="clear" w:color="auto" w:fill="FFFFFF"/>
              <w:ind w:left="734"/>
            </w:pPr>
            <w:r w:rsidRPr="009E7F87">
              <w:rPr>
                <w:sz w:val="22"/>
                <w:szCs w:val="22"/>
              </w:rPr>
              <w:t>шт.</w:t>
            </w:r>
          </w:p>
        </w:tc>
        <w:tc>
          <w:tcPr>
            <w:tcW w:w="2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B42" w:rsidRPr="009E7F87" w:rsidRDefault="00944B42" w:rsidP="00944934">
            <w:pPr>
              <w:shd w:val="clear" w:color="auto" w:fill="FFFFFF"/>
              <w:ind w:left="1166"/>
            </w:pPr>
            <w:r w:rsidRPr="009E7F87">
              <w:rPr>
                <w:sz w:val="22"/>
                <w:szCs w:val="22"/>
              </w:rPr>
              <w:t>5481</w:t>
            </w:r>
          </w:p>
        </w:tc>
      </w:tr>
      <w:tr w:rsidR="00944B42" w:rsidRPr="009E7F87" w:rsidTr="00944934">
        <w:trPr>
          <w:trHeight w:hRule="exact" w:val="283"/>
        </w:trPr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B42" w:rsidRPr="009E7F87" w:rsidRDefault="00944B42" w:rsidP="00944934">
            <w:pPr>
              <w:shd w:val="clear" w:color="auto" w:fill="FFFFFF"/>
            </w:pPr>
          </w:p>
        </w:tc>
        <w:tc>
          <w:tcPr>
            <w:tcW w:w="4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B42" w:rsidRPr="009E7F87" w:rsidRDefault="00944B42" w:rsidP="00944934">
            <w:pPr>
              <w:shd w:val="clear" w:color="auto" w:fill="FFFFFF"/>
              <w:ind w:left="1603"/>
            </w:pPr>
            <w:r w:rsidRPr="009E7F87">
              <w:rPr>
                <w:sz w:val="22"/>
                <w:szCs w:val="22"/>
              </w:rPr>
              <w:t>Оборудование</w:t>
            </w:r>
          </w:p>
        </w:tc>
        <w:tc>
          <w:tcPr>
            <w:tcW w:w="1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B42" w:rsidRPr="009E7F87" w:rsidRDefault="00944B42" w:rsidP="00944934">
            <w:pPr>
              <w:shd w:val="clear" w:color="auto" w:fill="FFFFFF"/>
            </w:pPr>
          </w:p>
        </w:tc>
        <w:tc>
          <w:tcPr>
            <w:tcW w:w="2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B42" w:rsidRPr="009E7F87" w:rsidRDefault="00944B42" w:rsidP="00944934">
            <w:pPr>
              <w:shd w:val="clear" w:color="auto" w:fill="FFFFFF"/>
            </w:pPr>
          </w:p>
        </w:tc>
      </w:tr>
      <w:tr w:rsidR="00944B42" w:rsidRPr="009E7F87" w:rsidTr="00944934">
        <w:trPr>
          <w:trHeight w:hRule="exact" w:val="302"/>
        </w:trPr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B42" w:rsidRPr="009E7F87" w:rsidRDefault="00944B42" w:rsidP="00944934">
            <w:pPr>
              <w:shd w:val="clear" w:color="auto" w:fill="FFFFFF"/>
              <w:ind w:left="696"/>
            </w:pPr>
            <w:r w:rsidRPr="009E7F87">
              <w:rPr>
                <w:sz w:val="22"/>
                <w:szCs w:val="22"/>
              </w:rPr>
              <w:t>2</w:t>
            </w:r>
          </w:p>
        </w:tc>
        <w:tc>
          <w:tcPr>
            <w:tcW w:w="4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B42" w:rsidRPr="009E7F87" w:rsidRDefault="00944B42" w:rsidP="00944934">
            <w:pPr>
              <w:shd w:val="clear" w:color="auto" w:fill="FFFFFF"/>
              <w:ind w:left="283"/>
            </w:pPr>
            <w:r w:rsidRPr="009E7F87">
              <w:rPr>
                <w:sz w:val="22"/>
                <w:szCs w:val="22"/>
              </w:rPr>
              <w:t>Гимнастический комплекс</w:t>
            </w:r>
          </w:p>
        </w:tc>
        <w:tc>
          <w:tcPr>
            <w:tcW w:w="1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B42" w:rsidRPr="009E7F87" w:rsidRDefault="00944B42" w:rsidP="00944934">
            <w:pPr>
              <w:shd w:val="clear" w:color="auto" w:fill="FFFFFF"/>
              <w:ind w:left="739"/>
            </w:pPr>
            <w:r w:rsidRPr="009E7F87">
              <w:rPr>
                <w:sz w:val="22"/>
                <w:szCs w:val="22"/>
              </w:rPr>
              <w:t>шт.</w:t>
            </w:r>
          </w:p>
        </w:tc>
        <w:tc>
          <w:tcPr>
            <w:tcW w:w="2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B42" w:rsidRPr="009E7F87" w:rsidRDefault="00944B42" w:rsidP="00944934">
            <w:pPr>
              <w:shd w:val="clear" w:color="auto" w:fill="FFFFFF"/>
              <w:ind w:left="1099"/>
            </w:pPr>
            <w:r w:rsidRPr="009E7F87">
              <w:rPr>
                <w:sz w:val="22"/>
                <w:szCs w:val="22"/>
              </w:rPr>
              <w:t>41273</w:t>
            </w:r>
          </w:p>
        </w:tc>
      </w:tr>
    </w:tbl>
    <w:p w:rsidR="00944B42" w:rsidRDefault="00944B42" w:rsidP="00944B42">
      <w:pPr>
        <w:spacing w:after="245" w:line="1" w:lineRule="exact"/>
        <w:rPr>
          <w:rFonts w:ascii="Courier New" w:hAnsi="Courier New" w:cs="Courier New"/>
          <w:sz w:val="2"/>
          <w:szCs w:val="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1440"/>
        <w:gridCol w:w="4685"/>
        <w:gridCol w:w="1762"/>
        <w:gridCol w:w="2760"/>
      </w:tblGrid>
      <w:tr w:rsidR="00944B42" w:rsidRPr="009E7F87" w:rsidTr="00944934">
        <w:trPr>
          <w:trHeight w:hRule="exact" w:val="586"/>
        </w:trPr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B42" w:rsidRPr="009E7F87" w:rsidRDefault="00944B42" w:rsidP="00944934">
            <w:pPr>
              <w:shd w:val="clear" w:color="auto" w:fill="FFFFFF"/>
              <w:ind w:left="638"/>
            </w:pPr>
            <w:r w:rsidRPr="009E7F87">
              <w:rPr>
                <w:sz w:val="22"/>
                <w:szCs w:val="22"/>
              </w:rPr>
              <w:t>№</w:t>
            </w:r>
          </w:p>
        </w:tc>
        <w:tc>
          <w:tcPr>
            <w:tcW w:w="4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B42" w:rsidRPr="009E7F87" w:rsidRDefault="00944B42" w:rsidP="00944934">
            <w:pPr>
              <w:shd w:val="clear" w:color="auto" w:fill="FFFFFF"/>
              <w:ind w:left="1776"/>
            </w:pPr>
            <w:r w:rsidRPr="009E7F87">
              <w:rPr>
                <w:sz w:val="22"/>
                <w:szCs w:val="22"/>
              </w:rPr>
              <w:t>Вид работы</w:t>
            </w:r>
          </w:p>
        </w:tc>
        <w:tc>
          <w:tcPr>
            <w:tcW w:w="1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B42" w:rsidRPr="009E7F87" w:rsidRDefault="00944B42" w:rsidP="00944934">
            <w:pPr>
              <w:shd w:val="clear" w:color="auto" w:fill="FFFFFF"/>
              <w:spacing w:line="269" w:lineRule="exact"/>
              <w:ind w:left="379" w:right="96"/>
            </w:pPr>
            <w:r w:rsidRPr="009E7F87">
              <w:rPr>
                <w:sz w:val="22"/>
                <w:szCs w:val="22"/>
              </w:rPr>
              <w:t>Ед. измерения</w:t>
            </w:r>
          </w:p>
        </w:tc>
        <w:tc>
          <w:tcPr>
            <w:tcW w:w="2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B42" w:rsidRPr="009E7F87" w:rsidRDefault="00944B42" w:rsidP="00944934">
            <w:pPr>
              <w:shd w:val="clear" w:color="auto" w:fill="FFFFFF"/>
              <w:spacing w:line="274" w:lineRule="exact"/>
              <w:ind w:left="466" w:right="206"/>
            </w:pPr>
            <w:r w:rsidRPr="009E7F87">
              <w:rPr>
                <w:sz w:val="22"/>
                <w:szCs w:val="22"/>
              </w:rPr>
              <w:t>Стоимость с НДС, руб.</w:t>
            </w:r>
          </w:p>
        </w:tc>
      </w:tr>
    </w:tbl>
    <w:p w:rsidR="00944B42" w:rsidRDefault="00944B42" w:rsidP="00944B42">
      <w:pPr>
        <w:shd w:val="clear" w:color="auto" w:fill="FFFFFF"/>
        <w:spacing w:before="178"/>
        <w:ind w:left="10094"/>
        <w:sectPr w:rsidR="00944B42">
          <w:pgSz w:w="11909" w:h="16834"/>
          <w:pgMar w:top="1085" w:right="360" w:bottom="360" w:left="903" w:header="720" w:footer="720" w:gutter="0"/>
          <w:cols w:space="60"/>
          <w:noEndnote/>
        </w:sect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1440"/>
        <w:gridCol w:w="4680"/>
        <w:gridCol w:w="1762"/>
        <w:gridCol w:w="2760"/>
      </w:tblGrid>
      <w:tr w:rsidR="00944B42" w:rsidRPr="009E7F87" w:rsidTr="00944934">
        <w:trPr>
          <w:trHeight w:hRule="exact" w:val="336"/>
        </w:trPr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B42" w:rsidRPr="009E7F87" w:rsidRDefault="00944B42" w:rsidP="00944934">
            <w:pPr>
              <w:shd w:val="clear" w:color="auto" w:fill="FFFFFF"/>
            </w:pPr>
          </w:p>
        </w:tc>
        <w:tc>
          <w:tcPr>
            <w:tcW w:w="4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B42" w:rsidRPr="009E7F87" w:rsidRDefault="00944B42" w:rsidP="00944934">
            <w:pPr>
              <w:shd w:val="clear" w:color="auto" w:fill="FFFFFF"/>
              <w:ind w:left="2011"/>
            </w:pPr>
            <w:r w:rsidRPr="009E7F87">
              <w:rPr>
                <w:b/>
                <w:bCs/>
                <w:sz w:val="24"/>
                <w:szCs w:val="24"/>
              </w:rPr>
              <w:t>Работа</w:t>
            </w:r>
          </w:p>
        </w:tc>
        <w:tc>
          <w:tcPr>
            <w:tcW w:w="1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B42" w:rsidRPr="009E7F87" w:rsidRDefault="00944B42" w:rsidP="00944934">
            <w:pPr>
              <w:shd w:val="clear" w:color="auto" w:fill="FFFFFF"/>
            </w:pPr>
          </w:p>
        </w:tc>
        <w:tc>
          <w:tcPr>
            <w:tcW w:w="2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B42" w:rsidRPr="009E7F87" w:rsidRDefault="00944B42" w:rsidP="00944934">
            <w:pPr>
              <w:shd w:val="clear" w:color="auto" w:fill="FFFFFF"/>
            </w:pPr>
          </w:p>
        </w:tc>
      </w:tr>
      <w:tr w:rsidR="00944B42" w:rsidRPr="009E7F87" w:rsidTr="00944934">
        <w:trPr>
          <w:trHeight w:hRule="exact" w:val="365"/>
        </w:trPr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B42" w:rsidRPr="009E7F87" w:rsidRDefault="00944B42" w:rsidP="00944934">
            <w:pPr>
              <w:shd w:val="clear" w:color="auto" w:fill="FFFFFF"/>
              <w:ind w:left="720"/>
            </w:pPr>
            <w:r w:rsidRPr="009E7F87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4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B42" w:rsidRPr="009E7F87" w:rsidRDefault="00944B42" w:rsidP="00944934">
            <w:pPr>
              <w:shd w:val="clear" w:color="auto" w:fill="FFFFFF"/>
              <w:ind w:left="288" w:hanging="288"/>
            </w:pPr>
            <w:r w:rsidRPr="009E7F87">
              <w:rPr>
                <w:spacing w:val="-3"/>
                <w:sz w:val="24"/>
                <w:szCs w:val="24"/>
              </w:rPr>
              <w:t>Стоимость установки домика-беседки</w:t>
            </w:r>
          </w:p>
        </w:tc>
        <w:tc>
          <w:tcPr>
            <w:tcW w:w="1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B42" w:rsidRPr="009E7F87" w:rsidRDefault="00944B42" w:rsidP="00944934">
            <w:pPr>
              <w:shd w:val="clear" w:color="auto" w:fill="FFFFFF"/>
              <w:ind w:left="739"/>
            </w:pPr>
            <w:r w:rsidRPr="009E7F87">
              <w:rPr>
                <w:sz w:val="24"/>
                <w:szCs w:val="24"/>
              </w:rPr>
              <w:t>шт.</w:t>
            </w:r>
          </w:p>
        </w:tc>
        <w:tc>
          <w:tcPr>
            <w:tcW w:w="2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B42" w:rsidRPr="009E7F87" w:rsidRDefault="00944B42" w:rsidP="00944934">
            <w:pPr>
              <w:shd w:val="clear" w:color="auto" w:fill="FFFFFF"/>
              <w:ind w:left="1162"/>
            </w:pPr>
            <w:r w:rsidRPr="009E7F87">
              <w:rPr>
                <w:sz w:val="24"/>
                <w:szCs w:val="24"/>
              </w:rPr>
              <w:t>4125</w:t>
            </w:r>
          </w:p>
        </w:tc>
      </w:tr>
      <w:tr w:rsidR="00944B42" w:rsidRPr="009E7F87" w:rsidTr="00944934">
        <w:trPr>
          <w:trHeight w:hRule="exact" w:val="307"/>
        </w:trPr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B42" w:rsidRPr="009E7F87" w:rsidRDefault="00944B42" w:rsidP="00944934">
            <w:pPr>
              <w:shd w:val="clear" w:color="auto" w:fill="FFFFFF"/>
            </w:pPr>
          </w:p>
        </w:tc>
        <w:tc>
          <w:tcPr>
            <w:tcW w:w="4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B42" w:rsidRPr="009E7F87" w:rsidRDefault="00944B42" w:rsidP="00944934">
            <w:pPr>
              <w:shd w:val="clear" w:color="auto" w:fill="FFFFFF"/>
              <w:ind w:left="1603"/>
            </w:pPr>
            <w:r w:rsidRPr="009E7F87">
              <w:rPr>
                <w:b/>
                <w:bCs/>
                <w:sz w:val="24"/>
                <w:szCs w:val="24"/>
              </w:rPr>
              <w:t>Оборудование</w:t>
            </w:r>
          </w:p>
        </w:tc>
        <w:tc>
          <w:tcPr>
            <w:tcW w:w="1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B42" w:rsidRPr="009E7F87" w:rsidRDefault="00944B42" w:rsidP="00944934">
            <w:pPr>
              <w:shd w:val="clear" w:color="auto" w:fill="FFFFFF"/>
            </w:pPr>
          </w:p>
        </w:tc>
        <w:tc>
          <w:tcPr>
            <w:tcW w:w="2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B42" w:rsidRPr="009E7F87" w:rsidRDefault="00944B42" w:rsidP="00944934">
            <w:pPr>
              <w:shd w:val="clear" w:color="auto" w:fill="FFFFFF"/>
            </w:pPr>
          </w:p>
        </w:tc>
      </w:tr>
      <w:tr w:rsidR="00944B42" w:rsidRPr="009E7F87" w:rsidTr="00944934">
        <w:trPr>
          <w:trHeight w:hRule="exact" w:val="317"/>
        </w:trPr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B42" w:rsidRPr="009E7F87" w:rsidRDefault="00944B42" w:rsidP="00944934">
            <w:pPr>
              <w:shd w:val="clear" w:color="auto" w:fill="FFFFFF"/>
              <w:ind w:left="696"/>
            </w:pPr>
            <w:r w:rsidRPr="009E7F87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4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B42" w:rsidRPr="009E7F87" w:rsidRDefault="00944B42" w:rsidP="00944934">
            <w:pPr>
              <w:shd w:val="clear" w:color="auto" w:fill="FFFFFF"/>
              <w:ind w:left="278"/>
            </w:pPr>
            <w:r w:rsidRPr="009E7F87">
              <w:rPr>
                <w:sz w:val="24"/>
                <w:szCs w:val="24"/>
              </w:rPr>
              <w:t>Домик-беседка</w:t>
            </w:r>
          </w:p>
        </w:tc>
        <w:tc>
          <w:tcPr>
            <w:tcW w:w="1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B42" w:rsidRPr="009E7F87" w:rsidRDefault="00944B42" w:rsidP="00944934">
            <w:pPr>
              <w:shd w:val="clear" w:color="auto" w:fill="FFFFFF"/>
              <w:ind w:left="739"/>
            </w:pPr>
            <w:r w:rsidRPr="009E7F87">
              <w:rPr>
                <w:sz w:val="24"/>
                <w:szCs w:val="24"/>
              </w:rPr>
              <w:t>шт.</w:t>
            </w:r>
          </w:p>
        </w:tc>
        <w:tc>
          <w:tcPr>
            <w:tcW w:w="2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B42" w:rsidRPr="009E7F87" w:rsidRDefault="00944B42" w:rsidP="00944934">
            <w:pPr>
              <w:shd w:val="clear" w:color="auto" w:fill="FFFFFF"/>
              <w:ind w:left="1104"/>
            </w:pPr>
            <w:r w:rsidRPr="009E7F87">
              <w:rPr>
                <w:sz w:val="24"/>
                <w:szCs w:val="24"/>
              </w:rPr>
              <w:t>43781</w:t>
            </w:r>
          </w:p>
        </w:tc>
      </w:tr>
    </w:tbl>
    <w:p w:rsidR="00944B42" w:rsidRDefault="00944B42" w:rsidP="00944B42">
      <w:pPr>
        <w:spacing w:after="768" w:line="1" w:lineRule="exact"/>
        <w:rPr>
          <w:rFonts w:ascii="Courier New" w:hAnsi="Courier New" w:cs="Courier New"/>
          <w:sz w:val="2"/>
          <w:szCs w:val="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1450"/>
        <w:gridCol w:w="4680"/>
        <w:gridCol w:w="1762"/>
        <w:gridCol w:w="2765"/>
      </w:tblGrid>
      <w:tr w:rsidR="00944B42" w:rsidRPr="009E7F87" w:rsidTr="00944934">
        <w:trPr>
          <w:trHeight w:hRule="exact" w:val="581"/>
        </w:trPr>
        <w:tc>
          <w:tcPr>
            <w:tcW w:w="1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B42" w:rsidRPr="009E7F87" w:rsidRDefault="00944B42" w:rsidP="00944934">
            <w:pPr>
              <w:shd w:val="clear" w:color="auto" w:fill="FFFFFF"/>
              <w:ind w:left="643"/>
            </w:pPr>
            <w:r w:rsidRPr="009E7F87">
              <w:rPr>
                <w:sz w:val="24"/>
                <w:szCs w:val="24"/>
              </w:rPr>
              <w:t>№</w:t>
            </w:r>
          </w:p>
        </w:tc>
        <w:tc>
          <w:tcPr>
            <w:tcW w:w="4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B42" w:rsidRPr="009E7F87" w:rsidRDefault="00944B42" w:rsidP="00944934">
            <w:pPr>
              <w:shd w:val="clear" w:color="auto" w:fill="FFFFFF"/>
              <w:ind w:left="1776"/>
            </w:pPr>
            <w:r w:rsidRPr="009E7F87">
              <w:rPr>
                <w:sz w:val="24"/>
                <w:szCs w:val="24"/>
              </w:rPr>
              <w:t>Вид работы</w:t>
            </w:r>
          </w:p>
        </w:tc>
        <w:tc>
          <w:tcPr>
            <w:tcW w:w="1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B42" w:rsidRPr="009E7F87" w:rsidRDefault="00944B42" w:rsidP="00944934">
            <w:pPr>
              <w:shd w:val="clear" w:color="auto" w:fill="FFFFFF"/>
              <w:spacing w:line="269" w:lineRule="exact"/>
              <w:ind w:left="370" w:right="96"/>
            </w:pPr>
            <w:r w:rsidRPr="009E7F87">
              <w:rPr>
                <w:sz w:val="24"/>
                <w:szCs w:val="24"/>
              </w:rPr>
              <w:t xml:space="preserve">Ед. </w:t>
            </w:r>
            <w:r w:rsidRPr="009E7F87">
              <w:rPr>
                <w:spacing w:val="-3"/>
                <w:sz w:val="24"/>
                <w:szCs w:val="24"/>
              </w:rPr>
              <w:t>измерения</w:t>
            </w:r>
          </w:p>
        </w:tc>
        <w:tc>
          <w:tcPr>
            <w:tcW w:w="27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B42" w:rsidRPr="009E7F87" w:rsidRDefault="00944B42" w:rsidP="00944934">
            <w:pPr>
              <w:shd w:val="clear" w:color="auto" w:fill="FFFFFF"/>
              <w:spacing w:line="283" w:lineRule="exact"/>
              <w:ind w:left="466" w:right="216"/>
            </w:pPr>
            <w:r w:rsidRPr="009E7F87">
              <w:rPr>
                <w:spacing w:val="-4"/>
                <w:sz w:val="24"/>
                <w:szCs w:val="24"/>
              </w:rPr>
              <w:t xml:space="preserve">Стоимость с НДС, </w:t>
            </w:r>
            <w:r w:rsidRPr="009E7F87">
              <w:rPr>
                <w:sz w:val="24"/>
                <w:szCs w:val="24"/>
              </w:rPr>
              <w:t>руб.</w:t>
            </w:r>
          </w:p>
        </w:tc>
      </w:tr>
      <w:tr w:rsidR="00944B42" w:rsidRPr="009E7F87" w:rsidTr="00944934">
        <w:trPr>
          <w:trHeight w:hRule="exact" w:val="288"/>
        </w:trPr>
        <w:tc>
          <w:tcPr>
            <w:tcW w:w="1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B42" w:rsidRPr="009E7F87" w:rsidRDefault="00944B42" w:rsidP="00944934">
            <w:pPr>
              <w:shd w:val="clear" w:color="auto" w:fill="FFFFFF"/>
            </w:pPr>
          </w:p>
        </w:tc>
        <w:tc>
          <w:tcPr>
            <w:tcW w:w="4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B42" w:rsidRPr="009E7F87" w:rsidRDefault="00944B42" w:rsidP="00944934">
            <w:pPr>
              <w:shd w:val="clear" w:color="auto" w:fill="FFFFFF"/>
              <w:ind w:left="2006"/>
            </w:pPr>
            <w:r w:rsidRPr="009E7F87">
              <w:rPr>
                <w:b/>
                <w:bCs/>
                <w:sz w:val="24"/>
                <w:szCs w:val="24"/>
              </w:rPr>
              <w:t>Работа</w:t>
            </w:r>
          </w:p>
        </w:tc>
        <w:tc>
          <w:tcPr>
            <w:tcW w:w="1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B42" w:rsidRPr="009E7F87" w:rsidRDefault="00944B42" w:rsidP="00944934">
            <w:pPr>
              <w:shd w:val="clear" w:color="auto" w:fill="FFFFFF"/>
            </w:pPr>
          </w:p>
        </w:tc>
        <w:tc>
          <w:tcPr>
            <w:tcW w:w="27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B42" w:rsidRPr="009E7F87" w:rsidRDefault="00944B42" w:rsidP="00944934">
            <w:pPr>
              <w:shd w:val="clear" w:color="auto" w:fill="FFFFFF"/>
            </w:pPr>
          </w:p>
        </w:tc>
      </w:tr>
      <w:tr w:rsidR="00944B42" w:rsidRPr="009E7F87" w:rsidTr="00944934">
        <w:trPr>
          <w:trHeight w:hRule="exact" w:val="562"/>
        </w:trPr>
        <w:tc>
          <w:tcPr>
            <w:tcW w:w="1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B42" w:rsidRPr="009E7F87" w:rsidRDefault="00944B42" w:rsidP="00944934">
            <w:pPr>
              <w:shd w:val="clear" w:color="auto" w:fill="FFFFFF"/>
              <w:ind w:left="730"/>
            </w:pPr>
            <w:r w:rsidRPr="009E7F87">
              <w:rPr>
                <w:sz w:val="24"/>
                <w:szCs w:val="24"/>
              </w:rPr>
              <w:t>1</w:t>
            </w:r>
          </w:p>
        </w:tc>
        <w:tc>
          <w:tcPr>
            <w:tcW w:w="4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B42" w:rsidRPr="009E7F87" w:rsidRDefault="00944B42" w:rsidP="00944934">
            <w:pPr>
              <w:shd w:val="clear" w:color="auto" w:fill="FFFFFF"/>
              <w:spacing w:line="278" w:lineRule="exact"/>
              <w:ind w:left="5" w:right="106"/>
            </w:pPr>
            <w:r w:rsidRPr="009E7F87">
              <w:rPr>
                <w:spacing w:val="-2"/>
                <w:sz w:val="24"/>
                <w:szCs w:val="24"/>
              </w:rPr>
              <w:t xml:space="preserve">Стоимость установки уличного тренажера </w:t>
            </w:r>
            <w:r w:rsidRPr="009E7F87">
              <w:rPr>
                <w:sz w:val="24"/>
                <w:szCs w:val="24"/>
              </w:rPr>
              <w:t>«жим руками»</w:t>
            </w:r>
          </w:p>
        </w:tc>
        <w:tc>
          <w:tcPr>
            <w:tcW w:w="1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B42" w:rsidRPr="009E7F87" w:rsidRDefault="00944B42" w:rsidP="00944934">
            <w:pPr>
              <w:shd w:val="clear" w:color="auto" w:fill="FFFFFF"/>
              <w:ind w:left="739"/>
            </w:pPr>
            <w:r w:rsidRPr="009E7F87">
              <w:rPr>
                <w:sz w:val="24"/>
                <w:szCs w:val="24"/>
              </w:rPr>
              <w:t>шт.</w:t>
            </w:r>
          </w:p>
        </w:tc>
        <w:tc>
          <w:tcPr>
            <w:tcW w:w="27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B42" w:rsidRPr="009E7F87" w:rsidRDefault="00944B42" w:rsidP="00944934">
            <w:pPr>
              <w:shd w:val="clear" w:color="auto" w:fill="FFFFFF"/>
              <w:ind w:left="1157"/>
            </w:pPr>
            <w:r w:rsidRPr="009E7F87">
              <w:rPr>
                <w:sz w:val="24"/>
                <w:szCs w:val="24"/>
              </w:rPr>
              <w:t>2858</w:t>
            </w:r>
          </w:p>
        </w:tc>
      </w:tr>
      <w:tr w:rsidR="00944B42" w:rsidRPr="009E7F87" w:rsidTr="00944934">
        <w:trPr>
          <w:trHeight w:hRule="exact" w:val="288"/>
        </w:trPr>
        <w:tc>
          <w:tcPr>
            <w:tcW w:w="1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B42" w:rsidRPr="009E7F87" w:rsidRDefault="00944B42" w:rsidP="00944934">
            <w:pPr>
              <w:shd w:val="clear" w:color="auto" w:fill="FFFFFF"/>
            </w:pPr>
          </w:p>
        </w:tc>
        <w:tc>
          <w:tcPr>
            <w:tcW w:w="4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B42" w:rsidRPr="009E7F87" w:rsidRDefault="00944B42" w:rsidP="00944934">
            <w:pPr>
              <w:shd w:val="clear" w:color="auto" w:fill="FFFFFF"/>
              <w:ind w:left="1608"/>
            </w:pPr>
            <w:r w:rsidRPr="009E7F87">
              <w:rPr>
                <w:b/>
                <w:bCs/>
                <w:sz w:val="24"/>
                <w:szCs w:val="24"/>
              </w:rPr>
              <w:t>Оборудование</w:t>
            </w:r>
          </w:p>
        </w:tc>
        <w:tc>
          <w:tcPr>
            <w:tcW w:w="1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B42" w:rsidRPr="009E7F87" w:rsidRDefault="00944B42" w:rsidP="00944934">
            <w:pPr>
              <w:shd w:val="clear" w:color="auto" w:fill="FFFFFF"/>
            </w:pPr>
          </w:p>
        </w:tc>
        <w:tc>
          <w:tcPr>
            <w:tcW w:w="27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B42" w:rsidRPr="009E7F87" w:rsidRDefault="00944B42" w:rsidP="00944934">
            <w:pPr>
              <w:shd w:val="clear" w:color="auto" w:fill="FFFFFF"/>
            </w:pPr>
          </w:p>
        </w:tc>
      </w:tr>
      <w:tr w:rsidR="00944B42" w:rsidRPr="009E7F87" w:rsidTr="00944934">
        <w:trPr>
          <w:trHeight w:hRule="exact" w:val="317"/>
        </w:trPr>
        <w:tc>
          <w:tcPr>
            <w:tcW w:w="1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B42" w:rsidRPr="009E7F87" w:rsidRDefault="00944B42" w:rsidP="00944934">
            <w:pPr>
              <w:shd w:val="clear" w:color="auto" w:fill="FFFFFF"/>
              <w:ind w:left="710"/>
            </w:pPr>
            <w:r w:rsidRPr="009E7F87">
              <w:rPr>
                <w:sz w:val="24"/>
                <w:szCs w:val="24"/>
              </w:rPr>
              <w:t>2</w:t>
            </w:r>
          </w:p>
        </w:tc>
        <w:tc>
          <w:tcPr>
            <w:tcW w:w="4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B42" w:rsidRPr="009E7F87" w:rsidRDefault="00944B42" w:rsidP="00944934">
            <w:pPr>
              <w:shd w:val="clear" w:color="auto" w:fill="FFFFFF"/>
              <w:ind w:left="283"/>
            </w:pPr>
            <w:r w:rsidRPr="009E7F87">
              <w:rPr>
                <w:spacing w:val="-3"/>
                <w:sz w:val="24"/>
                <w:szCs w:val="24"/>
              </w:rPr>
              <w:t>Уличный тренажер «жим руками»</w:t>
            </w:r>
          </w:p>
        </w:tc>
        <w:tc>
          <w:tcPr>
            <w:tcW w:w="1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B42" w:rsidRPr="009E7F87" w:rsidRDefault="00944B42" w:rsidP="00944934">
            <w:pPr>
              <w:shd w:val="clear" w:color="auto" w:fill="FFFFFF"/>
              <w:ind w:left="739"/>
            </w:pPr>
            <w:r w:rsidRPr="009E7F87">
              <w:rPr>
                <w:sz w:val="24"/>
                <w:szCs w:val="24"/>
              </w:rPr>
              <w:t>шт.</w:t>
            </w:r>
          </w:p>
        </w:tc>
        <w:tc>
          <w:tcPr>
            <w:tcW w:w="27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B42" w:rsidRPr="009E7F87" w:rsidRDefault="00944B42" w:rsidP="00944934">
            <w:pPr>
              <w:shd w:val="clear" w:color="auto" w:fill="FFFFFF"/>
              <w:ind w:left="1133"/>
            </w:pPr>
            <w:r w:rsidRPr="009E7F87">
              <w:rPr>
                <w:sz w:val="24"/>
                <w:szCs w:val="24"/>
              </w:rPr>
              <w:t>18150</w:t>
            </w:r>
          </w:p>
        </w:tc>
      </w:tr>
    </w:tbl>
    <w:p w:rsidR="00944B42" w:rsidRDefault="00944B42" w:rsidP="00944B42">
      <w:pPr>
        <w:spacing w:after="235" w:line="1" w:lineRule="exact"/>
        <w:rPr>
          <w:rFonts w:ascii="Courier New" w:hAnsi="Courier New" w:cs="Courier New"/>
          <w:sz w:val="2"/>
          <w:szCs w:val="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1440"/>
        <w:gridCol w:w="4680"/>
        <w:gridCol w:w="1762"/>
        <w:gridCol w:w="2774"/>
      </w:tblGrid>
      <w:tr w:rsidR="00944B42" w:rsidRPr="009E7F87" w:rsidTr="00944934">
        <w:trPr>
          <w:trHeight w:hRule="exact" w:val="581"/>
        </w:trPr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B42" w:rsidRPr="009E7F87" w:rsidRDefault="00944B42" w:rsidP="00944934">
            <w:pPr>
              <w:shd w:val="clear" w:color="auto" w:fill="FFFFFF"/>
              <w:ind w:left="634"/>
            </w:pPr>
            <w:r w:rsidRPr="009E7F87">
              <w:rPr>
                <w:sz w:val="24"/>
                <w:szCs w:val="24"/>
              </w:rPr>
              <w:t>№</w:t>
            </w:r>
          </w:p>
        </w:tc>
        <w:tc>
          <w:tcPr>
            <w:tcW w:w="4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B42" w:rsidRPr="009E7F87" w:rsidRDefault="00944B42" w:rsidP="00944934">
            <w:pPr>
              <w:shd w:val="clear" w:color="auto" w:fill="FFFFFF"/>
              <w:ind w:left="1771"/>
            </w:pPr>
            <w:r w:rsidRPr="009E7F87">
              <w:rPr>
                <w:sz w:val="24"/>
                <w:szCs w:val="24"/>
              </w:rPr>
              <w:t>Вид работы</w:t>
            </w:r>
          </w:p>
        </w:tc>
        <w:tc>
          <w:tcPr>
            <w:tcW w:w="1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B42" w:rsidRPr="009E7F87" w:rsidRDefault="00944B42" w:rsidP="00944934">
            <w:pPr>
              <w:shd w:val="clear" w:color="auto" w:fill="FFFFFF"/>
              <w:spacing w:line="274" w:lineRule="exact"/>
              <w:ind w:left="379" w:right="96"/>
            </w:pPr>
            <w:r w:rsidRPr="009E7F87">
              <w:rPr>
                <w:sz w:val="24"/>
                <w:szCs w:val="24"/>
              </w:rPr>
              <w:t xml:space="preserve">Ед. </w:t>
            </w:r>
            <w:r w:rsidRPr="009E7F87">
              <w:rPr>
                <w:spacing w:val="-4"/>
                <w:sz w:val="24"/>
                <w:szCs w:val="24"/>
              </w:rPr>
              <w:t>измерения</w:t>
            </w:r>
          </w:p>
        </w:tc>
        <w:tc>
          <w:tcPr>
            <w:tcW w:w="2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B42" w:rsidRPr="009E7F87" w:rsidRDefault="00944B42" w:rsidP="00944934">
            <w:pPr>
              <w:shd w:val="clear" w:color="auto" w:fill="FFFFFF"/>
              <w:spacing w:line="278" w:lineRule="exact"/>
              <w:ind w:left="461" w:right="221"/>
            </w:pPr>
            <w:r w:rsidRPr="009E7F87">
              <w:rPr>
                <w:spacing w:val="-4"/>
                <w:sz w:val="24"/>
                <w:szCs w:val="24"/>
              </w:rPr>
              <w:t xml:space="preserve">Стоимость с НДС, </w:t>
            </w:r>
            <w:r w:rsidRPr="009E7F87">
              <w:rPr>
                <w:sz w:val="24"/>
                <w:szCs w:val="24"/>
              </w:rPr>
              <w:t>руб.</w:t>
            </w:r>
          </w:p>
        </w:tc>
      </w:tr>
      <w:tr w:rsidR="00944B42" w:rsidRPr="009E7F87" w:rsidTr="00944934">
        <w:trPr>
          <w:trHeight w:hRule="exact" w:val="283"/>
        </w:trPr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B42" w:rsidRPr="009E7F87" w:rsidRDefault="00944B42" w:rsidP="00944934">
            <w:pPr>
              <w:shd w:val="clear" w:color="auto" w:fill="FFFFFF"/>
            </w:pPr>
          </w:p>
        </w:tc>
        <w:tc>
          <w:tcPr>
            <w:tcW w:w="4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B42" w:rsidRPr="009E7F87" w:rsidRDefault="00944B42" w:rsidP="00944934">
            <w:pPr>
              <w:shd w:val="clear" w:color="auto" w:fill="FFFFFF"/>
              <w:ind w:left="2016"/>
            </w:pPr>
            <w:r w:rsidRPr="009E7F87">
              <w:rPr>
                <w:sz w:val="24"/>
                <w:szCs w:val="24"/>
              </w:rPr>
              <w:t>Работа</w:t>
            </w:r>
          </w:p>
        </w:tc>
        <w:tc>
          <w:tcPr>
            <w:tcW w:w="1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B42" w:rsidRPr="009E7F87" w:rsidRDefault="00944B42" w:rsidP="00944934">
            <w:pPr>
              <w:shd w:val="clear" w:color="auto" w:fill="FFFFFF"/>
            </w:pPr>
          </w:p>
        </w:tc>
        <w:tc>
          <w:tcPr>
            <w:tcW w:w="2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B42" w:rsidRPr="009E7F87" w:rsidRDefault="00944B42" w:rsidP="00944934">
            <w:pPr>
              <w:shd w:val="clear" w:color="auto" w:fill="FFFFFF"/>
            </w:pPr>
          </w:p>
        </w:tc>
      </w:tr>
      <w:tr w:rsidR="00944B42" w:rsidRPr="009E7F87" w:rsidTr="00944934">
        <w:trPr>
          <w:trHeight w:hRule="exact" w:val="557"/>
        </w:trPr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B42" w:rsidRPr="009E7F87" w:rsidRDefault="00944B42" w:rsidP="00944934">
            <w:pPr>
              <w:shd w:val="clear" w:color="auto" w:fill="FFFFFF"/>
              <w:ind w:left="725"/>
            </w:pPr>
            <w:r w:rsidRPr="009E7F87">
              <w:rPr>
                <w:sz w:val="24"/>
                <w:szCs w:val="24"/>
              </w:rPr>
              <w:t>1</w:t>
            </w:r>
          </w:p>
        </w:tc>
        <w:tc>
          <w:tcPr>
            <w:tcW w:w="4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B42" w:rsidRPr="009E7F87" w:rsidRDefault="00944B42" w:rsidP="00944934">
            <w:pPr>
              <w:shd w:val="clear" w:color="auto" w:fill="FFFFFF"/>
              <w:spacing w:line="274" w:lineRule="exact"/>
              <w:ind w:left="5" w:right="106" w:firstLine="5"/>
            </w:pPr>
            <w:r w:rsidRPr="009E7F87">
              <w:rPr>
                <w:spacing w:val="-2"/>
                <w:sz w:val="24"/>
                <w:szCs w:val="24"/>
              </w:rPr>
              <w:t xml:space="preserve">Стоимость установки уличного тренажера </w:t>
            </w:r>
            <w:r w:rsidRPr="009E7F87">
              <w:rPr>
                <w:sz w:val="24"/>
                <w:szCs w:val="24"/>
              </w:rPr>
              <w:t>«скамья для пресса»</w:t>
            </w:r>
          </w:p>
        </w:tc>
        <w:tc>
          <w:tcPr>
            <w:tcW w:w="1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B42" w:rsidRPr="009E7F87" w:rsidRDefault="00944B42" w:rsidP="00944934">
            <w:pPr>
              <w:shd w:val="clear" w:color="auto" w:fill="FFFFFF"/>
              <w:ind w:left="744"/>
            </w:pPr>
            <w:r w:rsidRPr="009E7F87">
              <w:rPr>
                <w:sz w:val="24"/>
                <w:szCs w:val="24"/>
              </w:rPr>
              <w:t>шт.</w:t>
            </w:r>
          </w:p>
        </w:tc>
        <w:tc>
          <w:tcPr>
            <w:tcW w:w="2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B42" w:rsidRPr="009E7F87" w:rsidRDefault="00944B42" w:rsidP="00944934">
            <w:pPr>
              <w:shd w:val="clear" w:color="auto" w:fill="FFFFFF"/>
              <w:ind w:left="1195"/>
            </w:pPr>
            <w:r w:rsidRPr="009E7F87">
              <w:rPr>
                <w:sz w:val="24"/>
                <w:szCs w:val="24"/>
              </w:rPr>
              <w:t>1685</w:t>
            </w:r>
          </w:p>
        </w:tc>
      </w:tr>
      <w:tr w:rsidR="00944B42" w:rsidRPr="009E7F87" w:rsidTr="00944934">
        <w:trPr>
          <w:trHeight w:hRule="exact" w:val="283"/>
        </w:trPr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B42" w:rsidRPr="009E7F87" w:rsidRDefault="00944B42" w:rsidP="00944934">
            <w:pPr>
              <w:shd w:val="clear" w:color="auto" w:fill="FFFFFF"/>
            </w:pPr>
          </w:p>
        </w:tc>
        <w:tc>
          <w:tcPr>
            <w:tcW w:w="4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B42" w:rsidRPr="009E7F87" w:rsidRDefault="00944B42" w:rsidP="00944934">
            <w:pPr>
              <w:shd w:val="clear" w:color="auto" w:fill="FFFFFF"/>
              <w:ind w:left="1603"/>
            </w:pPr>
            <w:r w:rsidRPr="009E7F87">
              <w:rPr>
                <w:b/>
                <w:bCs/>
                <w:sz w:val="24"/>
                <w:szCs w:val="24"/>
              </w:rPr>
              <w:t>Оборудование</w:t>
            </w:r>
          </w:p>
        </w:tc>
        <w:tc>
          <w:tcPr>
            <w:tcW w:w="1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B42" w:rsidRPr="009E7F87" w:rsidRDefault="00944B42" w:rsidP="00944934">
            <w:pPr>
              <w:shd w:val="clear" w:color="auto" w:fill="FFFFFF"/>
            </w:pPr>
          </w:p>
        </w:tc>
        <w:tc>
          <w:tcPr>
            <w:tcW w:w="2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B42" w:rsidRPr="009E7F87" w:rsidRDefault="00944B42" w:rsidP="00944934">
            <w:pPr>
              <w:shd w:val="clear" w:color="auto" w:fill="FFFFFF"/>
            </w:pPr>
          </w:p>
        </w:tc>
      </w:tr>
      <w:tr w:rsidR="00944B42" w:rsidRPr="009E7F87" w:rsidTr="00944934">
        <w:trPr>
          <w:trHeight w:hRule="exact" w:val="302"/>
        </w:trPr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B42" w:rsidRPr="009E7F87" w:rsidRDefault="00944B42" w:rsidP="00944934">
            <w:pPr>
              <w:shd w:val="clear" w:color="auto" w:fill="FFFFFF"/>
              <w:ind w:left="701"/>
            </w:pPr>
            <w:r w:rsidRPr="009E7F87">
              <w:rPr>
                <w:sz w:val="24"/>
                <w:szCs w:val="24"/>
              </w:rPr>
              <w:t>2</w:t>
            </w:r>
          </w:p>
        </w:tc>
        <w:tc>
          <w:tcPr>
            <w:tcW w:w="4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B42" w:rsidRPr="009E7F87" w:rsidRDefault="00944B42" w:rsidP="00944934">
            <w:pPr>
              <w:shd w:val="clear" w:color="auto" w:fill="FFFFFF"/>
              <w:ind w:left="288"/>
            </w:pPr>
            <w:r w:rsidRPr="009E7F87">
              <w:rPr>
                <w:spacing w:val="-3"/>
                <w:sz w:val="24"/>
                <w:szCs w:val="24"/>
              </w:rPr>
              <w:t>Уличный тренажер «скамья для пресса»</w:t>
            </w:r>
          </w:p>
        </w:tc>
        <w:tc>
          <w:tcPr>
            <w:tcW w:w="1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B42" w:rsidRPr="009E7F87" w:rsidRDefault="00944B42" w:rsidP="00944934">
            <w:pPr>
              <w:shd w:val="clear" w:color="auto" w:fill="FFFFFF"/>
              <w:ind w:left="739"/>
            </w:pPr>
            <w:r w:rsidRPr="009E7F87">
              <w:rPr>
                <w:sz w:val="24"/>
                <w:szCs w:val="24"/>
              </w:rPr>
              <w:t>шт.</w:t>
            </w:r>
          </w:p>
        </w:tc>
        <w:tc>
          <w:tcPr>
            <w:tcW w:w="2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B42" w:rsidRPr="009E7F87" w:rsidRDefault="00944B42" w:rsidP="00944934">
            <w:pPr>
              <w:shd w:val="clear" w:color="auto" w:fill="FFFFFF"/>
              <w:ind w:left="1133"/>
            </w:pPr>
            <w:r w:rsidRPr="009E7F87">
              <w:rPr>
                <w:sz w:val="24"/>
                <w:szCs w:val="24"/>
              </w:rPr>
              <w:t>16301</w:t>
            </w:r>
          </w:p>
        </w:tc>
      </w:tr>
    </w:tbl>
    <w:p w:rsidR="00944B42" w:rsidRDefault="00944B42" w:rsidP="00944B42">
      <w:pPr>
        <w:spacing w:after="245" w:line="1" w:lineRule="exact"/>
        <w:rPr>
          <w:rFonts w:ascii="Courier New" w:hAnsi="Courier New" w:cs="Courier New"/>
          <w:sz w:val="2"/>
          <w:szCs w:val="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1440"/>
        <w:gridCol w:w="4680"/>
        <w:gridCol w:w="1762"/>
        <w:gridCol w:w="2765"/>
      </w:tblGrid>
      <w:tr w:rsidR="00944B42" w:rsidRPr="009E7F87" w:rsidTr="00944934">
        <w:trPr>
          <w:trHeight w:hRule="exact" w:val="586"/>
        </w:trPr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B42" w:rsidRPr="009E7F87" w:rsidRDefault="00944B42" w:rsidP="00944934">
            <w:pPr>
              <w:shd w:val="clear" w:color="auto" w:fill="FFFFFF"/>
              <w:ind w:left="638"/>
            </w:pPr>
            <w:r w:rsidRPr="009E7F87">
              <w:rPr>
                <w:sz w:val="24"/>
                <w:szCs w:val="24"/>
              </w:rPr>
              <w:t>№</w:t>
            </w:r>
          </w:p>
        </w:tc>
        <w:tc>
          <w:tcPr>
            <w:tcW w:w="4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B42" w:rsidRPr="009E7F87" w:rsidRDefault="00944B42" w:rsidP="00944934">
            <w:pPr>
              <w:shd w:val="clear" w:color="auto" w:fill="FFFFFF"/>
              <w:ind w:left="1776"/>
            </w:pPr>
            <w:r w:rsidRPr="009E7F87">
              <w:rPr>
                <w:sz w:val="24"/>
                <w:szCs w:val="24"/>
              </w:rPr>
              <w:t>Вид работы</w:t>
            </w:r>
          </w:p>
        </w:tc>
        <w:tc>
          <w:tcPr>
            <w:tcW w:w="1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B42" w:rsidRPr="009E7F87" w:rsidRDefault="00944B42" w:rsidP="00944934">
            <w:pPr>
              <w:shd w:val="clear" w:color="auto" w:fill="FFFFFF"/>
              <w:spacing w:line="278" w:lineRule="exact"/>
              <w:ind w:left="374" w:right="96" w:firstLine="370"/>
            </w:pPr>
            <w:r w:rsidRPr="009E7F87">
              <w:rPr>
                <w:sz w:val="24"/>
                <w:szCs w:val="24"/>
              </w:rPr>
              <w:t xml:space="preserve">Ед. </w:t>
            </w:r>
            <w:r w:rsidRPr="009E7F87">
              <w:rPr>
                <w:spacing w:val="-4"/>
                <w:sz w:val="24"/>
                <w:szCs w:val="24"/>
              </w:rPr>
              <w:t>измерения</w:t>
            </w:r>
          </w:p>
        </w:tc>
        <w:tc>
          <w:tcPr>
            <w:tcW w:w="27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B42" w:rsidRPr="009E7F87" w:rsidRDefault="00944B42" w:rsidP="00944934">
            <w:pPr>
              <w:shd w:val="clear" w:color="auto" w:fill="FFFFFF"/>
              <w:spacing w:line="278" w:lineRule="exact"/>
              <w:ind w:left="461" w:right="211"/>
            </w:pPr>
            <w:r w:rsidRPr="009E7F87">
              <w:rPr>
                <w:spacing w:val="-4"/>
                <w:sz w:val="24"/>
                <w:szCs w:val="24"/>
              </w:rPr>
              <w:t xml:space="preserve">Стоимость с НДС, </w:t>
            </w:r>
            <w:r w:rsidRPr="009E7F87">
              <w:rPr>
                <w:sz w:val="24"/>
                <w:szCs w:val="24"/>
              </w:rPr>
              <w:t>руб.</w:t>
            </w:r>
          </w:p>
        </w:tc>
      </w:tr>
      <w:tr w:rsidR="00944B42" w:rsidRPr="009E7F87" w:rsidTr="00944934">
        <w:trPr>
          <w:trHeight w:hRule="exact" w:val="283"/>
        </w:trPr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B42" w:rsidRPr="009E7F87" w:rsidRDefault="00944B42" w:rsidP="00944934">
            <w:pPr>
              <w:shd w:val="clear" w:color="auto" w:fill="FFFFFF"/>
            </w:pPr>
          </w:p>
        </w:tc>
        <w:tc>
          <w:tcPr>
            <w:tcW w:w="4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B42" w:rsidRPr="009E7F87" w:rsidRDefault="00944B42" w:rsidP="00944934">
            <w:pPr>
              <w:shd w:val="clear" w:color="auto" w:fill="FFFFFF"/>
              <w:ind w:left="2002"/>
            </w:pPr>
            <w:r w:rsidRPr="009E7F87">
              <w:rPr>
                <w:b/>
                <w:bCs/>
                <w:sz w:val="24"/>
                <w:szCs w:val="24"/>
              </w:rPr>
              <w:t>Работа</w:t>
            </w:r>
          </w:p>
        </w:tc>
        <w:tc>
          <w:tcPr>
            <w:tcW w:w="1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B42" w:rsidRPr="009E7F87" w:rsidRDefault="00944B42" w:rsidP="00944934">
            <w:pPr>
              <w:shd w:val="clear" w:color="auto" w:fill="FFFFFF"/>
            </w:pPr>
          </w:p>
        </w:tc>
        <w:tc>
          <w:tcPr>
            <w:tcW w:w="27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B42" w:rsidRPr="009E7F87" w:rsidRDefault="00944B42" w:rsidP="00944934">
            <w:pPr>
              <w:shd w:val="clear" w:color="auto" w:fill="FFFFFF"/>
            </w:pPr>
          </w:p>
        </w:tc>
      </w:tr>
      <w:tr w:rsidR="00944B42" w:rsidRPr="009E7F87" w:rsidTr="00944934">
        <w:trPr>
          <w:trHeight w:hRule="exact" w:val="370"/>
        </w:trPr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B42" w:rsidRPr="009E7F87" w:rsidRDefault="00944B42" w:rsidP="00944934">
            <w:pPr>
              <w:shd w:val="clear" w:color="auto" w:fill="FFFFFF"/>
              <w:ind w:left="725"/>
            </w:pPr>
            <w:r w:rsidRPr="009E7F87">
              <w:rPr>
                <w:sz w:val="24"/>
                <w:szCs w:val="24"/>
              </w:rPr>
              <w:t>1</w:t>
            </w:r>
          </w:p>
        </w:tc>
        <w:tc>
          <w:tcPr>
            <w:tcW w:w="4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B42" w:rsidRPr="009E7F87" w:rsidRDefault="00944B42" w:rsidP="00944934">
            <w:pPr>
              <w:shd w:val="clear" w:color="auto" w:fill="FFFFFF"/>
              <w:ind w:left="288"/>
            </w:pPr>
            <w:r w:rsidRPr="009E7F87">
              <w:rPr>
                <w:spacing w:val="-2"/>
                <w:sz w:val="24"/>
                <w:szCs w:val="24"/>
              </w:rPr>
              <w:t>Стоимость установки теннисного стола</w:t>
            </w:r>
          </w:p>
        </w:tc>
        <w:tc>
          <w:tcPr>
            <w:tcW w:w="1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B42" w:rsidRPr="009E7F87" w:rsidRDefault="00944B42" w:rsidP="00944934">
            <w:pPr>
              <w:shd w:val="clear" w:color="auto" w:fill="FFFFFF"/>
              <w:ind w:left="734"/>
            </w:pPr>
            <w:r w:rsidRPr="009E7F87">
              <w:rPr>
                <w:sz w:val="24"/>
                <w:szCs w:val="24"/>
              </w:rPr>
              <w:t>шт.</w:t>
            </w:r>
          </w:p>
        </w:tc>
        <w:tc>
          <w:tcPr>
            <w:tcW w:w="27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B42" w:rsidRPr="009E7F87" w:rsidRDefault="00944B42" w:rsidP="00944934">
            <w:pPr>
              <w:shd w:val="clear" w:color="auto" w:fill="FFFFFF"/>
              <w:ind w:left="1166"/>
            </w:pPr>
            <w:r w:rsidRPr="009E7F87">
              <w:rPr>
                <w:sz w:val="24"/>
                <w:szCs w:val="24"/>
              </w:rPr>
              <w:t>3041</w:t>
            </w:r>
          </w:p>
        </w:tc>
      </w:tr>
      <w:tr w:rsidR="00944B42" w:rsidRPr="009E7F87" w:rsidTr="00944934">
        <w:trPr>
          <w:trHeight w:hRule="exact" w:val="283"/>
        </w:trPr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B42" w:rsidRPr="009E7F87" w:rsidRDefault="00944B42" w:rsidP="00944934">
            <w:pPr>
              <w:shd w:val="clear" w:color="auto" w:fill="FFFFFF"/>
            </w:pPr>
          </w:p>
        </w:tc>
        <w:tc>
          <w:tcPr>
            <w:tcW w:w="4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B42" w:rsidRPr="009E7F87" w:rsidRDefault="00944B42" w:rsidP="00944934">
            <w:pPr>
              <w:shd w:val="clear" w:color="auto" w:fill="FFFFFF"/>
              <w:ind w:left="1603"/>
            </w:pPr>
            <w:r w:rsidRPr="009E7F87">
              <w:rPr>
                <w:b/>
                <w:bCs/>
                <w:sz w:val="24"/>
                <w:szCs w:val="24"/>
              </w:rPr>
              <w:t>Оборудование</w:t>
            </w:r>
          </w:p>
        </w:tc>
        <w:tc>
          <w:tcPr>
            <w:tcW w:w="1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B42" w:rsidRPr="009E7F87" w:rsidRDefault="00944B42" w:rsidP="00944934">
            <w:pPr>
              <w:shd w:val="clear" w:color="auto" w:fill="FFFFFF"/>
            </w:pPr>
          </w:p>
        </w:tc>
        <w:tc>
          <w:tcPr>
            <w:tcW w:w="27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B42" w:rsidRPr="009E7F87" w:rsidRDefault="00944B42" w:rsidP="00944934">
            <w:pPr>
              <w:shd w:val="clear" w:color="auto" w:fill="FFFFFF"/>
            </w:pPr>
          </w:p>
        </w:tc>
      </w:tr>
      <w:tr w:rsidR="00944B42" w:rsidRPr="009E7F87" w:rsidTr="00944934">
        <w:trPr>
          <w:trHeight w:hRule="exact" w:val="302"/>
        </w:trPr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B42" w:rsidRPr="009E7F87" w:rsidRDefault="00944B42" w:rsidP="00944934">
            <w:pPr>
              <w:shd w:val="clear" w:color="auto" w:fill="FFFFFF"/>
              <w:ind w:left="696"/>
            </w:pPr>
            <w:r w:rsidRPr="009E7F87">
              <w:rPr>
                <w:sz w:val="24"/>
                <w:szCs w:val="24"/>
              </w:rPr>
              <w:t>2</w:t>
            </w:r>
          </w:p>
        </w:tc>
        <w:tc>
          <w:tcPr>
            <w:tcW w:w="4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B42" w:rsidRPr="009E7F87" w:rsidRDefault="00944B42" w:rsidP="00944934">
            <w:pPr>
              <w:shd w:val="clear" w:color="auto" w:fill="FFFFFF"/>
              <w:ind w:left="283"/>
            </w:pPr>
            <w:r w:rsidRPr="009E7F87">
              <w:rPr>
                <w:sz w:val="24"/>
                <w:szCs w:val="24"/>
              </w:rPr>
              <w:t>Теннисный стол</w:t>
            </w:r>
          </w:p>
        </w:tc>
        <w:tc>
          <w:tcPr>
            <w:tcW w:w="1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B42" w:rsidRPr="009E7F87" w:rsidRDefault="00944B42" w:rsidP="00944934">
            <w:pPr>
              <w:shd w:val="clear" w:color="auto" w:fill="FFFFFF"/>
              <w:ind w:left="739"/>
            </w:pPr>
            <w:r w:rsidRPr="009E7F87">
              <w:rPr>
                <w:sz w:val="24"/>
                <w:szCs w:val="24"/>
              </w:rPr>
              <w:t>шт.</w:t>
            </w:r>
          </w:p>
        </w:tc>
        <w:tc>
          <w:tcPr>
            <w:tcW w:w="27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B42" w:rsidRPr="009E7F87" w:rsidRDefault="00944B42" w:rsidP="00944934">
            <w:pPr>
              <w:shd w:val="clear" w:color="auto" w:fill="FFFFFF"/>
              <w:ind w:left="1128"/>
            </w:pPr>
            <w:r w:rsidRPr="009E7F87">
              <w:rPr>
                <w:sz w:val="24"/>
                <w:szCs w:val="24"/>
              </w:rPr>
              <w:t>17666</w:t>
            </w:r>
          </w:p>
        </w:tc>
      </w:tr>
    </w:tbl>
    <w:p w:rsidR="00944B42" w:rsidRDefault="00944B42" w:rsidP="00944B42">
      <w:pPr>
        <w:spacing w:after="250" w:line="1" w:lineRule="exact"/>
        <w:rPr>
          <w:rFonts w:ascii="Courier New" w:hAnsi="Courier New" w:cs="Courier New"/>
          <w:sz w:val="2"/>
          <w:szCs w:val="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1440"/>
        <w:gridCol w:w="4680"/>
        <w:gridCol w:w="1766"/>
        <w:gridCol w:w="2770"/>
      </w:tblGrid>
      <w:tr w:rsidR="00944B42" w:rsidRPr="009E7F87" w:rsidTr="00944934">
        <w:trPr>
          <w:trHeight w:hRule="exact" w:val="571"/>
        </w:trPr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B42" w:rsidRPr="009E7F87" w:rsidRDefault="00944B42" w:rsidP="00944934">
            <w:pPr>
              <w:shd w:val="clear" w:color="auto" w:fill="FFFFFF"/>
              <w:ind w:left="634"/>
            </w:pPr>
            <w:r w:rsidRPr="009E7F87">
              <w:rPr>
                <w:sz w:val="24"/>
                <w:szCs w:val="24"/>
              </w:rPr>
              <w:t>№</w:t>
            </w:r>
          </w:p>
        </w:tc>
        <w:tc>
          <w:tcPr>
            <w:tcW w:w="4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B42" w:rsidRPr="009E7F87" w:rsidRDefault="00944B42" w:rsidP="00944934">
            <w:pPr>
              <w:shd w:val="clear" w:color="auto" w:fill="FFFFFF"/>
              <w:ind w:left="1776"/>
            </w:pPr>
            <w:r w:rsidRPr="009E7F87">
              <w:rPr>
                <w:sz w:val="24"/>
                <w:szCs w:val="24"/>
              </w:rPr>
              <w:t>Вид работы</w:t>
            </w:r>
          </w:p>
        </w:tc>
        <w:tc>
          <w:tcPr>
            <w:tcW w:w="1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B42" w:rsidRPr="009E7F87" w:rsidRDefault="00944B42" w:rsidP="00944934">
            <w:pPr>
              <w:shd w:val="clear" w:color="auto" w:fill="FFFFFF"/>
              <w:spacing w:line="274" w:lineRule="exact"/>
              <w:ind w:left="379" w:right="96" w:firstLine="370"/>
            </w:pPr>
            <w:r w:rsidRPr="009E7F87">
              <w:rPr>
                <w:sz w:val="24"/>
                <w:szCs w:val="24"/>
              </w:rPr>
              <w:t xml:space="preserve">Ед. </w:t>
            </w:r>
            <w:r w:rsidRPr="009E7F87">
              <w:rPr>
                <w:spacing w:val="-4"/>
                <w:sz w:val="24"/>
                <w:szCs w:val="24"/>
              </w:rPr>
              <w:t>измерения</w:t>
            </w:r>
          </w:p>
        </w:tc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B42" w:rsidRPr="009E7F87" w:rsidRDefault="00944B42" w:rsidP="00944934">
            <w:pPr>
              <w:shd w:val="clear" w:color="auto" w:fill="FFFFFF"/>
              <w:spacing w:line="278" w:lineRule="exact"/>
              <w:ind w:left="466" w:right="216"/>
            </w:pPr>
            <w:r w:rsidRPr="009E7F87">
              <w:rPr>
                <w:spacing w:val="-4"/>
                <w:sz w:val="24"/>
                <w:szCs w:val="24"/>
              </w:rPr>
              <w:t xml:space="preserve">Стоимость с НДС, </w:t>
            </w:r>
            <w:r w:rsidRPr="009E7F87">
              <w:rPr>
                <w:sz w:val="24"/>
                <w:szCs w:val="24"/>
              </w:rPr>
              <w:t>руб.</w:t>
            </w:r>
          </w:p>
        </w:tc>
      </w:tr>
      <w:tr w:rsidR="00944B42" w:rsidRPr="009E7F87" w:rsidTr="00944934">
        <w:trPr>
          <w:trHeight w:hRule="exact" w:val="283"/>
        </w:trPr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B42" w:rsidRPr="009E7F87" w:rsidRDefault="00944B42" w:rsidP="00944934">
            <w:pPr>
              <w:shd w:val="clear" w:color="auto" w:fill="FFFFFF"/>
            </w:pPr>
          </w:p>
        </w:tc>
        <w:tc>
          <w:tcPr>
            <w:tcW w:w="4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B42" w:rsidRPr="009E7F87" w:rsidRDefault="00944B42" w:rsidP="00944934">
            <w:pPr>
              <w:shd w:val="clear" w:color="auto" w:fill="FFFFFF"/>
              <w:ind w:left="2016"/>
            </w:pPr>
            <w:r w:rsidRPr="009E7F87">
              <w:rPr>
                <w:b/>
                <w:bCs/>
                <w:sz w:val="24"/>
                <w:szCs w:val="24"/>
              </w:rPr>
              <w:t>Работа</w:t>
            </w:r>
          </w:p>
        </w:tc>
        <w:tc>
          <w:tcPr>
            <w:tcW w:w="1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B42" w:rsidRPr="009E7F87" w:rsidRDefault="00944B42" w:rsidP="00944934">
            <w:pPr>
              <w:shd w:val="clear" w:color="auto" w:fill="FFFFFF"/>
            </w:pPr>
          </w:p>
        </w:tc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B42" w:rsidRPr="009E7F87" w:rsidRDefault="00944B42" w:rsidP="00944934">
            <w:pPr>
              <w:shd w:val="clear" w:color="auto" w:fill="FFFFFF"/>
            </w:pPr>
          </w:p>
        </w:tc>
      </w:tr>
      <w:tr w:rsidR="00944B42" w:rsidRPr="009E7F87" w:rsidTr="00944934">
        <w:trPr>
          <w:trHeight w:hRule="exact" w:val="552"/>
        </w:trPr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B42" w:rsidRPr="009E7F87" w:rsidRDefault="00944B42" w:rsidP="00944934">
            <w:pPr>
              <w:shd w:val="clear" w:color="auto" w:fill="FFFFFF"/>
              <w:ind w:left="720"/>
            </w:pPr>
            <w:r w:rsidRPr="009E7F87">
              <w:rPr>
                <w:sz w:val="24"/>
                <w:szCs w:val="24"/>
              </w:rPr>
              <w:t>1</w:t>
            </w:r>
          </w:p>
        </w:tc>
        <w:tc>
          <w:tcPr>
            <w:tcW w:w="4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B42" w:rsidRPr="009E7F87" w:rsidRDefault="00944B42" w:rsidP="00944934">
            <w:pPr>
              <w:shd w:val="clear" w:color="auto" w:fill="FFFFFF"/>
              <w:spacing w:line="274" w:lineRule="exact"/>
              <w:ind w:left="5" w:right="1056"/>
            </w:pPr>
            <w:r w:rsidRPr="009E7F87">
              <w:rPr>
                <w:sz w:val="24"/>
                <w:szCs w:val="24"/>
              </w:rPr>
              <w:t>Стоимость установки песочницы «кораблик»</w:t>
            </w:r>
          </w:p>
        </w:tc>
        <w:tc>
          <w:tcPr>
            <w:tcW w:w="1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B42" w:rsidRPr="009E7F87" w:rsidRDefault="00944B42" w:rsidP="00944934">
            <w:pPr>
              <w:shd w:val="clear" w:color="auto" w:fill="FFFFFF"/>
              <w:ind w:left="749"/>
            </w:pPr>
            <w:r w:rsidRPr="009E7F87">
              <w:rPr>
                <w:sz w:val="24"/>
                <w:szCs w:val="24"/>
              </w:rPr>
              <w:t>шт.</w:t>
            </w:r>
          </w:p>
        </w:tc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B42" w:rsidRPr="009E7F87" w:rsidRDefault="00944B42" w:rsidP="00944934">
            <w:pPr>
              <w:shd w:val="clear" w:color="auto" w:fill="FFFFFF"/>
              <w:ind w:left="1157"/>
            </w:pPr>
            <w:r w:rsidRPr="009E7F87">
              <w:rPr>
                <w:sz w:val="24"/>
                <w:szCs w:val="24"/>
              </w:rPr>
              <w:t>4705</w:t>
            </w:r>
          </w:p>
        </w:tc>
      </w:tr>
      <w:tr w:rsidR="00944B42" w:rsidRPr="009E7F87" w:rsidTr="00944934">
        <w:trPr>
          <w:trHeight w:hRule="exact" w:val="283"/>
        </w:trPr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B42" w:rsidRPr="009E7F87" w:rsidRDefault="00944B42" w:rsidP="00944934">
            <w:pPr>
              <w:shd w:val="clear" w:color="auto" w:fill="FFFFFF"/>
            </w:pPr>
          </w:p>
        </w:tc>
        <w:tc>
          <w:tcPr>
            <w:tcW w:w="4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B42" w:rsidRPr="009E7F87" w:rsidRDefault="00944B42" w:rsidP="00944934">
            <w:pPr>
              <w:shd w:val="clear" w:color="auto" w:fill="FFFFFF"/>
              <w:ind w:left="1608"/>
            </w:pPr>
            <w:r w:rsidRPr="009E7F87">
              <w:rPr>
                <w:b/>
                <w:bCs/>
                <w:sz w:val="24"/>
                <w:szCs w:val="24"/>
              </w:rPr>
              <w:t>Оборудование</w:t>
            </w:r>
          </w:p>
        </w:tc>
        <w:tc>
          <w:tcPr>
            <w:tcW w:w="1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B42" w:rsidRPr="009E7F87" w:rsidRDefault="00944B42" w:rsidP="00944934">
            <w:pPr>
              <w:shd w:val="clear" w:color="auto" w:fill="FFFFFF"/>
            </w:pPr>
          </w:p>
        </w:tc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B42" w:rsidRPr="009E7F87" w:rsidRDefault="00944B42" w:rsidP="00944934">
            <w:pPr>
              <w:shd w:val="clear" w:color="auto" w:fill="FFFFFF"/>
            </w:pPr>
          </w:p>
        </w:tc>
      </w:tr>
      <w:tr w:rsidR="00944B42" w:rsidRPr="009E7F87" w:rsidTr="00944934">
        <w:trPr>
          <w:trHeight w:hRule="exact" w:val="307"/>
        </w:trPr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B42" w:rsidRPr="009E7F87" w:rsidRDefault="00944B42" w:rsidP="00944934">
            <w:pPr>
              <w:shd w:val="clear" w:color="auto" w:fill="FFFFFF"/>
              <w:ind w:left="701"/>
            </w:pPr>
            <w:r w:rsidRPr="009E7F87">
              <w:rPr>
                <w:sz w:val="24"/>
                <w:szCs w:val="24"/>
              </w:rPr>
              <w:t>2</w:t>
            </w:r>
          </w:p>
        </w:tc>
        <w:tc>
          <w:tcPr>
            <w:tcW w:w="4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B42" w:rsidRPr="009E7F87" w:rsidRDefault="00944B42" w:rsidP="00944934">
            <w:pPr>
              <w:shd w:val="clear" w:color="auto" w:fill="FFFFFF"/>
              <w:ind w:left="283"/>
            </w:pPr>
            <w:r w:rsidRPr="009E7F87">
              <w:rPr>
                <w:sz w:val="24"/>
                <w:szCs w:val="24"/>
              </w:rPr>
              <w:t>Песочница «кораблик»</w:t>
            </w:r>
          </w:p>
        </w:tc>
        <w:tc>
          <w:tcPr>
            <w:tcW w:w="1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B42" w:rsidRPr="009E7F87" w:rsidRDefault="00944B42" w:rsidP="00944934">
            <w:pPr>
              <w:shd w:val="clear" w:color="auto" w:fill="FFFFFF"/>
              <w:ind w:left="739"/>
            </w:pPr>
            <w:r w:rsidRPr="009E7F87">
              <w:rPr>
                <w:sz w:val="24"/>
                <w:szCs w:val="24"/>
              </w:rPr>
              <w:t>шт.</w:t>
            </w:r>
          </w:p>
        </w:tc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B42" w:rsidRPr="009E7F87" w:rsidRDefault="00944B42" w:rsidP="00944934">
            <w:pPr>
              <w:shd w:val="clear" w:color="auto" w:fill="FFFFFF"/>
              <w:ind w:left="1104"/>
            </w:pPr>
            <w:r w:rsidRPr="009E7F87">
              <w:rPr>
                <w:sz w:val="24"/>
                <w:szCs w:val="24"/>
              </w:rPr>
              <w:t>39640</w:t>
            </w:r>
          </w:p>
        </w:tc>
      </w:tr>
    </w:tbl>
    <w:p w:rsidR="00944B42" w:rsidRDefault="00944B42" w:rsidP="00944B42">
      <w:pPr>
        <w:spacing w:after="230" w:line="1" w:lineRule="exact"/>
        <w:rPr>
          <w:rFonts w:ascii="Courier New" w:hAnsi="Courier New" w:cs="Courier New"/>
          <w:sz w:val="2"/>
          <w:szCs w:val="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1440"/>
        <w:gridCol w:w="4680"/>
        <w:gridCol w:w="1766"/>
        <w:gridCol w:w="2760"/>
      </w:tblGrid>
      <w:tr w:rsidR="00944B42" w:rsidRPr="009E7F87" w:rsidTr="00944934">
        <w:trPr>
          <w:trHeight w:hRule="exact" w:val="590"/>
        </w:trPr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B42" w:rsidRPr="009E7F87" w:rsidRDefault="00944B42" w:rsidP="00944934">
            <w:pPr>
              <w:shd w:val="clear" w:color="auto" w:fill="FFFFFF"/>
              <w:ind w:left="634"/>
            </w:pPr>
            <w:r w:rsidRPr="009E7F87">
              <w:rPr>
                <w:sz w:val="24"/>
                <w:szCs w:val="24"/>
              </w:rPr>
              <w:t>№</w:t>
            </w:r>
          </w:p>
        </w:tc>
        <w:tc>
          <w:tcPr>
            <w:tcW w:w="4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B42" w:rsidRPr="009E7F87" w:rsidRDefault="00944B42" w:rsidP="00944934">
            <w:pPr>
              <w:shd w:val="clear" w:color="auto" w:fill="FFFFFF"/>
              <w:ind w:left="1776"/>
            </w:pPr>
            <w:r w:rsidRPr="009E7F87">
              <w:rPr>
                <w:sz w:val="24"/>
                <w:szCs w:val="24"/>
              </w:rPr>
              <w:t>Вид работы</w:t>
            </w:r>
          </w:p>
        </w:tc>
        <w:tc>
          <w:tcPr>
            <w:tcW w:w="1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B42" w:rsidRPr="009E7F87" w:rsidRDefault="00944B42" w:rsidP="00944934">
            <w:pPr>
              <w:shd w:val="clear" w:color="auto" w:fill="FFFFFF"/>
              <w:spacing w:line="274" w:lineRule="exact"/>
              <w:ind w:left="379" w:right="96" w:firstLine="370"/>
            </w:pPr>
            <w:r w:rsidRPr="009E7F87">
              <w:rPr>
                <w:sz w:val="24"/>
                <w:szCs w:val="24"/>
              </w:rPr>
              <w:t xml:space="preserve">Ед. </w:t>
            </w:r>
            <w:r w:rsidRPr="009E7F87">
              <w:rPr>
                <w:spacing w:val="-4"/>
                <w:sz w:val="24"/>
                <w:szCs w:val="24"/>
              </w:rPr>
              <w:t>измерения</w:t>
            </w:r>
          </w:p>
        </w:tc>
        <w:tc>
          <w:tcPr>
            <w:tcW w:w="2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B42" w:rsidRPr="009E7F87" w:rsidRDefault="00944B42" w:rsidP="00944934">
            <w:pPr>
              <w:shd w:val="clear" w:color="auto" w:fill="FFFFFF"/>
              <w:spacing w:line="283" w:lineRule="exact"/>
              <w:ind w:left="461" w:right="211"/>
            </w:pPr>
            <w:r w:rsidRPr="009E7F87">
              <w:rPr>
                <w:spacing w:val="-4"/>
                <w:sz w:val="24"/>
                <w:szCs w:val="24"/>
              </w:rPr>
              <w:t xml:space="preserve">Стоимость с НДС, </w:t>
            </w:r>
            <w:r w:rsidRPr="009E7F87">
              <w:rPr>
                <w:sz w:val="24"/>
                <w:szCs w:val="24"/>
              </w:rPr>
              <w:t>руб.</w:t>
            </w:r>
          </w:p>
        </w:tc>
      </w:tr>
      <w:tr w:rsidR="00944B42" w:rsidRPr="009E7F87" w:rsidTr="00944934">
        <w:trPr>
          <w:trHeight w:hRule="exact" w:val="283"/>
        </w:trPr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B42" w:rsidRPr="009E7F87" w:rsidRDefault="00944B42" w:rsidP="00944934">
            <w:pPr>
              <w:shd w:val="clear" w:color="auto" w:fill="FFFFFF"/>
            </w:pPr>
          </w:p>
        </w:tc>
        <w:tc>
          <w:tcPr>
            <w:tcW w:w="4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B42" w:rsidRPr="009E7F87" w:rsidRDefault="00944B42" w:rsidP="00944934">
            <w:pPr>
              <w:shd w:val="clear" w:color="auto" w:fill="FFFFFF"/>
              <w:ind w:left="2011"/>
            </w:pPr>
            <w:r w:rsidRPr="009E7F87">
              <w:rPr>
                <w:b/>
                <w:bCs/>
                <w:sz w:val="24"/>
                <w:szCs w:val="24"/>
              </w:rPr>
              <w:t>Работа</w:t>
            </w:r>
          </w:p>
        </w:tc>
        <w:tc>
          <w:tcPr>
            <w:tcW w:w="1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B42" w:rsidRPr="009E7F87" w:rsidRDefault="00944B42" w:rsidP="00944934">
            <w:pPr>
              <w:shd w:val="clear" w:color="auto" w:fill="FFFFFF"/>
            </w:pPr>
          </w:p>
        </w:tc>
        <w:tc>
          <w:tcPr>
            <w:tcW w:w="2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B42" w:rsidRPr="009E7F87" w:rsidRDefault="00944B42" w:rsidP="00944934">
            <w:pPr>
              <w:shd w:val="clear" w:color="auto" w:fill="FFFFFF"/>
            </w:pPr>
          </w:p>
        </w:tc>
      </w:tr>
      <w:tr w:rsidR="00944B42" w:rsidRPr="009E7F87" w:rsidTr="00944934">
        <w:trPr>
          <w:trHeight w:hRule="exact" w:val="562"/>
        </w:trPr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B42" w:rsidRPr="009E7F87" w:rsidRDefault="00944B42" w:rsidP="00944934">
            <w:pPr>
              <w:shd w:val="clear" w:color="auto" w:fill="FFFFFF"/>
              <w:ind w:left="725"/>
            </w:pPr>
            <w:r w:rsidRPr="009E7F87">
              <w:rPr>
                <w:sz w:val="24"/>
                <w:szCs w:val="24"/>
              </w:rPr>
              <w:t>1</w:t>
            </w:r>
          </w:p>
        </w:tc>
        <w:tc>
          <w:tcPr>
            <w:tcW w:w="4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B42" w:rsidRPr="009E7F87" w:rsidRDefault="00944B42" w:rsidP="00944934">
            <w:pPr>
              <w:shd w:val="clear" w:color="auto" w:fill="FFFFFF"/>
              <w:spacing w:line="269" w:lineRule="exact"/>
              <w:ind w:right="979" w:firstLine="5"/>
            </w:pPr>
            <w:r w:rsidRPr="009E7F87">
              <w:rPr>
                <w:spacing w:val="-2"/>
                <w:sz w:val="24"/>
                <w:szCs w:val="24"/>
              </w:rPr>
              <w:t xml:space="preserve">Стоимость установки спортивной </w:t>
            </w:r>
            <w:r w:rsidRPr="009E7F87">
              <w:rPr>
                <w:sz w:val="24"/>
                <w:szCs w:val="24"/>
              </w:rPr>
              <w:t>площадки</w:t>
            </w:r>
          </w:p>
        </w:tc>
        <w:tc>
          <w:tcPr>
            <w:tcW w:w="1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B42" w:rsidRPr="009E7F87" w:rsidRDefault="00944B42" w:rsidP="00944934">
            <w:pPr>
              <w:shd w:val="clear" w:color="auto" w:fill="FFFFFF"/>
              <w:ind w:left="739"/>
            </w:pPr>
            <w:r w:rsidRPr="009E7F87">
              <w:rPr>
                <w:sz w:val="24"/>
                <w:szCs w:val="24"/>
              </w:rPr>
              <w:t>шт.</w:t>
            </w:r>
          </w:p>
        </w:tc>
        <w:tc>
          <w:tcPr>
            <w:tcW w:w="2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B42" w:rsidRPr="009E7F87" w:rsidRDefault="00944B42" w:rsidP="00944934">
            <w:pPr>
              <w:shd w:val="clear" w:color="auto" w:fill="FFFFFF"/>
              <w:ind w:left="1066"/>
            </w:pPr>
            <w:r w:rsidRPr="009E7F87">
              <w:rPr>
                <w:sz w:val="24"/>
                <w:szCs w:val="24"/>
              </w:rPr>
              <w:t>168005</w:t>
            </w:r>
          </w:p>
        </w:tc>
      </w:tr>
      <w:tr w:rsidR="00944B42" w:rsidRPr="009E7F87" w:rsidTr="00944934">
        <w:trPr>
          <w:trHeight w:hRule="exact" w:val="278"/>
        </w:trPr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B42" w:rsidRPr="009E7F87" w:rsidRDefault="00944B42" w:rsidP="00944934">
            <w:pPr>
              <w:shd w:val="clear" w:color="auto" w:fill="FFFFFF"/>
            </w:pPr>
          </w:p>
        </w:tc>
        <w:tc>
          <w:tcPr>
            <w:tcW w:w="4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B42" w:rsidRPr="009E7F87" w:rsidRDefault="00944B42" w:rsidP="00944934">
            <w:pPr>
              <w:shd w:val="clear" w:color="auto" w:fill="FFFFFF"/>
              <w:ind w:left="1598"/>
            </w:pPr>
            <w:r w:rsidRPr="009E7F87">
              <w:rPr>
                <w:b/>
                <w:bCs/>
                <w:sz w:val="24"/>
                <w:szCs w:val="24"/>
              </w:rPr>
              <w:t>Оборудование</w:t>
            </w:r>
          </w:p>
        </w:tc>
        <w:tc>
          <w:tcPr>
            <w:tcW w:w="1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B42" w:rsidRPr="009E7F87" w:rsidRDefault="00944B42" w:rsidP="00944934">
            <w:pPr>
              <w:shd w:val="clear" w:color="auto" w:fill="FFFFFF"/>
            </w:pPr>
          </w:p>
        </w:tc>
        <w:tc>
          <w:tcPr>
            <w:tcW w:w="2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B42" w:rsidRPr="009E7F87" w:rsidRDefault="00944B42" w:rsidP="00944934">
            <w:pPr>
              <w:shd w:val="clear" w:color="auto" w:fill="FFFFFF"/>
            </w:pPr>
          </w:p>
        </w:tc>
      </w:tr>
      <w:tr w:rsidR="00944B42" w:rsidRPr="009E7F87" w:rsidTr="00944934">
        <w:trPr>
          <w:trHeight w:hRule="exact" w:val="302"/>
        </w:trPr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B42" w:rsidRPr="009E7F87" w:rsidRDefault="00944B42" w:rsidP="00944934">
            <w:pPr>
              <w:shd w:val="clear" w:color="auto" w:fill="FFFFFF"/>
              <w:ind w:left="701"/>
            </w:pPr>
            <w:r w:rsidRPr="009E7F87">
              <w:rPr>
                <w:sz w:val="24"/>
                <w:szCs w:val="24"/>
              </w:rPr>
              <w:t>2</w:t>
            </w:r>
          </w:p>
        </w:tc>
        <w:tc>
          <w:tcPr>
            <w:tcW w:w="4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B42" w:rsidRPr="009E7F87" w:rsidRDefault="00944B42" w:rsidP="00944934">
            <w:pPr>
              <w:shd w:val="clear" w:color="auto" w:fill="FFFFFF"/>
              <w:ind w:left="288"/>
            </w:pPr>
            <w:r w:rsidRPr="009E7F87">
              <w:rPr>
                <w:sz w:val="24"/>
                <w:szCs w:val="24"/>
              </w:rPr>
              <w:t>Спортивная площадка</w:t>
            </w:r>
          </w:p>
        </w:tc>
        <w:tc>
          <w:tcPr>
            <w:tcW w:w="1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B42" w:rsidRPr="009E7F87" w:rsidRDefault="00944B42" w:rsidP="00944934">
            <w:pPr>
              <w:shd w:val="clear" w:color="auto" w:fill="FFFFFF"/>
              <w:ind w:left="739"/>
            </w:pPr>
            <w:r w:rsidRPr="009E7F87">
              <w:rPr>
                <w:sz w:val="24"/>
                <w:szCs w:val="24"/>
              </w:rPr>
              <w:t>шт.</w:t>
            </w:r>
          </w:p>
        </w:tc>
        <w:tc>
          <w:tcPr>
            <w:tcW w:w="2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B42" w:rsidRPr="009E7F87" w:rsidRDefault="00944B42" w:rsidP="00944934">
            <w:pPr>
              <w:shd w:val="clear" w:color="auto" w:fill="FFFFFF"/>
              <w:ind w:left="1008"/>
            </w:pPr>
            <w:r w:rsidRPr="009E7F87">
              <w:rPr>
                <w:sz w:val="24"/>
                <w:szCs w:val="24"/>
              </w:rPr>
              <w:t>1700000</w:t>
            </w:r>
          </w:p>
        </w:tc>
      </w:tr>
    </w:tbl>
    <w:p w:rsidR="00944B42" w:rsidRDefault="00944B42" w:rsidP="00944B42">
      <w:pPr>
        <w:spacing w:after="278" w:line="1" w:lineRule="exact"/>
        <w:rPr>
          <w:rFonts w:ascii="Courier New" w:hAnsi="Courier New" w:cs="Courier New"/>
          <w:sz w:val="2"/>
          <w:szCs w:val="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1440"/>
        <w:gridCol w:w="4685"/>
        <w:gridCol w:w="1762"/>
        <w:gridCol w:w="2765"/>
      </w:tblGrid>
      <w:tr w:rsidR="00944B42" w:rsidRPr="009E7F87" w:rsidTr="00944934">
        <w:trPr>
          <w:trHeight w:hRule="exact" w:val="254"/>
        </w:trPr>
        <w:tc>
          <w:tcPr>
            <w:tcW w:w="1440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944B42" w:rsidRPr="009E7F87" w:rsidRDefault="00944B42" w:rsidP="00944934">
            <w:pPr>
              <w:shd w:val="clear" w:color="auto" w:fill="FFFFFF"/>
            </w:pPr>
          </w:p>
        </w:tc>
        <w:tc>
          <w:tcPr>
            <w:tcW w:w="4685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944B42" w:rsidRPr="009E7F87" w:rsidRDefault="00944B42" w:rsidP="00944934">
            <w:pPr>
              <w:shd w:val="clear" w:color="auto" w:fill="FFFFFF"/>
              <w:ind w:left="2424"/>
            </w:pPr>
            <w:r w:rsidRPr="009E7F87">
              <w:rPr>
                <w:spacing w:val="-3"/>
                <w:sz w:val="24"/>
                <w:szCs w:val="24"/>
              </w:rPr>
              <w:t>Единичные расценки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944B42" w:rsidRPr="009E7F87" w:rsidRDefault="00944B42" w:rsidP="00944934">
            <w:pPr>
              <w:shd w:val="clear" w:color="auto" w:fill="FFFFFF"/>
            </w:pPr>
            <w:r w:rsidRPr="009E7F87">
              <w:rPr>
                <w:spacing w:val="-4"/>
                <w:sz w:val="24"/>
                <w:szCs w:val="24"/>
              </w:rPr>
              <w:t>на озеленение</w:t>
            </w:r>
          </w:p>
        </w:tc>
        <w:tc>
          <w:tcPr>
            <w:tcW w:w="2765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944B42" w:rsidRPr="009E7F87" w:rsidRDefault="00944B42" w:rsidP="00944934">
            <w:pPr>
              <w:shd w:val="clear" w:color="auto" w:fill="FFFFFF"/>
            </w:pPr>
          </w:p>
        </w:tc>
      </w:tr>
      <w:tr w:rsidR="00944B42" w:rsidRPr="009E7F87" w:rsidTr="00944934">
        <w:trPr>
          <w:trHeight w:hRule="exact" w:val="557"/>
        </w:trPr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B42" w:rsidRPr="009E7F87" w:rsidRDefault="00944B42" w:rsidP="00944934">
            <w:pPr>
              <w:shd w:val="clear" w:color="auto" w:fill="FFFFFF"/>
              <w:ind w:left="638"/>
            </w:pPr>
            <w:r w:rsidRPr="009E7F87">
              <w:rPr>
                <w:sz w:val="24"/>
                <w:szCs w:val="24"/>
              </w:rPr>
              <w:t>№</w:t>
            </w:r>
          </w:p>
        </w:tc>
        <w:tc>
          <w:tcPr>
            <w:tcW w:w="4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B42" w:rsidRPr="009E7F87" w:rsidRDefault="00944B42" w:rsidP="00944934">
            <w:pPr>
              <w:shd w:val="clear" w:color="auto" w:fill="FFFFFF"/>
              <w:ind w:left="1781"/>
            </w:pPr>
            <w:r w:rsidRPr="009E7F87">
              <w:rPr>
                <w:sz w:val="24"/>
                <w:szCs w:val="24"/>
              </w:rPr>
              <w:t>Вид работы</w:t>
            </w:r>
          </w:p>
        </w:tc>
        <w:tc>
          <w:tcPr>
            <w:tcW w:w="1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B42" w:rsidRPr="009E7F87" w:rsidRDefault="00944B42" w:rsidP="00944934">
            <w:pPr>
              <w:shd w:val="clear" w:color="auto" w:fill="FFFFFF"/>
              <w:spacing w:line="269" w:lineRule="exact"/>
              <w:ind w:left="379" w:right="101" w:firstLine="374"/>
            </w:pPr>
            <w:r w:rsidRPr="009E7F87">
              <w:rPr>
                <w:sz w:val="24"/>
                <w:szCs w:val="24"/>
              </w:rPr>
              <w:t xml:space="preserve">Ед. </w:t>
            </w:r>
            <w:r w:rsidRPr="009E7F87">
              <w:rPr>
                <w:spacing w:val="-5"/>
                <w:sz w:val="24"/>
                <w:szCs w:val="24"/>
              </w:rPr>
              <w:t>измерения</w:t>
            </w:r>
          </w:p>
        </w:tc>
        <w:tc>
          <w:tcPr>
            <w:tcW w:w="27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B42" w:rsidRPr="009E7F87" w:rsidRDefault="00944B42" w:rsidP="00944934">
            <w:pPr>
              <w:shd w:val="clear" w:color="auto" w:fill="FFFFFF"/>
              <w:spacing w:line="274" w:lineRule="exact"/>
              <w:ind w:left="461" w:right="211"/>
            </w:pPr>
            <w:r w:rsidRPr="009E7F87">
              <w:rPr>
                <w:spacing w:val="-4"/>
                <w:sz w:val="24"/>
                <w:szCs w:val="24"/>
              </w:rPr>
              <w:t xml:space="preserve">Стоимость с НДС, </w:t>
            </w:r>
            <w:r w:rsidRPr="009E7F87">
              <w:rPr>
                <w:sz w:val="24"/>
                <w:szCs w:val="24"/>
              </w:rPr>
              <w:t>руб.</w:t>
            </w:r>
          </w:p>
        </w:tc>
      </w:tr>
      <w:tr w:rsidR="00944B42" w:rsidRPr="009E7F87" w:rsidTr="00944934">
        <w:trPr>
          <w:trHeight w:hRule="exact" w:val="283"/>
        </w:trPr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B42" w:rsidRPr="009E7F87" w:rsidRDefault="00944B42" w:rsidP="00944934">
            <w:pPr>
              <w:shd w:val="clear" w:color="auto" w:fill="FFFFFF"/>
              <w:ind w:left="725"/>
            </w:pPr>
            <w:r w:rsidRPr="009E7F87">
              <w:rPr>
                <w:sz w:val="24"/>
                <w:szCs w:val="24"/>
              </w:rPr>
              <w:t>1</w:t>
            </w:r>
          </w:p>
        </w:tc>
        <w:tc>
          <w:tcPr>
            <w:tcW w:w="4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B42" w:rsidRPr="009E7F87" w:rsidRDefault="00944B42" w:rsidP="00944934">
            <w:pPr>
              <w:shd w:val="clear" w:color="auto" w:fill="FFFFFF"/>
              <w:ind w:left="902"/>
            </w:pPr>
            <w:r w:rsidRPr="009E7F87">
              <w:rPr>
                <w:spacing w:val="-3"/>
                <w:sz w:val="24"/>
                <w:szCs w:val="24"/>
              </w:rPr>
              <w:t>Стоимость посадки деревьев</w:t>
            </w:r>
          </w:p>
        </w:tc>
        <w:tc>
          <w:tcPr>
            <w:tcW w:w="1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B42" w:rsidRPr="009E7F87" w:rsidRDefault="00944B42" w:rsidP="00944934">
            <w:pPr>
              <w:shd w:val="clear" w:color="auto" w:fill="FFFFFF"/>
              <w:ind w:left="739"/>
            </w:pPr>
            <w:r w:rsidRPr="009E7F87">
              <w:rPr>
                <w:sz w:val="24"/>
                <w:szCs w:val="24"/>
              </w:rPr>
              <w:t>шт.</w:t>
            </w:r>
          </w:p>
        </w:tc>
        <w:tc>
          <w:tcPr>
            <w:tcW w:w="27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B42" w:rsidRPr="009E7F87" w:rsidRDefault="00944B42" w:rsidP="00944934">
            <w:pPr>
              <w:shd w:val="clear" w:color="auto" w:fill="FFFFFF"/>
              <w:ind w:left="1190"/>
            </w:pPr>
            <w:r w:rsidRPr="009E7F87">
              <w:rPr>
                <w:sz w:val="24"/>
                <w:szCs w:val="24"/>
              </w:rPr>
              <w:t>1634</w:t>
            </w:r>
          </w:p>
        </w:tc>
      </w:tr>
      <w:tr w:rsidR="00944B42" w:rsidRPr="009E7F87" w:rsidTr="00944934">
        <w:trPr>
          <w:trHeight w:hRule="exact" w:val="446"/>
        </w:trPr>
        <w:tc>
          <w:tcPr>
            <w:tcW w:w="1440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FFFFFF"/>
          </w:tcPr>
          <w:p w:rsidR="00944B42" w:rsidRPr="009E7F87" w:rsidRDefault="00944B42" w:rsidP="00944934">
            <w:pPr>
              <w:shd w:val="clear" w:color="auto" w:fill="FFFFFF"/>
            </w:pPr>
          </w:p>
        </w:tc>
        <w:tc>
          <w:tcPr>
            <w:tcW w:w="4685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FFFFFF"/>
          </w:tcPr>
          <w:p w:rsidR="00944B42" w:rsidRPr="009E7F87" w:rsidRDefault="00944B42" w:rsidP="00944934">
            <w:pPr>
              <w:shd w:val="clear" w:color="auto" w:fill="FFFFFF"/>
            </w:pPr>
          </w:p>
        </w:tc>
        <w:tc>
          <w:tcPr>
            <w:tcW w:w="1762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FFFFFF"/>
          </w:tcPr>
          <w:p w:rsidR="00944B42" w:rsidRPr="009E7F87" w:rsidRDefault="00944B42" w:rsidP="00944934">
            <w:pPr>
              <w:shd w:val="clear" w:color="auto" w:fill="FFFFFF"/>
            </w:pPr>
          </w:p>
        </w:tc>
        <w:tc>
          <w:tcPr>
            <w:tcW w:w="2765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FFFFFF"/>
          </w:tcPr>
          <w:p w:rsidR="00944B42" w:rsidRPr="009E7F87" w:rsidRDefault="00944B42" w:rsidP="00944934">
            <w:pPr>
              <w:shd w:val="clear" w:color="auto" w:fill="FFFFFF"/>
              <w:ind w:left="2093"/>
              <w:rPr>
                <w:sz w:val="24"/>
                <w:szCs w:val="24"/>
              </w:rPr>
            </w:pPr>
          </w:p>
        </w:tc>
      </w:tr>
    </w:tbl>
    <w:p w:rsidR="00944B42" w:rsidRDefault="00944B42" w:rsidP="00944B42">
      <w:pPr>
        <w:sectPr w:rsidR="00944B42">
          <w:pgSz w:w="11909" w:h="16834"/>
          <w:pgMar w:top="1042" w:right="369" w:bottom="360" w:left="865" w:header="720" w:footer="720" w:gutter="0"/>
          <w:cols w:space="60"/>
          <w:noEndnote/>
        </w:sect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1440"/>
        <w:gridCol w:w="4680"/>
        <w:gridCol w:w="1762"/>
        <w:gridCol w:w="2760"/>
      </w:tblGrid>
      <w:tr w:rsidR="00944B42" w:rsidRPr="009E7F87" w:rsidTr="00944934">
        <w:trPr>
          <w:trHeight w:hRule="exact" w:val="312"/>
        </w:trPr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B42" w:rsidRPr="009E7F87" w:rsidRDefault="00944B42" w:rsidP="00944934">
            <w:pPr>
              <w:shd w:val="clear" w:color="auto" w:fill="FFFFFF"/>
            </w:pPr>
          </w:p>
        </w:tc>
        <w:tc>
          <w:tcPr>
            <w:tcW w:w="4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B42" w:rsidRPr="009E7F87" w:rsidRDefault="00944B42" w:rsidP="00944934">
            <w:pPr>
              <w:shd w:val="clear" w:color="auto" w:fill="FFFFFF"/>
              <w:ind w:left="1133"/>
            </w:pPr>
            <w:r w:rsidRPr="009E7F87">
              <w:rPr>
                <w:b/>
                <w:bCs/>
                <w:sz w:val="24"/>
                <w:szCs w:val="24"/>
              </w:rPr>
              <w:t>Посадочный материал</w:t>
            </w:r>
          </w:p>
        </w:tc>
        <w:tc>
          <w:tcPr>
            <w:tcW w:w="1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B42" w:rsidRPr="009E7F87" w:rsidRDefault="00944B42" w:rsidP="00944934">
            <w:pPr>
              <w:shd w:val="clear" w:color="auto" w:fill="FFFFFF"/>
            </w:pPr>
          </w:p>
        </w:tc>
        <w:tc>
          <w:tcPr>
            <w:tcW w:w="2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B42" w:rsidRPr="009E7F87" w:rsidRDefault="00944B42" w:rsidP="00944934">
            <w:pPr>
              <w:shd w:val="clear" w:color="auto" w:fill="FFFFFF"/>
            </w:pPr>
          </w:p>
        </w:tc>
      </w:tr>
      <w:tr w:rsidR="00944B42" w:rsidRPr="009E7F87" w:rsidTr="00944934">
        <w:trPr>
          <w:trHeight w:hRule="exact" w:val="278"/>
        </w:trPr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B42" w:rsidRPr="009E7F87" w:rsidRDefault="00944B42" w:rsidP="00944934">
            <w:pPr>
              <w:shd w:val="clear" w:color="auto" w:fill="FFFFFF"/>
              <w:ind w:left="696"/>
            </w:pPr>
            <w:r w:rsidRPr="009E7F87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4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B42" w:rsidRPr="009E7F87" w:rsidRDefault="00944B42" w:rsidP="00944934">
            <w:pPr>
              <w:shd w:val="clear" w:color="auto" w:fill="FFFFFF"/>
              <w:ind w:left="312"/>
            </w:pPr>
            <w:r w:rsidRPr="009E7F87">
              <w:rPr>
                <w:spacing w:val="-2"/>
                <w:sz w:val="24"/>
                <w:szCs w:val="24"/>
              </w:rPr>
              <w:t>Каштан конский высотой 50-80 см</w:t>
            </w:r>
          </w:p>
        </w:tc>
        <w:tc>
          <w:tcPr>
            <w:tcW w:w="1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B42" w:rsidRPr="009E7F87" w:rsidRDefault="00944B42" w:rsidP="00944934">
            <w:pPr>
              <w:shd w:val="clear" w:color="auto" w:fill="FFFFFF"/>
            </w:pPr>
          </w:p>
        </w:tc>
        <w:tc>
          <w:tcPr>
            <w:tcW w:w="2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B42" w:rsidRPr="009E7F87" w:rsidRDefault="00944B42" w:rsidP="00944934">
            <w:pPr>
              <w:shd w:val="clear" w:color="auto" w:fill="FFFFFF"/>
              <w:ind w:left="1186"/>
            </w:pPr>
            <w:r w:rsidRPr="009E7F87">
              <w:rPr>
                <w:sz w:val="24"/>
                <w:szCs w:val="24"/>
              </w:rPr>
              <w:t>1020</w:t>
            </w:r>
          </w:p>
        </w:tc>
      </w:tr>
      <w:tr w:rsidR="00944B42" w:rsidRPr="009E7F87" w:rsidTr="00944934">
        <w:trPr>
          <w:trHeight w:hRule="exact" w:val="293"/>
        </w:trPr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B42" w:rsidRPr="009E7F87" w:rsidRDefault="00944B42" w:rsidP="00944934">
            <w:pPr>
              <w:shd w:val="clear" w:color="auto" w:fill="FFFFFF"/>
            </w:pPr>
          </w:p>
        </w:tc>
        <w:tc>
          <w:tcPr>
            <w:tcW w:w="4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B42" w:rsidRPr="009E7F87" w:rsidRDefault="00944B42" w:rsidP="00944934">
            <w:pPr>
              <w:shd w:val="clear" w:color="auto" w:fill="FFFFFF"/>
              <w:ind w:left="278"/>
            </w:pPr>
            <w:r w:rsidRPr="009E7F87">
              <w:rPr>
                <w:sz w:val="24"/>
                <w:szCs w:val="24"/>
              </w:rPr>
              <w:t>Клен остролистный 100-150 см</w:t>
            </w:r>
          </w:p>
        </w:tc>
        <w:tc>
          <w:tcPr>
            <w:tcW w:w="1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B42" w:rsidRPr="009E7F87" w:rsidRDefault="00944B42" w:rsidP="00944934">
            <w:pPr>
              <w:shd w:val="clear" w:color="auto" w:fill="FFFFFF"/>
              <w:ind w:left="734"/>
            </w:pPr>
            <w:r w:rsidRPr="009E7F87">
              <w:rPr>
                <w:sz w:val="24"/>
                <w:szCs w:val="24"/>
              </w:rPr>
              <w:t>шт.</w:t>
            </w:r>
          </w:p>
        </w:tc>
        <w:tc>
          <w:tcPr>
            <w:tcW w:w="2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B42" w:rsidRPr="009E7F87" w:rsidRDefault="00944B42" w:rsidP="00944934">
            <w:pPr>
              <w:shd w:val="clear" w:color="auto" w:fill="FFFFFF"/>
              <w:ind w:left="1224"/>
            </w:pPr>
            <w:r w:rsidRPr="009E7F87">
              <w:rPr>
                <w:sz w:val="24"/>
                <w:szCs w:val="24"/>
              </w:rPr>
              <w:t>765</w:t>
            </w:r>
          </w:p>
        </w:tc>
      </w:tr>
      <w:tr w:rsidR="00944B42" w:rsidRPr="009E7F87" w:rsidTr="00944934">
        <w:trPr>
          <w:trHeight w:hRule="exact" w:val="283"/>
        </w:trPr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B42" w:rsidRPr="009E7F87" w:rsidRDefault="00944B42" w:rsidP="00944934">
            <w:pPr>
              <w:shd w:val="clear" w:color="auto" w:fill="FFFFFF"/>
              <w:ind w:left="696"/>
            </w:pPr>
            <w:r w:rsidRPr="009E7F87"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4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B42" w:rsidRPr="009E7F87" w:rsidRDefault="00944B42" w:rsidP="00944934">
            <w:pPr>
              <w:shd w:val="clear" w:color="auto" w:fill="FFFFFF"/>
              <w:ind w:left="274"/>
            </w:pPr>
            <w:r w:rsidRPr="009E7F87">
              <w:rPr>
                <w:spacing w:val="-2"/>
                <w:sz w:val="24"/>
                <w:szCs w:val="24"/>
              </w:rPr>
              <w:t>Липа мелкозернистая 100-150 см</w:t>
            </w:r>
          </w:p>
        </w:tc>
        <w:tc>
          <w:tcPr>
            <w:tcW w:w="1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B42" w:rsidRPr="009E7F87" w:rsidRDefault="00944B42" w:rsidP="00944934">
            <w:pPr>
              <w:shd w:val="clear" w:color="auto" w:fill="FFFFFF"/>
              <w:ind w:left="734"/>
            </w:pPr>
            <w:r w:rsidRPr="009E7F87">
              <w:rPr>
                <w:sz w:val="24"/>
                <w:szCs w:val="24"/>
              </w:rPr>
              <w:t>шт.</w:t>
            </w:r>
          </w:p>
        </w:tc>
        <w:tc>
          <w:tcPr>
            <w:tcW w:w="2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B42" w:rsidRPr="009E7F87" w:rsidRDefault="00944B42" w:rsidP="00944934">
            <w:pPr>
              <w:shd w:val="clear" w:color="auto" w:fill="FFFFFF"/>
              <w:ind w:left="1186"/>
            </w:pPr>
            <w:r w:rsidRPr="009E7F87">
              <w:rPr>
                <w:sz w:val="24"/>
                <w:szCs w:val="24"/>
              </w:rPr>
              <w:t>1020</w:t>
            </w:r>
          </w:p>
        </w:tc>
      </w:tr>
      <w:tr w:rsidR="00944B42" w:rsidRPr="009E7F87" w:rsidTr="00944934">
        <w:trPr>
          <w:trHeight w:hRule="exact" w:val="283"/>
        </w:trPr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B42" w:rsidRPr="009E7F87" w:rsidRDefault="00944B42" w:rsidP="00944934">
            <w:pPr>
              <w:shd w:val="clear" w:color="auto" w:fill="FFFFFF"/>
              <w:ind w:left="696"/>
            </w:pPr>
            <w:r w:rsidRPr="009E7F87">
              <w:rPr>
                <w:bCs/>
                <w:sz w:val="24"/>
                <w:szCs w:val="24"/>
              </w:rPr>
              <w:t>5</w:t>
            </w:r>
          </w:p>
        </w:tc>
        <w:tc>
          <w:tcPr>
            <w:tcW w:w="4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B42" w:rsidRPr="009E7F87" w:rsidRDefault="00944B42" w:rsidP="00944934">
            <w:pPr>
              <w:shd w:val="clear" w:color="auto" w:fill="FFFFFF"/>
              <w:ind w:left="278"/>
            </w:pPr>
            <w:r w:rsidRPr="009E7F87">
              <w:rPr>
                <w:spacing w:val="-2"/>
                <w:sz w:val="24"/>
                <w:szCs w:val="24"/>
              </w:rPr>
              <w:t>Рябина обыкновенная 100-150 см</w:t>
            </w:r>
          </w:p>
        </w:tc>
        <w:tc>
          <w:tcPr>
            <w:tcW w:w="1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B42" w:rsidRPr="009E7F87" w:rsidRDefault="00944B42" w:rsidP="00944934">
            <w:pPr>
              <w:shd w:val="clear" w:color="auto" w:fill="FFFFFF"/>
              <w:ind w:left="734"/>
            </w:pPr>
            <w:r w:rsidRPr="009E7F87">
              <w:rPr>
                <w:sz w:val="24"/>
                <w:szCs w:val="24"/>
              </w:rPr>
              <w:t>шт.</w:t>
            </w:r>
          </w:p>
        </w:tc>
        <w:tc>
          <w:tcPr>
            <w:tcW w:w="2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B42" w:rsidRPr="009E7F87" w:rsidRDefault="00944B42" w:rsidP="00944934">
            <w:pPr>
              <w:shd w:val="clear" w:color="auto" w:fill="FFFFFF"/>
              <w:ind w:left="1224"/>
            </w:pPr>
            <w:r w:rsidRPr="009E7F87">
              <w:rPr>
                <w:sz w:val="24"/>
                <w:szCs w:val="24"/>
              </w:rPr>
              <w:t>918</w:t>
            </w:r>
          </w:p>
        </w:tc>
      </w:tr>
      <w:tr w:rsidR="00944B42" w:rsidRPr="009E7F87" w:rsidTr="00944934">
        <w:trPr>
          <w:trHeight w:hRule="exact" w:val="283"/>
        </w:trPr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B42" w:rsidRPr="009E7F87" w:rsidRDefault="00944B42" w:rsidP="00944934">
            <w:pPr>
              <w:shd w:val="clear" w:color="auto" w:fill="FFFFFF"/>
              <w:ind w:left="701"/>
            </w:pPr>
            <w:r w:rsidRPr="009E7F87">
              <w:rPr>
                <w:bCs/>
                <w:sz w:val="24"/>
                <w:szCs w:val="24"/>
              </w:rPr>
              <w:t>6</w:t>
            </w:r>
          </w:p>
        </w:tc>
        <w:tc>
          <w:tcPr>
            <w:tcW w:w="4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B42" w:rsidRPr="009E7F87" w:rsidRDefault="00944B42" w:rsidP="00944934">
            <w:pPr>
              <w:shd w:val="clear" w:color="auto" w:fill="FFFFFF"/>
              <w:ind w:left="283"/>
            </w:pPr>
            <w:r w:rsidRPr="009E7F87">
              <w:rPr>
                <w:spacing w:val="-3"/>
                <w:sz w:val="24"/>
                <w:szCs w:val="24"/>
              </w:rPr>
              <w:t>Сосна обыкновенная высота до 1 м</w:t>
            </w:r>
          </w:p>
        </w:tc>
        <w:tc>
          <w:tcPr>
            <w:tcW w:w="1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B42" w:rsidRPr="009E7F87" w:rsidRDefault="00944B42" w:rsidP="00944934">
            <w:pPr>
              <w:shd w:val="clear" w:color="auto" w:fill="FFFFFF"/>
              <w:ind w:left="734"/>
            </w:pPr>
            <w:r w:rsidRPr="009E7F87">
              <w:rPr>
                <w:sz w:val="24"/>
                <w:szCs w:val="24"/>
              </w:rPr>
              <w:t>шт.</w:t>
            </w:r>
          </w:p>
        </w:tc>
        <w:tc>
          <w:tcPr>
            <w:tcW w:w="2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B42" w:rsidRPr="009E7F87" w:rsidRDefault="00944B42" w:rsidP="00944934">
            <w:pPr>
              <w:shd w:val="clear" w:color="auto" w:fill="FFFFFF"/>
              <w:ind w:left="1186"/>
            </w:pPr>
            <w:r w:rsidRPr="009E7F87">
              <w:rPr>
                <w:sz w:val="24"/>
                <w:szCs w:val="24"/>
              </w:rPr>
              <w:t>1020</w:t>
            </w:r>
          </w:p>
        </w:tc>
      </w:tr>
      <w:tr w:rsidR="00944B42" w:rsidRPr="009E7F87" w:rsidTr="00944934">
        <w:trPr>
          <w:trHeight w:hRule="exact" w:val="576"/>
        </w:trPr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B42" w:rsidRPr="009E7F87" w:rsidRDefault="00944B42" w:rsidP="00944934">
            <w:pPr>
              <w:shd w:val="clear" w:color="auto" w:fill="FFFFFF"/>
              <w:ind w:left="706"/>
            </w:pPr>
            <w:r w:rsidRPr="009E7F87">
              <w:rPr>
                <w:bCs/>
                <w:sz w:val="24"/>
                <w:szCs w:val="24"/>
              </w:rPr>
              <w:t>7</w:t>
            </w:r>
          </w:p>
        </w:tc>
        <w:tc>
          <w:tcPr>
            <w:tcW w:w="4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B42" w:rsidRPr="009E7F87" w:rsidRDefault="00944B42" w:rsidP="00944934">
            <w:pPr>
              <w:shd w:val="clear" w:color="auto" w:fill="FFFFFF"/>
              <w:spacing w:line="278" w:lineRule="exact"/>
              <w:ind w:right="1296" w:firstLine="370"/>
            </w:pPr>
            <w:r w:rsidRPr="009E7F87">
              <w:rPr>
                <w:sz w:val="24"/>
                <w:szCs w:val="24"/>
              </w:rPr>
              <w:t>Ель (смесь видов семейного кдения) высотой 0,5-1,0 м</w:t>
            </w:r>
          </w:p>
        </w:tc>
        <w:tc>
          <w:tcPr>
            <w:tcW w:w="1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B42" w:rsidRPr="009E7F87" w:rsidRDefault="00944B42" w:rsidP="00944934">
            <w:pPr>
              <w:shd w:val="clear" w:color="auto" w:fill="FFFFFF"/>
              <w:ind w:left="739"/>
            </w:pPr>
            <w:r w:rsidRPr="009E7F87">
              <w:rPr>
                <w:sz w:val="24"/>
                <w:szCs w:val="24"/>
              </w:rPr>
              <w:t>шт.</w:t>
            </w:r>
          </w:p>
        </w:tc>
        <w:tc>
          <w:tcPr>
            <w:tcW w:w="2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B42" w:rsidRPr="009E7F87" w:rsidRDefault="00944B42" w:rsidP="00944934">
            <w:pPr>
              <w:shd w:val="clear" w:color="auto" w:fill="FFFFFF"/>
              <w:ind w:left="1229"/>
            </w:pPr>
            <w:r w:rsidRPr="009E7F87">
              <w:rPr>
                <w:sz w:val="24"/>
                <w:szCs w:val="24"/>
              </w:rPr>
              <w:t>714</w:t>
            </w:r>
          </w:p>
        </w:tc>
      </w:tr>
    </w:tbl>
    <w:p w:rsidR="00944B42" w:rsidRDefault="00944B42" w:rsidP="00944B42">
      <w:pPr>
        <w:shd w:val="clear" w:color="auto" w:fill="FFFFFF"/>
        <w:spacing w:before="547"/>
        <w:ind w:left="2678"/>
      </w:pPr>
      <w:r>
        <w:rPr>
          <w:spacing w:val="-2"/>
          <w:sz w:val="24"/>
          <w:szCs w:val="24"/>
        </w:rPr>
        <w:t>Единичные расценки на устройство контейнерных площадок</w:t>
      </w:r>
    </w:p>
    <w:p w:rsidR="00944B42" w:rsidRDefault="00944B42" w:rsidP="00944B42">
      <w:pPr>
        <w:spacing w:after="274" w:line="1" w:lineRule="exact"/>
        <w:rPr>
          <w:rFonts w:ascii="Courier New" w:hAnsi="Courier New" w:cs="Courier New"/>
          <w:sz w:val="2"/>
          <w:szCs w:val="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1133"/>
        <w:gridCol w:w="4987"/>
        <w:gridCol w:w="1762"/>
        <w:gridCol w:w="2760"/>
      </w:tblGrid>
      <w:tr w:rsidR="00944B42" w:rsidRPr="009E7F87" w:rsidTr="00944934">
        <w:trPr>
          <w:trHeight w:hRule="exact" w:val="571"/>
        </w:trPr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B42" w:rsidRPr="009E7F87" w:rsidRDefault="00944B42" w:rsidP="00944934">
            <w:pPr>
              <w:shd w:val="clear" w:color="auto" w:fill="FFFFFF"/>
              <w:ind w:left="480"/>
            </w:pPr>
            <w:r w:rsidRPr="009E7F87">
              <w:rPr>
                <w:sz w:val="24"/>
                <w:szCs w:val="24"/>
              </w:rPr>
              <w:t>№</w:t>
            </w:r>
          </w:p>
        </w:tc>
        <w:tc>
          <w:tcPr>
            <w:tcW w:w="4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B42" w:rsidRPr="009E7F87" w:rsidRDefault="00944B42" w:rsidP="00944934">
            <w:pPr>
              <w:shd w:val="clear" w:color="auto" w:fill="FFFFFF"/>
              <w:ind w:left="1925"/>
            </w:pPr>
            <w:r w:rsidRPr="009E7F87">
              <w:rPr>
                <w:sz w:val="24"/>
                <w:szCs w:val="24"/>
              </w:rPr>
              <w:t>Вид работы</w:t>
            </w:r>
          </w:p>
        </w:tc>
        <w:tc>
          <w:tcPr>
            <w:tcW w:w="1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B42" w:rsidRPr="009E7F87" w:rsidRDefault="00944B42" w:rsidP="00944934">
            <w:pPr>
              <w:shd w:val="clear" w:color="auto" w:fill="FFFFFF"/>
              <w:spacing w:line="274" w:lineRule="exact"/>
              <w:ind w:left="374" w:right="96" w:firstLine="370"/>
            </w:pPr>
            <w:r w:rsidRPr="009E7F87">
              <w:rPr>
                <w:sz w:val="24"/>
                <w:szCs w:val="24"/>
              </w:rPr>
              <w:t xml:space="preserve">Ед. </w:t>
            </w:r>
            <w:r w:rsidRPr="009E7F87">
              <w:rPr>
                <w:spacing w:val="-4"/>
                <w:sz w:val="24"/>
                <w:szCs w:val="24"/>
              </w:rPr>
              <w:t>измерения</w:t>
            </w:r>
          </w:p>
        </w:tc>
        <w:tc>
          <w:tcPr>
            <w:tcW w:w="2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B42" w:rsidRPr="009E7F87" w:rsidRDefault="00944B42" w:rsidP="00944934">
            <w:pPr>
              <w:shd w:val="clear" w:color="auto" w:fill="FFFFFF"/>
              <w:spacing w:line="278" w:lineRule="exact"/>
              <w:ind w:left="461" w:right="211"/>
            </w:pPr>
            <w:r w:rsidRPr="009E7F87">
              <w:rPr>
                <w:spacing w:val="-4"/>
                <w:sz w:val="24"/>
                <w:szCs w:val="24"/>
              </w:rPr>
              <w:t xml:space="preserve">Стоимость с НДС, </w:t>
            </w:r>
            <w:r w:rsidRPr="009E7F87">
              <w:rPr>
                <w:sz w:val="24"/>
                <w:szCs w:val="24"/>
              </w:rPr>
              <w:t>руб.</w:t>
            </w:r>
          </w:p>
        </w:tc>
      </w:tr>
      <w:tr w:rsidR="00944B42" w:rsidRPr="009E7F87" w:rsidTr="00944934">
        <w:trPr>
          <w:trHeight w:hRule="exact" w:val="283"/>
        </w:trPr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B42" w:rsidRPr="009E7F87" w:rsidRDefault="00944B42" w:rsidP="00944934">
            <w:pPr>
              <w:shd w:val="clear" w:color="auto" w:fill="FFFFFF"/>
            </w:pPr>
          </w:p>
        </w:tc>
        <w:tc>
          <w:tcPr>
            <w:tcW w:w="4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B42" w:rsidRPr="009E7F87" w:rsidRDefault="00944B42" w:rsidP="00944934">
            <w:pPr>
              <w:shd w:val="clear" w:color="auto" w:fill="FFFFFF"/>
              <w:ind w:left="2160"/>
            </w:pPr>
            <w:r w:rsidRPr="009E7F87">
              <w:rPr>
                <w:b/>
                <w:bCs/>
                <w:sz w:val="24"/>
                <w:szCs w:val="24"/>
              </w:rPr>
              <w:t>Работа</w:t>
            </w:r>
          </w:p>
        </w:tc>
        <w:tc>
          <w:tcPr>
            <w:tcW w:w="1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B42" w:rsidRPr="009E7F87" w:rsidRDefault="00944B42" w:rsidP="00944934">
            <w:pPr>
              <w:shd w:val="clear" w:color="auto" w:fill="FFFFFF"/>
            </w:pPr>
          </w:p>
        </w:tc>
        <w:tc>
          <w:tcPr>
            <w:tcW w:w="2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B42" w:rsidRPr="009E7F87" w:rsidRDefault="00944B42" w:rsidP="00944934">
            <w:pPr>
              <w:shd w:val="clear" w:color="auto" w:fill="FFFFFF"/>
            </w:pPr>
          </w:p>
        </w:tc>
      </w:tr>
      <w:tr w:rsidR="00944B42" w:rsidRPr="009E7F87" w:rsidTr="00944934">
        <w:trPr>
          <w:trHeight w:hRule="exact" w:val="557"/>
        </w:trPr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B42" w:rsidRPr="009E7F87" w:rsidRDefault="00944B42" w:rsidP="00944934">
            <w:pPr>
              <w:shd w:val="clear" w:color="auto" w:fill="FFFFFF"/>
              <w:ind w:left="566"/>
            </w:pPr>
            <w:r w:rsidRPr="009E7F87">
              <w:rPr>
                <w:sz w:val="24"/>
                <w:szCs w:val="24"/>
              </w:rPr>
              <w:t>1</w:t>
            </w:r>
          </w:p>
        </w:tc>
        <w:tc>
          <w:tcPr>
            <w:tcW w:w="4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B42" w:rsidRPr="009E7F87" w:rsidRDefault="00944B42" w:rsidP="00944934">
            <w:pPr>
              <w:shd w:val="clear" w:color="auto" w:fill="FFFFFF"/>
              <w:spacing w:line="274" w:lineRule="exact"/>
              <w:ind w:right="974" w:firstLine="5"/>
            </w:pPr>
            <w:r w:rsidRPr="009E7F87">
              <w:rPr>
                <w:spacing w:val="-2"/>
                <w:sz w:val="24"/>
                <w:szCs w:val="24"/>
              </w:rPr>
              <w:t xml:space="preserve">Стоимость устройства контейнерной </w:t>
            </w:r>
            <w:r w:rsidRPr="009E7F87">
              <w:rPr>
                <w:sz w:val="24"/>
                <w:szCs w:val="24"/>
              </w:rPr>
              <w:t>площадки (на 1 контейнер)</w:t>
            </w:r>
          </w:p>
        </w:tc>
        <w:tc>
          <w:tcPr>
            <w:tcW w:w="1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B42" w:rsidRPr="009E7F87" w:rsidRDefault="00944B42" w:rsidP="00944934">
            <w:pPr>
              <w:shd w:val="clear" w:color="auto" w:fill="FFFFFF"/>
              <w:ind w:right="470"/>
              <w:jc w:val="right"/>
            </w:pPr>
            <w:r w:rsidRPr="009E7F87">
              <w:rPr>
                <w:sz w:val="24"/>
                <w:szCs w:val="24"/>
              </w:rPr>
              <w:t>шт.</w:t>
            </w:r>
          </w:p>
        </w:tc>
        <w:tc>
          <w:tcPr>
            <w:tcW w:w="2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B42" w:rsidRPr="009E7F87" w:rsidRDefault="00944B42" w:rsidP="00944934">
            <w:pPr>
              <w:shd w:val="clear" w:color="auto" w:fill="FFFFFF"/>
              <w:ind w:left="1099"/>
            </w:pPr>
            <w:r w:rsidRPr="009E7F87">
              <w:rPr>
                <w:sz w:val="24"/>
                <w:szCs w:val="24"/>
              </w:rPr>
              <w:t>25611</w:t>
            </w:r>
          </w:p>
        </w:tc>
      </w:tr>
      <w:tr w:rsidR="00944B42" w:rsidRPr="009E7F87" w:rsidTr="00944934">
        <w:trPr>
          <w:trHeight w:hRule="exact" w:val="283"/>
        </w:trPr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B42" w:rsidRPr="009E7F87" w:rsidRDefault="00944B42" w:rsidP="00944934">
            <w:pPr>
              <w:shd w:val="clear" w:color="auto" w:fill="FFFFFF"/>
            </w:pPr>
          </w:p>
        </w:tc>
        <w:tc>
          <w:tcPr>
            <w:tcW w:w="4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B42" w:rsidRPr="009E7F87" w:rsidRDefault="00944B42" w:rsidP="00944934">
            <w:pPr>
              <w:shd w:val="clear" w:color="auto" w:fill="FFFFFF"/>
              <w:ind w:left="1752"/>
            </w:pPr>
            <w:r w:rsidRPr="009E7F87">
              <w:rPr>
                <w:b/>
                <w:bCs/>
                <w:sz w:val="24"/>
                <w:szCs w:val="24"/>
              </w:rPr>
              <w:t>Оборудование</w:t>
            </w:r>
          </w:p>
        </w:tc>
        <w:tc>
          <w:tcPr>
            <w:tcW w:w="1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B42" w:rsidRPr="009E7F87" w:rsidRDefault="00944B42" w:rsidP="00944934">
            <w:pPr>
              <w:shd w:val="clear" w:color="auto" w:fill="FFFFFF"/>
            </w:pPr>
          </w:p>
        </w:tc>
        <w:tc>
          <w:tcPr>
            <w:tcW w:w="2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B42" w:rsidRPr="009E7F87" w:rsidRDefault="00944B42" w:rsidP="00944934">
            <w:pPr>
              <w:shd w:val="clear" w:color="auto" w:fill="FFFFFF"/>
            </w:pPr>
          </w:p>
        </w:tc>
      </w:tr>
      <w:tr w:rsidR="00944B42" w:rsidRPr="009E7F87" w:rsidTr="00944934">
        <w:trPr>
          <w:trHeight w:hRule="exact" w:val="562"/>
        </w:trPr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B42" w:rsidRPr="009E7F87" w:rsidRDefault="00944B42" w:rsidP="00944934">
            <w:pPr>
              <w:shd w:val="clear" w:color="auto" w:fill="FFFFFF"/>
              <w:ind w:left="542"/>
            </w:pPr>
            <w:r w:rsidRPr="009E7F87">
              <w:rPr>
                <w:sz w:val="24"/>
                <w:szCs w:val="24"/>
              </w:rPr>
              <w:t>2</w:t>
            </w:r>
          </w:p>
        </w:tc>
        <w:tc>
          <w:tcPr>
            <w:tcW w:w="4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B42" w:rsidRPr="009E7F87" w:rsidRDefault="00944B42" w:rsidP="00944934">
            <w:pPr>
              <w:shd w:val="clear" w:color="auto" w:fill="FFFFFF"/>
            </w:pPr>
            <w:r w:rsidRPr="009E7F87">
              <w:rPr>
                <w:spacing w:val="-3"/>
                <w:sz w:val="24"/>
                <w:szCs w:val="24"/>
              </w:rPr>
              <w:t>Евроконтейнер оцинкованный для ТБО 1.1 мЗ</w:t>
            </w:r>
          </w:p>
        </w:tc>
        <w:tc>
          <w:tcPr>
            <w:tcW w:w="1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B42" w:rsidRPr="009E7F87" w:rsidRDefault="00944B42" w:rsidP="00944934">
            <w:pPr>
              <w:shd w:val="clear" w:color="auto" w:fill="FFFFFF"/>
              <w:ind w:right="470"/>
              <w:jc w:val="right"/>
            </w:pPr>
            <w:r w:rsidRPr="009E7F87">
              <w:rPr>
                <w:sz w:val="24"/>
                <w:szCs w:val="24"/>
              </w:rPr>
              <w:t>шт.</w:t>
            </w:r>
          </w:p>
        </w:tc>
        <w:tc>
          <w:tcPr>
            <w:tcW w:w="2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B42" w:rsidRPr="009E7F87" w:rsidRDefault="00944B42" w:rsidP="00944934">
            <w:pPr>
              <w:shd w:val="clear" w:color="auto" w:fill="FFFFFF"/>
              <w:ind w:left="1128"/>
            </w:pPr>
            <w:r w:rsidRPr="009E7F87">
              <w:rPr>
                <w:sz w:val="24"/>
                <w:szCs w:val="24"/>
              </w:rPr>
              <w:t>17000</w:t>
            </w:r>
          </w:p>
        </w:tc>
      </w:tr>
      <w:tr w:rsidR="00944B42" w:rsidRPr="009E7F87" w:rsidTr="00944934">
        <w:trPr>
          <w:trHeight w:hRule="exact" w:val="571"/>
        </w:trPr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B42" w:rsidRPr="009E7F87" w:rsidRDefault="00944B42" w:rsidP="00944934">
            <w:pPr>
              <w:shd w:val="clear" w:color="auto" w:fill="FFFFFF"/>
            </w:pPr>
          </w:p>
        </w:tc>
        <w:tc>
          <w:tcPr>
            <w:tcW w:w="4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B42" w:rsidRPr="009E7F87" w:rsidRDefault="00944B42" w:rsidP="00944934">
            <w:pPr>
              <w:shd w:val="clear" w:color="auto" w:fill="FFFFFF"/>
              <w:spacing w:line="278" w:lineRule="exact"/>
              <w:ind w:right="1306" w:firstLine="62"/>
            </w:pPr>
            <w:r w:rsidRPr="009E7F87">
              <w:rPr>
                <w:sz w:val="24"/>
                <w:szCs w:val="24"/>
              </w:rPr>
              <w:t>Контейнер для мусора 0.75 куб. м толщ.металла 2,0мм</w:t>
            </w:r>
          </w:p>
        </w:tc>
        <w:tc>
          <w:tcPr>
            <w:tcW w:w="1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B42" w:rsidRPr="009E7F87" w:rsidRDefault="00944B42" w:rsidP="00944934">
            <w:pPr>
              <w:shd w:val="clear" w:color="auto" w:fill="FFFFFF"/>
              <w:ind w:right="470"/>
              <w:jc w:val="right"/>
            </w:pPr>
            <w:r w:rsidRPr="009E7F87">
              <w:rPr>
                <w:sz w:val="24"/>
                <w:szCs w:val="24"/>
              </w:rPr>
              <w:t>шт.</w:t>
            </w:r>
          </w:p>
        </w:tc>
        <w:tc>
          <w:tcPr>
            <w:tcW w:w="2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B42" w:rsidRPr="009E7F87" w:rsidRDefault="00944B42" w:rsidP="00944934">
            <w:pPr>
              <w:shd w:val="clear" w:color="auto" w:fill="FFFFFF"/>
              <w:ind w:left="1166"/>
            </w:pPr>
            <w:r w:rsidRPr="009E7F87">
              <w:rPr>
                <w:sz w:val="24"/>
                <w:szCs w:val="24"/>
              </w:rPr>
              <w:t>5800</w:t>
            </w:r>
          </w:p>
        </w:tc>
      </w:tr>
    </w:tbl>
    <w:p w:rsidR="00944B42" w:rsidRDefault="00944B42" w:rsidP="00944B42">
      <w:pPr>
        <w:shd w:val="clear" w:color="auto" w:fill="FFFFFF"/>
        <w:spacing w:before="264"/>
        <w:ind w:left="2510"/>
      </w:pPr>
      <w:r>
        <w:rPr>
          <w:spacing w:val="-1"/>
          <w:sz w:val="24"/>
          <w:szCs w:val="24"/>
        </w:rPr>
        <w:t>Единичные расценки на оборудование автомобильных парковок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1138"/>
        <w:gridCol w:w="3418"/>
        <w:gridCol w:w="1723"/>
        <w:gridCol w:w="2357"/>
        <w:gridCol w:w="2021"/>
      </w:tblGrid>
      <w:tr w:rsidR="00944B42" w:rsidRPr="009E7F87" w:rsidTr="00944934">
        <w:trPr>
          <w:trHeight w:hRule="exact" w:val="566"/>
        </w:trPr>
        <w:tc>
          <w:tcPr>
            <w:tcW w:w="1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B42" w:rsidRPr="009E7F87" w:rsidRDefault="00944B42" w:rsidP="00944934">
            <w:pPr>
              <w:shd w:val="clear" w:color="auto" w:fill="FFFFFF"/>
              <w:ind w:left="235"/>
            </w:pPr>
            <w:r w:rsidRPr="009E7F87">
              <w:rPr>
                <w:spacing w:val="-4"/>
                <w:sz w:val="24"/>
                <w:szCs w:val="24"/>
              </w:rPr>
              <w:t>№ п/п</w:t>
            </w:r>
          </w:p>
        </w:tc>
        <w:tc>
          <w:tcPr>
            <w:tcW w:w="3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B42" w:rsidRPr="009E7F87" w:rsidRDefault="00944B42" w:rsidP="00944934">
            <w:pPr>
              <w:shd w:val="clear" w:color="auto" w:fill="FFFFFF"/>
              <w:ind w:left="682"/>
            </w:pPr>
            <w:r w:rsidRPr="009E7F87">
              <w:rPr>
                <w:spacing w:val="-2"/>
                <w:sz w:val="24"/>
                <w:szCs w:val="24"/>
              </w:rPr>
              <w:t>Наименование работ</w:t>
            </w:r>
          </w:p>
        </w:tc>
        <w:tc>
          <w:tcPr>
            <w:tcW w:w="1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B42" w:rsidRPr="009E7F87" w:rsidRDefault="00944B42" w:rsidP="00944934">
            <w:pPr>
              <w:shd w:val="clear" w:color="auto" w:fill="FFFFFF"/>
              <w:spacing w:line="274" w:lineRule="exact"/>
              <w:ind w:left="571" w:right="293" w:firstLine="173"/>
            </w:pPr>
            <w:r w:rsidRPr="009E7F87">
              <w:rPr>
                <w:sz w:val="24"/>
                <w:szCs w:val="24"/>
              </w:rPr>
              <w:t>Ед. измер.</w:t>
            </w:r>
          </w:p>
        </w:tc>
        <w:tc>
          <w:tcPr>
            <w:tcW w:w="2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B42" w:rsidRPr="009E7F87" w:rsidRDefault="00944B42" w:rsidP="00944934">
            <w:pPr>
              <w:shd w:val="clear" w:color="auto" w:fill="FFFFFF"/>
              <w:ind w:left="869"/>
            </w:pPr>
            <w:r w:rsidRPr="009E7F87">
              <w:rPr>
                <w:sz w:val="24"/>
                <w:szCs w:val="24"/>
              </w:rPr>
              <w:t>Кол-во</w:t>
            </w:r>
          </w:p>
        </w:tc>
        <w:tc>
          <w:tcPr>
            <w:tcW w:w="20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B42" w:rsidRPr="009E7F87" w:rsidRDefault="00944B42" w:rsidP="00944934">
            <w:pPr>
              <w:shd w:val="clear" w:color="auto" w:fill="FFFFFF"/>
              <w:spacing w:line="278" w:lineRule="exact"/>
              <w:ind w:left="5" w:right="494"/>
            </w:pPr>
            <w:r w:rsidRPr="009E7F87">
              <w:rPr>
                <w:sz w:val="24"/>
                <w:szCs w:val="24"/>
              </w:rPr>
              <w:t>Стоимость с НДС в руб.</w:t>
            </w:r>
          </w:p>
        </w:tc>
      </w:tr>
      <w:tr w:rsidR="00944B42" w:rsidRPr="009E7F87" w:rsidTr="00944934">
        <w:trPr>
          <w:trHeight w:hRule="exact" w:val="1387"/>
        </w:trPr>
        <w:tc>
          <w:tcPr>
            <w:tcW w:w="1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B42" w:rsidRPr="009E7F87" w:rsidRDefault="00944B42" w:rsidP="00944934">
            <w:pPr>
              <w:shd w:val="clear" w:color="auto" w:fill="FFFFFF"/>
              <w:ind w:left="432"/>
            </w:pPr>
            <w:r w:rsidRPr="009E7F87">
              <w:rPr>
                <w:sz w:val="24"/>
                <w:szCs w:val="24"/>
              </w:rPr>
              <w:t>1</w:t>
            </w:r>
          </w:p>
        </w:tc>
        <w:tc>
          <w:tcPr>
            <w:tcW w:w="3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B42" w:rsidRPr="009E7F87" w:rsidRDefault="00944B42" w:rsidP="00944934">
            <w:pPr>
              <w:shd w:val="clear" w:color="auto" w:fill="FFFFFF"/>
              <w:spacing w:line="274" w:lineRule="exact"/>
              <w:ind w:left="5" w:right="173" w:firstLine="10"/>
            </w:pPr>
            <w:r w:rsidRPr="009E7F87">
              <w:rPr>
                <w:spacing w:val="-1"/>
                <w:sz w:val="24"/>
                <w:szCs w:val="24"/>
              </w:rPr>
              <w:t xml:space="preserve">Снятие деформированных </w:t>
            </w:r>
            <w:r w:rsidRPr="009E7F87">
              <w:rPr>
                <w:spacing w:val="-3"/>
                <w:sz w:val="24"/>
                <w:szCs w:val="24"/>
              </w:rPr>
              <w:t xml:space="preserve">а/бетонных покрытий фрезой </w:t>
            </w:r>
            <w:r w:rsidRPr="009E7F87">
              <w:rPr>
                <w:sz w:val="24"/>
                <w:szCs w:val="24"/>
              </w:rPr>
              <w:t xml:space="preserve">толщ.5см (с погрузкой и </w:t>
            </w:r>
            <w:r w:rsidRPr="009E7F87">
              <w:rPr>
                <w:spacing w:val="-1"/>
                <w:sz w:val="24"/>
                <w:szCs w:val="24"/>
              </w:rPr>
              <w:t xml:space="preserve">перевозкой на расстоянии до </w:t>
            </w:r>
            <w:r w:rsidRPr="009E7F87">
              <w:rPr>
                <w:sz w:val="24"/>
                <w:szCs w:val="24"/>
              </w:rPr>
              <w:t>10 км)</w:t>
            </w:r>
          </w:p>
        </w:tc>
        <w:tc>
          <w:tcPr>
            <w:tcW w:w="1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B42" w:rsidRPr="009E7F87" w:rsidRDefault="00944B42" w:rsidP="00944934">
            <w:pPr>
              <w:shd w:val="clear" w:color="auto" w:fill="FFFFFF"/>
              <w:ind w:left="605"/>
            </w:pPr>
            <w:r w:rsidRPr="009E7F87">
              <w:rPr>
                <w:sz w:val="24"/>
                <w:szCs w:val="24"/>
              </w:rPr>
              <w:t>м2</w:t>
            </w:r>
          </w:p>
        </w:tc>
        <w:tc>
          <w:tcPr>
            <w:tcW w:w="2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B42" w:rsidRPr="009E7F87" w:rsidRDefault="00944B42" w:rsidP="00944934">
            <w:pPr>
              <w:shd w:val="clear" w:color="auto" w:fill="FFFFFF"/>
              <w:ind w:left="1027"/>
            </w:pPr>
            <w:r w:rsidRPr="009E7F87">
              <w:rPr>
                <w:sz w:val="24"/>
                <w:szCs w:val="24"/>
              </w:rPr>
              <w:t>1</w:t>
            </w:r>
          </w:p>
        </w:tc>
        <w:tc>
          <w:tcPr>
            <w:tcW w:w="20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B42" w:rsidRPr="009E7F87" w:rsidRDefault="00944B42" w:rsidP="00944934">
            <w:pPr>
              <w:shd w:val="clear" w:color="auto" w:fill="FFFFFF"/>
              <w:ind w:left="610"/>
            </w:pPr>
            <w:r w:rsidRPr="009E7F87">
              <w:rPr>
                <w:sz w:val="24"/>
                <w:szCs w:val="24"/>
              </w:rPr>
              <w:t>37,00</w:t>
            </w:r>
          </w:p>
        </w:tc>
      </w:tr>
      <w:tr w:rsidR="00944B42" w:rsidRPr="009E7F87" w:rsidTr="00944934">
        <w:trPr>
          <w:trHeight w:hRule="exact" w:val="1104"/>
        </w:trPr>
        <w:tc>
          <w:tcPr>
            <w:tcW w:w="1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B42" w:rsidRPr="009E7F87" w:rsidRDefault="00944B42" w:rsidP="00944934">
            <w:pPr>
              <w:shd w:val="clear" w:color="auto" w:fill="FFFFFF"/>
              <w:ind w:left="485"/>
            </w:pPr>
            <w:r w:rsidRPr="009E7F87">
              <w:rPr>
                <w:sz w:val="24"/>
                <w:szCs w:val="24"/>
              </w:rPr>
              <w:t>2</w:t>
            </w:r>
          </w:p>
        </w:tc>
        <w:tc>
          <w:tcPr>
            <w:tcW w:w="3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B42" w:rsidRPr="009E7F87" w:rsidRDefault="00944B42" w:rsidP="00944934">
            <w:pPr>
              <w:shd w:val="clear" w:color="auto" w:fill="FFFFFF"/>
              <w:spacing w:line="269" w:lineRule="exact"/>
              <w:ind w:right="101" w:firstLine="5"/>
            </w:pPr>
            <w:r w:rsidRPr="009E7F87">
              <w:rPr>
                <w:sz w:val="24"/>
                <w:szCs w:val="24"/>
              </w:rPr>
              <w:t xml:space="preserve">Разборка а/бетонного покрытия (с погрузкой </w:t>
            </w:r>
            <w:r w:rsidRPr="009E7F87">
              <w:rPr>
                <w:spacing w:val="-2"/>
                <w:sz w:val="24"/>
                <w:szCs w:val="24"/>
              </w:rPr>
              <w:t xml:space="preserve">экскаватором и перевозкой на </w:t>
            </w:r>
            <w:r w:rsidRPr="009E7F87">
              <w:rPr>
                <w:sz w:val="24"/>
                <w:szCs w:val="24"/>
              </w:rPr>
              <w:t>расстоянии до 15км)</w:t>
            </w:r>
          </w:p>
        </w:tc>
        <w:tc>
          <w:tcPr>
            <w:tcW w:w="1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B42" w:rsidRPr="009E7F87" w:rsidRDefault="00944B42" w:rsidP="00944934">
            <w:pPr>
              <w:shd w:val="clear" w:color="auto" w:fill="FFFFFF"/>
            </w:pPr>
          </w:p>
        </w:tc>
        <w:tc>
          <w:tcPr>
            <w:tcW w:w="2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B42" w:rsidRPr="009E7F87" w:rsidRDefault="00944B42" w:rsidP="00944934">
            <w:pPr>
              <w:shd w:val="clear" w:color="auto" w:fill="FFFFFF"/>
            </w:pPr>
          </w:p>
        </w:tc>
        <w:tc>
          <w:tcPr>
            <w:tcW w:w="20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B42" w:rsidRPr="009E7F87" w:rsidRDefault="00944B42" w:rsidP="00944934">
            <w:pPr>
              <w:shd w:val="clear" w:color="auto" w:fill="FFFFFF"/>
            </w:pPr>
          </w:p>
        </w:tc>
      </w:tr>
      <w:tr w:rsidR="00944B42" w:rsidRPr="009E7F87" w:rsidTr="00944934">
        <w:trPr>
          <w:trHeight w:hRule="exact" w:val="278"/>
        </w:trPr>
        <w:tc>
          <w:tcPr>
            <w:tcW w:w="1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B42" w:rsidRPr="009E7F87" w:rsidRDefault="00944B42" w:rsidP="00944934">
            <w:pPr>
              <w:shd w:val="clear" w:color="auto" w:fill="FFFFFF"/>
            </w:pPr>
          </w:p>
        </w:tc>
        <w:tc>
          <w:tcPr>
            <w:tcW w:w="3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B42" w:rsidRPr="009E7F87" w:rsidRDefault="00944B42" w:rsidP="00944934">
            <w:pPr>
              <w:shd w:val="clear" w:color="auto" w:fill="FFFFFF"/>
              <w:ind w:left="1272"/>
            </w:pPr>
            <w:r w:rsidRPr="009E7F87">
              <w:rPr>
                <w:sz w:val="24"/>
                <w:szCs w:val="24"/>
              </w:rPr>
              <w:t>толщ. 10см</w:t>
            </w:r>
          </w:p>
        </w:tc>
        <w:tc>
          <w:tcPr>
            <w:tcW w:w="1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B42" w:rsidRPr="009E7F87" w:rsidRDefault="00944B42" w:rsidP="00944934">
            <w:pPr>
              <w:shd w:val="clear" w:color="auto" w:fill="FFFFFF"/>
              <w:ind w:left="758"/>
            </w:pPr>
            <w:r w:rsidRPr="009E7F87">
              <w:rPr>
                <w:sz w:val="24"/>
                <w:szCs w:val="24"/>
              </w:rPr>
              <w:t>мЗ</w:t>
            </w:r>
          </w:p>
        </w:tc>
        <w:tc>
          <w:tcPr>
            <w:tcW w:w="2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B42" w:rsidRPr="009E7F87" w:rsidRDefault="00944B42" w:rsidP="00944934">
            <w:pPr>
              <w:shd w:val="clear" w:color="auto" w:fill="FFFFFF"/>
              <w:ind w:left="758"/>
            </w:pPr>
            <w:r w:rsidRPr="009E7F87">
              <w:rPr>
                <w:sz w:val="24"/>
                <w:szCs w:val="24"/>
              </w:rPr>
              <w:t>1м2х0.1м</w:t>
            </w:r>
          </w:p>
        </w:tc>
        <w:tc>
          <w:tcPr>
            <w:tcW w:w="20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B42" w:rsidRPr="009E7F87" w:rsidRDefault="00944B42" w:rsidP="00944934">
            <w:pPr>
              <w:shd w:val="clear" w:color="auto" w:fill="FFFFFF"/>
              <w:ind w:left="725"/>
            </w:pPr>
            <w:r w:rsidRPr="009E7F87">
              <w:rPr>
                <w:sz w:val="24"/>
                <w:szCs w:val="24"/>
              </w:rPr>
              <w:t>117,00</w:t>
            </w:r>
          </w:p>
        </w:tc>
      </w:tr>
      <w:tr w:rsidR="00944B42" w:rsidRPr="009E7F87" w:rsidTr="00944934">
        <w:trPr>
          <w:trHeight w:hRule="exact" w:val="835"/>
        </w:trPr>
        <w:tc>
          <w:tcPr>
            <w:tcW w:w="1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B42" w:rsidRPr="009E7F87" w:rsidRDefault="00944B42" w:rsidP="00944934">
            <w:pPr>
              <w:shd w:val="clear" w:color="auto" w:fill="FFFFFF"/>
            </w:pPr>
          </w:p>
        </w:tc>
        <w:tc>
          <w:tcPr>
            <w:tcW w:w="3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B42" w:rsidRPr="009E7F87" w:rsidRDefault="00944B42" w:rsidP="00944934">
            <w:pPr>
              <w:shd w:val="clear" w:color="auto" w:fill="FFFFFF"/>
              <w:spacing w:line="274" w:lineRule="exact"/>
              <w:ind w:right="38" w:firstLine="5"/>
            </w:pPr>
            <w:r w:rsidRPr="009E7F87">
              <w:rPr>
                <w:spacing w:val="-3"/>
                <w:sz w:val="24"/>
                <w:szCs w:val="24"/>
              </w:rPr>
              <w:t xml:space="preserve">Разработка грунта с погрузкой </w:t>
            </w:r>
            <w:r w:rsidRPr="009E7F87">
              <w:rPr>
                <w:spacing w:val="-2"/>
                <w:sz w:val="24"/>
                <w:szCs w:val="24"/>
              </w:rPr>
              <w:t xml:space="preserve">на а/самосвал (с перевозкой на </w:t>
            </w:r>
            <w:r w:rsidRPr="009E7F87">
              <w:rPr>
                <w:sz w:val="24"/>
                <w:szCs w:val="24"/>
              </w:rPr>
              <w:t>расстоянии до 10 км)</w:t>
            </w:r>
          </w:p>
        </w:tc>
        <w:tc>
          <w:tcPr>
            <w:tcW w:w="1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B42" w:rsidRPr="009E7F87" w:rsidRDefault="00944B42" w:rsidP="00944934">
            <w:pPr>
              <w:shd w:val="clear" w:color="auto" w:fill="FFFFFF"/>
            </w:pPr>
          </w:p>
        </w:tc>
        <w:tc>
          <w:tcPr>
            <w:tcW w:w="2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B42" w:rsidRPr="009E7F87" w:rsidRDefault="00944B42" w:rsidP="00944934">
            <w:pPr>
              <w:shd w:val="clear" w:color="auto" w:fill="FFFFFF"/>
            </w:pPr>
          </w:p>
        </w:tc>
        <w:tc>
          <w:tcPr>
            <w:tcW w:w="20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B42" w:rsidRPr="009E7F87" w:rsidRDefault="00944B42" w:rsidP="00944934">
            <w:pPr>
              <w:shd w:val="clear" w:color="auto" w:fill="FFFFFF"/>
            </w:pPr>
          </w:p>
        </w:tc>
      </w:tr>
      <w:tr w:rsidR="00944B42" w:rsidRPr="009E7F87" w:rsidTr="00944934">
        <w:trPr>
          <w:trHeight w:hRule="exact" w:val="288"/>
        </w:trPr>
        <w:tc>
          <w:tcPr>
            <w:tcW w:w="1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B42" w:rsidRPr="009E7F87" w:rsidRDefault="00944B42" w:rsidP="00944934">
            <w:pPr>
              <w:shd w:val="clear" w:color="auto" w:fill="FFFFFF"/>
            </w:pPr>
          </w:p>
        </w:tc>
        <w:tc>
          <w:tcPr>
            <w:tcW w:w="3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B42" w:rsidRPr="009E7F87" w:rsidRDefault="00944B42" w:rsidP="00944934">
            <w:pPr>
              <w:shd w:val="clear" w:color="auto" w:fill="FFFFFF"/>
              <w:ind w:left="2107"/>
            </w:pPr>
            <w:r w:rsidRPr="009E7F87">
              <w:rPr>
                <w:spacing w:val="-9"/>
                <w:sz w:val="24"/>
                <w:szCs w:val="24"/>
              </w:rPr>
              <w:t>толщ. 10см</w:t>
            </w:r>
          </w:p>
        </w:tc>
        <w:tc>
          <w:tcPr>
            <w:tcW w:w="1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B42" w:rsidRPr="009E7F87" w:rsidRDefault="00944B42" w:rsidP="00944934">
            <w:pPr>
              <w:shd w:val="clear" w:color="auto" w:fill="FFFFFF"/>
              <w:ind w:left="754"/>
            </w:pPr>
            <w:r w:rsidRPr="009E7F87">
              <w:rPr>
                <w:sz w:val="24"/>
                <w:szCs w:val="24"/>
              </w:rPr>
              <w:t>мЗ</w:t>
            </w:r>
          </w:p>
        </w:tc>
        <w:tc>
          <w:tcPr>
            <w:tcW w:w="2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B42" w:rsidRPr="009E7F87" w:rsidRDefault="00944B42" w:rsidP="00944934">
            <w:pPr>
              <w:shd w:val="clear" w:color="auto" w:fill="FFFFFF"/>
              <w:ind w:left="754"/>
            </w:pPr>
            <w:r w:rsidRPr="009E7F87">
              <w:rPr>
                <w:sz w:val="24"/>
                <w:szCs w:val="24"/>
              </w:rPr>
              <w:t>1м2х0,1м</w:t>
            </w:r>
          </w:p>
        </w:tc>
        <w:tc>
          <w:tcPr>
            <w:tcW w:w="20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B42" w:rsidRPr="009E7F87" w:rsidRDefault="00944B42" w:rsidP="00944934">
            <w:pPr>
              <w:shd w:val="clear" w:color="auto" w:fill="FFFFFF"/>
              <w:ind w:left="720"/>
            </w:pPr>
            <w:r w:rsidRPr="009E7F87">
              <w:rPr>
                <w:sz w:val="24"/>
                <w:szCs w:val="24"/>
              </w:rPr>
              <w:t>139,00</w:t>
            </w:r>
          </w:p>
        </w:tc>
      </w:tr>
      <w:tr w:rsidR="00944B42" w:rsidRPr="009E7F87" w:rsidTr="00944934">
        <w:trPr>
          <w:trHeight w:hRule="exact" w:val="830"/>
        </w:trPr>
        <w:tc>
          <w:tcPr>
            <w:tcW w:w="1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B42" w:rsidRPr="009E7F87" w:rsidRDefault="00944B42" w:rsidP="00944934">
            <w:pPr>
              <w:shd w:val="clear" w:color="auto" w:fill="FFFFFF"/>
              <w:ind w:left="547"/>
            </w:pPr>
            <w:r w:rsidRPr="009E7F87">
              <w:rPr>
                <w:sz w:val="24"/>
                <w:szCs w:val="24"/>
              </w:rPr>
              <w:t>4</w:t>
            </w:r>
          </w:p>
        </w:tc>
        <w:tc>
          <w:tcPr>
            <w:tcW w:w="3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B42" w:rsidRPr="009E7F87" w:rsidRDefault="00944B42" w:rsidP="00944934">
            <w:pPr>
              <w:shd w:val="clear" w:color="auto" w:fill="FFFFFF"/>
              <w:spacing w:line="274" w:lineRule="exact"/>
              <w:ind w:right="202"/>
            </w:pPr>
            <w:r w:rsidRPr="009E7F87">
              <w:rPr>
                <w:spacing w:val="-2"/>
                <w:sz w:val="24"/>
                <w:szCs w:val="24"/>
              </w:rPr>
              <w:t xml:space="preserve">Устройство подстилающих и </w:t>
            </w:r>
            <w:r w:rsidRPr="009E7F87">
              <w:rPr>
                <w:spacing w:val="-1"/>
                <w:sz w:val="24"/>
                <w:szCs w:val="24"/>
              </w:rPr>
              <w:t xml:space="preserve">выравнивающих слоев из </w:t>
            </w:r>
            <w:r w:rsidRPr="009E7F87">
              <w:rPr>
                <w:sz w:val="24"/>
                <w:szCs w:val="24"/>
              </w:rPr>
              <w:t>песка</w:t>
            </w:r>
          </w:p>
        </w:tc>
        <w:tc>
          <w:tcPr>
            <w:tcW w:w="1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B42" w:rsidRPr="009E7F87" w:rsidRDefault="00944B42" w:rsidP="00944934">
            <w:pPr>
              <w:shd w:val="clear" w:color="auto" w:fill="FFFFFF"/>
            </w:pPr>
          </w:p>
        </w:tc>
        <w:tc>
          <w:tcPr>
            <w:tcW w:w="2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B42" w:rsidRPr="009E7F87" w:rsidRDefault="00944B42" w:rsidP="00944934">
            <w:pPr>
              <w:shd w:val="clear" w:color="auto" w:fill="FFFFFF"/>
            </w:pPr>
          </w:p>
        </w:tc>
        <w:tc>
          <w:tcPr>
            <w:tcW w:w="20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B42" w:rsidRPr="009E7F87" w:rsidRDefault="00944B42" w:rsidP="00944934">
            <w:pPr>
              <w:shd w:val="clear" w:color="auto" w:fill="FFFFFF"/>
            </w:pPr>
          </w:p>
        </w:tc>
      </w:tr>
      <w:tr w:rsidR="00944B42" w:rsidRPr="009E7F87" w:rsidTr="00944934">
        <w:trPr>
          <w:trHeight w:hRule="exact" w:val="283"/>
        </w:trPr>
        <w:tc>
          <w:tcPr>
            <w:tcW w:w="1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B42" w:rsidRPr="009E7F87" w:rsidRDefault="00944B42" w:rsidP="00944934">
            <w:pPr>
              <w:shd w:val="clear" w:color="auto" w:fill="FFFFFF"/>
            </w:pPr>
          </w:p>
        </w:tc>
        <w:tc>
          <w:tcPr>
            <w:tcW w:w="3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B42" w:rsidRPr="009E7F87" w:rsidRDefault="00944B42" w:rsidP="00944934">
            <w:pPr>
              <w:shd w:val="clear" w:color="auto" w:fill="FFFFFF"/>
              <w:ind w:left="2107"/>
            </w:pPr>
            <w:r w:rsidRPr="009E7F87">
              <w:rPr>
                <w:spacing w:val="-9"/>
                <w:sz w:val="24"/>
                <w:szCs w:val="24"/>
              </w:rPr>
              <w:t>толщ. 10см</w:t>
            </w:r>
          </w:p>
        </w:tc>
        <w:tc>
          <w:tcPr>
            <w:tcW w:w="1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B42" w:rsidRPr="009E7F87" w:rsidRDefault="00944B42" w:rsidP="00944934">
            <w:pPr>
              <w:shd w:val="clear" w:color="auto" w:fill="FFFFFF"/>
              <w:ind w:left="754"/>
            </w:pPr>
            <w:r w:rsidRPr="009E7F87">
              <w:rPr>
                <w:sz w:val="24"/>
                <w:szCs w:val="24"/>
              </w:rPr>
              <w:t>мЗ</w:t>
            </w:r>
          </w:p>
        </w:tc>
        <w:tc>
          <w:tcPr>
            <w:tcW w:w="2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B42" w:rsidRPr="009E7F87" w:rsidRDefault="00944B42" w:rsidP="00944934">
            <w:pPr>
              <w:shd w:val="clear" w:color="auto" w:fill="FFFFFF"/>
              <w:ind w:left="754"/>
            </w:pPr>
            <w:r w:rsidRPr="009E7F87">
              <w:rPr>
                <w:sz w:val="24"/>
                <w:szCs w:val="24"/>
              </w:rPr>
              <w:t>1м2х0,1м</w:t>
            </w:r>
          </w:p>
        </w:tc>
        <w:tc>
          <w:tcPr>
            <w:tcW w:w="20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B42" w:rsidRPr="009E7F87" w:rsidRDefault="00944B42" w:rsidP="00944934">
            <w:pPr>
              <w:shd w:val="clear" w:color="auto" w:fill="FFFFFF"/>
              <w:ind w:left="758"/>
            </w:pPr>
            <w:r w:rsidRPr="009E7F87">
              <w:rPr>
                <w:sz w:val="24"/>
                <w:szCs w:val="24"/>
              </w:rPr>
              <w:t>66,00</w:t>
            </w:r>
          </w:p>
        </w:tc>
      </w:tr>
      <w:tr w:rsidR="00944B42" w:rsidRPr="009E7F87" w:rsidTr="00944934">
        <w:trPr>
          <w:trHeight w:hRule="exact" w:val="1373"/>
        </w:trPr>
        <w:tc>
          <w:tcPr>
            <w:tcW w:w="1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B42" w:rsidRPr="009E7F87" w:rsidRDefault="00944B42" w:rsidP="00944934">
            <w:pPr>
              <w:shd w:val="clear" w:color="auto" w:fill="FFFFFF"/>
              <w:ind w:left="552"/>
            </w:pPr>
            <w:r w:rsidRPr="009E7F87">
              <w:rPr>
                <w:sz w:val="24"/>
                <w:szCs w:val="24"/>
              </w:rPr>
              <w:t>5</w:t>
            </w:r>
          </w:p>
        </w:tc>
        <w:tc>
          <w:tcPr>
            <w:tcW w:w="3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B42" w:rsidRPr="009E7F87" w:rsidRDefault="00944B42" w:rsidP="00944934">
            <w:pPr>
              <w:shd w:val="clear" w:color="auto" w:fill="FFFFFF"/>
              <w:spacing w:line="269" w:lineRule="exact"/>
              <w:ind w:right="211" w:firstLine="10"/>
            </w:pPr>
            <w:r w:rsidRPr="009E7F87">
              <w:rPr>
                <w:spacing w:val="-2"/>
                <w:sz w:val="24"/>
                <w:szCs w:val="24"/>
              </w:rPr>
              <w:t xml:space="preserve">Устройство подстилающих и </w:t>
            </w:r>
            <w:r w:rsidRPr="009E7F87">
              <w:rPr>
                <w:sz w:val="24"/>
                <w:szCs w:val="24"/>
              </w:rPr>
              <w:t>выравнивающих слоев из щебня (с доставкой на расстоянии до 70 км)</w:t>
            </w:r>
          </w:p>
        </w:tc>
        <w:tc>
          <w:tcPr>
            <w:tcW w:w="1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B42" w:rsidRPr="009E7F87" w:rsidRDefault="00944B42" w:rsidP="00944934">
            <w:pPr>
              <w:shd w:val="clear" w:color="auto" w:fill="FFFFFF"/>
            </w:pPr>
          </w:p>
        </w:tc>
        <w:tc>
          <w:tcPr>
            <w:tcW w:w="2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B42" w:rsidRPr="009E7F87" w:rsidRDefault="00944B42" w:rsidP="00944934">
            <w:pPr>
              <w:shd w:val="clear" w:color="auto" w:fill="FFFFFF"/>
            </w:pPr>
          </w:p>
        </w:tc>
        <w:tc>
          <w:tcPr>
            <w:tcW w:w="20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B42" w:rsidRPr="009E7F87" w:rsidRDefault="00944B42" w:rsidP="00944934">
            <w:pPr>
              <w:shd w:val="clear" w:color="auto" w:fill="FFFFFF"/>
            </w:pPr>
          </w:p>
        </w:tc>
      </w:tr>
      <w:tr w:rsidR="00944B42" w:rsidRPr="009E7F87" w:rsidTr="00944934">
        <w:trPr>
          <w:trHeight w:hRule="exact" w:val="278"/>
        </w:trPr>
        <w:tc>
          <w:tcPr>
            <w:tcW w:w="1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B42" w:rsidRPr="009E7F87" w:rsidRDefault="00944B42" w:rsidP="00944934">
            <w:pPr>
              <w:shd w:val="clear" w:color="auto" w:fill="FFFFFF"/>
            </w:pPr>
          </w:p>
        </w:tc>
        <w:tc>
          <w:tcPr>
            <w:tcW w:w="3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B42" w:rsidRPr="009E7F87" w:rsidRDefault="00944B42" w:rsidP="00944934">
            <w:pPr>
              <w:shd w:val="clear" w:color="auto" w:fill="FFFFFF"/>
              <w:ind w:left="2098"/>
            </w:pPr>
            <w:r w:rsidRPr="009E7F87">
              <w:rPr>
                <w:spacing w:val="-10"/>
                <w:sz w:val="24"/>
                <w:szCs w:val="24"/>
              </w:rPr>
              <w:t>толщ. 10см</w:t>
            </w:r>
          </w:p>
        </w:tc>
        <w:tc>
          <w:tcPr>
            <w:tcW w:w="1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B42" w:rsidRPr="009E7F87" w:rsidRDefault="00944B42" w:rsidP="00944934">
            <w:pPr>
              <w:shd w:val="clear" w:color="auto" w:fill="FFFFFF"/>
              <w:ind w:left="754"/>
            </w:pPr>
            <w:r w:rsidRPr="009E7F87">
              <w:rPr>
                <w:sz w:val="24"/>
                <w:szCs w:val="24"/>
              </w:rPr>
              <w:t>мЗ</w:t>
            </w:r>
          </w:p>
        </w:tc>
        <w:tc>
          <w:tcPr>
            <w:tcW w:w="2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B42" w:rsidRPr="009E7F87" w:rsidRDefault="00944B42" w:rsidP="00944934">
            <w:pPr>
              <w:shd w:val="clear" w:color="auto" w:fill="FFFFFF"/>
              <w:ind w:left="754"/>
            </w:pPr>
            <w:r w:rsidRPr="009E7F87">
              <w:rPr>
                <w:sz w:val="24"/>
                <w:szCs w:val="24"/>
              </w:rPr>
              <w:t>1м2х0Лм</w:t>
            </w:r>
          </w:p>
        </w:tc>
        <w:tc>
          <w:tcPr>
            <w:tcW w:w="20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B42" w:rsidRPr="009E7F87" w:rsidRDefault="00944B42" w:rsidP="00944934">
            <w:pPr>
              <w:shd w:val="clear" w:color="auto" w:fill="FFFFFF"/>
              <w:ind w:left="720"/>
            </w:pPr>
            <w:r w:rsidRPr="009E7F87">
              <w:rPr>
                <w:sz w:val="24"/>
                <w:szCs w:val="24"/>
              </w:rPr>
              <w:t>162,00</w:t>
            </w:r>
          </w:p>
        </w:tc>
      </w:tr>
      <w:tr w:rsidR="00944B42" w:rsidRPr="009E7F87" w:rsidTr="00944934">
        <w:trPr>
          <w:trHeight w:hRule="exact" w:val="283"/>
        </w:trPr>
        <w:tc>
          <w:tcPr>
            <w:tcW w:w="1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B42" w:rsidRPr="009E7F87" w:rsidRDefault="00944B42" w:rsidP="00944934">
            <w:pPr>
              <w:shd w:val="clear" w:color="auto" w:fill="FFFFFF"/>
              <w:ind w:left="547"/>
            </w:pPr>
            <w:r w:rsidRPr="009E7F87">
              <w:rPr>
                <w:sz w:val="24"/>
                <w:szCs w:val="24"/>
              </w:rPr>
              <w:t>6</w:t>
            </w:r>
          </w:p>
        </w:tc>
        <w:tc>
          <w:tcPr>
            <w:tcW w:w="3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B42" w:rsidRPr="009E7F87" w:rsidRDefault="00944B42" w:rsidP="00944934">
            <w:pPr>
              <w:shd w:val="clear" w:color="auto" w:fill="FFFFFF"/>
              <w:ind w:left="278"/>
            </w:pPr>
            <w:r w:rsidRPr="009E7F87">
              <w:rPr>
                <w:sz w:val="24"/>
                <w:szCs w:val="24"/>
              </w:rPr>
              <w:t>Розлив битума</w:t>
            </w:r>
          </w:p>
        </w:tc>
        <w:tc>
          <w:tcPr>
            <w:tcW w:w="1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B42" w:rsidRPr="009E7F87" w:rsidRDefault="00944B42" w:rsidP="00944934">
            <w:pPr>
              <w:shd w:val="clear" w:color="auto" w:fill="FFFFFF"/>
              <w:ind w:left="768"/>
            </w:pPr>
            <w:r w:rsidRPr="009E7F87">
              <w:rPr>
                <w:sz w:val="24"/>
                <w:szCs w:val="24"/>
              </w:rPr>
              <w:t>тн</w:t>
            </w:r>
          </w:p>
        </w:tc>
        <w:tc>
          <w:tcPr>
            <w:tcW w:w="2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B42" w:rsidRPr="009E7F87" w:rsidRDefault="00944B42" w:rsidP="00944934">
            <w:pPr>
              <w:shd w:val="clear" w:color="auto" w:fill="FFFFFF"/>
              <w:ind w:left="533"/>
            </w:pPr>
            <w:r w:rsidRPr="009E7F87">
              <w:rPr>
                <w:spacing w:val="-5"/>
                <w:sz w:val="24"/>
                <w:szCs w:val="24"/>
              </w:rPr>
              <w:t>1м2х0,0003тн</w:t>
            </w:r>
          </w:p>
        </w:tc>
        <w:tc>
          <w:tcPr>
            <w:tcW w:w="20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B42" w:rsidRPr="009E7F87" w:rsidRDefault="00944B42" w:rsidP="00944934">
            <w:pPr>
              <w:shd w:val="clear" w:color="auto" w:fill="FFFFFF"/>
              <w:ind w:left="821"/>
            </w:pPr>
            <w:r w:rsidRPr="009E7F87">
              <w:rPr>
                <w:sz w:val="24"/>
                <w:szCs w:val="24"/>
              </w:rPr>
              <w:t>7,00</w:t>
            </w:r>
          </w:p>
        </w:tc>
      </w:tr>
    </w:tbl>
    <w:p w:rsidR="00944B42" w:rsidRPr="000B74C9" w:rsidRDefault="00944B42" w:rsidP="00944B42">
      <w:pPr>
        <w:shd w:val="clear" w:color="auto" w:fill="FFFFFF"/>
        <w:spacing w:before="96"/>
        <w:ind w:right="24"/>
        <w:jc w:val="right"/>
        <w:rPr>
          <w:sz w:val="24"/>
          <w:szCs w:val="24"/>
        </w:rPr>
        <w:sectPr w:rsidR="00944B42" w:rsidRPr="000B74C9">
          <w:pgSz w:w="11909" w:h="16834"/>
          <w:pgMar w:top="596" w:right="425" w:bottom="360" w:left="829" w:header="720" w:footer="720" w:gutter="0"/>
          <w:cols w:space="60"/>
          <w:noEndnote/>
        </w:sect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1133"/>
        <w:gridCol w:w="3418"/>
        <w:gridCol w:w="1723"/>
        <w:gridCol w:w="2357"/>
        <w:gridCol w:w="2011"/>
      </w:tblGrid>
      <w:tr w:rsidR="00944B42" w:rsidRPr="009E7F87" w:rsidTr="00944934">
        <w:trPr>
          <w:trHeight w:hRule="exact" w:val="1171"/>
        </w:trPr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B42" w:rsidRPr="009E7F87" w:rsidRDefault="00944B42" w:rsidP="00944934">
            <w:pPr>
              <w:shd w:val="clear" w:color="auto" w:fill="FFFFFF"/>
              <w:ind w:left="547"/>
            </w:pPr>
            <w:r w:rsidRPr="009E7F87">
              <w:rPr>
                <w:sz w:val="24"/>
                <w:szCs w:val="24"/>
              </w:rPr>
              <w:lastRenderedPageBreak/>
              <w:t>7</w:t>
            </w:r>
          </w:p>
        </w:tc>
        <w:tc>
          <w:tcPr>
            <w:tcW w:w="3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B42" w:rsidRPr="009E7F87" w:rsidRDefault="00944B42" w:rsidP="00944934">
            <w:pPr>
              <w:shd w:val="clear" w:color="auto" w:fill="FFFFFF"/>
              <w:spacing w:line="283" w:lineRule="exact"/>
              <w:ind w:right="173"/>
            </w:pPr>
            <w:r w:rsidRPr="009E7F87">
              <w:rPr>
                <w:spacing w:val="-3"/>
                <w:sz w:val="24"/>
                <w:szCs w:val="24"/>
              </w:rPr>
              <w:t xml:space="preserve">Устройство выравнивающего </w:t>
            </w:r>
            <w:r w:rsidRPr="009E7F87">
              <w:rPr>
                <w:spacing w:val="-1"/>
                <w:sz w:val="24"/>
                <w:szCs w:val="24"/>
              </w:rPr>
              <w:t>слоя из а/бетона толщ.2,5см (нижний слой а/б марки П)-</w:t>
            </w:r>
            <w:r w:rsidRPr="009E7F87">
              <w:rPr>
                <w:sz w:val="24"/>
                <w:szCs w:val="24"/>
              </w:rPr>
              <w:t>проезжая часть</w:t>
            </w:r>
          </w:p>
        </w:tc>
        <w:tc>
          <w:tcPr>
            <w:tcW w:w="1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B42" w:rsidRPr="009E7F87" w:rsidRDefault="00944B42" w:rsidP="00944934">
            <w:pPr>
              <w:shd w:val="clear" w:color="auto" w:fill="FFFFFF"/>
              <w:ind w:left="763"/>
            </w:pPr>
            <w:r w:rsidRPr="009E7F87">
              <w:rPr>
                <w:sz w:val="24"/>
                <w:szCs w:val="24"/>
              </w:rPr>
              <w:t>тн</w:t>
            </w:r>
          </w:p>
        </w:tc>
        <w:tc>
          <w:tcPr>
            <w:tcW w:w="2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B42" w:rsidRPr="009E7F87" w:rsidRDefault="00944B42" w:rsidP="00944934">
            <w:pPr>
              <w:shd w:val="clear" w:color="auto" w:fill="FFFFFF"/>
              <w:spacing w:line="288" w:lineRule="exact"/>
              <w:ind w:left="302"/>
            </w:pPr>
            <w:r w:rsidRPr="009E7F87">
              <w:rPr>
                <w:spacing w:val="-4"/>
                <w:sz w:val="24"/>
                <w:szCs w:val="24"/>
              </w:rPr>
              <w:t xml:space="preserve">1м2х0,025мх2,34т </w:t>
            </w:r>
            <w:r w:rsidRPr="009E7F87">
              <w:rPr>
                <w:sz w:val="24"/>
                <w:szCs w:val="24"/>
              </w:rPr>
              <w:t>н</w:t>
            </w:r>
          </w:p>
        </w:tc>
        <w:tc>
          <w:tcPr>
            <w:tcW w:w="2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B42" w:rsidRPr="009E7F87" w:rsidRDefault="00944B42" w:rsidP="00944934">
            <w:pPr>
              <w:shd w:val="clear" w:color="auto" w:fill="FFFFFF"/>
              <w:ind w:left="749"/>
            </w:pPr>
            <w:r w:rsidRPr="009E7F87">
              <w:rPr>
                <w:sz w:val="24"/>
                <w:szCs w:val="24"/>
              </w:rPr>
              <w:t>212,0</w:t>
            </w:r>
          </w:p>
        </w:tc>
      </w:tr>
      <w:tr w:rsidR="00944B42" w:rsidRPr="009E7F87" w:rsidTr="00944934">
        <w:trPr>
          <w:trHeight w:hRule="exact" w:val="1099"/>
        </w:trPr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B42" w:rsidRPr="009E7F87" w:rsidRDefault="00944B42" w:rsidP="00944934">
            <w:pPr>
              <w:shd w:val="clear" w:color="auto" w:fill="FFFFFF"/>
              <w:ind w:left="298"/>
            </w:pPr>
            <w:r w:rsidRPr="009E7F87">
              <w:rPr>
                <w:sz w:val="24"/>
                <w:szCs w:val="24"/>
              </w:rPr>
              <w:t>8</w:t>
            </w:r>
          </w:p>
        </w:tc>
        <w:tc>
          <w:tcPr>
            <w:tcW w:w="3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B42" w:rsidRPr="009E7F87" w:rsidRDefault="00944B42" w:rsidP="00944934">
            <w:pPr>
              <w:shd w:val="clear" w:color="auto" w:fill="FFFFFF"/>
              <w:spacing w:line="269" w:lineRule="exact"/>
              <w:ind w:right="48" w:firstLine="5"/>
            </w:pPr>
            <w:r w:rsidRPr="009E7F87">
              <w:rPr>
                <w:spacing w:val="-1"/>
                <w:sz w:val="24"/>
                <w:szCs w:val="24"/>
              </w:rPr>
              <w:t xml:space="preserve">Устройство а/бетонного слоя </w:t>
            </w:r>
            <w:r w:rsidRPr="009E7F87">
              <w:rPr>
                <w:sz w:val="24"/>
                <w:szCs w:val="24"/>
              </w:rPr>
              <w:t xml:space="preserve">из а/бетона толщ.5 см </w:t>
            </w:r>
            <w:r w:rsidRPr="009E7F87">
              <w:rPr>
                <w:spacing w:val="-3"/>
                <w:sz w:val="24"/>
                <w:szCs w:val="24"/>
              </w:rPr>
              <w:t xml:space="preserve">(верхний слой а/б марки П,тип </w:t>
            </w:r>
            <w:r w:rsidRPr="009E7F87">
              <w:rPr>
                <w:sz w:val="24"/>
                <w:szCs w:val="24"/>
              </w:rPr>
              <w:t>В) -проезжая часть</w:t>
            </w:r>
          </w:p>
        </w:tc>
        <w:tc>
          <w:tcPr>
            <w:tcW w:w="1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B42" w:rsidRPr="009E7F87" w:rsidRDefault="00944B42" w:rsidP="00944934">
            <w:pPr>
              <w:shd w:val="clear" w:color="auto" w:fill="FFFFFF"/>
              <w:ind w:left="758"/>
            </w:pPr>
            <w:r w:rsidRPr="009E7F87">
              <w:rPr>
                <w:sz w:val="24"/>
                <w:szCs w:val="24"/>
              </w:rPr>
              <w:t>м2</w:t>
            </w:r>
          </w:p>
        </w:tc>
        <w:tc>
          <w:tcPr>
            <w:tcW w:w="2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B42" w:rsidRPr="009E7F87" w:rsidRDefault="00944B42" w:rsidP="00944934">
            <w:pPr>
              <w:shd w:val="clear" w:color="auto" w:fill="FFFFFF"/>
              <w:ind w:left="1176"/>
            </w:pPr>
            <w:r w:rsidRPr="009E7F87">
              <w:rPr>
                <w:sz w:val="24"/>
                <w:szCs w:val="24"/>
              </w:rPr>
              <w:t>1</w:t>
            </w:r>
          </w:p>
        </w:tc>
        <w:tc>
          <w:tcPr>
            <w:tcW w:w="2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B42" w:rsidRPr="009E7F87" w:rsidRDefault="00944B42" w:rsidP="00944934">
            <w:pPr>
              <w:shd w:val="clear" w:color="auto" w:fill="FFFFFF"/>
              <w:ind w:left="754"/>
            </w:pPr>
            <w:r w:rsidRPr="009E7F87">
              <w:rPr>
                <w:sz w:val="24"/>
                <w:szCs w:val="24"/>
              </w:rPr>
              <w:t>468,0</w:t>
            </w:r>
          </w:p>
        </w:tc>
      </w:tr>
      <w:tr w:rsidR="00944B42" w:rsidRPr="009E7F87" w:rsidTr="00944934">
        <w:trPr>
          <w:trHeight w:hRule="exact" w:val="1114"/>
        </w:trPr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B42" w:rsidRPr="009E7F87" w:rsidRDefault="00944B42" w:rsidP="00944934">
            <w:pPr>
              <w:shd w:val="clear" w:color="auto" w:fill="FFFFFF"/>
              <w:ind w:left="221"/>
            </w:pPr>
            <w:r w:rsidRPr="009E7F87">
              <w:rPr>
                <w:sz w:val="24"/>
                <w:szCs w:val="24"/>
              </w:rPr>
              <w:t>9</w:t>
            </w:r>
          </w:p>
        </w:tc>
        <w:tc>
          <w:tcPr>
            <w:tcW w:w="3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B42" w:rsidRPr="009E7F87" w:rsidRDefault="00944B42" w:rsidP="00944934">
            <w:pPr>
              <w:shd w:val="clear" w:color="auto" w:fill="FFFFFF"/>
              <w:spacing w:line="274" w:lineRule="exact"/>
              <w:ind w:right="206"/>
            </w:pPr>
            <w:r w:rsidRPr="009E7F87">
              <w:rPr>
                <w:spacing w:val="-2"/>
                <w:sz w:val="24"/>
                <w:szCs w:val="24"/>
              </w:rPr>
              <w:t xml:space="preserve">Устройство а/бетонного слоя </w:t>
            </w:r>
            <w:r w:rsidRPr="009E7F87">
              <w:rPr>
                <w:spacing w:val="-1"/>
                <w:sz w:val="24"/>
                <w:szCs w:val="24"/>
              </w:rPr>
              <w:t xml:space="preserve">из а/бетона толщ.4 см ( а/б </w:t>
            </w:r>
            <w:r w:rsidRPr="009E7F87">
              <w:rPr>
                <w:sz w:val="24"/>
                <w:szCs w:val="24"/>
              </w:rPr>
              <w:t>марки Ш. тип Д)-тротуар</w:t>
            </w:r>
          </w:p>
        </w:tc>
        <w:tc>
          <w:tcPr>
            <w:tcW w:w="1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B42" w:rsidRPr="009E7F87" w:rsidRDefault="00944B42" w:rsidP="00944934">
            <w:pPr>
              <w:shd w:val="clear" w:color="auto" w:fill="FFFFFF"/>
              <w:ind w:left="758"/>
            </w:pPr>
            <w:r w:rsidRPr="009E7F87">
              <w:rPr>
                <w:sz w:val="24"/>
                <w:szCs w:val="24"/>
              </w:rPr>
              <w:t>м2</w:t>
            </w:r>
          </w:p>
        </w:tc>
        <w:tc>
          <w:tcPr>
            <w:tcW w:w="2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B42" w:rsidRPr="009E7F87" w:rsidRDefault="00944B42" w:rsidP="00944934">
            <w:pPr>
              <w:shd w:val="clear" w:color="auto" w:fill="FFFFFF"/>
              <w:ind w:left="1176"/>
            </w:pPr>
            <w:r w:rsidRPr="009E7F87">
              <w:rPr>
                <w:sz w:val="24"/>
                <w:szCs w:val="24"/>
              </w:rPr>
              <w:t>1</w:t>
            </w:r>
          </w:p>
        </w:tc>
        <w:tc>
          <w:tcPr>
            <w:tcW w:w="2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B42" w:rsidRPr="009E7F87" w:rsidRDefault="00944B42" w:rsidP="00944934">
            <w:pPr>
              <w:shd w:val="clear" w:color="auto" w:fill="FFFFFF"/>
              <w:ind w:left="696"/>
            </w:pPr>
            <w:r w:rsidRPr="009E7F87">
              <w:rPr>
                <w:sz w:val="24"/>
                <w:szCs w:val="24"/>
              </w:rPr>
              <w:t>411.00</w:t>
            </w:r>
          </w:p>
        </w:tc>
      </w:tr>
      <w:tr w:rsidR="00944B42" w:rsidRPr="009E7F87" w:rsidTr="00944934">
        <w:trPr>
          <w:trHeight w:hRule="exact" w:val="1114"/>
        </w:trPr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B42" w:rsidRPr="009E7F87" w:rsidRDefault="00944B42" w:rsidP="00944934">
            <w:pPr>
              <w:shd w:val="clear" w:color="auto" w:fill="FFFFFF"/>
              <w:ind w:left="125"/>
            </w:pPr>
            <w:r w:rsidRPr="009E7F87">
              <w:rPr>
                <w:sz w:val="24"/>
                <w:szCs w:val="24"/>
              </w:rPr>
              <w:t>10</w:t>
            </w:r>
          </w:p>
        </w:tc>
        <w:tc>
          <w:tcPr>
            <w:tcW w:w="3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B42" w:rsidRPr="009E7F87" w:rsidRDefault="00944B42" w:rsidP="00944934">
            <w:pPr>
              <w:shd w:val="clear" w:color="auto" w:fill="FFFFFF"/>
              <w:spacing w:line="278" w:lineRule="exact"/>
              <w:ind w:right="101"/>
            </w:pPr>
            <w:r w:rsidRPr="009E7F87">
              <w:rPr>
                <w:spacing w:val="-1"/>
                <w:sz w:val="24"/>
                <w:szCs w:val="24"/>
              </w:rPr>
              <w:t xml:space="preserve">Разборка старого бортового </w:t>
            </w:r>
            <w:r w:rsidRPr="009E7F87">
              <w:rPr>
                <w:sz w:val="24"/>
                <w:szCs w:val="24"/>
              </w:rPr>
              <w:t xml:space="preserve">камня (с погрузкой </w:t>
            </w:r>
            <w:r w:rsidRPr="009E7F87">
              <w:rPr>
                <w:spacing w:val="-2"/>
                <w:sz w:val="24"/>
                <w:szCs w:val="24"/>
              </w:rPr>
              <w:t xml:space="preserve">экскаватором и перевозкой на </w:t>
            </w:r>
            <w:r w:rsidRPr="009E7F87">
              <w:rPr>
                <w:sz w:val="24"/>
                <w:szCs w:val="24"/>
              </w:rPr>
              <w:t>расстоянии до 15 км)</w:t>
            </w:r>
          </w:p>
        </w:tc>
        <w:tc>
          <w:tcPr>
            <w:tcW w:w="1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B42" w:rsidRPr="009E7F87" w:rsidRDefault="00944B42" w:rsidP="00944934">
            <w:pPr>
              <w:shd w:val="clear" w:color="auto" w:fill="FFFFFF"/>
              <w:ind w:left="547"/>
            </w:pPr>
            <w:r w:rsidRPr="009E7F87">
              <w:rPr>
                <w:sz w:val="24"/>
                <w:szCs w:val="24"/>
              </w:rPr>
              <w:t>1 пог.м.</w:t>
            </w:r>
          </w:p>
        </w:tc>
        <w:tc>
          <w:tcPr>
            <w:tcW w:w="2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B42" w:rsidRPr="009E7F87" w:rsidRDefault="00944B42" w:rsidP="00944934">
            <w:pPr>
              <w:shd w:val="clear" w:color="auto" w:fill="FFFFFF"/>
              <w:ind w:left="1181"/>
            </w:pPr>
            <w:r w:rsidRPr="009E7F87">
              <w:rPr>
                <w:sz w:val="24"/>
                <w:szCs w:val="24"/>
              </w:rPr>
              <w:t>1</w:t>
            </w:r>
          </w:p>
        </w:tc>
        <w:tc>
          <w:tcPr>
            <w:tcW w:w="2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B42" w:rsidRPr="009E7F87" w:rsidRDefault="00944B42" w:rsidP="00944934">
            <w:pPr>
              <w:shd w:val="clear" w:color="auto" w:fill="FFFFFF"/>
              <w:ind w:left="696"/>
            </w:pPr>
            <w:r w:rsidRPr="009E7F87">
              <w:rPr>
                <w:sz w:val="24"/>
                <w:szCs w:val="24"/>
              </w:rPr>
              <w:t>222,00</w:t>
            </w:r>
          </w:p>
        </w:tc>
      </w:tr>
      <w:tr w:rsidR="00944B42" w:rsidRPr="009E7F87" w:rsidTr="00944934">
        <w:trPr>
          <w:trHeight w:hRule="exact" w:val="571"/>
        </w:trPr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B42" w:rsidRPr="009E7F87" w:rsidRDefault="00944B42" w:rsidP="00944934">
            <w:pPr>
              <w:shd w:val="clear" w:color="auto" w:fill="FFFFFF"/>
              <w:ind w:left="62"/>
            </w:pPr>
            <w:r w:rsidRPr="009E7F87">
              <w:rPr>
                <w:sz w:val="24"/>
                <w:szCs w:val="24"/>
              </w:rPr>
              <w:t>11</w:t>
            </w:r>
          </w:p>
        </w:tc>
        <w:tc>
          <w:tcPr>
            <w:tcW w:w="3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B42" w:rsidRPr="009E7F87" w:rsidRDefault="00944B42" w:rsidP="00944934">
            <w:pPr>
              <w:shd w:val="clear" w:color="auto" w:fill="FFFFFF"/>
              <w:spacing w:line="269" w:lineRule="exact"/>
              <w:ind w:left="5" w:right="269"/>
            </w:pPr>
            <w:r w:rsidRPr="009E7F87">
              <w:rPr>
                <w:spacing w:val="-3"/>
                <w:sz w:val="24"/>
                <w:szCs w:val="24"/>
              </w:rPr>
              <w:t xml:space="preserve">Установка нового бортового </w:t>
            </w:r>
            <w:r w:rsidRPr="009E7F87">
              <w:rPr>
                <w:sz w:val="24"/>
                <w:szCs w:val="24"/>
              </w:rPr>
              <w:t>камня</w:t>
            </w:r>
          </w:p>
        </w:tc>
        <w:tc>
          <w:tcPr>
            <w:tcW w:w="1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B42" w:rsidRPr="009E7F87" w:rsidRDefault="00944B42" w:rsidP="00944934">
            <w:pPr>
              <w:shd w:val="clear" w:color="auto" w:fill="FFFFFF"/>
              <w:ind w:left="547"/>
            </w:pPr>
            <w:r w:rsidRPr="009E7F87">
              <w:rPr>
                <w:sz w:val="24"/>
                <w:szCs w:val="24"/>
              </w:rPr>
              <w:t>1 пог.м</w:t>
            </w:r>
          </w:p>
        </w:tc>
        <w:tc>
          <w:tcPr>
            <w:tcW w:w="2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B42" w:rsidRPr="009E7F87" w:rsidRDefault="00944B42" w:rsidP="00944934">
            <w:pPr>
              <w:shd w:val="clear" w:color="auto" w:fill="FFFFFF"/>
              <w:ind w:left="1176"/>
            </w:pPr>
            <w:r w:rsidRPr="009E7F87">
              <w:rPr>
                <w:sz w:val="24"/>
                <w:szCs w:val="24"/>
              </w:rPr>
              <w:t>1</w:t>
            </w:r>
          </w:p>
        </w:tc>
        <w:tc>
          <w:tcPr>
            <w:tcW w:w="2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B42" w:rsidRPr="009E7F87" w:rsidRDefault="00944B42" w:rsidP="00944934">
            <w:pPr>
              <w:shd w:val="clear" w:color="auto" w:fill="FFFFFF"/>
              <w:ind w:left="283"/>
            </w:pPr>
            <w:r w:rsidRPr="009E7F87">
              <w:rPr>
                <w:sz w:val="24"/>
                <w:szCs w:val="24"/>
              </w:rPr>
              <w:t xml:space="preserve">    923,00</w:t>
            </w:r>
          </w:p>
        </w:tc>
      </w:tr>
    </w:tbl>
    <w:p w:rsidR="00944B42" w:rsidRDefault="00944B42" w:rsidP="00944B42">
      <w:pPr>
        <w:jc w:val="center"/>
        <w:rPr>
          <w:sz w:val="28"/>
          <w:szCs w:val="28"/>
        </w:rPr>
      </w:pPr>
    </w:p>
    <w:p w:rsidR="00944B42" w:rsidRDefault="00944B42" w:rsidP="00944B42">
      <w:pPr>
        <w:jc w:val="center"/>
        <w:rPr>
          <w:sz w:val="28"/>
          <w:szCs w:val="28"/>
        </w:rPr>
      </w:pPr>
    </w:p>
    <w:p w:rsidR="00944B42" w:rsidRDefault="00944B42" w:rsidP="00944B42">
      <w:pPr>
        <w:jc w:val="center"/>
        <w:rPr>
          <w:sz w:val="28"/>
          <w:szCs w:val="28"/>
        </w:rPr>
      </w:pPr>
    </w:p>
    <w:p w:rsidR="00944B42" w:rsidRDefault="00944B42" w:rsidP="00944B42">
      <w:pPr>
        <w:jc w:val="center"/>
        <w:rPr>
          <w:sz w:val="28"/>
          <w:szCs w:val="28"/>
        </w:rPr>
      </w:pPr>
    </w:p>
    <w:p w:rsidR="00944B42" w:rsidRDefault="00944B42" w:rsidP="00944B42">
      <w:pPr>
        <w:jc w:val="center"/>
        <w:rPr>
          <w:sz w:val="28"/>
          <w:szCs w:val="28"/>
        </w:rPr>
      </w:pPr>
    </w:p>
    <w:p w:rsidR="00944B42" w:rsidRDefault="00944B42" w:rsidP="00944B42">
      <w:pPr>
        <w:jc w:val="center"/>
        <w:rPr>
          <w:sz w:val="28"/>
          <w:szCs w:val="28"/>
        </w:rPr>
      </w:pPr>
    </w:p>
    <w:p w:rsidR="00944B42" w:rsidRDefault="00944B42" w:rsidP="00944B42">
      <w:pPr>
        <w:jc w:val="center"/>
        <w:rPr>
          <w:sz w:val="28"/>
          <w:szCs w:val="28"/>
        </w:rPr>
      </w:pPr>
    </w:p>
    <w:p w:rsidR="00944B42" w:rsidRDefault="00944B42" w:rsidP="00944B42">
      <w:pPr>
        <w:jc w:val="center"/>
        <w:rPr>
          <w:sz w:val="28"/>
          <w:szCs w:val="28"/>
        </w:rPr>
      </w:pPr>
    </w:p>
    <w:p w:rsidR="00944B42" w:rsidRDefault="00944B42" w:rsidP="00944B42">
      <w:pPr>
        <w:jc w:val="center"/>
        <w:rPr>
          <w:sz w:val="28"/>
          <w:szCs w:val="28"/>
        </w:rPr>
      </w:pPr>
    </w:p>
    <w:p w:rsidR="00944B42" w:rsidRDefault="00944B42" w:rsidP="00944B42">
      <w:pPr>
        <w:jc w:val="center"/>
        <w:rPr>
          <w:sz w:val="28"/>
          <w:szCs w:val="28"/>
        </w:rPr>
      </w:pPr>
    </w:p>
    <w:p w:rsidR="00944B42" w:rsidRDefault="00944B42" w:rsidP="00944B42">
      <w:pPr>
        <w:jc w:val="center"/>
        <w:rPr>
          <w:sz w:val="28"/>
          <w:szCs w:val="28"/>
        </w:rPr>
      </w:pPr>
    </w:p>
    <w:p w:rsidR="00944B42" w:rsidRDefault="00944B42" w:rsidP="00944B42">
      <w:pPr>
        <w:jc w:val="center"/>
        <w:rPr>
          <w:sz w:val="28"/>
          <w:szCs w:val="28"/>
        </w:rPr>
      </w:pPr>
    </w:p>
    <w:p w:rsidR="00944B42" w:rsidRDefault="00944B42" w:rsidP="00944B42">
      <w:pPr>
        <w:jc w:val="center"/>
        <w:rPr>
          <w:sz w:val="28"/>
          <w:szCs w:val="28"/>
        </w:rPr>
      </w:pPr>
    </w:p>
    <w:p w:rsidR="00944B42" w:rsidRDefault="00944B42" w:rsidP="00944B42">
      <w:pPr>
        <w:jc w:val="center"/>
        <w:rPr>
          <w:sz w:val="28"/>
          <w:szCs w:val="28"/>
        </w:rPr>
      </w:pPr>
    </w:p>
    <w:p w:rsidR="00944B42" w:rsidRDefault="00944B42" w:rsidP="00944B42">
      <w:pPr>
        <w:jc w:val="center"/>
        <w:rPr>
          <w:sz w:val="28"/>
          <w:szCs w:val="28"/>
        </w:rPr>
      </w:pPr>
    </w:p>
    <w:p w:rsidR="00944B42" w:rsidRDefault="00944B42" w:rsidP="00944B42">
      <w:pPr>
        <w:jc w:val="center"/>
        <w:rPr>
          <w:sz w:val="28"/>
          <w:szCs w:val="28"/>
        </w:rPr>
      </w:pPr>
    </w:p>
    <w:p w:rsidR="00944B42" w:rsidRDefault="00944B42" w:rsidP="00944B42">
      <w:pPr>
        <w:jc w:val="center"/>
        <w:rPr>
          <w:sz w:val="28"/>
          <w:szCs w:val="28"/>
        </w:rPr>
      </w:pPr>
    </w:p>
    <w:p w:rsidR="00944B42" w:rsidRDefault="00944B42" w:rsidP="00944B42">
      <w:pPr>
        <w:jc w:val="center"/>
        <w:rPr>
          <w:sz w:val="28"/>
          <w:szCs w:val="28"/>
        </w:rPr>
      </w:pPr>
    </w:p>
    <w:p w:rsidR="00944B42" w:rsidRDefault="00944B42" w:rsidP="00944B42">
      <w:pPr>
        <w:jc w:val="center"/>
        <w:rPr>
          <w:sz w:val="28"/>
          <w:szCs w:val="28"/>
        </w:rPr>
      </w:pPr>
    </w:p>
    <w:p w:rsidR="00944B42" w:rsidRDefault="00944B42" w:rsidP="00944B42">
      <w:pPr>
        <w:jc w:val="center"/>
        <w:rPr>
          <w:sz w:val="28"/>
          <w:szCs w:val="28"/>
        </w:rPr>
      </w:pPr>
    </w:p>
    <w:p w:rsidR="00944B42" w:rsidRDefault="00944B42" w:rsidP="00944B42">
      <w:pPr>
        <w:jc w:val="center"/>
        <w:rPr>
          <w:sz w:val="28"/>
          <w:szCs w:val="28"/>
        </w:rPr>
      </w:pPr>
    </w:p>
    <w:p w:rsidR="00944B42" w:rsidRDefault="00944B42" w:rsidP="00944B42">
      <w:pPr>
        <w:jc w:val="center"/>
        <w:rPr>
          <w:sz w:val="28"/>
          <w:szCs w:val="28"/>
        </w:rPr>
      </w:pPr>
    </w:p>
    <w:p w:rsidR="00944B42" w:rsidRDefault="00944B42" w:rsidP="00944B42">
      <w:pPr>
        <w:jc w:val="center"/>
        <w:rPr>
          <w:sz w:val="28"/>
          <w:szCs w:val="28"/>
        </w:rPr>
      </w:pPr>
    </w:p>
    <w:p w:rsidR="00944B42" w:rsidRDefault="00944B42" w:rsidP="00944B42">
      <w:pPr>
        <w:jc w:val="center"/>
        <w:rPr>
          <w:sz w:val="28"/>
          <w:szCs w:val="28"/>
        </w:rPr>
      </w:pPr>
    </w:p>
    <w:p w:rsidR="00944B42" w:rsidRDefault="00944B42" w:rsidP="00944B42">
      <w:pPr>
        <w:jc w:val="center"/>
        <w:rPr>
          <w:sz w:val="28"/>
          <w:szCs w:val="28"/>
        </w:rPr>
      </w:pPr>
    </w:p>
    <w:p w:rsidR="00944B42" w:rsidRDefault="00944B42" w:rsidP="00944B42">
      <w:pPr>
        <w:jc w:val="center"/>
        <w:rPr>
          <w:sz w:val="28"/>
          <w:szCs w:val="28"/>
        </w:rPr>
      </w:pPr>
    </w:p>
    <w:p w:rsidR="00944B42" w:rsidRDefault="00944B42" w:rsidP="00944B42">
      <w:pPr>
        <w:jc w:val="center"/>
        <w:rPr>
          <w:sz w:val="28"/>
          <w:szCs w:val="28"/>
        </w:rPr>
      </w:pPr>
    </w:p>
    <w:p w:rsidR="00944B42" w:rsidRDefault="00944B42" w:rsidP="00944B42">
      <w:pPr>
        <w:jc w:val="center"/>
        <w:rPr>
          <w:sz w:val="28"/>
          <w:szCs w:val="28"/>
        </w:rPr>
      </w:pPr>
    </w:p>
    <w:p w:rsidR="00944B42" w:rsidRDefault="00944B42" w:rsidP="00944B42">
      <w:pPr>
        <w:jc w:val="center"/>
        <w:rPr>
          <w:sz w:val="28"/>
          <w:szCs w:val="28"/>
        </w:rPr>
      </w:pPr>
    </w:p>
    <w:p w:rsidR="00944B42" w:rsidRDefault="00944B42" w:rsidP="00944B42">
      <w:pPr>
        <w:jc w:val="center"/>
        <w:rPr>
          <w:sz w:val="28"/>
          <w:szCs w:val="28"/>
        </w:rPr>
      </w:pPr>
    </w:p>
    <w:p w:rsidR="00944B42" w:rsidRDefault="00944B42" w:rsidP="00944B42">
      <w:pPr>
        <w:jc w:val="center"/>
        <w:rPr>
          <w:sz w:val="28"/>
          <w:szCs w:val="28"/>
        </w:rPr>
      </w:pPr>
    </w:p>
    <w:p w:rsidR="00944B42" w:rsidRPr="001E3C1A" w:rsidRDefault="00944B42" w:rsidP="00944B42">
      <w:pPr>
        <w:jc w:val="center"/>
        <w:rPr>
          <w:b/>
          <w:sz w:val="28"/>
          <w:szCs w:val="28"/>
        </w:rPr>
      </w:pPr>
      <w:r w:rsidRPr="001E3C1A">
        <w:rPr>
          <w:b/>
          <w:sz w:val="28"/>
          <w:szCs w:val="28"/>
        </w:rPr>
        <w:t>Визуализированный перечень</w:t>
      </w:r>
    </w:p>
    <w:p w:rsidR="00944B42" w:rsidRPr="001E3C1A" w:rsidRDefault="00944B42" w:rsidP="00944B42">
      <w:pPr>
        <w:jc w:val="center"/>
        <w:rPr>
          <w:b/>
          <w:sz w:val="28"/>
          <w:szCs w:val="28"/>
        </w:rPr>
      </w:pPr>
      <w:r w:rsidRPr="001E3C1A">
        <w:rPr>
          <w:b/>
          <w:sz w:val="28"/>
          <w:szCs w:val="28"/>
        </w:rPr>
        <w:t>образцов элементов благоустройства, предлагаемых к размещению на дворовой территории в соответствии с минимальным и дополнительным перечнем работ по благоустройству</w:t>
      </w:r>
    </w:p>
    <w:p w:rsidR="00944B42" w:rsidRDefault="00944B42" w:rsidP="00944B42">
      <w:pPr>
        <w:jc w:val="center"/>
        <w:rPr>
          <w:sz w:val="28"/>
          <w:szCs w:val="28"/>
        </w:rPr>
      </w:pPr>
    </w:p>
    <w:p w:rsidR="00944B42" w:rsidRDefault="00944B42" w:rsidP="00944B42">
      <w:pPr>
        <w:pStyle w:val="ac"/>
        <w:numPr>
          <w:ilvl w:val="0"/>
          <w:numId w:val="15"/>
        </w:numPr>
        <w:spacing w:after="0" w:line="240" w:lineRule="auto"/>
        <w:jc w:val="center"/>
      </w:pPr>
      <w:r w:rsidRPr="00A772A2">
        <w:rPr>
          <w:rFonts w:ascii="Times New Roman" w:hAnsi="Times New Roman"/>
          <w:sz w:val="28"/>
          <w:szCs w:val="28"/>
        </w:rPr>
        <w:t>Минимальный перечень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59"/>
        <w:gridCol w:w="4005"/>
        <w:gridCol w:w="49"/>
        <w:gridCol w:w="4451"/>
      </w:tblGrid>
      <w:tr w:rsidR="00944B42" w:rsidRPr="009E7F87" w:rsidTr="00944934">
        <w:trPr>
          <w:trHeight w:val="545"/>
        </w:trPr>
        <w:tc>
          <w:tcPr>
            <w:tcW w:w="959" w:type="dxa"/>
            <w:vAlign w:val="center"/>
          </w:tcPr>
          <w:p w:rsidR="00944B42" w:rsidRPr="009E7F87" w:rsidRDefault="00944B42" w:rsidP="00944934">
            <w:pPr>
              <w:suppressAutoHyphens/>
              <w:contextualSpacing/>
              <w:rPr>
                <w:b/>
                <w:sz w:val="24"/>
                <w:szCs w:val="24"/>
                <w:lang w:eastAsia="ar-SA"/>
              </w:rPr>
            </w:pPr>
            <w:r w:rsidRPr="009E7F87">
              <w:rPr>
                <w:b/>
                <w:sz w:val="24"/>
                <w:szCs w:val="24"/>
                <w:lang w:eastAsia="ar-SA"/>
              </w:rPr>
              <w:t>№ п/п</w:t>
            </w:r>
          </w:p>
        </w:tc>
        <w:tc>
          <w:tcPr>
            <w:tcW w:w="4005" w:type="dxa"/>
            <w:vAlign w:val="center"/>
          </w:tcPr>
          <w:p w:rsidR="00944B42" w:rsidRPr="009E7F87" w:rsidRDefault="00944B42" w:rsidP="00944934">
            <w:pPr>
              <w:suppressAutoHyphens/>
              <w:contextualSpacing/>
              <w:rPr>
                <w:b/>
                <w:sz w:val="24"/>
                <w:szCs w:val="24"/>
                <w:lang w:eastAsia="ar-SA"/>
              </w:rPr>
            </w:pPr>
            <w:r w:rsidRPr="009E7F87">
              <w:rPr>
                <w:b/>
                <w:sz w:val="24"/>
                <w:szCs w:val="24"/>
                <w:lang w:eastAsia="ar-SA"/>
              </w:rPr>
              <w:t>Визуализированное изображение</w:t>
            </w:r>
          </w:p>
        </w:tc>
        <w:tc>
          <w:tcPr>
            <w:tcW w:w="4500" w:type="dxa"/>
            <w:gridSpan w:val="2"/>
            <w:vAlign w:val="center"/>
          </w:tcPr>
          <w:p w:rsidR="00944B42" w:rsidRPr="009E7F87" w:rsidRDefault="00944B42" w:rsidP="00944934">
            <w:pPr>
              <w:suppressAutoHyphens/>
              <w:contextualSpacing/>
              <w:rPr>
                <w:b/>
                <w:sz w:val="24"/>
                <w:szCs w:val="24"/>
                <w:lang w:eastAsia="ar-SA"/>
              </w:rPr>
            </w:pPr>
            <w:r w:rsidRPr="009E7F87">
              <w:rPr>
                <w:b/>
                <w:sz w:val="24"/>
                <w:szCs w:val="24"/>
                <w:lang w:eastAsia="ar-SA"/>
              </w:rPr>
              <w:t>Наименование, характеристики</w:t>
            </w:r>
          </w:p>
        </w:tc>
      </w:tr>
      <w:tr w:rsidR="00944B42" w:rsidRPr="009E7F87" w:rsidTr="00944934">
        <w:tblPrEx>
          <w:tblLook w:val="04A0"/>
        </w:tblPrEx>
        <w:tc>
          <w:tcPr>
            <w:tcW w:w="959" w:type="dxa"/>
          </w:tcPr>
          <w:p w:rsidR="00944B42" w:rsidRPr="009E7F87" w:rsidRDefault="00944B42" w:rsidP="00944934">
            <w:pPr>
              <w:suppressAutoHyphens/>
              <w:ind w:left="108"/>
              <w:contextualSpacing/>
              <w:rPr>
                <w:b/>
                <w:sz w:val="24"/>
                <w:szCs w:val="24"/>
                <w:lang w:eastAsia="ar-SA"/>
              </w:rPr>
            </w:pPr>
          </w:p>
        </w:tc>
        <w:tc>
          <w:tcPr>
            <w:tcW w:w="8505" w:type="dxa"/>
            <w:gridSpan w:val="3"/>
            <w:vAlign w:val="center"/>
          </w:tcPr>
          <w:p w:rsidR="00944B42" w:rsidRPr="009E7F87" w:rsidRDefault="00944B42" w:rsidP="00944934">
            <w:pPr>
              <w:suppressAutoHyphens/>
              <w:ind w:left="108"/>
              <w:contextualSpacing/>
              <w:jc w:val="both"/>
              <w:rPr>
                <w:b/>
                <w:sz w:val="24"/>
                <w:szCs w:val="24"/>
                <w:lang w:eastAsia="ar-SA"/>
              </w:rPr>
            </w:pPr>
          </w:p>
        </w:tc>
      </w:tr>
      <w:tr w:rsidR="00944B42" w:rsidRPr="009E7F87" w:rsidTr="00944934">
        <w:tblPrEx>
          <w:tblLook w:val="04A0"/>
        </w:tblPrEx>
        <w:trPr>
          <w:trHeight w:val="2542"/>
        </w:trPr>
        <w:tc>
          <w:tcPr>
            <w:tcW w:w="959" w:type="dxa"/>
            <w:vAlign w:val="center"/>
          </w:tcPr>
          <w:p w:rsidR="00944B42" w:rsidRPr="009E7F87" w:rsidRDefault="00944B42" w:rsidP="00944934">
            <w:pPr>
              <w:suppressAutoHyphens/>
              <w:contextualSpacing/>
              <w:rPr>
                <w:b/>
                <w:sz w:val="24"/>
                <w:szCs w:val="24"/>
                <w:lang w:eastAsia="ar-SA"/>
              </w:rPr>
            </w:pPr>
            <w:r w:rsidRPr="009E7F87">
              <w:rPr>
                <w:b/>
                <w:sz w:val="24"/>
                <w:szCs w:val="24"/>
                <w:lang w:eastAsia="ar-SA"/>
              </w:rPr>
              <w:t>1.</w:t>
            </w:r>
          </w:p>
        </w:tc>
        <w:tc>
          <w:tcPr>
            <w:tcW w:w="4054" w:type="dxa"/>
            <w:gridSpan w:val="2"/>
            <w:vAlign w:val="center"/>
          </w:tcPr>
          <w:p w:rsidR="00944B42" w:rsidRPr="009E7F87" w:rsidRDefault="00944B42" w:rsidP="00944934">
            <w:pPr>
              <w:suppressAutoHyphens/>
              <w:rPr>
                <w:sz w:val="18"/>
                <w:szCs w:val="18"/>
                <w:lang w:eastAsia="ar-SA"/>
              </w:rPr>
            </w:pPr>
            <w:r>
              <w:rPr>
                <w:noProof/>
                <w:sz w:val="18"/>
                <w:szCs w:val="18"/>
              </w:rPr>
              <w:drawing>
                <wp:inline distT="0" distB="0" distL="0" distR="0">
                  <wp:extent cx="2380615" cy="1561465"/>
                  <wp:effectExtent l="19050" t="0" r="635" b="0"/>
                  <wp:docPr id="5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0615" cy="15614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51" w:type="dxa"/>
            <w:vAlign w:val="center"/>
          </w:tcPr>
          <w:p w:rsidR="00944B42" w:rsidRPr="009E7F87" w:rsidRDefault="00944B42" w:rsidP="00944934">
            <w:pPr>
              <w:jc w:val="center"/>
              <w:rPr>
                <w:sz w:val="26"/>
                <w:szCs w:val="26"/>
              </w:rPr>
            </w:pPr>
            <w:r w:rsidRPr="009E7F87">
              <w:rPr>
                <w:sz w:val="26"/>
                <w:szCs w:val="26"/>
              </w:rPr>
              <w:t>Ремонт дворовых проездов (асфальтирование проездов, тротуаров, площадок)</w:t>
            </w:r>
          </w:p>
          <w:p w:rsidR="00944B42" w:rsidRPr="009E7F87" w:rsidRDefault="00944B42" w:rsidP="00944934">
            <w:pPr>
              <w:shd w:val="clear" w:color="auto" w:fill="FFFFFF"/>
              <w:suppressAutoHyphens/>
              <w:ind w:left="57"/>
              <w:rPr>
                <w:b/>
              </w:rPr>
            </w:pPr>
          </w:p>
        </w:tc>
      </w:tr>
      <w:tr w:rsidR="00944B42" w:rsidRPr="009E7F87" w:rsidTr="00944934">
        <w:tblPrEx>
          <w:tblLook w:val="04A0"/>
        </w:tblPrEx>
        <w:trPr>
          <w:trHeight w:val="2156"/>
        </w:trPr>
        <w:tc>
          <w:tcPr>
            <w:tcW w:w="959" w:type="dxa"/>
            <w:vAlign w:val="center"/>
          </w:tcPr>
          <w:p w:rsidR="00944B42" w:rsidRPr="009E7F87" w:rsidRDefault="00944B42" w:rsidP="00944934">
            <w:pPr>
              <w:suppressAutoHyphens/>
              <w:contextualSpacing/>
              <w:rPr>
                <w:b/>
                <w:sz w:val="24"/>
                <w:szCs w:val="24"/>
                <w:lang w:eastAsia="ar-SA"/>
              </w:rPr>
            </w:pPr>
            <w:r w:rsidRPr="009E7F87">
              <w:rPr>
                <w:b/>
                <w:sz w:val="24"/>
                <w:szCs w:val="24"/>
                <w:lang w:eastAsia="ar-SA"/>
              </w:rPr>
              <w:t>2.</w:t>
            </w:r>
          </w:p>
        </w:tc>
        <w:tc>
          <w:tcPr>
            <w:tcW w:w="4054" w:type="dxa"/>
            <w:gridSpan w:val="2"/>
            <w:vAlign w:val="center"/>
          </w:tcPr>
          <w:p w:rsidR="00944B42" w:rsidRPr="009E7F87" w:rsidRDefault="00944B42" w:rsidP="00944934">
            <w:pPr>
              <w:suppressAutoHyphens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drawing>
                <wp:inline distT="0" distB="0" distL="0" distR="0">
                  <wp:extent cx="1975485" cy="1164590"/>
                  <wp:effectExtent l="19050" t="0" r="5715" b="0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75485" cy="11645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51" w:type="dxa"/>
            <w:vAlign w:val="center"/>
          </w:tcPr>
          <w:p w:rsidR="00944B42" w:rsidRPr="009E7F87" w:rsidRDefault="00944B42" w:rsidP="00944934">
            <w:pPr>
              <w:suppressAutoHyphens/>
              <w:spacing w:after="150"/>
              <w:rPr>
                <w:b/>
                <w:sz w:val="24"/>
                <w:szCs w:val="24"/>
                <w:shd w:val="clear" w:color="auto" w:fill="FFFFFF"/>
              </w:rPr>
            </w:pPr>
            <w:r w:rsidRPr="009E7F87">
              <w:rPr>
                <w:b/>
                <w:sz w:val="24"/>
                <w:szCs w:val="24"/>
                <w:shd w:val="clear" w:color="auto" w:fill="FFFFFF"/>
              </w:rPr>
              <w:t xml:space="preserve">Обеспечение освещения дворовых территорий </w:t>
            </w:r>
          </w:p>
          <w:p w:rsidR="00944B42" w:rsidRPr="009E7F87" w:rsidRDefault="00944B42" w:rsidP="00944934">
            <w:pPr>
              <w:suppressAutoHyphens/>
              <w:spacing w:after="150"/>
              <w:rPr>
                <w:sz w:val="24"/>
                <w:szCs w:val="24"/>
              </w:rPr>
            </w:pPr>
            <w:r w:rsidRPr="009E7F87">
              <w:rPr>
                <w:sz w:val="24"/>
                <w:szCs w:val="24"/>
                <w:shd w:val="clear" w:color="auto" w:fill="FFFFFF"/>
              </w:rPr>
              <w:t>Энергосберегающие ЖКУ светильники</w:t>
            </w:r>
          </w:p>
          <w:p w:rsidR="00944B42" w:rsidRPr="009E7F87" w:rsidRDefault="00944B42" w:rsidP="00944934">
            <w:pPr>
              <w:rPr>
                <w:sz w:val="24"/>
                <w:szCs w:val="24"/>
              </w:rPr>
            </w:pPr>
            <w:r w:rsidRPr="009E7F87">
              <w:rPr>
                <w:sz w:val="24"/>
                <w:szCs w:val="24"/>
              </w:rPr>
              <w:t>Размер 690х335х310 мм.</w:t>
            </w:r>
          </w:p>
          <w:p w:rsidR="00944B42" w:rsidRPr="009E7F87" w:rsidRDefault="00944B42" w:rsidP="00944934">
            <w:pPr>
              <w:rPr>
                <w:sz w:val="24"/>
                <w:szCs w:val="24"/>
              </w:rPr>
            </w:pPr>
            <w:r w:rsidRPr="009E7F87">
              <w:rPr>
                <w:sz w:val="24"/>
                <w:szCs w:val="24"/>
              </w:rPr>
              <w:t xml:space="preserve"> Мощность 100 Вт.</w:t>
            </w:r>
          </w:p>
          <w:p w:rsidR="00944B42" w:rsidRPr="009E7F87" w:rsidRDefault="00944B42" w:rsidP="00944934">
            <w:pPr>
              <w:rPr>
                <w:b/>
                <w:lang w:eastAsia="ar-SA"/>
              </w:rPr>
            </w:pPr>
            <w:r w:rsidRPr="009E7F87">
              <w:rPr>
                <w:sz w:val="24"/>
                <w:szCs w:val="24"/>
              </w:rPr>
              <w:t xml:space="preserve"> </w:t>
            </w:r>
          </w:p>
        </w:tc>
      </w:tr>
      <w:tr w:rsidR="00944B42" w:rsidRPr="009E7F87" w:rsidTr="00944934">
        <w:tblPrEx>
          <w:tblLook w:val="04A0"/>
        </w:tblPrEx>
        <w:trPr>
          <w:trHeight w:val="2156"/>
        </w:trPr>
        <w:tc>
          <w:tcPr>
            <w:tcW w:w="959" w:type="dxa"/>
            <w:vAlign w:val="center"/>
          </w:tcPr>
          <w:p w:rsidR="00944B42" w:rsidRPr="009E7F87" w:rsidRDefault="00944B42" w:rsidP="00944934">
            <w:pPr>
              <w:suppressAutoHyphens/>
              <w:contextualSpacing/>
              <w:rPr>
                <w:b/>
                <w:sz w:val="24"/>
                <w:szCs w:val="24"/>
                <w:lang w:eastAsia="ar-SA"/>
              </w:rPr>
            </w:pPr>
            <w:r w:rsidRPr="009E7F87">
              <w:rPr>
                <w:b/>
                <w:sz w:val="24"/>
                <w:szCs w:val="24"/>
                <w:lang w:eastAsia="ar-SA"/>
              </w:rPr>
              <w:t>3.</w:t>
            </w:r>
          </w:p>
        </w:tc>
        <w:tc>
          <w:tcPr>
            <w:tcW w:w="4054" w:type="dxa"/>
            <w:gridSpan w:val="2"/>
            <w:vAlign w:val="center"/>
          </w:tcPr>
          <w:p w:rsidR="00944B42" w:rsidRPr="009E7F87" w:rsidRDefault="00944B42" w:rsidP="00944934">
            <w:pPr>
              <w:suppressAutoHyphens/>
              <w:rPr>
                <w:sz w:val="18"/>
                <w:szCs w:val="18"/>
                <w:lang w:eastAsia="ar-SA"/>
              </w:rPr>
            </w:pPr>
            <w:r w:rsidRPr="009E7F87">
              <w:rPr>
                <w:noProof/>
                <w:sz w:val="18"/>
                <w:szCs w:val="18"/>
              </w:rPr>
              <w:t xml:space="preserve">     </w:t>
            </w:r>
            <w:r>
              <w:rPr>
                <w:noProof/>
                <w:sz w:val="28"/>
                <w:szCs w:val="28"/>
              </w:rPr>
              <w:drawing>
                <wp:inline distT="0" distB="0" distL="0" distR="0">
                  <wp:extent cx="1811655" cy="1233805"/>
                  <wp:effectExtent l="19050" t="0" r="0" b="0"/>
                  <wp:docPr id="7" name="Рисунок 4" descr="750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" descr="750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11655" cy="12338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9E7F87">
              <w:rPr>
                <w:noProof/>
                <w:sz w:val="18"/>
                <w:szCs w:val="18"/>
              </w:rPr>
              <w:t xml:space="preserve"> </w:t>
            </w:r>
          </w:p>
        </w:tc>
        <w:tc>
          <w:tcPr>
            <w:tcW w:w="4451" w:type="dxa"/>
            <w:vAlign w:val="center"/>
          </w:tcPr>
          <w:p w:rsidR="00944B42" w:rsidRPr="009E7F87" w:rsidRDefault="00944B42" w:rsidP="00944934">
            <w:pPr>
              <w:suppressAutoHyphens/>
              <w:rPr>
                <w:b/>
                <w:lang w:eastAsia="ar-SA"/>
              </w:rPr>
            </w:pPr>
            <w:r w:rsidRPr="009E7F87">
              <w:rPr>
                <w:b/>
                <w:lang w:eastAsia="ar-SA"/>
              </w:rPr>
              <w:t>Установка скамеек</w:t>
            </w:r>
          </w:p>
          <w:p w:rsidR="00944B42" w:rsidRPr="009E7F87" w:rsidRDefault="00944B42" w:rsidP="00944934">
            <w:pPr>
              <w:suppressAutoHyphens/>
              <w:rPr>
                <w:lang w:eastAsia="ar-SA"/>
              </w:rPr>
            </w:pPr>
            <w:r w:rsidRPr="009E7F87">
              <w:rPr>
                <w:lang w:eastAsia="ar-SA"/>
              </w:rPr>
              <w:t>Скамья со спинкой:</w:t>
            </w:r>
          </w:p>
          <w:p w:rsidR="00944B42" w:rsidRPr="009E7F87" w:rsidRDefault="00944B42" w:rsidP="00944934">
            <w:pPr>
              <w:suppressAutoHyphens/>
            </w:pPr>
            <w:r w:rsidRPr="009E7F87">
              <w:t>длина скамейки - 2,085 м;</w:t>
            </w:r>
          </w:p>
          <w:p w:rsidR="00944B42" w:rsidRPr="009E7F87" w:rsidRDefault="00944B42" w:rsidP="00944934">
            <w:pPr>
              <w:suppressAutoHyphens/>
            </w:pPr>
            <w:r w:rsidRPr="009E7F87">
              <w:t>ширина - 770  мм;</w:t>
            </w:r>
          </w:p>
          <w:p w:rsidR="00944B42" w:rsidRPr="009E7F87" w:rsidRDefault="00944B42" w:rsidP="00944934">
            <w:pPr>
              <w:suppressAutoHyphens/>
            </w:pPr>
            <w:r w:rsidRPr="009E7F87">
              <w:t>высота - 975  мм.</w:t>
            </w:r>
          </w:p>
          <w:p w:rsidR="00944B42" w:rsidRPr="009E7F87" w:rsidRDefault="00944B42" w:rsidP="00944934">
            <w:pPr>
              <w:suppressAutoHyphens/>
            </w:pPr>
          </w:p>
          <w:p w:rsidR="00944B42" w:rsidRPr="009E7F87" w:rsidRDefault="00944B42" w:rsidP="00944934">
            <w:pPr>
              <w:suppressAutoHyphens/>
              <w:rPr>
                <w:b/>
                <w:lang w:eastAsia="ar-SA"/>
              </w:rPr>
            </w:pPr>
          </w:p>
        </w:tc>
      </w:tr>
      <w:tr w:rsidR="00944B42" w:rsidRPr="009E7F87" w:rsidTr="00944934">
        <w:tblPrEx>
          <w:tblLook w:val="04A0"/>
        </w:tblPrEx>
        <w:trPr>
          <w:trHeight w:val="1997"/>
        </w:trPr>
        <w:tc>
          <w:tcPr>
            <w:tcW w:w="959" w:type="dxa"/>
            <w:vAlign w:val="center"/>
          </w:tcPr>
          <w:p w:rsidR="00944B42" w:rsidRPr="009E7F87" w:rsidRDefault="00944B42" w:rsidP="00944934">
            <w:pPr>
              <w:suppressAutoHyphens/>
              <w:contextualSpacing/>
              <w:rPr>
                <w:b/>
                <w:sz w:val="24"/>
                <w:szCs w:val="24"/>
                <w:lang w:eastAsia="ar-SA"/>
              </w:rPr>
            </w:pPr>
            <w:r w:rsidRPr="009E7F87">
              <w:rPr>
                <w:b/>
                <w:sz w:val="24"/>
                <w:szCs w:val="24"/>
                <w:lang w:eastAsia="ar-SA"/>
              </w:rPr>
              <w:t>4.</w:t>
            </w:r>
          </w:p>
        </w:tc>
        <w:tc>
          <w:tcPr>
            <w:tcW w:w="4054" w:type="dxa"/>
            <w:gridSpan w:val="2"/>
            <w:vAlign w:val="center"/>
          </w:tcPr>
          <w:p w:rsidR="00944B42" w:rsidRPr="009E7F87" w:rsidRDefault="00944B42" w:rsidP="00944934">
            <w:pPr>
              <w:suppressAutoHyphens/>
              <w:ind w:left="426" w:firstLine="141"/>
              <w:rPr>
                <w:noProof/>
                <w:sz w:val="18"/>
                <w:szCs w:val="18"/>
              </w:rPr>
            </w:pPr>
            <w:r>
              <w:rPr>
                <w:noProof/>
                <w:sz w:val="28"/>
                <w:szCs w:val="28"/>
              </w:rPr>
              <w:drawing>
                <wp:inline distT="0" distB="0" distL="0" distR="0">
                  <wp:extent cx="1216025" cy="2286000"/>
                  <wp:effectExtent l="19050" t="0" r="3175" b="0"/>
                  <wp:docPr id="8" name="Рисунок 1" descr="урна_УОН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урна_УОН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16025" cy="2286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51" w:type="dxa"/>
            <w:vAlign w:val="center"/>
          </w:tcPr>
          <w:p w:rsidR="00944B42" w:rsidRPr="009E7F87" w:rsidRDefault="00944B42" w:rsidP="00944934">
            <w:pPr>
              <w:suppressAutoHyphens/>
              <w:rPr>
                <w:b/>
              </w:rPr>
            </w:pPr>
            <w:r w:rsidRPr="009E7F87">
              <w:rPr>
                <w:b/>
              </w:rPr>
              <w:t>Установка урн для мусора</w:t>
            </w:r>
          </w:p>
          <w:p w:rsidR="00944B42" w:rsidRPr="009E7F87" w:rsidRDefault="00944B42" w:rsidP="00944934">
            <w:pPr>
              <w:suppressAutoHyphens/>
              <w:rPr>
                <w:b/>
              </w:rPr>
            </w:pPr>
          </w:p>
          <w:p w:rsidR="00944B42" w:rsidRPr="009E7F87" w:rsidRDefault="00944B42" w:rsidP="00944934">
            <w:pPr>
              <w:suppressAutoHyphens/>
              <w:rPr>
                <w:b/>
              </w:rPr>
            </w:pPr>
            <w:r w:rsidRPr="009E7F87">
              <w:t>Урна для мусора:</w:t>
            </w:r>
          </w:p>
          <w:p w:rsidR="00944B42" w:rsidRPr="009E7F87" w:rsidRDefault="00944B42" w:rsidP="00944934">
            <w:pPr>
              <w:suppressAutoHyphens/>
            </w:pPr>
            <w:r w:rsidRPr="009E7F87">
              <w:t>высота - 540 м;</w:t>
            </w:r>
          </w:p>
          <w:p w:rsidR="00944B42" w:rsidRPr="009E7F87" w:rsidRDefault="00944B42" w:rsidP="00944934">
            <w:pPr>
              <w:suppressAutoHyphens/>
            </w:pPr>
            <w:r w:rsidRPr="009E7F87">
              <w:t>ширина – 400 мм;</w:t>
            </w:r>
          </w:p>
          <w:p w:rsidR="00944B42" w:rsidRPr="009E7F87" w:rsidRDefault="00944B42" w:rsidP="00944934">
            <w:pPr>
              <w:shd w:val="clear" w:color="auto" w:fill="FFFFFF"/>
              <w:suppressAutoHyphens/>
              <w:rPr>
                <w:b/>
              </w:rPr>
            </w:pPr>
            <w:r w:rsidRPr="009E7F87">
              <w:t>объем: 20 л.</w:t>
            </w:r>
          </w:p>
        </w:tc>
      </w:tr>
    </w:tbl>
    <w:p w:rsidR="00944B42" w:rsidRDefault="00944B42" w:rsidP="00944B42"/>
    <w:p w:rsidR="00944B42" w:rsidRDefault="00944B42" w:rsidP="00944B42"/>
    <w:p w:rsidR="00944B42" w:rsidRDefault="00944B42" w:rsidP="00944B42"/>
    <w:p w:rsidR="00944B42" w:rsidRDefault="00944B42" w:rsidP="00944B42"/>
    <w:p w:rsidR="00944B42" w:rsidRDefault="00944B42" w:rsidP="00944B42"/>
    <w:p w:rsidR="00944B42" w:rsidRDefault="00944B42" w:rsidP="00944B42"/>
    <w:p w:rsidR="00944B42" w:rsidRDefault="00944B42" w:rsidP="00944B42"/>
    <w:p w:rsidR="00944B42" w:rsidRDefault="00944B42" w:rsidP="00944B42"/>
    <w:p w:rsidR="00944B42" w:rsidRDefault="00944B42" w:rsidP="00944B42">
      <w:pPr>
        <w:jc w:val="center"/>
        <w:rPr>
          <w:sz w:val="28"/>
          <w:szCs w:val="28"/>
        </w:rPr>
      </w:pPr>
      <w:r w:rsidRPr="00BA7B3F">
        <w:rPr>
          <w:sz w:val="28"/>
          <w:szCs w:val="28"/>
        </w:rPr>
        <w:t>2.</w:t>
      </w:r>
      <w:r>
        <w:rPr>
          <w:sz w:val="28"/>
          <w:szCs w:val="28"/>
        </w:rPr>
        <w:t xml:space="preserve"> </w:t>
      </w:r>
      <w:r w:rsidRPr="00BA7B3F">
        <w:rPr>
          <w:sz w:val="28"/>
          <w:szCs w:val="28"/>
        </w:rPr>
        <w:t>Дополнительный перечень</w:t>
      </w:r>
    </w:p>
    <w:tbl>
      <w:tblPr>
        <w:tblW w:w="92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59"/>
        <w:gridCol w:w="3827"/>
        <w:gridCol w:w="4451"/>
      </w:tblGrid>
      <w:tr w:rsidR="00944B42" w:rsidRPr="009E7F87" w:rsidTr="00944934">
        <w:trPr>
          <w:trHeight w:val="840"/>
        </w:trPr>
        <w:tc>
          <w:tcPr>
            <w:tcW w:w="959" w:type="dxa"/>
            <w:vAlign w:val="center"/>
          </w:tcPr>
          <w:p w:rsidR="00944B42" w:rsidRPr="009E7F87" w:rsidRDefault="00944B42" w:rsidP="00944934">
            <w:pPr>
              <w:suppressAutoHyphens/>
              <w:contextualSpacing/>
              <w:rPr>
                <w:b/>
                <w:sz w:val="24"/>
                <w:szCs w:val="24"/>
                <w:lang w:eastAsia="ar-SA"/>
              </w:rPr>
            </w:pPr>
            <w:r w:rsidRPr="009E7F87">
              <w:rPr>
                <w:b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8278" w:type="dxa"/>
            <w:gridSpan w:val="2"/>
            <w:vAlign w:val="center"/>
          </w:tcPr>
          <w:p w:rsidR="00944B42" w:rsidRPr="009E7F87" w:rsidRDefault="00944B42" w:rsidP="00944934">
            <w:pPr>
              <w:suppressAutoHyphens/>
              <w:spacing w:after="150"/>
              <w:rPr>
                <w:b/>
                <w:sz w:val="24"/>
                <w:szCs w:val="24"/>
                <w:shd w:val="clear" w:color="auto" w:fill="FFFFFF"/>
              </w:rPr>
            </w:pPr>
            <w:r w:rsidRPr="009E7F87">
              <w:rPr>
                <w:b/>
                <w:noProof/>
                <w:sz w:val="24"/>
                <w:szCs w:val="24"/>
              </w:rPr>
              <w:t>Оборудование детских и (или) спортивных площадок</w:t>
            </w:r>
          </w:p>
        </w:tc>
      </w:tr>
      <w:tr w:rsidR="00944B42" w:rsidRPr="009E7F87" w:rsidTr="00944934">
        <w:trPr>
          <w:trHeight w:val="840"/>
        </w:trPr>
        <w:tc>
          <w:tcPr>
            <w:tcW w:w="959" w:type="dxa"/>
            <w:vAlign w:val="center"/>
          </w:tcPr>
          <w:p w:rsidR="00944B42" w:rsidRPr="009E7F87" w:rsidRDefault="00944B42" w:rsidP="00944934">
            <w:pPr>
              <w:suppressAutoHyphens/>
              <w:contextualSpacing/>
              <w:rPr>
                <w:b/>
                <w:sz w:val="24"/>
                <w:szCs w:val="24"/>
                <w:lang w:eastAsia="ar-SA"/>
              </w:rPr>
            </w:pPr>
            <w:r w:rsidRPr="009E7F87">
              <w:rPr>
                <w:b/>
                <w:sz w:val="24"/>
                <w:szCs w:val="24"/>
                <w:lang w:eastAsia="ar-SA"/>
              </w:rPr>
              <w:t>1.1.</w:t>
            </w:r>
          </w:p>
        </w:tc>
        <w:tc>
          <w:tcPr>
            <w:tcW w:w="3827" w:type="dxa"/>
            <w:vAlign w:val="center"/>
          </w:tcPr>
          <w:p w:rsidR="00944B42" w:rsidRPr="009E7F87" w:rsidRDefault="00944B42" w:rsidP="00944934">
            <w:pPr>
              <w:suppressAutoHyphens/>
              <w:ind w:hanging="108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drawing>
                <wp:inline distT="0" distB="0" distL="0" distR="0">
                  <wp:extent cx="2294890" cy="1405890"/>
                  <wp:effectExtent l="19050" t="0" r="0" b="0"/>
                  <wp:docPr id="9" name="Рисунок 20" descr="25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0" descr="25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94890" cy="14058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51" w:type="dxa"/>
            <w:vAlign w:val="center"/>
          </w:tcPr>
          <w:p w:rsidR="00944B42" w:rsidRPr="009E7F87" w:rsidRDefault="00944B42" w:rsidP="00944934">
            <w:pPr>
              <w:suppressAutoHyphens/>
              <w:spacing w:after="150"/>
              <w:rPr>
                <w:sz w:val="24"/>
                <w:szCs w:val="24"/>
                <w:shd w:val="clear" w:color="auto" w:fill="FFFFFF"/>
              </w:rPr>
            </w:pPr>
            <w:r w:rsidRPr="009E7F87">
              <w:rPr>
                <w:sz w:val="24"/>
                <w:szCs w:val="24"/>
                <w:shd w:val="clear" w:color="auto" w:fill="FFFFFF"/>
              </w:rPr>
              <w:t>Горка малая</w:t>
            </w:r>
          </w:p>
          <w:p w:rsidR="00944B42" w:rsidRPr="009E7F87" w:rsidRDefault="00944B42" w:rsidP="00944934">
            <w:pPr>
              <w:suppressAutoHyphens/>
              <w:spacing w:after="150"/>
              <w:rPr>
                <w:sz w:val="24"/>
                <w:szCs w:val="24"/>
                <w:shd w:val="clear" w:color="auto" w:fill="FFFFFF"/>
              </w:rPr>
            </w:pPr>
            <w:r w:rsidRPr="009E7F87">
              <w:rPr>
                <w:sz w:val="24"/>
                <w:szCs w:val="24"/>
                <w:shd w:val="clear" w:color="auto" w:fill="FFFFFF"/>
              </w:rPr>
              <w:t>Габаритные размеры:3000х578 мм, Н=2380 мм, Н площадки=1220 мм</w:t>
            </w:r>
            <w:r w:rsidRPr="009E7F87">
              <w:rPr>
                <w:sz w:val="24"/>
                <w:szCs w:val="24"/>
                <w:shd w:val="clear" w:color="auto" w:fill="FFFFFF"/>
              </w:rPr>
              <w:br/>
              <w:t>Возрастная группа:3-10 лет</w:t>
            </w:r>
          </w:p>
        </w:tc>
      </w:tr>
      <w:tr w:rsidR="00944B42" w:rsidRPr="009E7F87" w:rsidTr="00944934">
        <w:trPr>
          <w:trHeight w:val="840"/>
        </w:trPr>
        <w:tc>
          <w:tcPr>
            <w:tcW w:w="959" w:type="dxa"/>
            <w:vAlign w:val="center"/>
          </w:tcPr>
          <w:p w:rsidR="00944B42" w:rsidRPr="009E7F87" w:rsidRDefault="00944B42" w:rsidP="00944934">
            <w:pPr>
              <w:suppressAutoHyphens/>
              <w:contextualSpacing/>
              <w:rPr>
                <w:b/>
                <w:sz w:val="24"/>
                <w:szCs w:val="24"/>
                <w:lang w:eastAsia="ar-SA"/>
              </w:rPr>
            </w:pPr>
            <w:r w:rsidRPr="009E7F87">
              <w:rPr>
                <w:b/>
                <w:sz w:val="24"/>
                <w:szCs w:val="24"/>
                <w:lang w:eastAsia="ar-SA"/>
              </w:rPr>
              <w:t>1.2.</w:t>
            </w:r>
          </w:p>
        </w:tc>
        <w:tc>
          <w:tcPr>
            <w:tcW w:w="3827" w:type="dxa"/>
            <w:vAlign w:val="center"/>
          </w:tcPr>
          <w:p w:rsidR="00944B42" w:rsidRPr="009E7F87" w:rsidRDefault="00944B42" w:rsidP="00944934">
            <w:pPr>
              <w:suppressAutoHyphens/>
              <w:ind w:hanging="108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drawing>
                <wp:inline distT="0" distB="0" distL="0" distR="0">
                  <wp:extent cx="1923415" cy="1656080"/>
                  <wp:effectExtent l="19050" t="0" r="635" b="0"/>
                  <wp:docPr id="10" name="Рисунок 8" descr="C:\Users\Solovyov\Desktop\detskaya_gorka_bolshaya_2085_yamarket_450_386_1_0_125000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8" descr="C:\Users\Solovyov\Desktop\detskaya_gorka_bolshaya_2085_yamarket_450_386_1_0_1250005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23415" cy="16560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51" w:type="dxa"/>
            <w:vAlign w:val="center"/>
          </w:tcPr>
          <w:p w:rsidR="00944B42" w:rsidRPr="009E7F87" w:rsidRDefault="00944B42" w:rsidP="00944934">
            <w:pPr>
              <w:suppressAutoHyphens/>
              <w:spacing w:after="150"/>
              <w:rPr>
                <w:color w:val="4D4D4D"/>
                <w:sz w:val="21"/>
                <w:szCs w:val="21"/>
                <w:shd w:val="clear" w:color="auto" w:fill="FFFFFF"/>
              </w:rPr>
            </w:pPr>
            <w:r w:rsidRPr="009E7F87">
              <w:rPr>
                <w:color w:val="4D4D4D"/>
                <w:sz w:val="21"/>
                <w:szCs w:val="21"/>
                <w:shd w:val="clear" w:color="auto" w:fill="FFFFFF"/>
              </w:rPr>
              <w:t>Горка</w:t>
            </w:r>
          </w:p>
          <w:p w:rsidR="00944B42" w:rsidRPr="009E7F87" w:rsidRDefault="00944B42" w:rsidP="00944934">
            <w:pPr>
              <w:suppressAutoHyphens/>
              <w:spacing w:after="150"/>
              <w:rPr>
                <w:color w:val="4D4D4D"/>
                <w:sz w:val="21"/>
                <w:szCs w:val="21"/>
                <w:shd w:val="clear" w:color="auto" w:fill="FFFFFF"/>
              </w:rPr>
            </w:pPr>
            <w:r w:rsidRPr="009E7F87">
              <w:rPr>
                <w:color w:val="4D4D4D"/>
                <w:sz w:val="21"/>
                <w:szCs w:val="21"/>
                <w:shd w:val="clear" w:color="auto" w:fill="FFFFFF"/>
              </w:rPr>
              <w:t xml:space="preserve">Занимаемая площадь: 2,20 х 2,00 м Высота горки: 1,40 м </w:t>
            </w:r>
          </w:p>
          <w:p w:rsidR="00944B42" w:rsidRPr="009E7F87" w:rsidRDefault="00944B42" w:rsidP="00944934">
            <w:pPr>
              <w:suppressAutoHyphens/>
              <w:spacing w:after="150"/>
              <w:rPr>
                <w:sz w:val="24"/>
                <w:szCs w:val="24"/>
                <w:shd w:val="clear" w:color="auto" w:fill="FFFFFF"/>
              </w:rPr>
            </w:pPr>
          </w:p>
        </w:tc>
      </w:tr>
      <w:tr w:rsidR="00944B42" w:rsidRPr="009E7F87" w:rsidTr="00944934">
        <w:trPr>
          <w:trHeight w:val="840"/>
        </w:trPr>
        <w:tc>
          <w:tcPr>
            <w:tcW w:w="959" w:type="dxa"/>
            <w:vAlign w:val="center"/>
          </w:tcPr>
          <w:p w:rsidR="00944B42" w:rsidRPr="009E7F87" w:rsidRDefault="00944B42" w:rsidP="00944934">
            <w:pPr>
              <w:suppressAutoHyphens/>
              <w:contextualSpacing/>
              <w:rPr>
                <w:b/>
                <w:sz w:val="24"/>
                <w:szCs w:val="24"/>
                <w:lang w:eastAsia="ar-SA"/>
              </w:rPr>
            </w:pPr>
            <w:r w:rsidRPr="009E7F87">
              <w:rPr>
                <w:b/>
                <w:sz w:val="24"/>
                <w:szCs w:val="24"/>
                <w:lang w:eastAsia="ar-SA"/>
              </w:rPr>
              <w:t>1.3.</w:t>
            </w:r>
          </w:p>
        </w:tc>
        <w:tc>
          <w:tcPr>
            <w:tcW w:w="3827" w:type="dxa"/>
            <w:vAlign w:val="center"/>
          </w:tcPr>
          <w:p w:rsidR="00944B42" w:rsidRPr="009E7F87" w:rsidRDefault="00944B42" w:rsidP="00944934">
            <w:pPr>
              <w:suppressAutoHyphens/>
              <w:ind w:hanging="108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drawing>
                <wp:inline distT="0" distB="0" distL="0" distR="0">
                  <wp:extent cx="1621790" cy="1518285"/>
                  <wp:effectExtent l="19050" t="0" r="0" b="0"/>
                  <wp:docPr id="11" name="Рисунок 30" descr="93dbe4474939c08b7814be9b400413ac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0" descr="93dbe4474939c08b7814be9b400413ac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21790" cy="15182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51" w:type="dxa"/>
            <w:vAlign w:val="center"/>
          </w:tcPr>
          <w:p w:rsidR="00944B42" w:rsidRPr="009E7F87" w:rsidRDefault="00944B42" w:rsidP="00944934">
            <w:pPr>
              <w:suppressAutoHyphens/>
              <w:spacing w:after="150"/>
              <w:rPr>
                <w:sz w:val="24"/>
                <w:szCs w:val="24"/>
                <w:shd w:val="clear" w:color="auto" w:fill="FFFFFF"/>
              </w:rPr>
            </w:pPr>
            <w:r w:rsidRPr="009E7F87">
              <w:rPr>
                <w:sz w:val="24"/>
                <w:szCs w:val="24"/>
                <w:shd w:val="clear" w:color="auto" w:fill="FFFFFF"/>
              </w:rPr>
              <w:t>Горка большая</w:t>
            </w:r>
          </w:p>
          <w:p w:rsidR="00944B42" w:rsidRPr="009E7F87" w:rsidRDefault="00944B42" w:rsidP="00944934">
            <w:pPr>
              <w:suppressAutoHyphens/>
              <w:rPr>
                <w:sz w:val="24"/>
                <w:szCs w:val="24"/>
                <w:shd w:val="clear" w:color="auto" w:fill="FFFFFF"/>
              </w:rPr>
            </w:pPr>
            <w:r w:rsidRPr="009E7F87">
              <w:rPr>
                <w:sz w:val="24"/>
                <w:szCs w:val="24"/>
                <w:shd w:val="clear" w:color="auto" w:fill="FFFFFF"/>
              </w:rPr>
              <w:t>Габаритные размеры:</w:t>
            </w:r>
          </w:p>
          <w:p w:rsidR="00944B42" w:rsidRPr="009E7F87" w:rsidRDefault="00944B42" w:rsidP="00944934">
            <w:pPr>
              <w:suppressAutoHyphens/>
              <w:rPr>
                <w:sz w:val="24"/>
                <w:szCs w:val="24"/>
                <w:shd w:val="clear" w:color="auto" w:fill="FFFFFF"/>
              </w:rPr>
            </w:pPr>
            <w:r w:rsidRPr="009E7F87">
              <w:rPr>
                <w:sz w:val="24"/>
                <w:szCs w:val="24"/>
                <w:shd w:val="clear" w:color="auto" w:fill="FFFFFF"/>
              </w:rPr>
              <w:t>Длина 4050хх мм</w:t>
            </w:r>
          </w:p>
          <w:p w:rsidR="00944B42" w:rsidRPr="009E7F87" w:rsidRDefault="00944B42" w:rsidP="00944934">
            <w:pPr>
              <w:suppressAutoHyphens/>
              <w:rPr>
                <w:sz w:val="24"/>
                <w:szCs w:val="24"/>
                <w:shd w:val="clear" w:color="auto" w:fill="FFFFFF"/>
              </w:rPr>
            </w:pPr>
            <w:r w:rsidRPr="009E7F87">
              <w:rPr>
                <w:sz w:val="24"/>
                <w:szCs w:val="24"/>
                <w:shd w:val="clear" w:color="auto" w:fill="FFFFFF"/>
              </w:rPr>
              <w:t>Ширина 600 мм</w:t>
            </w:r>
          </w:p>
          <w:p w:rsidR="00944B42" w:rsidRPr="009E7F87" w:rsidRDefault="00944B42" w:rsidP="00944934">
            <w:pPr>
              <w:suppressAutoHyphens/>
              <w:rPr>
                <w:sz w:val="24"/>
                <w:szCs w:val="24"/>
                <w:shd w:val="clear" w:color="auto" w:fill="FFFFFF"/>
              </w:rPr>
            </w:pPr>
            <w:r w:rsidRPr="009E7F87">
              <w:rPr>
                <w:sz w:val="24"/>
                <w:szCs w:val="24"/>
                <w:shd w:val="clear" w:color="auto" w:fill="FFFFFF"/>
              </w:rPr>
              <w:t>Высота 2200 мм</w:t>
            </w:r>
          </w:p>
          <w:p w:rsidR="00944B42" w:rsidRPr="009E7F87" w:rsidRDefault="00944B42" w:rsidP="00944934">
            <w:pPr>
              <w:suppressAutoHyphens/>
              <w:spacing w:after="150"/>
              <w:rPr>
                <w:sz w:val="24"/>
                <w:szCs w:val="24"/>
                <w:shd w:val="clear" w:color="auto" w:fill="FFFFFF"/>
              </w:rPr>
            </w:pPr>
          </w:p>
        </w:tc>
      </w:tr>
      <w:tr w:rsidR="00944B42" w:rsidRPr="009E7F87" w:rsidTr="00944934">
        <w:trPr>
          <w:trHeight w:val="840"/>
        </w:trPr>
        <w:tc>
          <w:tcPr>
            <w:tcW w:w="959" w:type="dxa"/>
            <w:vAlign w:val="center"/>
          </w:tcPr>
          <w:p w:rsidR="00944B42" w:rsidRPr="009E7F87" w:rsidRDefault="00944B42" w:rsidP="00944934">
            <w:pPr>
              <w:suppressAutoHyphens/>
              <w:contextualSpacing/>
              <w:rPr>
                <w:b/>
                <w:sz w:val="24"/>
                <w:szCs w:val="24"/>
                <w:lang w:eastAsia="ar-SA"/>
              </w:rPr>
            </w:pPr>
            <w:r w:rsidRPr="009E7F87">
              <w:rPr>
                <w:b/>
                <w:sz w:val="24"/>
                <w:szCs w:val="24"/>
                <w:lang w:eastAsia="ar-SA"/>
              </w:rPr>
              <w:t>1.4.</w:t>
            </w:r>
          </w:p>
        </w:tc>
        <w:tc>
          <w:tcPr>
            <w:tcW w:w="3827" w:type="dxa"/>
            <w:vAlign w:val="center"/>
          </w:tcPr>
          <w:p w:rsidR="00944B42" w:rsidRPr="009E7F87" w:rsidRDefault="00944B42" w:rsidP="00944934">
            <w:pPr>
              <w:suppressAutoHyphens/>
              <w:ind w:hanging="108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drawing>
                <wp:inline distT="0" distB="0" distL="0" distR="0">
                  <wp:extent cx="1941195" cy="1819910"/>
                  <wp:effectExtent l="19050" t="0" r="1905" b="0"/>
                  <wp:docPr id="12" name="Рисунок 29" descr="6abde570b1a337589538298b5a5ced0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9" descr="6abde570b1a337589538298b5a5ced0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41195" cy="18199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51" w:type="dxa"/>
            <w:vAlign w:val="center"/>
          </w:tcPr>
          <w:p w:rsidR="00944B42" w:rsidRPr="009E7F87" w:rsidRDefault="00944B42" w:rsidP="00944934">
            <w:pPr>
              <w:suppressAutoHyphens/>
              <w:rPr>
                <w:sz w:val="24"/>
                <w:szCs w:val="24"/>
                <w:shd w:val="clear" w:color="auto" w:fill="FFFFFF"/>
              </w:rPr>
            </w:pPr>
            <w:r w:rsidRPr="009E7F87">
              <w:rPr>
                <w:sz w:val="24"/>
                <w:szCs w:val="24"/>
                <w:shd w:val="clear" w:color="auto" w:fill="FFFFFF"/>
              </w:rPr>
              <w:t>Карусель "вращающаяся платформа"</w:t>
            </w:r>
          </w:p>
          <w:p w:rsidR="00944B42" w:rsidRPr="009E7F87" w:rsidRDefault="00944B42" w:rsidP="00944934">
            <w:pPr>
              <w:suppressAutoHyphens/>
              <w:rPr>
                <w:sz w:val="24"/>
                <w:szCs w:val="24"/>
                <w:shd w:val="clear" w:color="auto" w:fill="FFFFFF"/>
              </w:rPr>
            </w:pPr>
          </w:p>
          <w:p w:rsidR="00944B42" w:rsidRPr="009E7F87" w:rsidRDefault="00944B42" w:rsidP="00944934">
            <w:pPr>
              <w:suppressAutoHyphens/>
              <w:rPr>
                <w:rFonts w:ascii="pt-sans-caption" w:hAnsi="pt-sans-caption" w:cs="Helvetica"/>
                <w:color w:val="6B848B"/>
                <w:sz w:val="21"/>
                <w:szCs w:val="21"/>
                <w:shd w:val="clear" w:color="auto" w:fill="FFFFFF"/>
              </w:rPr>
            </w:pPr>
            <w:r w:rsidRPr="009E7F87">
              <w:rPr>
                <w:sz w:val="24"/>
                <w:szCs w:val="24"/>
                <w:shd w:val="clear" w:color="auto" w:fill="FFFFFF"/>
              </w:rPr>
              <w:t>Габаритные размеры:</w:t>
            </w:r>
            <w:r w:rsidRPr="009E7F87">
              <w:rPr>
                <w:rFonts w:ascii="pt-sans-caption" w:hAnsi="pt-sans-caption" w:cs="Helvetica"/>
                <w:color w:val="6B848B"/>
                <w:sz w:val="21"/>
                <w:szCs w:val="21"/>
                <w:shd w:val="clear" w:color="auto" w:fill="FFFFFF"/>
              </w:rPr>
              <w:t xml:space="preserve"> </w:t>
            </w:r>
          </w:p>
          <w:p w:rsidR="00944B42" w:rsidRPr="009E7F87" w:rsidRDefault="00944B42" w:rsidP="00944934">
            <w:pPr>
              <w:suppressAutoHyphens/>
              <w:rPr>
                <w:sz w:val="24"/>
                <w:szCs w:val="24"/>
                <w:shd w:val="clear" w:color="auto" w:fill="FFFFFF"/>
              </w:rPr>
            </w:pPr>
            <w:r w:rsidRPr="009E7F87">
              <w:rPr>
                <w:sz w:val="24"/>
                <w:szCs w:val="24"/>
                <w:shd w:val="clear" w:color="auto" w:fill="FFFFFF"/>
              </w:rPr>
              <w:t>Высота700 мм</w:t>
            </w:r>
          </w:p>
          <w:p w:rsidR="00944B42" w:rsidRPr="009E7F87" w:rsidRDefault="00944B42" w:rsidP="00944934">
            <w:pPr>
              <w:suppressAutoHyphens/>
              <w:rPr>
                <w:sz w:val="24"/>
                <w:szCs w:val="24"/>
                <w:shd w:val="clear" w:color="auto" w:fill="FFFFFF"/>
              </w:rPr>
            </w:pPr>
            <w:r w:rsidRPr="009E7F87">
              <w:rPr>
                <w:sz w:val="24"/>
                <w:szCs w:val="24"/>
                <w:shd w:val="clear" w:color="auto" w:fill="FFFFFF"/>
              </w:rPr>
              <w:t>Диаметр1600 мм</w:t>
            </w:r>
          </w:p>
          <w:p w:rsidR="00944B42" w:rsidRPr="009E7F87" w:rsidRDefault="00944B42" w:rsidP="00944934">
            <w:pPr>
              <w:suppressAutoHyphens/>
              <w:spacing w:after="150"/>
              <w:rPr>
                <w:sz w:val="24"/>
                <w:szCs w:val="24"/>
                <w:shd w:val="clear" w:color="auto" w:fill="FFFFFF"/>
              </w:rPr>
            </w:pPr>
          </w:p>
        </w:tc>
      </w:tr>
      <w:tr w:rsidR="00944B42" w:rsidRPr="009E7F87" w:rsidTr="00944934">
        <w:trPr>
          <w:trHeight w:val="840"/>
        </w:trPr>
        <w:tc>
          <w:tcPr>
            <w:tcW w:w="959" w:type="dxa"/>
            <w:vAlign w:val="center"/>
          </w:tcPr>
          <w:p w:rsidR="00944B42" w:rsidRPr="009E7F87" w:rsidRDefault="00944B42" w:rsidP="00944934">
            <w:pPr>
              <w:suppressAutoHyphens/>
              <w:contextualSpacing/>
              <w:rPr>
                <w:b/>
                <w:sz w:val="24"/>
                <w:szCs w:val="24"/>
                <w:lang w:eastAsia="ar-SA"/>
              </w:rPr>
            </w:pPr>
            <w:r w:rsidRPr="009E7F87">
              <w:rPr>
                <w:b/>
                <w:sz w:val="24"/>
                <w:szCs w:val="24"/>
                <w:lang w:eastAsia="ar-SA"/>
              </w:rPr>
              <w:lastRenderedPageBreak/>
              <w:t>1.5.</w:t>
            </w:r>
          </w:p>
        </w:tc>
        <w:tc>
          <w:tcPr>
            <w:tcW w:w="3827" w:type="dxa"/>
            <w:vAlign w:val="center"/>
          </w:tcPr>
          <w:p w:rsidR="00944B42" w:rsidRPr="009E7F87" w:rsidRDefault="00944B42" w:rsidP="00944934">
            <w:pPr>
              <w:suppressAutoHyphens/>
              <w:ind w:hanging="108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drawing>
                <wp:inline distT="0" distB="0" distL="0" distR="0">
                  <wp:extent cx="2268855" cy="1845945"/>
                  <wp:effectExtent l="19050" t="0" r="0" b="0"/>
                  <wp:docPr id="13" name="Рисунок 17" descr="134561079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7" descr="134561079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68855" cy="18459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51" w:type="dxa"/>
            <w:vAlign w:val="center"/>
          </w:tcPr>
          <w:p w:rsidR="00944B42" w:rsidRPr="009E7F87" w:rsidRDefault="00944B42" w:rsidP="00944934">
            <w:pPr>
              <w:suppressAutoHyphens/>
              <w:spacing w:after="150"/>
              <w:rPr>
                <w:rStyle w:val="techname"/>
                <w:rFonts w:cs="Arial"/>
                <w:sz w:val="24"/>
                <w:szCs w:val="24"/>
              </w:rPr>
            </w:pPr>
            <w:r w:rsidRPr="009E7F87">
              <w:rPr>
                <w:rStyle w:val="techname"/>
                <w:rFonts w:cs="Arial"/>
                <w:sz w:val="24"/>
                <w:szCs w:val="24"/>
              </w:rPr>
              <w:t>Качели</w:t>
            </w:r>
          </w:p>
          <w:p w:rsidR="00944B42" w:rsidRPr="009E7F87" w:rsidRDefault="00944B42" w:rsidP="00944934">
            <w:pPr>
              <w:suppressAutoHyphens/>
              <w:spacing w:after="150"/>
              <w:rPr>
                <w:sz w:val="24"/>
                <w:szCs w:val="24"/>
                <w:shd w:val="clear" w:color="auto" w:fill="FFFFFF"/>
              </w:rPr>
            </w:pPr>
            <w:r w:rsidRPr="009E7F87">
              <w:rPr>
                <w:rStyle w:val="techname"/>
                <w:rFonts w:cs="Arial"/>
                <w:sz w:val="24"/>
                <w:szCs w:val="24"/>
              </w:rPr>
              <w:t>Габаритные размеры:</w:t>
            </w:r>
            <w:r w:rsidRPr="009E7F87">
              <w:rPr>
                <w:sz w:val="24"/>
                <w:szCs w:val="24"/>
                <w:shd w:val="clear" w:color="auto" w:fill="FFFFFF"/>
              </w:rPr>
              <w:t>3850х1760 мм, Н=2380 мм</w:t>
            </w:r>
            <w:r w:rsidRPr="009E7F87">
              <w:rPr>
                <w:sz w:val="24"/>
                <w:szCs w:val="24"/>
              </w:rPr>
              <w:br/>
            </w:r>
            <w:r w:rsidRPr="009E7F87">
              <w:rPr>
                <w:rStyle w:val="techname"/>
                <w:rFonts w:cs="Arial"/>
                <w:sz w:val="24"/>
                <w:szCs w:val="24"/>
              </w:rPr>
              <w:t>Возрастная группа:</w:t>
            </w:r>
            <w:r w:rsidRPr="009E7F87">
              <w:rPr>
                <w:sz w:val="24"/>
                <w:szCs w:val="24"/>
                <w:shd w:val="clear" w:color="auto" w:fill="FFFFFF"/>
              </w:rPr>
              <w:t>3-12 лет</w:t>
            </w:r>
          </w:p>
        </w:tc>
      </w:tr>
      <w:tr w:rsidR="00944B42" w:rsidRPr="009E7F87" w:rsidTr="00944934">
        <w:trPr>
          <w:trHeight w:val="840"/>
        </w:trPr>
        <w:tc>
          <w:tcPr>
            <w:tcW w:w="959" w:type="dxa"/>
            <w:vAlign w:val="center"/>
          </w:tcPr>
          <w:p w:rsidR="00944B42" w:rsidRPr="009E7F87" w:rsidRDefault="00944B42" w:rsidP="00944934">
            <w:pPr>
              <w:suppressAutoHyphens/>
              <w:contextualSpacing/>
              <w:rPr>
                <w:b/>
                <w:sz w:val="24"/>
                <w:szCs w:val="24"/>
                <w:lang w:eastAsia="ar-SA"/>
              </w:rPr>
            </w:pPr>
            <w:r w:rsidRPr="009E7F87">
              <w:rPr>
                <w:b/>
                <w:sz w:val="24"/>
                <w:szCs w:val="24"/>
                <w:lang w:eastAsia="ar-SA"/>
              </w:rPr>
              <w:t>1.6.</w:t>
            </w:r>
          </w:p>
        </w:tc>
        <w:tc>
          <w:tcPr>
            <w:tcW w:w="3827" w:type="dxa"/>
            <w:vAlign w:val="center"/>
          </w:tcPr>
          <w:p w:rsidR="00944B42" w:rsidRPr="009E7F87" w:rsidRDefault="00944B42" w:rsidP="00944934">
            <w:pPr>
              <w:suppressAutoHyphens/>
              <w:ind w:hanging="108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drawing>
                <wp:inline distT="0" distB="0" distL="0" distR="0">
                  <wp:extent cx="2294890" cy="1405890"/>
                  <wp:effectExtent l="19050" t="0" r="0" b="0"/>
                  <wp:docPr id="14" name="Рисунок 15" descr="410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5" descr="410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94890" cy="14058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51" w:type="dxa"/>
            <w:vAlign w:val="center"/>
          </w:tcPr>
          <w:p w:rsidR="00944B42" w:rsidRPr="009E7F87" w:rsidRDefault="00944B42" w:rsidP="00944934">
            <w:pPr>
              <w:suppressAutoHyphens/>
              <w:spacing w:after="150"/>
              <w:rPr>
                <w:sz w:val="24"/>
                <w:szCs w:val="24"/>
                <w:shd w:val="clear" w:color="auto" w:fill="FFFFFF"/>
              </w:rPr>
            </w:pPr>
            <w:r w:rsidRPr="009E7F87">
              <w:rPr>
                <w:sz w:val="24"/>
                <w:szCs w:val="24"/>
                <w:shd w:val="clear" w:color="auto" w:fill="FFFFFF"/>
              </w:rPr>
              <w:t>Качалка- балансир</w:t>
            </w:r>
          </w:p>
          <w:p w:rsidR="00944B42" w:rsidRPr="009E7F87" w:rsidRDefault="00944B42" w:rsidP="00944934">
            <w:pPr>
              <w:suppressAutoHyphens/>
              <w:spacing w:after="150"/>
              <w:rPr>
                <w:sz w:val="24"/>
                <w:szCs w:val="24"/>
                <w:shd w:val="clear" w:color="auto" w:fill="FFFFFF"/>
              </w:rPr>
            </w:pPr>
            <w:r w:rsidRPr="009E7F87">
              <w:rPr>
                <w:sz w:val="24"/>
                <w:szCs w:val="24"/>
                <w:shd w:val="clear" w:color="auto" w:fill="FFFFFF"/>
              </w:rPr>
              <w:t>Габаритные размеры:2510х420 мм, Н=880 мм, Н сидения=530 мм</w:t>
            </w:r>
            <w:r w:rsidRPr="009E7F87">
              <w:rPr>
                <w:sz w:val="24"/>
                <w:szCs w:val="24"/>
                <w:shd w:val="clear" w:color="auto" w:fill="FFFFFF"/>
              </w:rPr>
              <w:br/>
              <w:t>Возрастная группа:3-12 лет</w:t>
            </w:r>
            <w:r w:rsidRPr="009E7F87">
              <w:rPr>
                <w:sz w:val="24"/>
                <w:szCs w:val="24"/>
                <w:shd w:val="clear" w:color="auto" w:fill="FFFFFF"/>
              </w:rPr>
              <w:br/>
            </w:r>
          </w:p>
        </w:tc>
      </w:tr>
      <w:tr w:rsidR="00944B42" w:rsidRPr="009E7F87" w:rsidTr="00944934">
        <w:trPr>
          <w:trHeight w:val="840"/>
        </w:trPr>
        <w:tc>
          <w:tcPr>
            <w:tcW w:w="959" w:type="dxa"/>
            <w:vAlign w:val="center"/>
          </w:tcPr>
          <w:p w:rsidR="00944B42" w:rsidRPr="009E7F87" w:rsidRDefault="00944B42" w:rsidP="00944934">
            <w:pPr>
              <w:suppressAutoHyphens/>
              <w:contextualSpacing/>
              <w:rPr>
                <w:b/>
                <w:sz w:val="24"/>
                <w:szCs w:val="24"/>
                <w:lang w:eastAsia="ar-SA"/>
              </w:rPr>
            </w:pPr>
            <w:r w:rsidRPr="009E7F87">
              <w:rPr>
                <w:b/>
                <w:sz w:val="24"/>
                <w:szCs w:val="24"/>
                <w:lang w:eastAsia="ar-SA"/>
              </w:rPr>
              <w:t>1.7.</w:t>
            </w:r>
          </w:p>
        </w:tc>
        <w:tc>
          <w:tcPr>
            <w:tcW w:w="3827" w:type="dxa"/>
            <w:vAlign w:val="center"/>
          </w:tcPr>
          <w:p w:rsidR="00944B42" w:rsidRPr="009E7F87" w:rsidRDefault="00944B42" w:rsidP="00944934">
            <w:pPr>
              <w:suppressAutoHyphens/>
              <w:ind w:hanging="108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drawing>
                <wp:inline distT="0" distB="0" distL="0" distR="0">
                  <wp:extent cx="2372360" cy="1734185"/>
                  <wp:effectExtent l="19050" t="0" r="8890" b="0"/>
                  <wp:docPr id="15" name="Рисунок 33" descr="645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3" descr="645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72360" cy="17341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51" w:type="dxa"/>
            <w:vAlign w:val="center"/>
          </w:tcPr>
          <w:p w:rsidR="00944B42" w:rsidRPr="009E7F87" w:rsidRDefault="00944B42" w:rsidP="00944934">
            <w:pPr>
              <w:suppressAutoHyphens/>
              <w:spacing w:after="150"/>
              <w:rPr>
                <w:sz w:val="24"/>
                <w:szCs w:val="24"/>
                <w:shd w:val="clear" w:color="auto" w:fill="FFFFFF"/>
              </w:rPr>
            </w:pPr>
            <w:r w:rsidRPr="009E7F87">
              <w:rPr>
                <w:sz w:val="24"/>
                <w:szCs w:val="24"/>
                <w:shd w:val="clear" w:color="auto" w:fill="FFFFFF"/>
              </w:rPr>
              <w:t>Гимнастический комплекс</w:t>
            </w:r>
          </w:p>
          <w:p w:rsidR="00944B42" w:rsidRPr="009E7F87" w:rsidRDefault="00944B42" w:rsidP="00944934">
            <w:pPr>
              <w:suppressAutoHyphens/>
              <w:spacing w:after="150"/>
              <w:rPr>
                <w:sz w:val="21"/>
                <w:szCs w:val="21"/>
                <w:shd w:val="clear" w:color="auto" w:fill="FFFFFF"/>
              </w:rPr>
            </w:pPr>
            <w:r w:rsidRPr="009E7F87">
              <w:rPr>
                <w:sz w:val="24"/>
                <w:szCs w:val="24"/>
                <w:shd w:val="clear" w:color="auto" w:fill="FFFFFF"/>
              </w:rPr>
              <w:t>Габаритные размеры:3217х3435 мм, Н = 2630 мм</w:t>
            </w:r>
            <w:r w:rsidRPr="009E7F87">
              <w:rPr>
                <w:sz w:val="24"/>
                <w:szCs w:val="24"/>
                <w:shd w:val="clear" w:color="auto" w:fill="FFFFFF"/>
              </w:rPr>
              <w:br/>
              <w:t>Возрастная группа: от 14 лет</w:t>
            </w:r>
          </w:p>
        </w:tc>
      </w:tr>
      <w:tr w:rsidR="00944B42" w:rsidRPr="009E7F87" w:rsidTr="00944934">
        <w:trPr>
          <w:trHeight w:val="840"/>
        </w:trPr>
        <w:tc>
          <w:tcPr>
            <w:tcW w:w="959" w:type="dxa"/>
            <w:vAlign w:val="center"/>
          </w:tcPr>
          <w:p w:rsidR="00944B42" w:rsidRPr="009E7F87" w:rsidRDefault="00944B42" w:rsidP="00944934">
            <w:pPr>
              <w:suppressAutoHyphens/>
              <w:contextualSpacing/>
              <w:rPr>
                <w:b/>
                <w:sz w:val="24"/>
                <w:szCs w:val="24"/>
                <w:lang w:eastAsia="ar-SA"/>
              </w:rPr>
            </w:pPr>
            <w:r w:rsidRPr="009E7F87">
              <w:rPr>
                <w:b/>
                <w:sz w:val="24"/>
                <w:szCs w:val="24"/>
                <w:lang w:eastAsia="ar-SA"/>
              </w:rPr>
              <w:t>1.8.</w:t>
            </w:r>
          </w:p>
        </w:tc>
        <w:tc>
          <w:tcPr>
            <w:tcW w:w="3827" w:type="dxa"/>
            <w:vAlign w:val="center"/>
          </w:tcPr>
          <w:p w:rsidR="00944B42" w:rsidRPr="009E7F87" w:rsidRDefault="00944B42" w:rsidP="00944934">
            <w:pPr>
              <w:suppressAutoHyphens/>
              <w:ind w:hanging="108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drawing>
                <wp:inline distT="0" distB="0" distL="0" distR="0">
                  <wp:extent cx="2233930" cy="1673225"/>
                  <wp:effectExtent l="19050" t="0" r="0" b="0"/>
                  <wp:docPr id="16" name="Рисунок 7" descr="C:\Users\Solovyov\Desktop\bee-house-teremok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7" descr="C:\Users\Solovyov\Desktop\bee-house-teremok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33930" cy="16732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51" w:type="dxa"/>
            <w:vAlign w:val="center"/>
          </w:tcPr>
          <w:p w:rsidR="00944B42" w:rsidRPr="009E7F87" w:rsidRDefault="00944B42" w:rsidP="00944934">
            <w:pPr>
              <w:suppressAutoHyphens/>
              <w:spacing w:after="150"/>
              <w:rPr>
                <w:sz w:val="21"/>
                <w:szCs w:val="21"/>
                <w:shd w:val="clear" w:color="auto" w:fill="FFFFFF"/>
              </w:rPr>
            </w:pPr>
            <w:r w:rsidRPr="009E7F87">
              <w:rPr>
                <w:sz w:val="21"/>
                <w:szCs w:val="21"/>
                <w:shd w:val="clear" w:color="auto" w:fill="FFFFFF"/>
              </w:rPr>
              <w:t>Домик-беседка</w:t>
            </w:r>
          </w:p>
          <w:p w:rsidR="00944B42" w:rsidRPr="009E7F87" w:rsidRDefault="00944B42" w:rsidP="00944934">
            <w:pPr>
              <w:suppressAutoHyphens/>
              <w:spacing w:after="150"/>
              <w:rPr>
                <w:sz w:val="21"/>
                <w:szCs w:val="21"/>
                <w:shd w:val="clear" w:color="auto" w:fill="FFFFFF"/>
              </w:rPr>
            </w:pPr>
            <w:r w:rsidRPr="009E7F87">
              <w:rPr>
                <w:sz w:val="21"/>
                <w:szCs w:val="21"/>
                <w:shd w:val="clear" w:color="auto" w:fill="FFFFFF"/>
              </w:rPr>
              <w:t>Габаритные размеры</w:t>
            </w:r>
          </w:p>
          <w:p w:rsidR="00944B42" w:rsidRPr="009E7F87" w:rsidRDefault="00944B42" w:rsidP="00944934">
            <w:pPr>
              <w:suppressAutoHyphens/>
              <w:spacing w:after="150"/>
              <w:rPr>
                <w:sz w:val="24"/>
                <w:szCs w:val="24"/>
                <w:shd w:val="clear" w:color="auto" w:fill="FFFFFF"/>
              </w:rPr>
            </w:pPr>
            <w:r w:rsidRPr="009E7F87">
              <w:rPr>
                <w:sz w:val="21"/>
                <w:szCs w:val="21"/>
                <w:shd w:val="clear" w:color="auto" w:fill="FFFFFF"/>
              </w:rPr>
              <w:t>Длина: 1900x1600x1900</w:t>
            </w:r>
            <w:r w:rsidRPr="009E7F87">
              <w:rPr>
                <w:sz w:val="24"/>
                <w:szCs w:val="24"/>
                <w:shd w:val="clear" w:color="auto" w:fill="FFFFFF"/>
              </w:rPr>
              <w:t xml:space="preserve"> </w:t>
            </w:r>
          </w:p>
          <w:p w:rsidR="00944B42" w:rsidRPr="009E7F87" w:rsidRDefault="00944B42" w:rsidP="00944934">
            <w:pPr>
              <w:suppressAutoHyphens/>
              <w:spacing w:after="150"/>
              <w:rPr>
                <w:sz w:val="24"/>
                <w:szCs w:val="24"/>
                <w:shd w:val="clear" w:color="auto" w:fill="FFFFFF"/>
              </w:rPr>
            </w:pPr>
            <w:r w:rsidRPr="009E7F87">
              <w:rPr>
                <w:sz w:val="24"/>
                <w:szCs w:val="24"/>
                <w:shd w:val="clear" w:color="auto" w:fill="FFFFFF"/>
              </w:rPr>
              <w:t>Возрастная группа:3-12 лет</w:t>
            </w:r>
            <w:r w:rsidRPr="009E7F87">
              <w:rPr>
                <w:sz w:val="24"/>
                <w:szCs w:val="24"/>
                <w:shd w:val="clear" w:color="auto" w:fill="FFFFFF"/>
              </w:rPr>
              <w:br/>
            </w:r>
          </w:p>
        </w:tc>
      </w:tr>
      <w:tr w:rsidR="00944B42" w:rsidRPr="009E7F87" w:rsidTr="00944934">
        <w:trPr>
          <w:trHeight w:val="840"/>
        </w:trPr>
        <w:tc>
          <w:tcPr>
            <w:tcW w:w="959" w:type="dxa"/>
            <w:vAlign w:val="center"/>
          </w:tcPr>
          <w:p w:rsidR="00944B42" w:rsidRPr="009E7F87" w:rsidRDefault="00944B42" w:rsidP="00944934">
            <w:pPr>
              <w:suppressAutoHyphens/>
              <w:contextualSpacing/>
              <w:rPr>
                <w:b/>
                <w:sz w:val="24"/>
                <w:szCs w:val="24"/>
                <w:lang w:eastAsia="ar-SA"/>
              </w:rPr>
            </w:pPr>
            <w:r w:rsidRPr="009E7F87">
              <w:rPr>
                <w:b/>
                <w:sz w:val="24"/>
                <w:szCs w:val="24"/>
                <w:lang w:eastAsia="ar-SA"/>
              </w:rPr>
              <w:t>1.9.</w:t>
            </w:r>
          </w:p>
        </w:tc>
        <w:tc>
          <w:tcPr>
            <w:tcW w:w="3827" w:type="dxa"/>
            <w:vAlign w:val="center"/>
          </w:tcPr>
          <w:p w:rsidR="00944B42" w:rsidRPr="009E7F87" w:rsidRDefault="00944B42" w:rsidP="00944934">
            <w:pPr>
              <w:suppressAutoHyphens/>
              <w:ind w:hanging="108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drawing>
                <wp:inline distT="0" distB="0" distL="0" distR="0">
                  <wp:extent cx="2493010" cy="1699260"/>
                  <wp:effectExtent l="19050" t="0" r="2540" b="0"/>
                  <wp:docPr id="17" name="Рисунок 3" descr="0075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" descr="0075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93010" cy="16992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51" w:type="dxa"/>
            <w:vAlign w:val="center"/>
          </w:tcPr>
          <w:p w:rsidR="00944B42" w:rsidRPr="009E7F87" w:rsidRDefault="00944B42" w:rsidP="00944934">
            <w:pPr>
              <w:suppressAutoHyphens/>
              <w:spacing w:after="150"/>
              <w:rPr>
                <w:sz w:val="24"/>
                <w:szCs w:val="24"/>
                <w:shd w:val="clear" w:color="auto" w:fill="FFFFFF"/>
              </w:rPr>
            </w:pPr>
            <w:r w:rsidRPr="009E7F87">
              <w:rPr>
                <w:sz w:val="24"/>
                <w:szCs w:val="24"/>
                <w:shd w:val="clear" w:color="auto" w:fill="FFFFFF"/>
              </w:rPr>
              <w:t>Уличный тренажер "Жим руками"</w:t>
            </w:r>
          </w:p>
          <w:p w:rsidR="00944B42" w:rsidRPr="009E7F87" w:rsidRDefault="00944B42" w:rsidP="00944934">
            <w:pPr>
              <w:suppressAutoHyphens/>
              <w:spacing w:after="150"/>
              <w:rPr>
                <w:sz w:val="24"/>
                <w:szCs w:val="24"/>
                <w:shd w:val="clear" w:color="auto" w:fill="FFFFFF"/>
              </w:rPr>
            </w:pPr>
            <w:r w:rsidRPr="009E7F87">
              <w:rPr>
                <w:sz w:val="24"/>
                <w:szCs w:val="24"/>
                <w:shd w:val="clear" w:color="auto" w:fill="FFFFFF"/>
              </w:rPr>
              <w:t>Габаритные размеры:740х850 мм, Н=1488 мм</w:t>
            </w:r>
            <w:r w:rsidRPr="009E7F87">
              <w:rPr>
                <w:sz w:val="24"/>
                <w:szCs w:val="24"/>
                <w:shd w:val="clear" w:color="auto" w:fill="FFFFFF"/>
              </w:rPr>
              <w:br/>
              <w:t>Возрастная группа: от 14 лет</w:t>
            </w:r>
          </w:p>
        </w:tc>
      </w:tr>
      <w:tr w:rsidR="00944B42" w:rsidRPr="009E7F87" w:rsidTr="00944934">
        <w:trPr>
          <w:trHeight w:val="840"/>
        </w:trPr>
        <w:tc>
          <w:tcPr>
            <w:tcW w:w="959" w:type="dxa"/>
            <w:vAlign w:val="center"/>
          </w:tcPr>
          <w:p w:rsidR="00944B42" w:rsidRPr="009E7F87" w:rsidRDefault="00944B42" w:rsidP="00944934">
            <w:pPr>
              <w:suppressAutoHyphens/>
              <w:contextualSpacing/>
              <w:rPr>
                <w:b/>
                <w:sz w:val="24"/>
                <w:szCs w:val="24"/>
                <w:lang w:eastAsia="ar-SA"/>
              </w:rPr>
            </w:pPr>
            <w:r w:rsidRPr="009E7F87">
              <w:rPr>
                <w:b/>
                <w:sz w:val="24"/>
                <w:szCs w:val="24"/>
                <w:lang w:eastAsia="ar-SA"/>
              </w:rPr>
              <w:lastRenderedPageBreak/>
              <w:t>1.10.</w:t>
            </w:r>
          </w:p>
        </w:tc>
        <w:tc>
          <w:tcPr>
            <w:tcW w:w="3827" w:type="dxa"/>
            <w:vAlign w:val="center"/>
          </w:tcPr>
          <w:p w:rsidR="00944B42" w:rsidRPr="009E7F87" w:rsidRDefault="00944B42" w:rsidP="00944934">
            <w:pPr>
              <w:suppressAutoHyphens/>
              <w:ind w:hanging="108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drawing>
                <wp:inline distT="0" distB="0" distL="0" distR="0">
                  <wp:extent cx="2208530" cy="1552575"/>
                  <wp:effectExtent l="19050" t="0" r="1270" b="0"/>
                  <wp:docPr id="18" name="Рисунок 13" descr="C:\Users\Solovyov\Desktop\7f9f14965907654eb85dda89d9e2e264d48c222b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3" descr="C:\Users\Solovyov\Desktop\7f9f14965907654eb85dda89d9e2e264d48c222b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08530" cy="15525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51" w:type="dxa"/>
            <w:vAlign w:val="center"/>
          </w:tcPr>
          <w:p w:rsidR="00944B42" w:rsidRPr="009E7F87" w:rsidRDefault="00944B42" w:rsidP="00944934">
            <w:pPr>
              <w:suppressAutoHyphens/>
              <w:spacing w:after="150"/>
              <w:rPr>
                <w:sz w:val="24"/>
                <w:szCs w:val="24"/>
                <w:shd w:val="clear" w:color="auto" w:fill="FFFFFF"/>
              </w:rPr>
            </w:pPr>
            <w:r w:rsidRPr="009E7F87">
              <w:rPr>
                <w:sz w:val="24"/>
                <w:szCs w:val="24"/>
                <w:shd w:val="clear" w:color="auto" w:fill="FFFFFF"/>
              </w:rPr>
              <w:t>Уличный тренажер "скамья для пресса"</w:t>
            </w:r>
          </w:p>
          <w:p w:rsidR="00944B42" w:rsidRPr="009E7F87" w:rsidRDefault="00944B42" w:rsidP="00944934">
            <w:pPr>
              <w:suppressAutoHyphens/>
              <w:spacing w:after="150"/>
              <w:rPr>
                <w:sz w:val="24"/>
                <w:szCs w:val="24"/>
                <w:shd w:val="clear" w:color="auto" w:fill="FFFFFF"/>
              </w:rPr>
            </w:pPr>
            <w:r w:rsidRPr="009E7F87">
              <w:rPr>
                <w:sz w:val="24"/>
                <w:szCs w:val="24"/>
                <w:shd w:val="clear" w:color="auto" w:fill="FFFFFF"/>
              </w:rPr>
              <w:t>Габаритные размеры:3150х600 мм, Н=1000 мм</w:t>
            </w:r>
            <w:r w:rsidRPr="009E7F87">
              <w:rPr>
                <w:sz w:val="24"/>
                <w:szCs w:val="24"/>
                <w:shd w:val="clear" w:color="auto" w:fill="FFFFFF"/>
              </w:rPr>
              <w:br/>
              <w:t>Возрастная группа: от 14 лет</w:t>
            </w:r>
          </w:p>
        </w:tc>
      </w:tr>
      <w:tr w:rsidR="00944B42" w:rsidRPr="009E7F87" w:rsidTr="00944934">
        <w:trPr>
          <w:trHeight w:val="840"/>
        </w:trPr>
        <w:tc>
          <w:tcPr>
            <w:tcW w:w="959" w:type="dxa"/>
            <w:vAlign w:val="center"/>
          </w:tcPr>
          <w:p w:rsidR="00944B42" w:rsidRPr="009E7F87" w:rsidRDefault="00944B42" w:rsidP="00944934">
            <w:pPr>
              <w:suppressAutoHyphens/>
              <w:contextualSpacing/>
              <w:rPr>
                <w:b/>
                <w:sz w:val="24"/>
                <w:szCs w:val="24"/>
                <w:lang w:eastAsia="ar-SA"/>
              </w:rPr>
            </w:pPr>
            <w:r w:rsidRPr="009E7F87">
              <w:rPr>
                <w:b/>
                <w:sz w:val="24"/>
                <w:szCs w:val="24"/>
                <w:lang w:eastAsia="ar-SA"/>
              </w:rPr>
              <w:t>1.11.</w:t>
            </w:r>
          </w:p>
        </w:tc>
        <w:tc>
          <w:tcPr>
            <w:tcW w:w="3827" w:type="dxa"/>
            <w:vAlign w:val="center"/>
          </w:tcPr>
          <w:p w:rsidR="00944B42" w:rsidRPr="009E7F87" w:rsidRDefault="00944B42" w:rsidP="00944934">
            <w:pPr>
              <w:suppressAutoHyphens/>
              <w:ind w:hanging="108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drawing>
                <wp:inline distT="0" distB="0" distL="0" distR="0">
                  <wp:extent cx="2191385" cy="1061085"/>
                  <wp:effectExtent l="19050" t="0" r="0" b="0"/>
                  <wp:docPr id="19" name="Рисунок 14" descr="C:\Users\Solovyov\Desktop\fffe1bfde5c969ca40ae1bfc9a211d88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4" descr="C:\Users\Solovyov\Desktop\fffe1bfde5c969ca40ae1bfc9a211d88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91385" cy="10610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51" w:type="dxa"/>
            <w:vAlign w:val="center"/>
          </w:tcPr>
          <w:p w:rsidR="00944B42" w:rsidRPr="009E7F87" w:rsidRDefault="00944B42" w:rsidP="00944934">
            <w:pPr>
              <w:suppressAutoHyphens/>
              <w:spacing w:after="150"/>
              <w:rPr>
                <w:sz w:val="24"/>
                <w:szCs w:val="24"/>
                <w:shd w:val="clear" w:color="auto" w:fill="FFFFFF"/>
              </w:rPr>
            </w:pPr>
            <w:r w:rsidRPr="009E7F87">
              <w:rPr>
                <w:sz w:val="24"/>
                <w:szCs w:val="24"/>
                <w:shd w:val="clear" w:color="auto" w:fill="FFFFFF"/>
              </w:rPr>
              <w:t xml:space="preserve">Теннисный стол </w:t>
            </w:r>
          </w:p>
          <w:p w:rsidR="00944B42" w:rsidRPr="009E7F87" w:rsidRDefault="00944B42" w:rsidP="00944934">
            <w:pPr>
              <w:suppressAutoHyphens/>
              <w:spacing w:after="150"/>
              <w:rPr>
                <w:sz w:val="24"/>
                <w:szCs w:val="24"/>
                <w:shd w:val="clear" w:color="auto" w:fill="FFFFFF"/>
              </w:rPr>
            </w:pPr>
            <w:r w:rsidRPr="009E7F87">
              <w:rPr>
                <w:sz w:val="24"/>
                <w:szCs w:val="24"/>
                <w:shd w:val="clear" w:color="auto" w:fill="FFFFFF"/>
              </w:rPr>
              <w:t xml:space="preserve">Габаритные размеры:1200х655 мм, </w:t>
            </w:r>
            <w:r w:rsidRPr="009E7F87">
              <w:rPr>
                <w:sz w:val="24"/>
                <w:szCs w:val="24"/>
                <w:shd w:val="clear" w:color="auto" w:fill="FFFFFF"/>
              </w:rPr>
              <w:br/>
              <w:t>Возрастная группа: от 10 лет</w:t>
            </w:r>
          </w:p>
        </w:tc>
      </w:tr>
      <w:tr w:rsidR="00944B42" w:rsidRPr="009E7F87" w:rsidTr="00944934">
        <w:trPr>
          <w:trHeight w:val="840"/>
        </w:trPr>
        <w:tc>
          <w:tcPr>
            <w:tcW w:w="959" w:type="dxa"/>
            <w:vAlign w:val="center"/>
          </w:tcPr>
          <w:p w:rsidR="00944B42" w:rsidRPr="009E7F87" w:rsidRDefault="00944B42" w:rsidP="00944934">
            <w:pPr>
              <w:suppressAutoHyphens/>
              <w:contextualSpacing/>
              <w:rPr>
                <w:b/>
                <w:sz w:val="24"/>
                <w:szCs w:val="24"/>
                <w:lang w:eastAsia="ar-SA"/>
              </w:rPr>
            </w:pPr>
            <w:r w:rsidRPr="009E7F87">
              <w:rPr>
                <w:b/>
                <w:sz w:val="24"/>
                <w:szCs w:val="24"/>
                <w:lang w:eastAsia="ar-SA"/>
              </w:rPr>
              <w:t>1.12.</w:t>
            </w:r>
          </w:p>
        </w:tc>
        <w:tc>
          <w:tcPr>
            <w:tcW w:w="3827" w:type="dxa"/>
            <w:vAlign w:val="center"/>
          </w:tcPr>
          <w:p w:rsidR="00944B42" w:rsidRPr="009E7F87" w:rsidRDefault="00944B42" w:rsidP="00944934">
            <w:pPr>
              <w:suppressAutoHyphens/>
              <w:ind w:hanging="108"/>
              <w:rPr>
                <w:noProof/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>
                  <wp:extent cx="1923415" cy="1923415"/>
                  <wp:effectExtent l="19050" t="0" r="635" b="0"/>
                  <wp:docPr id="20" name="Рисунок 9" descr="http://detskiydvorik.com/image/cache/catalog/full_PS-131-750x75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9" descr="http://detskiydvorik.com/image/cache/catalog/full_PS-131-750x75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23415" cy="19234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51" w:type="dxa"/>
            <w:vAlign w:val="center"/>
          </w:tcPr>
          <w:p w:rsidR="00944B42" w:rsidRPr="009E7F87" w:rsidRDefault="00944B42" w:rsidP="00944934">
            <w:pPr>
              <w:suppressAutoHyphens/>
              <w:spacing w:after="150"/>
              <w:rPr>
                <w:sz w:val="24"/>
                <w:szCs w:val="24"/>
                <w:shd w:val="clear" w:color="auto" w:fill="FFFFFF"/>
              </w:rPr>
            </w:pPr>
            <w:r w:rsidRPr="009E7F87">
              <w:rPr>
                <w:sz w:val="24"/>
                <w:szCs w:val="24"/>
                <w:shd w:val="clear" w:color="auto" w:fill="FFFFFF"/>
              </w:rPr>
              <w:t>Песочница"кораблик"</w:t>
            </w:r>
          </w:p>
          <w:p w:rsidR="00944B42" w:rsidRPr="009E7F87" w:rsidRDefault="00944B42" w:rsidP="00944934">
            <w:pPr>
              <w:suppressAutoHyphens/>
              <w:spacing w:after="150"/>
              <w:rPr>
                <w:sz w:val="24"/>
                <w:szCs w:val="24"/>
                <w:shd w:val="clear" w:color="auto" w:fill="FFFFFF"/>
              </w:rPr>
            </w:pPr>
            <w:r w:rsidRPr="009E7F87">
              <w:rPr>
                <w:sz w:val="24"/>
                <w:szCs w:val="24"/>
                <w:shd w:val="clear" w:color="auto" w:fill="FFFFFF"/>
              </w:rPr>
              <w:t>Габаритные размеры:4620х3950 мм, Н=2650 мм, Н площадки=1550 мм</w:t>
            </w:r>
            <w:r w:rsidRPr="009E7F87">
              <w:rPr>
                <w:sz w:val="24"/>
                <w:szCs w:val="24"/>
                <w:shd w:val="clear" w:color="auto" w:fill="FFFFFF"/>
              </w:rPr>
              <w:br/>
              <w:t>Возрастная группа:6-12 лет</w:t>
            </w:r>
          </w:p>
        </w:tc>
      </w:tr>
      <w:tr w:rsidR="00944B42" w:rsidRPr="009E7F87" w:rsidTr="00944934">
        <w:trPr>
          <w:trHeight w:val="2777"/>
        </w:trPr>
        <w:tc>
          <w:tcPr>
            <w:tcW w:w="959" w:type="dxa"/>
            <w:vAlign w:val="center"/>
          </w:tcPr>
          <w:p w:rsidR="00944B42" w:rsidRPr="009E7F87" w:rsidRDefault="00944B42" w:rsidP="00944934">
            <w:pPr>
              <w:suppressAutoHyphens/>
              <w:contextualSpacing/>
              <w:rPr>
                <w:b/>
                <w:sz w:val="24"/>
                <w:szCs w:val="24"/>
                <w:lang w:eastAsia="ar-SA"/>
              </w:rPr>
            </w:pPr>
            <w:r w:rsidRPr="009E7F87">
              <w:rPr>
                <w:b/>
                <w:sz w:val="24"/>
                <w:szCs w:val="24"/>
                <w:lang w:eastAsia="ar-SA"/>
              </w:rPr>
              <w:t>1.13.</w:t>
            </w:r>
          </w:p>
        </w:tc>
        <w:tc>
          <w:tcPr>
            <w:tcW w:w="3827" w:type="dxa"/>
            <w:vAlign w:val="center"/>
          </w:tcPr>
          <w:p w:rsidR="00944B42" w:rsidRPr="009E7F87" w:rsidRDefault="00944B42" w:rsidP="00944934">
            <w:pPr>
              <w:suppressAutoHyphens/>
              <w:ind w:hanging="108"/>
              <w:rPr>
                <w:noProof/>
                <w:sz w:val="18"/>
                <w:szCs w:val="18"/>
              </w:rPr>
            </w:pPr>
            <w:r>
              <w:rPr>
                <w:noProof/>
                <w:sz w:val="24"/>
                <w:szCs w:val="24"/>
              </w:rPr>
              <w:drawing>
                <wp:inline distT="0" distB="0" distL="0" distR="0">
                  <wp:extent cx="2191385" cy="1457960"/>
                  <wp:effectExtent l="19050" t="0" r="0" b="0"/>
                  <wp:docPr id="21" name="Рисунок 15" descr="C:\Users\Solovyov\Desktop\627977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5" descr="C:\Users\Solovyov\Desktop\627977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91385" cy="14579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51" w:type="dxa"/>
            <w:vAlign w:val="center"/>
          </w:tcPr>
          <w:p w:rsidR="00944B42" w:rsidRPr="009E7F87" w:rsidRDefault="00944B42" w:rsidP="00944934">
            <w:pPr>
              <w:suppressAutoHyphens/>
              <w:spacing w:after="150"/>
              <w:rPr>
                <w:sz w:val="24"/>
                <w:szCs w:val="24"/>
                <w:shd w:val="clear" w:color="auto" w:fill="FFFFFF"/>
              </w:rPr>
            </w:pPr>
            <w:r w:rsidRPr="009E7F87">
              <w:rPr>
                <w:sz w:val="24"/>
                <w:szCs w:val="24"/>
                <w:shd w:val="clear" w:color="auto" w:fill="FFFFFF"/>
              </w:rPr>
              <w:t>Спортивная площадка</w:t>
            </w:r>
          </w:p>
          <w:p w:rsidR="00944B42" w:rsidRPr="009E7F87" w:rsidRDefault="00944B42" w:rsidP="00944934">
            <w:pPr>
              <w:suppressAutoHyphens/>
              <w:spacing w:after="150"/>
              <w:rPr>
                <w:sz w:val="24"/>
                <w:szCs w:val="24"/>
                <w:shd w:val="clear" w:color="auto" w:fill="FFFFFF"/>
              </w:rPr>
            </w:pPr>
            <w:r w:rsidRPr="009E7F87">
              <w:rPr>
                <w:sz w:val="24"/>
                <w:szCs w:val="24"/>
                <w:shd w:val="clear" w:color="auto" w:fill="FFFFFF"/>
              </w:rPr>
              <w:t>Возрастная группа: от 14 лет</w:t>
            </w:r>
            <w:r w:rsidRPr="009E7F87">
              <w:rPr>
                <w:sz w:val="24"/>
                <w:szCs w:val="24"/>
                <w:shd w:val="clear" w:color="auto" w:fill="FFFFFF"/>
              </w:rPr>
              <w:br/>
            </w:r>
          </w:p>
        </w:tc>
      </w:tr>
      <w:tr w:rsidR="00944B42" w:rsidRPr="009E7F87" w:rsidTr="00944934">
        <w:trPr>
          <w:trHeight w:val="501"/>
        </w:trPr>
        <w:tc>
          <w:tcPr>
            <w:tcW w:w="959" w:type="dxa"/>
            <w:vAlign w:val="center"/>
          </w:tcPr>
          <w:p w:rsidR="00944B42" w:rsidRPr="009E7F87" w:rsidRDefault="00944B42" w:rsidP="00944934">
            <w:pPr>
              <w:suppressAutoHyphens/>
              <w:contextualSpacing/>
              <w:rPr>
                <w:b/>
                <w:sz w:val="24"/>
                <w:szCs w:val="24"/>
                <w:lang w:eastAsia="ar-SA"/>
              </w:rPr>
            </w:pPr>
            <w:r w:rsidRPr="009E7F87">
              <w:rPr>
                <w:b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8278" w:type="dxa"/>
            <w:gridSpan w:val="2"/>
            <w:vAlign w:val="center"/>
          </w:tcPr>
          <w:p w:rsidR="00944B42" w:rsidRPr="009E7F87" w:rsidRDefault="00944B42" w:rsidP="00944934">
            <w:pPr>
              <w:suppressAutoHyphens/>
              <w:spacing w:after="150"/>
              <w:rPr>
                <w:b/>
                <w:sz w:val="24"/>
                <w:szCs w:val="24"/>
                <w:shd w:val="clear" w:color="auto" w:fill="FFFFFF"/>
              </w:rPr>
            </w:pPr>
            <w:r w:rsidRPr="009E7F87">
              <w:rPr>
                <w:b/>
                <w:sz w:val="24"/>
                <w:szCs w:val="24"/>
                <w:shd w:val="clear" w:color="auto" w:fill="FFFFFF"/>
              </w:rPr>
              <w:t>Озеленение придомовых территорий</w:t>
            </w:r>
          </w:p>
        </w:tc>
      </w:tr>
      <w:tr w:rsidR="00944B42" w:rsidRPr="009E7F87" w:rsidTr="00944934">
        <w:trPr>
          <w:trHeight w:val="2777"/>
        </w:trPr>
        <w:tc>
          <w:tcPr>
            <w:tcW w:w="959" w:type="dxa"/>
            <w:vAlign w:val="center"/>
          </w:tcPr>
          <w:p w:rsidR="00944B42" w:rsidRPr="009E7F87" w:rsidRDefault="00944B42" w:rsidP="00944934">
            <w:pPr>
              <w:suppressAutoHyphens/>
              <w:contextualSpacing/>
              <w:rPr>
                <w:b/>
                <w:sz w:val="24"/>
                <w:szCs w:val="24"/>
                <w:lang w:eastAsia="ar-SA"/>
              </w:rPr>
            </w:pPr>
            <w:r w:rsidRPr="009E7F87">
              <w:rPr>
                <w:b/>
                <w:sz w:val="24"/>
                <w:szCs w:val="24"/>
                <w:lang w:eastAsia="ar-SA"/>
              </w:rPr>
              <w:t>2.1.</w:t>
            </w:r>
          </w:p>
        </w:tc>
        <w:tc>
          <w:tcPr>
            <w:tcW w:w="3827" w:type="dxa"/>
            <w:vAlign w:val="center"/>
          </w:tcPr>
          <w:p w:rsidR="00944B42" w:rsidRPr="009E7F87" w:rsidRDefault="00944B42" w:rsidP="00944934">
            <w:pPr>
              <w:suppressAutoHyphens/>
              <w:ind w:hanging="108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drawing>
                <wp:inline distT="0" distB="0" distL="0" distR="0">
                  <wp:extent cx="1984375" cy="1337310"/>
                  <wp:effectExtent l="19050" t="0" r="0" b="0"/>
                  <wp:docPr id="22" name="Рисунок 16" descr="C:\Users\Solovyov\Desktop\pp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6" descr="C:\Users\Solovyov\Desktop\pp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84375" cy="13373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51" w:type="dxa"/>
            <w:vAlign w:val="center"/>
          </w:tcPr>
          <w:p w:rsidR="00944B42" w:rsidRPr="009E7F87" w:rsidRDefault="00944B42" w:rsidP="00944934">
            <w:pPr>
              <w:suppressAutoHyphens/>
              <w:spacing w:after="150"/>
              <w:jc w:val="center"/>
              <w:rPr>
                <w:sz w:val="24"/>
                <w:szCs w:val="24"/>
                <w:shd w:val="clear" w:color="auto" w:fill="FFFFFF"/>
              </w:rPr>
            </w:pPr>
          </w:p>
          <w:p w:rsidR="00944B42" w:rsidRPr="009E7F87" w:rsidRDefault="00944B42" w:rsidP="00944934">
            <w:pPr>
              <w:suppressAutoHyphens/>
              <w:spacing w:after="150"/>
              <w:jc w:val="center"/>
              <w:rPr>
                <w:sz w:val="24"/>
                <w:szCs w:val="24"/>
                <w:shd w:val="clear" w:color="auto" w:fill="FFFFFF"/>
              </w:rPr>
            </w:pPr>
          </w:p>
          <w:p w:rsidR="00944B42" w:rsidRPr="009E7F87" w:rsidRDefault="00944B42" w:rsidP="00944934">
            <w:pPr>
              <w:suppressAutoHyphens/>
              <w:spacing w:after="150"/>
              <w:jc w:val="center"/>
              <w:rPr>
                <w:sz w:val="24"/>
                <w:szCs w:val="24"/>
                <w:shd w:val="clear" w:color="auto" w:fill="FFFFFF"/>
              </w:rPr>
            </w:pPr>
          </w:p>
          <w:p w:rsidR="00944B42" w:rsidRPr="009E7F87" w:rsidRDefault="00944B42" w:rsidP="00944934">
            <w:pPr>
              <w:suppressAutoHyphens/>
              <w:spacing w:after="150"/>
              <w:jc w:val="center"/>
              <w:rPr>
                <w:sz w:val="24"/>
                <w:szCs w:val="24"/>
                <w:shd w:val="clear" w:color="auto" w:fill="FFFFFF"/>
              </w:rPr>
            </w:pPr>
          </w:p>
          <w:p w:rsidR="00944B42" w:rsidRPr="009E7F87" w:rsidRDefault="00944B42" w:rsidP="00944934">
            <w:pPr>
              <w:suppressAutoHyphens/>
              <w:spacing w:after="150"/>
              <w:jc w:val="center"/>
              <w:rPr>
                <w:sz w:val="24"/>
                <w:szCs w:val="24"/>
                <w:shd w:val="clear" w:color="auto" w:fill="FFFFFF"/>
              </w:rPr>
            </w:pPr>
            <w:r w:rsidRPr="009E7F87">
              <w:rPr>
                <w:sz w:val="24"/>
                <w:szCs w:val="24"/>
                <w:shd w:val="clear" w:color="auto" w:fill="FFFFFF"/>
              </w:rPr>
              <w:t>Посадка деревьев, кустарников</w:t>
            </w:r>
          </w:p>
          <w:p w:rsidR="00944B42" w:rsidRPr="009E7F87" w:rsidRDefault="00944B42" w:rsidP="00944934">
            <w:pPr>
              <w:suppressAutoHyphens/>
              <w:spacing w:after="150"/>
              <w:jc w:val="center"/>
              <w:rPr>
                <w:sz w:val="24"/>
                <w:szCs w:val="24"/>
                <w:shd w:val="clear" w:color="auto" w:fill="FFFFFF"/>
              </w:rPr>
            </w:pPr>
          </w:p>
          <w:p w:rsidR="00944B42" w:rsidRPr="009E7F87" w:rsidRDefault="00944B42" w:rsidP="00944934">
            <w:pPr>
              <w:suppressAutoHyphens/>
              <w:spacing w:after="150"/>
              <w:jc w:val="center"/>
              <w:rPr>
                <w:sz w:val="24"/>
                <w:szCs w:val="24"/>
                <w:shd w:val="clear" w:color="auto" w:fill="FFFFFF"/>
              </w:rPr>
            </w:pPr>
          </w:p>
          <w:p w:rsidR="00944B42" w:rsidRPr="009E7F87" w:rsidRDefault="00944B42" w:rsidP="00944934">
            <w:pPr>
              <w:suppressAutoHyphens/>
              <w:spacing w:after="150"/>
              <w:jc w:val="center"/>
              <w:rPr>
                <w:sz w:val="24"/>
                <w:szCs w:val="24"/>
                <w:shd w:val="clear" w:color="auto" w:fill="FFFFFF"/>
              </w:rPr>
            </w:pPr>
          </w:p>
          <w:p w:rsidR="00944B42" w:rsidRPr="009E7F87" w:rsidRDefault="00944B42" w:rsidP="00944934">
            <w:pPr>
              <w:suppressAutoHyphens/>
              <w:spacing w:after="150"/>
              <w:jc w:val="center"/>
              <w:rPr>
                <w:sz w:val="24"/>
                <w:szCs w:val="24"/>
                <w:shd w:val="clear" w:color="auto" w:fill="FFFFFF"/>
              </w:rPr>
            </w:pPr>
          </w:p>
        </w:tc>
      </w:tr>
      <w:tr w:rsidR="00944B42" w:rsidRPr="009E7F87" w:rsidTr="00944934">
        <w:trPr>
          <w:trHeight w:val="463"/>
        </w:trPr>
        <w:tc>
          <w:tcPr>
            <w:tcW w:w="959" w:type="dxa"/>
            <w:vAlign w:val="center"/>
          </w:tcPr>
          <w:p w:rsidR="00944B42" w:rsidRPr="009E7F87" w:rsidRDefault="00944B42" w:rsidP="00944934">
            <w:pPr>
              <w:suppressAutoHyphens/>
              <w:contextualSpacing/>
              <w:rPr>
                <w:b/>
                <w:sz w:val="24"/>
                <w:szCs w:val="24"/>
                <w:lang w:eastAsia="ar-SA"/>
              </w:rPr>
            </w:pPr>
            <w:r w:rsidRPr="009E7F87">
              <w:rPr>
                <w:b/>
                <w:sz w:val="24"/>
                <w:szCs w:val="24"/>
                <w:lang w:eastAsia="ar-SA"/>
              </w:rPr>
              <w:lastRenderedPageBreak/>
              <w:t>3.</w:t>
            </w:r>
          </w:p>
        </w:tc>
        <w:tc>
          <w:tcPr>
            <w:tcW w:w="8278" w:type="dxa"/>
            <w:gridSpan w:val="2"/>
            <w:vAlign w:val="center"/>
          </w:tcPr>
          <w:p w:rsidR="00944B42" w:rsidRPr="009E7F87" w:rsidRDefault="00944B42" w:rsidP="00944934">
            <w:pPr>
              <w:suppressAutoHyphens/>
              <w:spacing w:after="150"/>
              <w:rPr>
                <w:b/>
                <w:sz w:val="24"/>
                <w:szCs w:val="24"/>
                <w:shd w:val="clear" w:color="auto" w:fill="FFFFFF"/>
              </w:rPr>
            </w:pPr>
            <w:r w:rsidRPr="009E7F87">
              <w:rPr>
                <w:b/>
                <w:sz w:val="24"/>
                <w:szCs w:val="24"/>
                <w:shd w:val="clear" w:color="auto" w:fill="FFFFFF"/>
              </w:rPr>
              <w:t>Оборудование автомобильных парковок</w:t>
            </w:r>
          </w:p>
        </w:tc>
      </w:tr>
      <w:tr w:rsidR="00944B42" w:rsidRPr="009E7F87" w:rsidTr="00944934">
        <w:trPr>
          <w:trHeight w:val="2777"/>
        </w:trPr>
        <w:tc>
          <w:tcPr>
            <w:tcW w:w="959" w:type="dxa"/>
            <w:vAlign w:val="center"/>
          </w:tcPr>
          <w:p w:rsidR="00944B42" w:rsidRPr="009E7F87" w:rsidRDefault="00944B42" w:rsidP="00944934">
            <w:pPr>
              <w:suppressAutoHyphens/>
              <w:contextualSpacing/>
              <w:rPr>
                <w:b/>
                <w:sz w:val="24"/>
                <w:szCs w:val="24"/>
                <w:lang w:eastAsia="ar-SA"/>
              </w:rPr>
            </w:pPr>
            <w:r w:rsidRPr="009E7F87">
              <w:rPr>
                <w:b/>
                <w:sz w:val="24"/>
                <w:szCs w:val="24"/>
                <w:lang w:eastAsia="ar-SA"/>
              </w:rPr>
              <w:t>3.1</w:t>
            </w:r>
          </w:p>
        </w:tc>
        <w:tc>
          <w:tcPr>
            <w:tcW w:w="3827" w:type="dxa"/>
            <w:vAlign w:val="center"/>
          </w:tcPr>
          <w:p w:rsidR="00944B42" w:rsidRPr="009E7F87" w:rsidRDefault="00944B42" w:rsidP="00944934">
            <w:pPr>
              <w:suppressAutoHyphens/>
              <w:ind w:hanging="108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drawing>
                <wp:inline distT="0" distB="0" distL="0" distR="0">
                  <wp:extent cx="2165350" cy="1449070"/>
                  <wp:effectExtent l="19050" t="0" r="6350" b="0"/>
                  <wp:docPr id="23" name="Рисунок 19" descr="C:\Users\Solovyov\Desktop\parkovka-27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9" descr="C:\Users\Solovyov\Desktop\parkovka-27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65350" cy="14490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51" w:type="dxa"/>
            <w:vAlign w:val="center"/>
          </w:tcPr>
          <w:p w:rsidR="00944B42" w:rsidRPr="009E7F87" w:rsidRDefault="00944B42" w:rsidP="00944934">
            <w:pPr>
              <w:suppressAutoHyphens/>
              <w:spacing w:after="150"/>
              <w:rPr>
                <w:sz w:val="24"/>
                <w:szCs w:val="24"/>
                <w:shd w:val="clear" w:color="auto" w:fill="FFFFFF"/>
              </w:rPr>
            </w:pPr>
            <w:r w:rsidRPr="009E7F87">
              <w:rPr>
                <w:sz w:val="24"/>
                <w:szCs w:val="24"/>
                <w:shd w:val="clear" w:color="auto" w:fill="FFFFFF"/>
              </w:rPr>
              <w:t>Оборудование автомобильных парковок</w:t>
            </w:r>
          </w:p>
        </w:tc>
      </w:tr>
      <w:tr w:rsidR="00944B42" w:rsidRPr="009E7F87" w:rsidTr="00944934">
        <w:trPr>
          <w:trHeight w:val="559"/>
        </w:trPr>
        <w:tc>
          <w:tcPr>
            <w:tcW w:w="959" w:type="dxa"/>
            <w:vAlign w:val="center"/>
          </w:tcPr>
          <w:p w:rsidR="00944B42" w:rsidRPr="009E7F87" w:rsidRDefault="00944B42" w:rsidP="00944934">
            <w:pPr>
              <w:suppressAutoHyphens/>
              <w:contextualSpacing/>
              <w:rPr>
                <w:b/>
                <w:sz w:val="24"/>
                <w:szCs w:val="24"/>
                <w:lang w:eastAsia="ar-SA"/>
              </w:rPr>
            </w:pPr>
            <w:r w:rsidRPr="009E7F87">
              <w:rPr>
                <w:b/>
                <w:sz w:val="24"/>
                <w:szCs w:val="24"/>
                <w:lang w:eastAsia="ar-SA"/>
              </w:rPr>
              <w:t>4.</w:t>
            </w:r>
          </w:p>
        </w:tc>
        <w:tc>
          <w:tcPr>
            <w:tcW w:w="8278" w:type="dxa"/>
            <w:gridSpan w:val="2"/>
            <w:vAlign w:val="center"/>
          </w:tcPr>
          <w:p w:rsidR="00944B42" w:rsidRPr="009E7F87" w:rsidRDefault="00944B42" w:rsidP="00944934">
            <w:pPr>
              <w:suppressAutoHyphens/>
              <w:spacing w:after="150"/>
              <w:rPr>
                <w:b/>
                <w:sz w:val="24"/>
                <w:szCs w:val="24"/>
                <w:shd w:val="clear" w:color="auto" w:fill="FFFFFF"/>
              </w:rPr>
            </w:pPr>
            <w:r w:rsidRPr="009E7F87">
              <w:rPr>
                <w:b/>
                <w:sz w:val="24"/>
                <w:szCs w:val="24"/>
                <w:shd w:val="clear" w:color="auto" w:fill="FFFFFF"/>
              </w:rPr>
              <w:t>Установка контейнерных площадок</w:t>
            </w:r>
          </w:p>
        </w:tc>
      </w:tr>
      <w:tr w:rsidR="00944B42" w:rsidRPr="009E7F87" w:rsidTr="00944934">
        <w:trPr>
          <w:trHeight w:val="2777"/>
        </w:trPr>
        <w:tc>
          <w:tcPr>
            <w:tcW w:w="959" w:type="dxa"/>
            <w:vAlign w:val="center"/>
          </w:tcPr>
          <w:p w:rsidR="00944B42" w:rsidRPr="009E7F87" w:rsidRDefault="00944B42" w:rsidP="00944934">
            <w:pPr>
              <w:suppressAutoHyphens/>
              <w:contextualSpacing/>
              <w:rPr>
                <w:b/>
                <w:sz w:val="24"/>
                <w:szCs w:val="24"/>
                <w:lang w:eastAsia="ar-SA"/>
              </w:rPr>
            </w:pPr>
            <w:r w:rsidRPr="009E7F87">
              <w:rPr>
                <w:b/>
                <w:sz w:val="24"/>
                <w:szCs w:val="24"/>
                <w:lang w:eastAsia="ar-SA"/>
              </w:rPr>
              <w:t>4.1</w:t>
            </w:r>
          </w:p>
        </w:tc>
        <w:tc>
          <w:tcPr>
            <w:tcW w:w="3827" w:type="dxa"/>
            <w:vAlign w:val="center"/>
          </w:tcPr>
          <w:p w:rsidR="00944B42" w:rsidRPr="009E7F87" w:rsidRDefault="00944B42" w:rsidP="00944934">
            <w:pPr>
              <w:suppressAutoHyphens/>
              <w:ind w:hanging="108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drawing>
                <wp:inline distT="0" distB="0" distL="0" distR="0">
                  <wp:extent cx="1837690" cy="1544320"/>
                  <wp:effectExtent l="19050" t="0" r="0" b="0"/>
                  <wp:docPr id="24" name="Рисунок 17" descr="C:\Users\Solovyov\Desktop\8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7" descr="C:\Users\Solovyov\Desktop\8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37690" cy="15443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51" w:type="dxa"/>
            <w:vAlign w:val="center"/>
          </w:tcPr>
          <w:p w:rsidR="00944B42" w:rsidRPr="009E7F87" w:rsidRDefault="00944B42" w:rsidP="00944934">
            <w:pPr>
              <w:suppressAutoHyphens/>
              <w:spacing w:after="150"/>
              <w:rPr>
                <w:sz w:val="24"/>
                <w:szCs w:val="24"/>
                <w:shd w:val="clear" w:color="auto" w:fill="FFFFFF"/>
                <w:vertAlign w:val="superscript"/>
              </w:rPr>
            </w:pPr>
            <w:r w:rsidRPr="009E7F87">
              <w:rPr>
                <w:sz w:val="24"/>
                <w:szCs w:val="24"/>
                <w:shd w:val="clear" w:color="auto" w:fill="FFFFFF"/>
              </w:rPr>
              <w:t>Евроконтейнер оцинкованный для ТБО 1,1 м</w:t>
            </w:r>
            <w:r w:rsidRPr="009E7F87">
              <w:rPr>
                <w:sz w:val="24"/>
                <w:szCs w:val="24"/>
                <w:shd w:val="clear" w:color="auto" w:fill="FFFFFF"/>
                <w:vertAlign w:val="superscript"/>
              </w:rPr>
              <w:t>3</w:t>
            </w:r>
          </w:p>
        </w:tc>
      </w:tr>
      <w:tr w:rsidR="00944B42" w:rsidRPr="009E7F87" w:rsidTr="00944934">
        <w:trPr>
          <w:trHeight w:val="2777"/>
        </w:trPr>
        <w:tc>
          <w:tcPr>
            <w:tcW w:w="959" w:type="dxa"/>
            <w:vAlign w:val="center"/>
          </w:tcPr>
          <w:p w:rsidR="00944B42" w:rsidRPr="009E7F87" w:rsidRDefault="00944B42" w:rsidP="00944934">
            <w:pPr>
              <w:suppressAutoHyphens/>
              <w:contextualSpacing/>
              <w:rPr>
                <w:b/>
                <w:sz w:val="24"/>
                <w:szCs w:val="24"/>
                <w:lang w:eastAsia="ar-SA"/>
              </w:rPr>
            </w:pPr>
            <w:r w:rsidRPr="009E7F87">
              <w:rPr>
                <w:b/>
                <w:sz w:val="24"/>
                <w:szCs w:val="24"/>
                <w:lang w:eastAsia="ar-SA"/>
              </w:rPr>
              <w:t>4.2</w:t>
            </w:r>
          </w:p>
        </w:tc>
        <w:tc>
          <w:tcPr>
            <w:tcW w:w="3827" w:type="dxa"/>
            <w:vAlign w:val="center"/>
          </w:tcPr>
          <w:p w:rsidR="00944B42" w:rsidRPr="009E7F87" w:rsidRDefault="00944B42" w:rsidP="00944934">
            <w:pPr>
              <w:suppressAutoHyphens/>
              <w:ind w:hanging="108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drawing>
                <wp:inline distT="0" distB="0" distL="0" distR="0">
                  <wp:extent cx="1932305" cy="1854835"/>
                  <wp:effectExtent l="19050" t="0" r="0" b="0"/>
                  <wp:docPr id="25" name="Рисунок 18" descr="C:\Users\Solovyov\Desktop\Image-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8" descr="C:\Users\Solovyov\Desktop\Image-5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32305" cy="18548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51" w:type="dxa"/>
            <w:vAlign w:val="center"/>
          </w:tcPr>
          <w:p w:rsidR="00944B42" w:rsidRPr="009E7F87" w:rsidRDefault="00944B42" w:rsidP="00944934">
            <w:pPr>
              <w:suppressAutoHyphens/>
              <w:spacing w:after="150"/>
              <w:rPr>
                <w:sz w:val="24"/>
                <w:szCs w:val="24"/>
                <w:shd w:val="clear" w:color="auto" w:fill="FFFFFF"/>
                <w:vertAlign w:val="superscript"/>
              </w:rPr>
            </w:pPr>
            <w:r w:rsidRPr="009E7F87">
              <w:rPr>
                <w:sz w:val="24"/>
                <w:szCs w:val="24"/>
                <w:shd w:val="clear" w:color="auto" w:fill="FFFFFF"/>
              </w:rPr>
              <w:t>Контейнер для мусора 0,75 м</w:t>
            </w:r>
            <w:r w:rsidRPr="009E7F87">
              <w:rPr>
                <w:sz w:val="24"/>
                <w:szCs w:val="24"/>
                <w:shd w:val="clear" w:color="auto" w:fill="FFFFFF"/>
                <w:vertAlign w:val="superscript"/>
              </w:rPr>
              <w:t>3</w:t>
            </w:r>
          </w:p>
        </w:tc>
      </w:tr>
    </w:tbl>
    <w:p w:rsidR="00944B42" w:rsidRDefault="00944B42" w:rsidP="00944B42">
      <w:pPr>
        <w:rPr>
          <w:sz w:val="28"/>
          <w:szCs w:val="28"/>
        </w:rPr>
      </w:pPr>
    </w:p>
    <w:p w:rsidR="00944B42" w:rsidRDefault="00944B42" w:rsidP="00944B42"/>
    <w:p w:rsidR="00944B42" w:rsidRDefault="00944B42" w:rsidP="00944B42"/>
    <w:p w:rsidR="00944B42" w:rsidRDefault="00944B42" w:rsidP="00944B42"/>
    <w:p w:rsidR="00944B42" w:rsidRDefault="00944B42" w:rsidP="00944B42"/>
    <w:p w:rsidR="00944B42" w:rsidRPr="001E3C1A" w:rsidRDefault="00944B42" w:rsidP="00944B42">
      <w:pPr>
        <w:shd w:val="clear" w:color="auto" w:fill="FFFFFF"/>
        <w:spacing w:before="9278"/>
        <w:ind w:left="10085"/>
        <w:sectPr w:rsidR="00944B42" w:rsidRPr="001E3C1A">
          <w:pgSz w:w="11909" w:h="16834"/>
          <w:pgMar w:top="1092" w:right="360" w:bottom="360" w:left="907" w:header="720" w:footer="720" w:gutter="0"/>
          <w:cols w:space="60"/>
          <w:noEndnote/>
        </w:sectPr>
      </w:pPr>
    </w:p>
    <w:p w:rsidR="00944B42" w:rsidRDefault="00944B42" w:rsidP="00944B42">
      <w:pPr>
        <w:shd w:val="clear" w:color="auto" w:fill="FFFFFF"/>
        <w:spacing w:line="288" w:lineRule="exact"/>
        <w:ind w:right="29"/>
        <w:jc w:val="right"/>
      </w:pPr>
      <w:r>
        <w:rPr>
          <w:sz w:val="24"/>
          <w:szCs w:val="24"/>
        </w:rPr>
        <w:lastRenderedPageBreak/>
        <w:t>Приложение 3</w:t>
      </w:r>
    </w:p>
    <w:p w:rsidR="00944B42" w:rsidRDefault="00944B42" w:rsidP="00944B42">
      <w:pPr>
        <w:shd w:val="clear" w:color="auto" w:fill="FFFFFF"/>
        <w:spacing w:line="288" w:lineRule="exact"/>
        <w:ind w:right="10"/>
        <w:jc w:val="right"/>
      </w:pPr>
      <w:r>
        <w:rPr>
          <w:spacing w:val="-2"/>
          <w:sz w:val="24"/>
          <w:szCs w:val="24"/>
        </w:rPr>
        <w:t>к подпрограмме</w:t>
      </w:r>
    </w:p>
    <w:p w:rsidR="00944B42" w:rsidRDefault="00944B42" w:rsidP="00944B42">
      <w:pPr>
        <w:shd w:val="clear" w:color="auto" w:fill="FFFFFF"/>
        <w:spacing w:before="10" w:line="288" w:lineRule="exact"/>
        <w:ind w:right="5"/>
        <w:jc w:val="right"/>
      </w:pPr>
      <w:r>
        <w:rPr>
          <w:spacing w:val="-1"/>
          <w:sz w:val="24"/>
          <w:szCs w:val="24"/>
        </w:rPr>
        <w:t>«Благоустройство дворовых</w:t>
      </w:r>
    </w:p>
    <w:p w:rsidR="00944B42" w:rsidRDefault="00944B42" w:rsidP="00944B42">
      <w:pPr>
        <w:shd w:val="clear" w:color="auto" w:fill="FFFFFF"/>
        <w:spacing w:line="288" w:lineRule="exact"/>
        <w:ind w:right="10"/>
        <w:jc w:val="right"/>
      </w:pPr>
      <w:r>
        <w:rPr>
          <w:spacing w:val="-1"/>
          <w:sz w:val="24"/>
          <w:szCs w:val="24"/>
        </w:rPr>
        <w:t>территорий Комсомольского городского поселения»</w:t>
      </w:r>
    </w:p>
    <w:p w:rsidR="00944B42" w:rsidRDefault="00944B42" w:rsidP="00944B42">
      <w:pPr>
        <w:shd w:val="clear" w:color="auto" w:fill="FFFFFF"/>
        <w:spacing w:before="562" w:line="269" w:lineRule="exact"/>
        <w:ind w:left="91" w:firstLine="1603"/>
      </w:pPr>
      <w:r>
        <w:rPr>
          <w:b/>
          <w:bCs/>
          <w:sz w:val="24"/>
          <w:szCs w:val="24"/>
        </w:rPr>
        <w:t xml:space="preserve">Порядок аккумулирования и расходования средств заинтересованных лиц, </w:t>
      </w:r>
      <w:r>
        <w:rPr>
          <w:b/>
          <w:bCs/>
          <w:spacing w:val="-2"/>
          <w:sz w:val="24"/>
          <w:szCs w:val="24"/>
        </w:rPr>
        <w:t>направляемых на выполнение дополнительного перечня работ по благоустройству дворовых</w:t>
      </w:r>
    </w:p>
    <w:p w:rsidR="00944B42" w:rsidRDefault="00944B42" w:rsidP="00944B42">
      <w:pPr>
        <w:shd w:val="clear" w:color="auto" w:fill="FFFFFF"/>
        <w:spacing w:line="269" w:lineRule="exact"/>
        <w:ind w:right="5"/>
        <w:jc w:val="center"/>
      </w:pPr>
      <w:r>
        <w:rPr>
          <w:b/>
          <w:bCs/>
          <w:sz w:val="24"/>
          <w:szCs w:val="24"/>
        </w:rPr>
        <w:t>территорий Комсомольского городского поселения</w:t>
      </w:r>
    </w:p>
    <w:p w:rsidR="00944B42" w:rsidRDefault="00944B42" w:rsidP="00944B42">
      <w:pPr>
        <w:shd w:val="clear" w:color="auto" w:fill="FFFFFF"/>
        <w:spacing w:before="264" w:line="274" w:lineRule="exact"/>
        <w:ind w:left="1296"/>
      </w:pPr>
      <w:r>
        <w:rPr>
          <w:b/>
          <w:bCs/>
          <w:spacing w:val="-1"/>
          <w:sz w:val="24"/>
          <w:szCs w:val="24"/>
        </w:rPr>
        <w:t>1. Общие положения</w:t>
      </w:r>
    </w:p>
    <w:p w:rsidR="00944B42" w:rsidRDefault="00944B42" w:rsidP="00944B42">
      <w:pPr>
        <w:widowControl w:val="0"/>
        <w:numPr>
          <w:ilvl w:val="0"/>
          <w:numId w:val="9"/>
        </w:numPr>
        <w:shd w:val="clear" w:color="auto" w:fill="FFFFFF"/>
        <w:tabs>
          <w:tab w:val="left" w:pos="442"/>
        </w:tabs>
        <w:autoSpaceDE w:val="0"/>
        <w:autoSpaceDN w:val="0"/>
        <w:adjustRightInd w:val="0"/>
        <w:spacing w:line="274" w:lineRule="exact"/>
        <w:ind w:left="14" w:right="5"/>
        <w:jc w:val="both"/>
        <w:rPr>
          <w:spacing w:val="-15"/>
          <w:sz w:val="24"/>
          <w:szCs w:val="24"/>
        </w:rPr>
      </w:pPr>
      <w:r>
        <w:rPr>
          <w:spacing w:val="-1"/>
          <w:sz w:val="24"/>
          <w:szCs w:val="24"/>
        </w:rPr>
        <w:t xml:space="preserve">Настоящий Порядок регламентирует процедуру аккумулирования и использования денежных </w:t>
      </w:r>
      <w:r>
        <w:rPr>
          <w:sz w:val="24"/>
          <w:szCs w:val="24"/>
        </w:rPr>
        <w:t xml:space="preserve">средств (далее - аккумулирование средств), поступающих от собственников помещений в </w:t>
      </w:r>
      <w:r>
        <w:rPr>
          <w:spacing w:val="-1"/>
          <w:sz w:val="24"/>
          <w:szCs w:val="24"/>
        </w:rPr>
        <w:t xml:space="preserve">многоквартирных домах, собственников иных зданий и сооружений, расположенных в границах </w:t>
      </w:r>
      <w:r>
        <w:rPr>
          <w:sz w:val="24"/>
          <w:szCs w:val="24"/>
        </w:rPr>
        <w:t xml:space="preserve">дворовой территории, подлежащей благоустройству (далее - заинтересованные лица), направляемых на выполнение дополнительного перечня работ по благоустройству дворовых территорий Комсомольского городского поселения в рамках муниципальной программы «Формирование современной городской среды на территории Комсомольского городского </w:t>
      </w:r>
      <w:r>
        <w:rPr>
          <w:spacing w:val="-2"/>
          <w:sz w:val="24"/>
          <w:szCs w:val="24"/>
        </w:rPr>
        <w:t xml:space="preserve">поселения на 2018-2024 год» (далее - Программа), механизм контроля за их расходованием, а также </w:t>
      </w:r>
      <w:r>
        <w:rPr>
          <w:sz w:val="24"/>
          <w:szCs w:val="24"/>
        </w:rPr>
        <w:t>устанавливает порядок и формы трудового и финансового участия заинтересованных лиц в выполнении указанных работ.</w:t>
      </w:r>
    </w:p>
    <w:p w:rsidR="00944B42" w:rsidRDefault="00944B42" w:rsidP="00944B42">
      <w:pPr>
        <w:widowControl w:val="0"/>
        <w:numPr>
          <w:ilvl w:val="0"/>
          <w:numId w:val="9"/>
        </w:numPr>
        <w:shd w:val="clear" w:color="auto" w:fill="FFFFFF"/>
        <w:tabs>
          <w:tab w:val="left" w:pos="442"/>
        </w:tabs>
        <w:autoSpaceDE w:val="0"/>
        <w:autoSpaceDN w:val="0"/>
        <w:adjustRightInd w:val="0"/>
        <w:spacing w:line="274" w:lineRule="exact"/>
        <w:ind w:left="14"/>
        <w:jc w:val="both"/>
        <w:rPr>
          <w:spacing w:val="-13"/>
          <w:sz w:val="24"/>
          <w:szCs w:val="24"/>
        </w:rPr>
      </w:pPr>
      <w:r>
        <w:rPr>
          <w:spacing w:val="-1"/>
          <w:sz w:val="24"/>
          <w:szCs w:val="24"/>
        </w:rPr>
        <w:t>В целях реализации настоящего Порядка используются следующие понятия:</w:t>
      </w:r>
    </w:p>
    <w:p w:rsidR="00944B42" w:rsidRDefault="00944B42" w:rsidP="00944B42">
      <w:pPr>
        <w:shd w:val="clear" w:color="auto" w:fill="FFFFFF"/>
        <w:tabs>
          <w:tab w:val="left" w:pos="254"/>
        </w:tabs>
        <w:spacing w:line="274" w:lineRule="exact"/>
        <w:ind w:left="10" w:right="5"/>
        <w:jc w:val="both"/>
      </w:pPr>
      <w:r>
        <w:rPr>
          <w:spacing w:val="-12"/>
          <w:sz w:val="24"/>
          <w:szCs w:val="24"/>
        </w:rPr>
        <w:t>а)</w:t>
      </w:r>
      <w:r>
        <w:rPr>
          <w:sz w:val="24"/>
          <w:szCs w:val="24"/>
        </w:rPr>
        <w:tab/>
        <w:t>дополнительный перечень работ - установленный постановлением администрации</w:t>
      </w:r>
      <w:r>
        <w:rPr>
          <w:sz w:val="24"/>
          <w:szCs w:val="24"/>
        </w:rPr>
        <w:br/>
      </w:r>
      <w:r>
        <w:rPr>
          <w:spacing w:val="-1"/>
          <w:sz w:val="24"/>
          <w:szCs w:val="24"/>
        </w:rPr>
        <w:t>Комсомольского муниципального района перечень работ по благоустройству дворовой территории;</w:t>
      </w:r>
    </w:p>
    <w:p w:rsidR="00944B42" w:rsidRDefault="00944B42" w:rsidP="00944B42">
      <w:pPr>
        <w:shd w:val="clear" w:color="auto" w:fill="FFFFFF"/>
        <w:tabs>
          <w:tab w:val="left" w:pos="254"/>
        </w:tabs>
        <w:spacing w:line="274" w:lineRule="exact"/>
        <w:ind w:left="10"/>
        <w:jc w:val="both"/>
      </w:pPr>
      <w:r>
        <w:rPr>
          <w:spacing w:val="-10"/>
          <w:sz w:val="24"/>
          <w:szCs w:val="24"/>
        </w:rPr>
        <w:t>б)</w:t>
      </w:r>
      <w:r>
        <w:rPr>
          <w:sz w:val="24"/>
          <w:szCs w:val="24"/>
        </w:rPr>
        <w:tab/>
      </w:r>
      <w:r>
        <w:rPr>
          <w:spacing w:val="-1"/>
          <w:sz w:val="24"/>
          <w:szCs w:val="24"/>
        </w:rPr>
        <w:t>трудовое участие - добровольная безвозмездная трудовая деятельность заинтересованных лиц,</w:t>
      </w:r>
      <w:r>
        <w:rPr>
          <w:spacing w:val="-1"/>
          <w:sz w:val="24"/>
          <w:szCs w:val="24"/>
        </w:rPr>
        <w:br/>
      </w:r>
      <w:r>
        <w:rPr>
          <w:sz w:val="24"/>
          <w:szCs w:val="24"/>
        </w:rPr>
        <w:t>имеющая социально полезную направленность, не требующая специальной квалификации и</w:t>
      </w:r>
      <w:r>
        <w:rPr>
          <w:sz w:val="24"/>
          <w:szCs w:val="24"/>
        </w:rPr>
        <w:br/>
        <w:t>выполняемая в качестве трудового участия заинтересованных лиц при осуществлении видов работ</w:t>
      </w:r>
      <w:r>
        <w:rPr>
          <w:sz w:val="24"/>
          <w:szCs w:val="24"/>
        </w:rPr>
        <w:br/>
        <w:t>из дополнительного перечня работ по благоустройству дворовых территорий Комсомольского</w:t>
      </w:r>
      <w:r>
        <w:rPr>
          <w:sz w:val="24"/>
          <w:szCs w:val="24"/>
        </w:rPr>
        <w:br/>
        <w:t>городского поселения;</w:t>
      </w:r>
    </w:p>
    <w:p w:rsidR="00944B42" w:rsidRDefault="00944B42" w:rsidP="00944B42">
      <w:pPr>
        <w:shd w:val="clear" w:color="auto" w:fill="FFFFFF"/>
        <w:tabs>
          <w:tab w:val="left" w:pos="254"/>
        </w:tabs>
        <w:spacing w:line="274" w:lineRule="exact"/>
        <w:ind w:left="10" w:right="5"/>
        <w:jc w:val="both"/>
      </w:pPr>
      <w:r>
        <w:rPr>
          <w:spacing w:val="-10"/>
          <w:sz w:val="24"/>
          <w:szCs w:val="24"/>
        </w:rPr>
        <w:t>в)</w:t>
      </w:r>
      <w:r>
        <w:rPr>
          <w:sz w:val="24"/>
          <w:szCs w:val="24"/>
        </w:rPr>
        <w:tab/>
        <w:t>финансовое участие - финансирование выполнения видов работ из дополнительного перечня</w:t>
      </w:r>
      <w:r>
        <w:rPr>
          <w:sz w:val="24"/>
          <w:szCs w:val="24"/>
        </w:rPr>
        <w:br/>
        <w:t>работ по благоустройству дворовых территорий Комсомольского городского поселения за счет</w:t>
      </w:r>
      <w:r>
        <w:rPr>
          <w:sz w:val="24"/>
          <w:szCs w:val="24"/>
        </w:rPr>
        <w:br/>
        <w:t>участия заинтересованных лиц в размере не менее 5 процентов от общей стоимости</w:t>
      </w:r>
      <w:r>
        <w:rPr>
          <w:sz w:val="24"/>
          <w:szCs w:val="24"/>
        </w:rPr>
        <w:br/>
        <w:t>соответствующего вида работ;</w:t>
      </w:r>
    </w:p>
    <w:p w:rsidR="00944B42" w:rsidRDefault="00944B42" w:rsidP="00944B42">
      <w:pPr>
        <w:shd w:val="clear" w:color="auto" w:fill="FFFFFF"/>
        <w:tabs>
          <w:tab w:val="left" w:pos="254"/>
        </w:tabs>
        <w:spacing w:line="274" w:lineRule="exact"/>
        <w:ind w:left="10" w:right="5"/>
        <w:jc w:val="both"/>
      </w:pPr>
      <w:r>
        <w:rPr>
          <w:spacing w:val="-8"/>
          <w:sz w:val="24"/>
          <w:szCs w:val="24"/>
        </w:rPr>
        <w:t>г)</w:t>
      </w:r>
      <w:r>
        <w:rPr>
          <w:sz w:val="24"/>
          <w:szCs w:val="24"/>
        </w:rPr>
        <w:tab/>
        <w:t>общественная комиссия - комиссия, создаваемая в соответствии с постановлением</w:t>
      </w:r>
      <w:r>
        <w:rPr>
          <w:sz w:val="24"/>
          <w:szCs w:val="24"/>
        </w:rPr>
        <w:br/>
      </w:r>
      <w:r>
        <w:rPr>
          <w:spacing w:val="-1"/>
          <w:sz w:val="24"/>
          <w:szCs w:val="24"/>
        </w:rPr>
        <w:t>администрации Комсомольского муниципального района для рассмотрения и оценки предложений</w:t>
      </w:r>
      <w:r>
        <w:rPr>
          <w:spacing w:val="-1"/>
          <w:sz w:val="24"/>
          <w:szCs w:val="24"/>
        </w:rPr>
        <w:br/>
      </w:r>
      <w:r>
        <w:rPr>
          <w:sz w:val="24"/>
          <w:szCs w:val="24"/>
        </w:rPr>
        <w:t>заинтересованных лиц, а также реализации контроля за реализацией Программы.</w:t>
      </w:r>
    </w:p>
    <w:p w:rsidR="00944B42" w:rsidRDefault="00944B42" w:rsidP="00944B42">
      <w:pPr>
        <w:shd w:val="clear" w:color="auto" w:fill="FFFFFF"/>
        <w:spacing w:before="274"/>
        <w:ind w:left="1080"/>
      </w:pPr>
      <w:r>
        <w:rPr>
          <w:b/>
          <w:bCs/>
          <w:sz w:val="24"/>
          <w:szCs w:val="24"/>
        </w:rPr>
        <w:t>2.Порядок и форма участия (трудовое и (или) финансовое) заинтересованных лиц в</w:t>
      </w:r>
    </w:p>
    <w:p w:rsidR="00944B42" w:rsidRDefault="00944B42" w:rsidP="00944B42">
      <w:pPr>
        <w:shd w:val="clear" w:color="auto" w:fill="FFFFFF"/>
        <w:ind w:left="4661"/>
      </w:pPr>
      <w:r>
        <w:rPr>
          <w:b/>
          <w:bCs/>
          <w:spacing w:val="-1"/>
          <w:sz w:val="24"/>
          <w:szCs w:val="24"/>
        </w:rPr>
        <w:t>выполнении работ</w:t>
      </w:r>
    </w:p>
    <w:p w:rsidR="00944B42" w:rsidRDefault="00944B42" w:rsidP="00944B42">
      <w:pPr>
        <w:widowControl w:val="0"/>
        <w:numPr>
          <w:ilvl w:val="0"/>
          <w:numId w:val="10"/>
        </w:numPr>
        <w:shd w:val="clear" w:color="auto" w:fill="FFFFFF"/>
        <w:tabs>
          <w:tab w:val="left" w:pos="475"/>
        </w:tabs>
        <w:autoSpaceDE w:val="0"/>
        <w:autoSpaceDN w:val="0"/>
        <w:adjustRightInd w:val="0"/>
        <w:spacing w:line="269" w:lineRule="exact"/>
        <w:ind w:right="10"/>
        <w:jc w:val="both"/>
        <w:rPr>
          <w:spacing w:val="-6"/>
          <w:sz w:val="24"/>
          <w:szCs w:val="24"/>
        </w:rPr>
      </w:pPr>
      <w:r>
        <w:rPr>
          <w:spacing w:val="-1"/>
          <w:sz w:val="24"/>
          <w:szCs w:val="24"/>
        </w:rPr>
        <w:t xml:space="preserve">Заинтересованные лица принимают участие в реализации мероприятий по благоустройству </w:t>
      </w:r>
      <w:r>
        <w:rPr>
          <w:sz w:val="24"/>
          <w:szCs w:val="24"/>
        </w:rPr>
        <w:t>дворовых территории в рамках минимального и дополнительного перечней работ по благоустройству в форме трудового и (или) финансового участия.</w:t>
      </w:r>
    </w:p>
    <w:p w:rsidR="00944B42" w:rsidRDefault="00944B42" w:rsidP="00944B42">
      <w:pPr>
        <w:widowControl w:val="0"/>
        <w:numPr>
          <w:ilvl w:val="0"/>
          <w:numId w:val="10"/>
        </w:numPr>
        <w:shd w:val="clear" w:color="auto" w:fill="FFFFFF"/>
        <w:tabs>
          <w:tab w:val="left" w:pos="475"/>
        </w:tabs>
        <w:autoSpaceDE w:val="0"/>
        <w:autoSpaceDN w:val="0"/>
        <w:adjustRightInd w:val="0"/>
        <w:spacing w:before="106" w:line="269" w:lineRule="exact"/>
        <w:ind w:right="14"/>
        <w:jc w:val="both"/>
        <w:rPr>
          <w:spacing w:val="-7"/>
          <w:sz w:val="24"/>
          <w:szCs w:val="24"/>
        </w:rPr>
      </w:pPr>
      <w:r>
        <w:rPr>
          <w:sz w:val="24"/>
          <w:szCs w:val="24"/>
        </w:rPr>
        <w:t xml:space="preserve">Организация трудового и (или) финансового участия осуществляется заинтересованными </w:t>
      </w:r>
      <w:r>
        <w:rPr>
          <w:spacing w:val="-2"/>
          <w:sz w:val="24"/>
          <w:szCs w:val="24"/>
        </w:rPr>
        <w:t xml:space="preserve">лицами в соответствии с решением общего собрания собственников помещений в многоквартирном </w:t>
      </w:r>
      <w:r>
        <w:rPr>
          <w:sz w:val="24"/>
          <w:szCs w:val="24"/>
        </w:rPr>
        <w:t>доме, дворовая территория которого подлежит благоустройству, оформленного соответствующим протоколом общего собрания собственников помещений в многоквартирном доме.</w:t>
      </w:r>
    </w:p>
    <w:p w:rsidR="00944B42" w:rsidRDefault="00944B42" w:rsidP="00944B42">
      <w:pPr>
        <w:shd w:val="clear" w:color="auto" w:fill="FFFFFF"/>
        <w:tabs>
          <w:tab w:val="left" w:pos="542"/>
        </w:tabs>
        <w:spacing w:before="101" w:line="269" w:lineRule="exact"/>
        <w:ind w:left="5" w:right="14"/>
        <w:jc w:val="both"/>
      </w:pPr>
      <w:r>
        <w:rPr>
          <w:spacing w:val="-8"/>
          <w:sz w:val="24"/>
          <w:szCs w:val="24"/>
        </w:rPr>
        <w:t>2.3.</w:t>
      </w:r>
      <w:r>
        <w:rPr>
          <w:sz w:val="24"/>
          <w:szCs w:val="24"/>
        </w:rPr>
        <w:tab/>
        <w:t>Финансовое (трудовое) участие заинтересованных лиц в выполнении мероприятий по</w:t>
      </w:r>
      <w:r>
        <w:rPr>
          <w:sz w:val="24"/>
          <w:szCs w:val="24"/>
        </w:rPr>
        <w:br/>
      </w:r>
      <w:r>
        <w:rPr>
          <w:spacing w:val="-1"/>
          <w:sz w:val="24"/>
          <w:szCs w:val="24"/>
        </w:rPr>
        <w:t>благоустройству дворовых территорий должно подтверждаться документально в зависимости от</w:t>
      </w:r>
      <w:r>
        <w:rPr>
          <w:spacing w:val="-1"/>
          <w:sz w:val="24"/>
          <w:szCs w:val="24"/>
        </w:rPr>
        <w:br/>
      </w:r>
      <w:r>
        <w:rPr>
          <w:sz w:val="24"/>
          <w:szCs w:val="24"/>
        </w:rPr>
        <w:t>избранной формы такого участия.</w:t>
      </w:r>
    </w:p>
    <w:p w:rsidR="00944B42" w:rsidRDefault="00944B42" w:rsidP="00944B42">
      <w:pPr>
        <w:shd w:val="clear" w:color="auto" w:fill="FFFFFF"/>
        <w:tabs>
          <w:tab w:val="left" w:pos="782"/>
        </w:tabs>
        <w:spacing w:before="10" w:line="269" w:lineRule="exact"/>
        <w:ind w:right="19"/>
        <w:jc w:val="both"/>
      </w:pPr>
      <w:r>
        <w:rPr>
          <w:spacing w:val="-6"/>
          <w:sz w:val="24"/>
          <w:szCs w:val="24"/>
        </w:rPr>
        <w:t>2.4.</w:t>
      </w:r>
      <w:r>
        <w:rPr>
          <w:sz w:val="24"/>
          <w:szCs w:val="24"/>
        </w:rPr>
        <w:tab/>
        <w:t>Документы, подтверждающие форму участия заинтересованных лиц в реализации</w:t>
      </w:r>
      <w:r>
        <w:rPr>
          <w:sz w:val="24"/>
          <w:szCs w:val="24"/>
        </w:rPr>
        <w:br/>
      </w:r>
      <w:r>
        <w:rPr>
          <w:spacing w:val="-1"/>
          <w:sz w:val="24"/>
          <w:szCs w:val="24"/>
        </w:rPr>
        <w:t>мероприятий   по   благоустройству,   предусмотренных   минимальным   и   (или)   дополнительным</w:t>
      </w:r>
    </w:p>
    <w:p w:rsidR="00944B42" w:rsidRPr="00BB7309" w:rsidRDefault="00944B42" w:rsidP="00944B42">
      <w:pPr>
        <w:shd w:val="clear" w:color="auto" w:fill="FFFFFF"/>
        <w:spacing w:before="125"/>
        <w:jc w:val="right"/>
        <w:sectPr w:rsidR="00944B42" w:rsidRPr="00BB7309">
          <w:pgSz w:w="11909" w:h="16834"/>
          <w:pgMar w:top="1095" w:right="655" w:bottom="360" w:left="915" w:header="720" w:footer="720" w:gutter="0"/>
          <w:cols w:space="60"/>
          <w:noEndnote/>
        </w:sectPr>
      </w:pPr>
    </w:p>
    <w:p w:rsidR="00944B42" w:rsidRDefault="00944B42" w:rsidP="00944B42">
      <w:pPr>
        <w:shd w:val="clear" w:color="auto" w:fill="FFFFFF"/>
        <w:spacing w:line="283" w:lineRule="exact"/>
        <w:ind w:right="14"/>
        <w:jc w:val="both"/>
      </w:pPr>
      <w:r>
        <w:rPr>
          <w:spacing w:val="-1"/>
          <w:sz w:val="24"/>
          <w:szCs w:val="24"/>
        </w:rPr>
        <w:lastRenderedPageBreak/>
        <w:t xml:space="preserve">перечнями, предоставляются в Управление по вопросу развития инфраструктуры администрации </w:t>
      </w:r>
      <w:r>
        <w:rPr>
          <w:sz w:val="24"/>
          <w:szCs w:val="24"/>
        </w:rPr>
        <w:t>Комсомольского муниципального района.</w:t>
      </w:r>
    </w:p>
    <w:p w:rsidR="00944B42" w:rsidRDefault="00944B42" w:rsidP="00944B42">
      <w:pPr>
        <w:shd w:val="clear" w:color="auto" w:fill="FFFFFF"/>
        <w:spacing w:line="278" w:lineRule="exact"/>
        <w:ind w:right="10" w:firstLine="955"/>
        <w:jc w:val="both"/>
      </w:pPr>
      <w:r>
        <w:rPr>
          <w:sz w:val="24"/>
          <w:szCs w:val="24"/>
        </w:rPr>
        <w:t xml:space="preserve">В качестве документов, подтверждающих финансовое участие, могут быть представлены </w:t>
      </w:r>
      <w:r>
        <w:rPr>
          <w:spacing w:val="-1"/>
          <w:sz w:val="24"/>
          <w:szCs w:val="24"/>
        </w:rPr>
        <w:t>копии платежных поручений о перечислении средств или внесении средств на счет, открытый в установленном порядке, копия ведомости сбора средств с физических лиц, которые впоследствии также вносятся на счет, открытый в соответствии с настоящим Порядком.</w:t>
      </w:r>
    </w:p>
    <w:p w:rsidR="00944B42" w:rsidRDefault="00944B42" w:rsidP="00944B42">
      <w:pPr>
        <w:shd w:val="clear" w:color="auto" w:fill="FFFFFF"/>
        <w:spacing w:line="278" w:lineRule="exact"/>
        <w:ind w:right="10" w:firstLine="826"/>
        <w:jc w:val="both"/>
      </w:pPr>
      <w:r>
        <w:rPr>
          <w:sz w:val="24"/>
          <w:szCs w:val="24"/>
        </w:rPr>
        <w:t>Документы, подтверждающие финансовое участие, представляются в отдел городского хозяйства не позднее 2 дней со дня перечисления денежных средств в установленном порядке.</w:t>
      </w:r>
    </w:p>
    <w:p w:rsidR="00944B42" w:rsidRDefault="00944B42" w:rsidP="00944B42">
      <w:pPr>
        <w:shd w:val="clear" w:color="auto" w:fill="FFFFFF"/>
        <w:spacing w:line="274" w:lineRule="exact"/>
        <w:ind w:left="5" w:right="5" w:firstLine="845"/>
        <w:jc w:val="both"/>
      </w:pPr>
      <w:r>
        <w:rPr>
          <w:sz w:val="24"/>
          <w:szCs w:val="24"/>
        </w:rPr>
        <w:t xml:space="preserve">В качестве документов (материалов), подтверждающих трудовое участие могут быть представлены отчет подрядной организации о выполнении работ, включающей информацию о </w:t>
      </w:r>
      <w:r>
        <w:rPr>
          <w:spacing w:val="-2"/>
          <w:sz w:val="24"/>
          <w:szCs w:val="24"/>
        </w:rPr>
        <w:t xml:space="preserve">проведении мероприятия с трудовым участием граждан, отчет совета многоквартирного дома, лица, </w:t>
      </w:r>
      <w:r>
        <w:rPr>
          <w:spacing w:val="-1"/>
          <w:sz w:val="24"/>
          <w:szCs w:val="24"/>
        </w:rPr>
        <w:t xml:space="preserve">управляющего многоквартирным домом о проведении мероприятия с трудовым участием граждан. </w:t>
      </w:r>
      <w:r>
        <w:rPr>
          <w:sz w:val="24"/>
          <w:szCs w:val="24"/>
        </w:rPr>
        <w:t xml:space="preserve">При этом, рекомендуется в качестве приложения к такому отчету представлять фото-. </w:t>
      </w:r>
      <w:r>
        <w:rPr>
          <w:spacing w:val="-1"/>
          <w:sz w:val="24"/>
          <w:szCs w:val="24"/>
        </w:rPr>
        <w:t>видеоматериалы, подтверждающие проведение мероприятия с трудовым участием граждан.</w:t>
      </w:r>
    </w:p>
    <w:p w:rsidR="00944B42" w:rsidRDefault="00944B42" w:rsidP="00944B42">
      <w:pPr>
        <w:shd w:val="clear" w:color="auto" w:fill="FFFFFF"/>
        <w:spacing w:line="274" w:lineRule="exact"/>
        <w:ind w:left="10" w:right="5" w:firstLine="830"/>
        <w:jc w:val="both"/>
      </w:pPr>
      <w:r>
        <w:rPr>
          <w:sz w:val="24"/>
          <w:szCs w:val="24"/>
        </w:rPr>
        <w:t>Документы, подтверждающие трудовое участие, представляются в отдел городского хозяйства не позднее 10 календарных дней со дня окончания работ, выполняемых заинтересованными лицами.</w:t>
      </w:r>
    </w:p>
    <w:p w:rsidR="00944B42" w:rsidRDefault="00944B42" w:rsidP="00944B42">
      <w:pPr>
        <w:shd w:val="clear" w:color="auto" w:fill="FFFFFF"/>
        <w:spacing w:line="274" w:lineRule="exact"/>
        <w:ind w:left="10"/>
        <w:jc w:val="both"/>
      </w:pPr>
      <w:r>
        <w:rPr>
          <w:spacing w:val="-1"/>
          <w:sz w:val="24"/>
          <w:szCs w:val="24"/>
        </w:rPr>
        <w:t xml:space="preserve">2.5.При выборе формы финансового участия заинтересованных лиц в реализации мероприятий по </w:t>
      </w:r>
      <w:r>
        <w:rPr>
          <w:sz w:val="24"/>
          <w:szCs w:val="24"/>
        </w:rPr>
        <w:t>благоустройству дворовой территории в рамках дополнительного перечня (минимального перечня -в случае принятия такого решения) работ по благоустройству доля участия определяется как процент от стоимости мероприятий по благоустройству дворовой территории.</w:t>
      </w:r>
    </w:p>
    <w:p w:rsidR="00944B42" w:rsidRDefault="00944B42" w:rsidP="00944B42">
      <w:pPr>
        <w:shd w:val="clear" w:color="auto" w:fill="FFFFFF"/>
        <w:spacing w:before="274" w:line="274" w:lineRule="exact"/>
        <w:ind w:left="984"/>
      </w:pPr>
      <w:r>
        <w:rPr>
          <w:b/>
          <w:bCs/>
          <w:sz w:val="24"/>
          <w:szCs w:val="24"/>
        </w:rPr>
        <w:t xml:space="preserve">3. Порядок разработки, обсуждения </w:t>
      </w:r>
      <w:r>
        <w:rPr>
          <w:sz w:val="24"/>
          <w:szCs w:val="24"/>
        </w:rPr>
        <w:t xml:space="preserve">с </w:t>
      </w:r>
      <w:r>
        <w:rPr>
          <w:b/>
          <w:bCs/>
          <w:sz w:val="24"/>
          <w:szCs w:val="24"/>
        </w:rPr>
        <w:t>заинтересованными лицами и утверждения дизайн-проектов благоустройства дворовых территорий</w:t>
      </w:r>
    </w:p>
    <w:p w:rsidR="00944B42" w:rsidRDefault="00944B42" w:rsidP="00944B42">
      <w:pPr>
        <w:shd w:val="clear" w:color="auto" w:fill="FFFFFF"/>
        <w:spacing w:before="264" w:line="274" w:lineRule="exact"/>
        <w:ind w:left="5"/>
        <w:jc w:val="both"/>
      </w:pPr>
      <w:r>
        <w:rPr>
          <w:spacing w:val="-2"/>
          <w:sz w:val="24"/>
          <w:szCs w:val="24"/>
        </w:rPr>
        <w:t xml:space="preserve">Настоящий   порядок   устанавливает   процедуру   разработки,   обсуждения   с   заинтересованными </w:t>
      </w:r>
      <w:r>
        <w:rPr>
          <w:sz w:val="24"/>
          <w:szCs w:val="24"/>
        </w:rPr>
        <w:t xml:space="preserve">лицами и  утверждения дизайн-проектов  благоустройства дворовой  территории,  включаемых  в </w:t>
      </w:r>
      <w:r>
        <w:rPr>
          <w:spacing w:val="-1"/>
          <w:sz w:val="24"/>
          <w:szCs w:val="24"/>
        </w:rPr>
        <w:t xml:space="preserve">муниципальную   программу      "Формирование   современной   городской   среды   на   территории </w:t>
      </w:r>
      <w:r>
        <w:rPr>
          <w:sz w:val="24"/>
          <w:szCs w:val="24"/>
        </w:rPr>
        <w:t>Комсомольского городского поселения" Для целей Порядка применяются следующие понятия:</w:t>
      </w:r>
    </w:p>
    <w:p w:rsidR="00944B42" w:rsidRDefault="00944B42" w:rsidP="00944B42">
      <w:pPr>
        <w:widowControl w:val="0"/>
        <w:numPr>
          <w:ilvl w:val="0"/>
          <w:numId w:val="11"/>
        </w:numPr>
        <w:shd w:val="clear" w:color="auto" w:fill="FFFFFF"/>
        <w:tabs>
          <w:tab w:val="left" w:pos="250"/>
        </w:tabs>
        <w:autoSpaceDE w:val="0"/>
        <w:autoSpaceDN w:val="0"/>
        <w:adjustRightInd w:val="0"/>
        <w:spacing w:before="5" w:line="269" w:lineRule="exact"/>
        <w:jc w:val="both"/>
        <w:rPr>
          <w:spacing w:val="-25"/>
          <w:sz w:val="24"/>
          <w:szCs w:val="24"/>
        </w:rPr>
      </w:pPr>
      <w:r>
        <w:rPr>
          <w:spacing w:val="-1"/>
          <w:sz w:val="24"/>
          <w:szCs w:val="24"/>
        </w:rPr>
        <w:t xml:space="preserve">дворовая территория - совокупность территории, прилегающих к многоквартирному дому, с </w:t>
      </w:r>
      <w:r>
        <w:rPr>
          <w:sz w:val="24"/>
          <w:szCs w:val="24"/>
        </w:rPr>
        <w:t xml:space="preserve">расположенными на них объектами, предназначенными для обслуживания и эксплуатации таких </w:t>
      </w:r>
      <w:r>
        <w:rPr>
          <w:spacing w:val="-1"/>
          <w:sz w:val="24"/>
          <w:szCs w:val="24"/>
        </w:rPr>
        <w:t xml:space="preserve">домов, и элементами благоустройства этих территорий, в том числе парковками (парковочными местами), тротуарами и автомобильными дорогами, включая автомобильные дороги, образующие </w:t>
      </w:r>
      <w:r>
        <w:rPr>
          <w:sz w:val="24"/>
          <w:szCs w:val="24"/>
        </w:rPr>
        <w:t>проезды к территориям, прилегающим к многоквартирным домам;</w:t>
      </w:r>
    </w:p>
    <w:p w:rsidR="00944B42" w:rsidRDefault="00944B42" w:rsidP="00944B42">
      <w:pPr>
        <w:widowControl w:val="0"/>
        <w:numPr>
          <w:ilvl w:val="0"/>
          <w:numId w:val="11"/>
        </w:numPr>
        <w:shd w:val="clear" w:color="auto" w:fill="FFFFFF"/>
        <w:tabs>
          <w:tab w:val="left" w:pos="250"/>
        </w:tabs>
        <w:autoSpaceDE w:val="0"/>
        <w:autoSpaceDN w:val="0"/>
        <w:adjustRightInd w:val="0"/>
        <w:spacing w:line="269" w:lineRule="exact"/>
        <w:jc w:val="both"/>
        <w:rPr>
          <w:spacing w:val="-11"/>
          <w:sz w:val="24"/>
          <w:szCs w:val="24"/>
        </w:rPr>
      </w:pPr>
      <w:r>
        <w:rPr>
          <w:sz w:val="24"/>
          <w:szCs w:val="24"/>
        </w:rPr>
        <w:t>заинтересованные лица - собственники помещений в многоквартирных домах, собственники иных зданий и сооружений, расположенных в границах дворовой территории, подлежащей благоустройству.</w:t>
      </w:r>
    </w:p>
    <w:p w:rsidR="00944B42" w:rsidRDefault="00944B42" w:rsidP="00944B42">
      <w:pPr>
        <w:shd w:val="clear" w:color="auto" w:fill="FFFFFF"/>
        <w:spacing w:before="5" w:line="269" w:lineRule="exact"/>
        <w:ind w:firstLine="235"/>
        <w:jc w:val="both"/>
      </w:pPr>
      <w:r>
        <w:rPr>
          <w:sz w:val="24"/>
          <w:szCs w:val="24"/>
        </w:rPr>
        <w:t xml:space="preserve">Дизайн-проект разрабатывается в отношении дворовых территорий, прошедших отбор, исходя из даты представления предложений заинтересованных лиц в пределах выделенных лимитов </w:t>
      </w:r>
      <w:r>
        <w:rPr>
          <w:spacing w:val="-1"/>
          <w:sz w:val="24"/>
          <w:szCs w:val="24"/>
        </w:rPr>
        <w:t xml:space="preserve">бюджетных ассигнований. Данные проекты могут быть разработаны проектной организацией. </w:t>
      </w:r>
      <w:r>
        <w:rPr>
          <w:sz w:val="24"/>
          <w:szCs w:val="24"/>
        </w:rPr>
        <w:t xml:space="preserve">В случае совместной заявки заинтересованных лиц, проживающих в многоквартирных домах, </w:t>
      </w:r>
      <w:r>
        <w:rPr>
          <w:spacing w:val="-1"/>
          <w:sz w:val="24"/>
          <w:szCs w:val="24"/>
        </w:rPr>
        <w:t xml:space="preserve">имеющих общую дворовую территорию, дизайн - проект разрабатывается на общую дворовую </w:t>
      </w:r>
      <w:r>
        <w:rPr>
          <w:sz w:val="24"/>
          <w:szCs w:val="24"/>
        </w:rPr>
        <w:t>территорию.</w:t>
      </w:r>
    </w:p>
    <w:p w:rsidR="00944B42" w:rsidRDefault="00944B42" w:rsidP="00944B42">
      <w:pPr>
        <w:shd w:val="clear" w:color="auto" w:fill="FFFFFF"/>
        <w:spacing w:before="10" w:line="269" w:lineRule="exact"/>
        <w:ind w:left="10" w:right="883" w:firstLine="173"/>
        <w:jc w:val="both"/>
      </w:pPr>
      <w:r>
        <w:rPr>
          <w:spacing w:val="-2"/>
          <w:sz w:val="24"/>
          <w:szCs w:val="24"/>
        </w:rPr>
        <w:t xml:space="preserve">В дизайн - проект включается текстовое и визуальное описание проекта благоустройства. </w:t>
      </w:r>
      <w:r>
        <w:rPr>
          <w:spacing w:val="-1"/>
          <w:sz w:val="24"/>
          <w:szCs w:val="24"/>
        </w:rPr>
        <w:t>Содержание дизайн-проекта зависит от вида и состава планируемых работ.</w:t>
      </w:r>
    </w:p>
    <w:p w:rsidR="00944B42" w:rsidRDefault="00944B42" w:rsidP="00944B42">
      <w:pPr>
        <w:shd w:val="clear" w:color="auto" w:fill="FFFFFF"/>
        <w:spacing w:line="269" w:lineRule="exact"/>
        <w:ind w:firstLine="154"/>
        <w:jc w:val="both"/>
      </w:pPr>
      <w:r>
        <w:rPr>
          <w:sz w:val="24"/>
          <w:szCs w:val="24"/>
        </w:rPr>
        <w:t>Разработка дизайн - проекта включает следующие стадии: 1). осмотр дворовой территории, предлагаемой к благоустройству, совместно с представителем заинтересованных лиц; 2). разработка дизайн - проекта;</w:t>
      </w:r>
    </w:p>
    <w:p w:rsidR="00944B42" w:rsidRDefault="00944B42" w:rsidP="00944B42">
      <w:pPr>
        <w:jc w:val="both"/>
        <w:outlineLvl w:val="1"/>
      </w:pPr>
      <w:r>
        <w:rPr>
          <w:sz w:val="24"/>
          <w:szCs w:val="24"/>
        </w:rPr>
        <w:t>3). согласование дизайн-проекта благоустройства дворовой территории с представителем заинтересованных лиц.</w:t>
      </w:r>
      <w:r w:rsidRPr="008145E5">
        <w:t xml:space="preserve"> </w:t>
      </w:r>
    </w:p>
    <w:p w:rsidR="00944B42" w:rsidRDefault="00944B42" w:rsidP="00944B42">
      <w:pPr>
        <w:jc w:val="both"/>
        <w:outlineLvl w:val="1"/>
      </w:pPr>
    </w:p>
    <w:p w:rsidR="00944B42" w:rsidRDefault="00944B42" w:rsidP="00944B42">
      <w:pPr>
        <w:jc w:val="both"/>
        <w:outlineLvl w:val="1"/>
      </w:pPr>
    </w:p>
    <w:p w:rsidR="00944B42" w:rsidRDefault="00944B42" w:rsidP="00944B42">
      <w:pPr>
        <w:jc w:val="both"/>
        <w:outlineLvl w:val="1"/>
      </w:pPr>
    </w:p>
    <w:p w:rsidR="00944B42" w:rsidRDefault="00944B42" w:rsidP="00944B42">
      <w:pPr>
        <w:jc w:val="both"/>
        <w:outlineLvl w:val="1"/>
      </w:pPr>
      <w:r>
        <w:lastRenderedPageBreak/>
        <w:t xml:space="preserve">                                                                                                              </w:t>
      </w:r>
    </w:p>
    <w:p w:rsidR="00944B42" w:rsidRDefault="00944B42" w:rsidP="00944B42">
      <w:pPr>
        <w:jc w:val="both"/>
        <w:outlineLvl w:val="1"/>
      </w:pPr>
    </w:p>
    <w:p w:rsidR="00944B42" w:rsidRDefault="00944B42" w:rsidP="00944B42">
      <w:pPr>
        <w:jc w:val="both"/>
        <w:outlineLvl w:val="1"/>
      </w:pPr>
    </w:p>
    <w:p w:rsidR="00944B42" w:rsidRDefault="00944B42" w:rsidP="00944B42">
      <w:pPr>
        <w:jc w:val="both"/>
        <w:outlineLvl w:val="1"/>
      </w:pPr>
    </w:p>
    <w:p w:rsidR="00944B42" w:rsidRDefault="00944B42" w:rsidP="00944B42">
      <w:pPr>
        <w:shd w:val="clear" w:color="auto" w:fill="FFFFFF"/>
        <w:spacing w:line="288" w:lineRule="exact"/>
        <w:ind w:right="29"/>
        <w:jc w:val="right"/>
      </w:pPr>
      <w:r>
        <w:rPr>
          <w:sz w:val="24"/>
          <w:szCs w:val="24"/>
        </w:rPr>
        <w:t>Приложение 4</w:t>
      </w:r>
    </w:p>
    <w:p w:rsidR="00944B42" w:rsidRDefault="00944B42" w:rsidP="00944B42">
      <w:pPr>
        <w:shd w:val="clear" w:color="auto" w:fill="FFFFFF"/>
        <w:spacing w:line="288" w:lineRule="exact"/>
        <w:ind w:right="10"/>
        <w:jc w:val="right"/>
      </w:pPr>
      <w:r>
        <w:rPr>
          <w:spacing w:val="-2"/>
          <w:sz w:val="24"/>
          <w:szCs w:val="24"/>
        </w:rPr>
        <w:t>к подпрограмме</w:t>
      </w:r>
    </w:p>
    <w:p w:rsidR="00944B42" w:rsidRDefault="00944B42" w:rsidP="00944B42">
      <w:pPr>
        <w:shd w:val="clear" w:color="auto" w:fill="FFFFFF"/>
        <w:spacing w:before="10" w:line="288" w:lineRule="exact"/>
        <w:ind w:right="5"/>
        <w:jc w:val="right"/>
      </w:pPr>
      <w:r>
        <w:rPr>
          <w:spacing w:val="-1"/>
          <w:sz w:val="24"/>
          <w:szCs w:val="24"/>
        </w:rPr>
        <w:t>«Благоустройство дворовых</w:t>
      </w:r>
    </w:p>
    <w:p w:rsidR="00944B42" w:rsidRDefault="00944B42" w:rsidP="00944B42">
      <w:pPr>
        <w:shd w:val="clear" w:color="auto" w:fill="FFFFFF"/>
        <w:spacing w:line="288" w:lineRule="exact"/>
        <w:ind w:right="10"/>
        <w:jc w:val="right"/>
      </w:pPr>
      <w:r>
        <w:rPr>
          <w:spacing w:val="-1"/>
          <w:sz w:val="24"/>
          <w:szCs w:val="24"/>
        </w:rPr>
        <w:t>территорий Комсомольского городского поселения»</w:t>
      </w:r>
    </w:p>
    <w:p w:rsidR="00944B42" w:rsidRDefault="00944B42" w:rsidP="00944B42">
      <w:pPr>
        <w:jc w:val="center"/>
        <w:outlineLvl w:val="1"/>
      </w:pPr>
    </w:p>
    <w:p w:rsidR="00944B42" w:rsidRDefault="00944B42" w:rsidP="00944B42">
      <w:pPr>
        <w:jc w:val="center"/>
        <w:outlineLvl w:val="1"/>
      </w:pPr>
    </w:p>
    <w:p w:rsidR="00944B42" w:rsidRDefault="00944B42" w:rsidP="00944B42">
      <w:pPr>
        <w:jc w:val="center"/>
        <w:outlineLvl w:val="1"/>
      </w:pPr>
    </w:p>
    <w:p w:rsidR="00944B42" w:rsidRDefault="00944B42" w:rsidP="00944B42">
      <w:pPr>
        <w:jc w:val="center"/>
        <w:outlineLvl w:val="1"/>
        <w:rPr>
          <w:sz w:val="24"/>
          <w:szCs w:val="24"/>
        </w:rPr>
      </w:pPr>
      <w:r w:rsidRPr="008145E5">
        <w:rPr>
          <w:sz w:val="24"/>
          <w:szCs w:val="24"/>
        </w:rPr>
        <w:t>Адресный перечень дворовых территорий, нуждающихся в благоустройстве</w:t>
      </w:r>
    </w:p>
    <w:p w:rsidR="00944B42" w:rsidRPr="008145E5" w:rsidRDefault="00944B42" w:rsidP="00944B42">
      <w:pPr>
        <w:jc w:val="center"/>
        <w:outlineLvl w:val="1"/>
        <w:rPr>
          <w:sz w:val="24"/>
          <w:szCs w:val="24"/>
        </w:rPr>
      </w:pPr>
      <w:r w:rsidRPr="008145E5">
        <w:rPr>
          <w:sz w:val="24"/>
          <w:szCs w:val="24"/>
        </w:rPr>
        <w:t xml:space="preserve"> (с учетом их физического состояния)</w:t>
      </w:r>
    </w:p>
    <w:p w:rsidR="00944B42" w:rsidRPr="008145E5" w:rsidRDefault="00944B42" w:rsidP="00944B42">
      <w:pPr>
        <w:ind w:firstLine="5103"/>
        <w:outlineLvl w:val="1"/>
        <w:rPr>
          <w:sz w:val="24"/>
          <w:szCs w:val="24"/>
        </w:rPr>
      </w:pPr>
    </w:p>
    <w:tbl>
      <w:tblPr>
        <w:tblW w:w="1020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851"/>
        <w:gridCol w:w="5387"/>
        <w:gridCol w:w="3969"/>
      </w:tblGrid>
      <w:tr w:rsidR="00944B42" w:rsidRPr="009E7F87" w:rsidTr="00944934">
        <w:tc>
          <w:tcPr>
            <w:tcW w:w="851" w:type="dxa"/>
            <w:vAlign w:val="center"/>
            <w:hideMark/>
          </w:tcPr>
          <w:p w:rsidR="00944B42" w:rsidRPr="009E7F87" w:rsidRDefault="00944B42" w:rsidP="00944934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9E7F87">
              <w:rPr>
                <w:b/>
                <w:sz w:val="24"/>
                <w:szCs w:val="24"/>
                <w:lang w:eastAsia="en-US"/>
              </w:rPr>
              <w:t>№ п/п</w:t>
            </w:r>
          </w:p>
        </w:tc>
        <w:tc>
          <w:tcPr>
            <w:tcW w:w="5387" w:type="dxa"/>
            <w:vAlign w:val="center"/>
            <w:hideMark/>
          </w:tcPr>
          <w:p w:rsidR="00944B42" w:rsidRPr="009E7F87" w:rsidRDefault="00944B42" w:rsidP="00944934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9E7F87">
              <w:rPr>
                <w:b/>
                <w:sz w:val="24"/>
                <w:szCs w:val="24"/>
                <w:lang w:eastAsia="en-US"/>
              </w:rPr>
              <w:t>Адрес</w:t>
            </w:r>
          </w:p>
        </w:tc>
        <w:tc>
          <w:tcPr>
            <w:tcW w:w="3969" w:type="dxa"/>
            <w:vAlign w:val="center"/>
          </w:tcPr>
          <w:p w:rsidR="00944B42" w:rsidRPr="009E7F87" w:rsidRDefault="00944B42" w:rsidP="00944934">
            <w:pPr>
              <w:jc w:val="center"/>
              <w:rPr>
                <w:b/>
                <w:sz w:val="24"/>
                <w:szCs w:val="24"/>
              </w:rPr>
            </w:pPr>
            <w:r w:rsidRPr="009E7F87">
              <w:rPr>
                <w:b/>
                <w:sz w:val="24"/>
                <w:szCs w:val="24"/>
              </w:rPr>
              <w:t>Физическое состояние территории</w:t>
            </w:r>
          </w:p>
        </w:tc>
      </w:tr>
      <w:tr w:rsidR="00944B42" w:rsidRPr="009E7F87" w:rsidTr="0094493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42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44B42" w:rsidRPr="009E7F87" w:rsidRDefault="00944B42" w:rsidP="00944B42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E7F87">
              <w:rPr>
                <w:sz w:val="24"/>
                <w:szCs w:val="24"/>
              </w:rPr>
              <w:t>1</w:t>
            </w:r>
          </w:p>
        </w:tc>
        <w:tc>
          <w:tcPr>
            <w:tcW w:w="5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4B42" w:rsidRPr="009E7F87" w:rsidRDefault="00944B42" w:rsidP="00944934">
            <w:pPr>
              <w:rPr>
                <w:sz w:val="22"/>
                <w:szCs w:val="22"/>
              </w:rPr>
            </w:pPr>
            <w:r w:rsidRPr="009E7F87">
              <w:rPr>
                <w:sz w:val="22"/>
                <w:szCs w:val="22"/>
              </w:rPr>
              <w:t>пер. Вокзальный, д.2, пер. Вокзальный, д.4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44B42" w:rsidRPr="009E7F87" w:rsidRDefault="00944B42" w:rsidP="00944934">
            <w:r w:rsidRPr="009E7F87">
              <w:rPr>
                <w:sz w:val="24"/>
                <w:szCs w:val="24"/>
              </w:rPr>
              <w:t>Требуется благоустройство</w:t>
            </w:r>
          </w:p>
        </w:tc>
      </w:tr>
      <w:tr w:rsidR="00944B42" w:rsidRPr="009E7F87" w:rsidTr="0094493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4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44B42" w:rsidRPr="009E7F87" w:rsidRDefault="00944B42" w:rsidP="00944B42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E7F87">
              <w:rPr>
                <w:sz w:val="24"/>
                <w:szCs w:val="24"/>
              </w:rPr>
              <w:t>2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4B42" w:rsidRPr="009E7F87" w:rsidRDefault="00944B42" w:rsidP="00944934">
            <w:pPr>
              <w:rPr>
                <w:sz w:val="24"/>
                <w:szCs w:val="24"/>
              </w:rPr>
            </w:pPr>
            <w:r w:rsidRPr="009E7F87">
              <w:rPr>
                <w:sz w:val="24"/>
                <w:szCs w:val="24"/>
              </w:rPr>
              <w:t>пер. Луговой 2-й, д.2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44B42" w:rsidRPr="009E7F87" w:rsidRDefault="00944B42" w:rsidP="00944934">
            <w:r w:rsidRPr="009E7F87">
              <w:rPr>
                <w:sz w:val="24"/>
                <w:szCs w:val="24"/>
              </w:rPr>
              <w:t>Требуется благоустройство</w:t>
            </w:r>
          </w:p>
        </w:tc>
      </w:tr>
      <w:tr w:rsidR="00944B42" w:rsidRPr="009E7F87" w:rsidTr="0094493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412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44B42" w:rsidRPr="009E7F87" w:rsidRDefault="00944B42" w:rsidP="00944B42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E7F87">
              <w:rPr>
                <w:sz w:val="24"/>
                <w:szCs w:val="24"/>
              </w:rPr>
              <w:t>3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4B42" w:rsidRPr="009E7F87" w:rsidRDefault="00944B42" w:rsidP="00944934">
            <w:pPr>
              <w:rPr>
                <w:sz w:val="24"/>
                <w:szCs w:val="24"/>
              </w:rPr>
            </w:pPr>
            <w:r w:rsidRPr="009E7F87">
              <w:rPr>
                <w:sz w:val="24"/>
                <w:szCs w:val="24"/>
              </w:rPr>
              <w:t>пер. Торговый, д.1, ул.Комсомольская, д. 4, ул.Советская д. 4,ул.Советская д.6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44B42" w:rsidRPr="009E7F87" w:rsidRDefault="00944B42" w:rsidP="00944934">
            <w:r w:rsidRPr="009E7F87">
              <w:rPr>
                <w:sz w:val="24"/>
                <w:szCs w:val="24"/>
              </w:rPr>
              <w:t>Требуется благоустройство</w:t>
            </w:r>
          </w:p>
        </w:tc>
      </w:tr>
      <w:tr w:rsidR="00944B42" w:rsidRPr="009E7F87" w:rsidTr="0094493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419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44B42" w:rsidRPr="009E7F87" w:rsidRDefault="00944B42" w:rsidP="00944B42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E7F87">
              <w:rPr>
                <w:sz w:val="24"/>
                <w:szCs w:val="24"/>
              </w:rPr>
              <w:t>4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4B42" w:rsidRPr="009E7F87" w:rsidRDefault="00944B42" w:rsidP="00944934">
            <w:pPr>
              <w:rPr>
                <w:sz w:val="24"/>
                <w:szCs w:val="24"/>
              </w:rPr>
            </w:pPr>
            <w:r w:rsidRPr="009E7F87">
              <w:rPr>
                <w:sz w:val="24"/>
                <w:szCs w:val="24"/>
              </w:rPr>
              <w:t>пер. Торговый, д.3, пер. Торговый, д.5, ул. Советская, д. 8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44B42" w:rsidRPr="009E7F87" w:rsidRDefault="00944B42" w:rsidP="00944934">
            <w:r w:rsidRPr="009E7F87">
              <w:rPr>
                <w:sz w:val="24"/>
                <w:szCs w:val="24"/>
              </w:rPr>
              <w:t>Требуется благоустройство</w:t>
            </w:r>
          </w:p>
        </w:tc>
      </w:tr>
      <w:tr w:rsidR="00944B42" w:rsidRPr="009E7F87" w:rsidTr="0094493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41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44B42" w:rsidRPr="009E7F87" w:rsidRDefault="00944B42" w:rsidP="00944B42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E7F87">
              <w:rPr>
                <w:sz w:val="24"/>
                <w:szCs w:val="24"/>
              </w:rPr>
              <w:t>5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4B42" w:rsidRPr="009E7F87" w:rsidRDefault="00944B42" w:rsidP="00944934">
            <w:pPr>
              <w:rPr>
                <w:sz w:val="24"/>
                <w:szCs w:val="24"/>
              </w:rPr>
            </w:pPr>
            <w:r w:rsidRPr="009E7F87">
              <w:rPr>
                <w:sz w:val="24"/>
                <w:szCs w:val="24"/>
              </w:rPr>
              <w:t>пер. Торговый, д.4, ул.Комсомольская, д.2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44B42" w:rsidRPr="009E7F87" w:rsidRDefault="00944B42" w:rsidP="00944934">
            <w:r w:rsidRPr="009E7F87">
              <w:rPr>
                <w:sz w:val="24"/>
                <w:szCs w:val="24"/>
              </w:rPr>
              <w:t>Требуется благоустройство</w:t>
            </w:r>
          </w:p>
        </w:tc>
      </w:tr>
      <w:tr w:rsidR="00944B42" w:rsidRPr="009E7F87" w:rsidTr="0094493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416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44B42" w:rsidRPr="009E7F87" w:rsidRDefault="00944B42" w:rsidP="00944B42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E7F87">
              <w:rPr>
                <w:sz w:val="24"/>
                <w:szCs w:val="24"/>
              </w:rPr>
              <w:t>6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4B42" w:rsidRPr="009E7F87" w:rsidRDefault="00944B42" w:rsidP="00944934">
            <w:pPr>
              <w:rPr>
                <w:sz w:val="24"/>
                <w:szCs w:val="24"/>
              </w:rPr>
            </w:pPr>
            <w:r w:rsidRPr="009E7F87">
              <w:rPr>
                <w:sz w:val="24"/>
                <w:szCs w:val="24"/>
              </w:rPr>
              <w:t>пер. Школьный, д.1, пер. Школьный, д.3, пер. Школьный, д.5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44B42" w:rsidRPr="009E7F87" w:rsidRDefault="00944B42" w:rsidP="00944934">
            <w:r w:rsidRPr="009E7F87">
              <w:rPr>
                <w:sz w:val="24"/>
                <w:szCs w:val="24"/>
              </w:rPr>
              <w:t>Требуется благоустройство</w:t>
            </w:r>
          </w:p>
        </w:tc>
      </w:tr>
      <w:tr w:rsidR="00944B42" w:rsidRPr="009E7F87" w:rsidTr="0094493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423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44B42" w:rsidRPr="009E7F87" w:rsidRDefault="00944B42" w:rsidP="00944B42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E7F87">
              <w:rPr>
                <w:sz w:val="24"/>
                <w:szCs w:val="24"/>
              </w:rPr>
              <w:t>7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4B42" w:rsidRPr="009E7F87" w:rsidRDefault="00944B42" w:rsidP="00944934">
            <w:pPr>
              <w:rPr>
                <w:sz w:val="24"/>
                <w:szCs w:val="24"/>
              </w:rPr>
            </w:pPr>
            <w:r w:rsidRPr="009E7F87">
              <w:rPr>
                <w:sz w:val="24"/>
                <w:szCs w:val="24"/>
              </w:rPr>
              <w:t>ул. ЖДВ, д.1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44B42" w:rsidRPr="009E7F87" w:rsidRDefault="00944B42" w:rsidP="00944934">
            <w:r w:rsidRPr="009E7F87">
              <w:rPr>
                <w:sz w:val="24"/>
                <w:szCs w:val="24"/>
              </w:rPr>
              <w:t>Требуется благоустройство</w:t>
            </w:r>
          </w:p>
        </w:tc>
      </w:tr>
      <w:tr w:rsidR="00944B42" w:rsidRPr="009E7F87" w:rsidTr="0094493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41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44B42" w:rsidRPr="009E7F87" w:rsidRDefault="00944B42" w:rsidP="00944B42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E7F87">
              <w:rPr>
                <w:sz w:val="24"/>
                <w:szCs w:val="24"/>
              </w:rPr>
              <w:t>8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4B42" w:rsidRPr="009E7F87" w:rsidRDefault="00944B42" w:rsidP="00944934">
            <w:pPr>
              <w:rPr>
                <w:sz w:val="24"/>
                <w:szCs w:val="24"/>
              </w:rPr>
            </w:pPr>
            <w:r w:rsidRPr="009E7F87">
              <w:rPr>
                <w:sz w:val="24"/>
                <w:szCs w:val="24"/>
              </w:rPr>
              <w:t>ул. ЖДВ, д.3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44B42" w:rsidRPr="009E7F87" w:rsidRDefault="00944B42" w:rsidP="00944934">
            <w:r w:rsidRPr="009E7F87">
              <w:rPr>
                <w:sz w:val="24"/>
                <w:szCs w:val="24"/>
              </w:rPr>
              <w:t>Требуется благоустройство</w:t>
            </w:r>
          </w:p>
        </w:tc>
      </w:tr>
      <w:tr w:rsidR="00944B42" w:rsidRPr="009E7F87" w:rsidTr="0094493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4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44B42" w:rsidRPr="009E7F87" w:rsidRDefault="00944B42" w:rsidP="00944B42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E7F87">
              <w:rPr>
                <w:sz w:val="24"/>
                <w:szCs w:val="24"/>
              </w:rPr>
              <w:t>9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4B42" w:rsidRPr="009E7F87" w:rsidRDefault="00944B42" w:rsidP="00944934">
            <w:pPr>
              <w:rPr>
                <w:sz w:val="24"/>
                <w:szCs w:val="24"/>
              </w:rPr>
            </w:pPr>
            <w:r w:rsidRPr="009E7F87">
              <w:rPr>
                <w:sz w:val="24"/>
                <w:szCs w:val="24"/>
              </w:rPr>
              <w:t>ул. ЖДВ, д.9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44B42" w:rsidRPr="009E7F87" w:rsidRDefault="00944B42" w:rsidP="00944934">
            <w:r w:rsidRPr="009E7F87">
              <w:rPr>
                <w:sz w:val="24"/>
                <w:szCs w:val="24"/>
              </w:rPr>
              <w:t>Требуется благоустройство</w:t>
            </w:r>
          </w:p>
        </w:tc>
      </w:tr>
      <w:tr w:rsidR="00944B42" w:rsidRPr="009E7F87" w:rsidTr="0094493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412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44B42" w:rsidRPr="009E7F87" w:rsidRDefault="00944B42" w:rsidP="00944B42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944B42" w:rsidRPr="009E7F87" w:rsidRDefault="00944B42" w:rsidP="00944934">
            <w:pPr>
              <w:ind w:left="720"/>
              <w:rPr>
                <w:sz w:val="24"/>
                <w:szCs w:val="24"/>
              </w:rPr>
            </w:pPr>
            <w:r w:rsidRPr="009E7F87">
              <w:rPr>
                <w:sz w:val="24"/>
                <w:szCs w:val="24"/>
              </w:rPr>
              <w:t>10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4B42" w:rsidRPr="009E7F87" w:rsidRDefault="00944B42" w:rsidP="00944934">
            <w:pPr>
              <w:spacing w:line="240" w:lineRule="atLeast"/>
              <w:rPr>
                <w:sz w:val="24"/>
                <w:szCs w:val="24"/>
              </w:rPr>
            </w:pPr>
            <w:r w:rsidRPr="009E7F87">
              <w:rPr>
                <w:sz w:val="24"/>
                <w:szCs w:val="24"/>
              </w:rPr>
              <w:t>ул. Зайцева, д.10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44B42" w:rsidRPr="009E7F87" w:rsidRDefault="00944B42" w:rsidP="00944934">
            <w:r w:rsidRPr="009E7F87">
              <w:rPr>
                <w:sz w:val="24"/>
                <w:szCs w:val="24"/>
              </w:rPr>
              <w:t>Требуется благоустройство</w:t>
            </w:r>
          </w:p>
        </w:tc>
      </w:tr>
      <w:tr w:rsidR="00944B42" w:rsidRPr="009E7F87" w:rsidTr="0094493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4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44B42" w:rsidRPr="009E7F87" w:rsidRDefault="00944B42" w:rsidP="00944B42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E7F87">
              <w:rPr>
                <w:sz w:val="24"/>
                <w:szCs w:val="24"/>
              </w:rPr>
              <w:t>11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4B42" w:rsidRPr="009E7F87" w:rsidRDefault="00944B42" w:rsidP="00944934">
            <w:pPr>
              <w:rPr>
                <w:sz w:val="24"/>
                <w:szCs w:val="24"/>
              </w:rPr>
            </w:pPr>
            <w:r w:rsidRPr="009E7F87">
              <w:rPr>
                <w:sz w:val="24"/>
                <w:szCs w:val="24"/>
              </w:rPr>
              <w:t>ул. Зайцева, д.12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44B42" w:rsidRPr="009E7F87" w:rsidRDefault="00944B42" w:rsidP="00944934">
            <w:r w:rsidRPr="009E7F87">
              <w:rPr>
                <w:sz w:val="24"/>
                <w:szCs w:val="24"/>
              </w:rPr>
              <w:t>Требуется благоустройство</w:t>
            </w:r>
          </w:p>
        </w:tc>
      </w:tr>
      <w:tr w:rsidR="00944B42" w:rsidRPr="009E7F87" w:rsidTr="0094493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552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44B42" w:rsidRPr="009E7F87" w:rsidRDefault="00944B42" w:rsidP="00944B42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E7F87">
              <w:rPr>
                <w:sz w:val="24"/>
                <w:szCs w:val="24"/>
              </w:rPr>
              <w:t>12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4B42" w:rsidRPr="009E7F87" w:rsidRDefault="00944B42" w:rsidP="00944934">
            <w:pPr>
              <w:rPr>
                <w:sz w:val="24"/>
                <w:szCs w:val="24"/>
              </w:rPr>
            </w:pPr>
            <w:r w:rsidRPr="009E7F87">
              <w:rPr>
                <w:sz w:val="24"/>
                <w:szCs w:val="24"/>
              </w:rPr>
              <w:t>ул. Зайцева, д.14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44B42" w:rsidRPr="009E7F87" w:rsidRDefault="00944B42" w:rsidP="00944934">
            <w:r w:rsidRPr="009E7F87">
              <w:rPr>
                <w:sz w:val="24"/>
                <w:szCs w:val="24"/>
              </w:rPr>
              <w:t>Требуется благоустройство</w:t>
            </w:r>
          </w:p>
        </w:tc>
      </w:tr>
      <w:tr w:rsidR="00944B42" w:rsidRPr="009E7F87" w:rsidTr="0094493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552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44B42" w:rsidRPr="009E7F87" w:rsidRDefault="00944B42" w:rsidP="00944B42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E7F87">
              <w:rPr>
                <w:sz w:val="24"/>
                <w:szCs w:val="24"/>
              </w:rPr>
              <w:t>13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4B42" w:rsidRPr="009E7F87" w:rsidRDefault="00944B42" w:rsidP="00944934">
            <w:pPr>
              <w:rPr>
                <w:sz w:val="24"/>
                <w:szCs w:val="24"/>
              </w:rPr>
            </w:pPr>
            <w:r w:rsidRPr="009E7F87">
              <w:rPr>
                <w:sz w:val="24"/>
                <w:szCs w:val="24"/>
              </w:rPr>
              <w:t>ул. Зайцева, д.18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44B42" w:rsidRPr="009E7F87" w:rsidRDefault="00944B42" w:rsidP="00944934">
            <w:r w:rsidRPr="009E7F87">
              <w:rPr>
                <w:sz w:val="24"/>
                <w:szCs w:val="24"/>
              </w:rPr>
              <w:t>Требуется благоустройство</w:t>
            </w:r>
          </w:p>
        </w:tc>
      </w:tr>
      <w:tr w:rsidR="00944B42" w:rsidRPr="009E7F87" w:rsidTr="0094493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552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44B42" w:rsidRPr="009E7F87" w:rsidRDefault="00944B42" w:rsidP="00944B42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E7F87">
              <w:rPr>
                <w:sz w:val="24"/>
                <w:szCs w:val="24"/>
              </w:rPr>
              <w:t>14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4B42" w:rsidRPr="009E7F87" w:rsidRDefault="00944B42" w:rsidP="00944934">
            <w:pPr>
              <w:rPr>
                <w:sz w:val="24"/>
                <w:szCs w:val="24"/>
              </w:rPr>
            </w:pPr>
            <w:r w:rsidRPr="009E7F87">
              <w:rPr>
                <w:sz w:val="24"/>
                <w:szCs w:val="24"/>
              </w:rPr>
              <w:t>ул. Зайцева, д.20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44B42" w:rsidRPr="009E7F87" w:rsidRDefault="00944B42" w:rsidP="00944934">
            <w:r w:rsidRPr="009E7F87">
              <w:rPr>
                <w:sz w:val="24"/>
                <w:szCs w:val="24"/>
              </w:rPr>
              <w:t>Требуется благоустройство</w:t>
            </w:r>
          </w:p>
        </w:tc>
      </w:tr>
      <w:tr w:rsidR="00944B42" w:rsidRPr="009E7F87" w:rsidTr="0094493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552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44B42" w:rsidRPr="009E7F87" w:rsidRDefault="00944B42" w:rsidP="00944B42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E7F87">
              <w:rPr>
                <w:sz w:val="24"/>
                <w:szCs w:val="24"/>
              </w:rPr>
              <w:t>15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4B42" w:rsidRPr="009E7F87" w:rsidRDefault="00944B42" w:rsidP="00944934">
            <w:pPr>
              <w:rPr>
                <w:sz w:val="24"/>
                <w:szCs w:val="24"/>
              </w:rPr>
            </w:pPr>
            <w:r w:rsidRPr="009E7F87">
              <w:rPr>
                <w:sz w:val="24"/>
                <w:szCs w:val="24"/>
              </w:rPr>
              <w:t>ул. Зайцева, д.20а, ул. Зайцева22а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44B42" w:rsidRPr="009E7F87" w:rsidRDefault="00944B42" w:rsidP="00944934">
            <w:r w:rsidRPr="009E7F87">
              <w:rPr>
                <w:sz w:val="24"/>
                <w:szCs w:val="24"/>
              </w:rPr>
              <w:t>Требуется благоустройство</w:t>
            </w:r>
          </w:p>
        </w:tc>
      </w:tr>
      <w:tr w:rsidR="00944B42" w:rsidRPr="009E7F87" w:rsidTr="0094493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55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44B42" w:rsidRPr="009E7F87" w:rsidRDefault="00944B42" w:rsidP="00944B42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E7F87">
              <w:rPr>
                <w:sz w:val="24"/>
                <w:szCs w:val="24"/>
              </w:rPr>
              <w:t>16</w:t>
            </w:r>
          </w:p>
        </w:tc>
        <w:tc>
          <w:tcPr>
            <w:tcW w:w="5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4B42" w:rsidRPr="009E7F87" w:rsidRDefault="00944B42" w:rsidP="00944934">
            <w:pPr>
              <w:rPr>
                <w:sz w:val="24"/>
                <w:szCs w:val="24"/>
              </w:rPr>
            </w:pPr>
            <w:r w:rsidRPr="009E7F87">
              <w:rPr>
                <w:sz w:val="24"/>
                <w:szCs w:val="24"/>
              </w:rPr>
              <w:t>ул. Зайцева, д.22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44B42" w:rsidRPr="009E7F87" w:rsidRDefault="00944B42" w:rsidP="00944934">
            <w:r w:rsidRPr="009E7F87">
              <w:rPr>
                <w:sz w:val="24"/>
                <w:szCs w:val="24"/>
              </w:rPr>
              <w:t>Требуется благоустройство</w:t>
            </w:r>
          </w:p>
        </w:tc>
      </w:tr>
      <w:tr w:rsidR="00944B42" w:rsidRPr="009E7F87" w:rsidTr="0094493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55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44B42" w:rsidRPr="009E7F87" w:rsidRDefault="00944B42" w:rsidP="00944B42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E7F87">
              <w:rPr>
                <w:sz w:val="24"/>
                <w:szCs w:val="24"/>
              </w:rPr>
              <w:t>17</w:t>
            </w:r>
          </w:p>
        </w:tc>
        <w:tc>
          <w:tcPr>
            <w:tcW w:w="5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4B42" w:rsidRPr="009E7F87" w:rsidRDefault="00944B42" w:rsidP="00944934">
            <w:pPr>
              <w:rPr>
                <w:sz w:val="24"/>
                <w:szCs w:val="24"/>
              </w:rPr>
            </w:pPr>
            <w:r w:rsidRPr="009E7F87">
              <w:rPr>
                <w:sz w:val="24"/>
                <w:szCs w:val="24"/>
              </w:rPr>
              <w:t>ул. Зайцева, д.24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44B42" w:rsidRPr="009E7F87" w:rsidRDefault="00944B42" w:rsidP="00944934">
            <w:r w:rsidRPr="009E7F87">
              <w:rPr>
                <w:sz w:val="24"/>
                <w:szCs w:val="24"/>
              </w:rPr>
              <w:t>Требуется благоустройство</w:t>
            </w:r>
          </w:p>
        </w:tc>
      </w:tr>
      <w:tr w:rsidR="00944B42" w:rsidRPr="009E7F87" w:rsidTr="0094493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55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44B42" w:rsidRPr="009E7F87" w:rsidRDefault="00944B42" w:rsidP="00944B42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E7F87">
              <w:rPr>
                <w:sz w:val="24"/>
                <w:szCs w:val="24"/>
              </w:rPr>
              <w:t>18</w:t>
            </w:r>
          </w:p>
        </w:tc>
        <w:tc>
          <w:tcPr>
            <w:tcW w:w="5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4B42" w:rsidRPr="009E7F87" w:rsidRDefault="00944B42" w:rsidP="00944934">
            <w:pPr>
              <w:rPr>
                <w:sz w:val="24"/>
                <w:szCs w:val="24"/>
              </w:rPr>
            </w:pPr>
            <w:r w:rsidRPr="009E7F87">
              <w:rPr>
                <w:sz w:val="24"/>
                <w:szCs w:val="24"/>
              </w:rPr>
              <w:t>ул. Зайцева, д.26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44B42" w:rsidRPr="009E7F87" w:rsidRDefault="00944B42" w:rsidP="00944934">
            <w:r w:rsidRPr="009E7F87">
              <w:rPr>
                <w:sz w:val="24"/>
                <w:szCs w:val="24"/>
              </w:rPr>
              <w:t>Требуется благоустройство</w:t>
            </w:r>
          </w:p>
        </w:tc>
      </w:tr>
      <w:tr w:rsidR="00944B42" w:rsidRPr="009E7F87" w:rsidTr="0094493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55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44B42" w:rsidRPr="009E7F87" w:rsidRDefault="00944B42" w:rsidP="00944B42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E7F87">
              <w:rPr>
                <w:sz w:val="24"/>
                <w:szCs w:val="24"/>
              </w:rPr>
              <w:t>19</w:t>
            </w:r>
          </w:p>
        </w:tc>
        <w:tc>
          <w:tcPr>
            <w:tcW w:w="5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4B42" w:rsidRPr="009E7F87" w:rsidRDefault="00944B42" w:rsidP="00944934">
            <w:pPr>
              <w:rPr>
                <w:sz w:val="24"/>
                <w:szCs w:val="24"/>
              </w:rPr>
            </w:pPr>
            <w:r w:rsidRPr="009E7F87">
              <w:rPr>
                <w:sz w:val="24"/>
                <w:szCs w:val="24"/>
              </w:rPr>
              <w:t>ул. Зайцева, д.28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44B42" w:rsidRPr="009E7F87" w:rsidRDefault="00944B42" w:rsidP="00944934">
            <w:r w:rsidRPr="009E7F87">
              <w:rPr>
                <w:sz w:val="24"/>
                <w:szCs w:val="24"/>
              </w:rPr>
              <w:t>Требуется благоустройство</w:t>
            </w:r>
          </w:p>
        </w:tc>
      </w:tr>
      <w:tr w:rsidR="00944B42" w:rsidRPr="009E7F87" w:rsidTr="0094493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55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44B42" w:rsidRPr="009E7F87" w:rsidRDefault="00944B42" w:rsidP="00944B42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E7F87">
              <w:rPr>
                <w:sz w:val="24"/>
                <w:szCs w:val="24"/>
              </w:rPr>
              <w:lastRenderedPageBreak/>
              <w:t>20</w:t>
            </w:r>
          </w:p>
        </w:tc>
        <w:tc>
          <w:tcPr>
            <w:tcW w:w="5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4B42" w:rsidRPr="009E7F87" w:rsidRDefault="00944B42" w:rsidP="00944934">
            <w:pPr>
              <w:rPr>
                <w:sz w:val="24"/>
                <w:szCs w:val="24"/>
              </w:rPr>
            </w:pPr>
            <w:r w:rsidRPr="009E7F87">
              <w:rPr>
                <w:sz w:val="24"/>
                <w:szCs w:val="24"/>
              </w:rPr>
              <w:t xml:space="preserve"> ул. Зайцева, д.30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44B42" w:rsidRPr="009E7F87" w:rsidRDefault="00944B42" w:rsidP="00944934">
            <w:r w:rsidRPr="009E7F87">
              <w:rPr>
                <w:sz w:val="24"/>
                <w:szCs w:val="24"/>
              </w:rPr>
              <w:t>Требуется благоустройство</w:t>
            </w:r>
          </w:p>
        </w:tc>
      </w:tr>
      <w:tr w:rsidR="00944B42" w:rsidRPr="009E7F87" w:rsidTr="0094493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55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44B42" w:rsidRPr="009E7F87" w:rsidRDefault="00944B42" w:rsidP="00944B42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E7F87">
              <w:rPr>
                <w:sz w:val="24"/>
                <w:szCs w:val="24"/>
              </w:rPr>
              <w:t>21</w:t>
            </w:r>
          </w:p>
        </w:tc>
        <w:tc>
          <w:tcPr>
            <w:tcW w:w="5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4B42" w:rsidRPr="009E7F87" w:rsidRDefault="00944B42" w:rsidP="00944934">
            <w:pPr>
              <w:rPr>
                <w:sz w:val="24"/>
                <w:szCs w:val="24"/>
              </w:rPr>
            </w:pPr>
            <w:r w:rsidRPr="009E7F87">
              <w:rPr>
                <w:sz w:val="24"/>
                <w:szCs w:val="24"/>
              </w:rPr>
              <w:t>ул. Зайцева, д.32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44B42" w:rsidRPr="009E7F87" w:rsidRDefault="00944B42" w:rsidP="00944934">
            <w:r w:rsidRPr="009E7F87">
              <w:rPr>
                <w:sz w:val="24"/>
                <w:szCs w:val="24"/>
              </w:rPr>
              <w:t>Требуется благоустройство</w:t>
            </w:r>
          </w:p>
        </w:tc>
      </w:tr>
      <w:tr w:rsidR="00944B42" w:rsidRPr="009E7F87" w:rsidTr="0094493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32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44B42" w:rsidRPr="009E7F87" w:rsidRDefault="00944B42" w:rsidP="00944B42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E7F87">
              <w:rPr>
                <w:sz w:val="24"/>
                <w:szCs w:val="24"/>
              </w:rPr>
              <w:t>22</w:t>
            </w:r>
          </w:p>
        </w:tc>
        <w:tc>
          <w:tcPr>
            <w:tcW w:w="5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4B42" w:rsidRPr="009E7F87" w:rsidRDefault="00944B42" w:rsidP="00944934">
            <w:pPr>
              <w:rPr>
                <w:sz w:val="24"/>
                <w:szCs w:val="24"/>
              </w:rPr>
            </w:pPr>
            <w:r w:rsidRPr="009E7F87">
              <w:rPr>
                <w:sz w:val="24"/>
                <w:szCs w:val="24"/>
              </w:rPr>
              <w:t>ул. Зайцева, д.34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44B42" w:rsidRPr="009E7F87" w:rsidRDefault="00944B42" w:rsidP="00944934">
            <w:r w:rsidRPr="009E7F87">
              <w:rPr>
                <w:sz w:val="24"/>
                <w:szCs w:val="24"/>
              </w:rPr>
              <w:t>Требуется благоустройство</w:t>
            </w:r>
          </w:p>
        </w:tc>
      </w:tr>
      <w:tr w:rsidR="00944B42" w:rsidRPr="009E7F87" w:rsidTr="0094493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35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44B42" w:rsidRPr="009E7F87" w:rsidRDefault="00944B42" w:rsidP="00944B42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E7F87">
              <w:rPr>
                <w:sz w:val="24"/>
                <w:szCs w:val="24"/>
              </w:rPr>
              <w:t>1</w:t>
            </w:r>
          </w:p>
        </w:tc>
        <w:tc>
          <w:tcPr>
            <w:tcW w:w="5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4B42" w:rsidRPr="009E7F87" w:rsidRDefault="00944B42" w:rsidP="00944934">
            <w:pPr>
              <w:rPr>
                <w:sz w:val="24"/>
                <w:szCs w:val="24"/>
              </w:rPr>
            </w:pPr>
            <w:r w:rsidRPr="009E7F87">
              <w:rPr>
                <w:sz w:val="24"/>
                <w:szCs w:val="24"/>
              </w:rPr>
              <w:t>ул. Зайцева, д.5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44B42" w:rsidRPr="009E7F87" w:rsidRDefault="00944B42" w:rsidP="00944934">
            <w:r w:rsidRPr="009E7F87">
              <w:rPr>
                <w:sz w:val="24"/>
                <w:szCs w:val="24"/>
              </w:rPr>
              <w:t>Требуется благоустройство</w:t>
            </w:r>
          </w:p>
        </w:tc>
      </w:tr>
      <w:tr w:rsidR="00944B42" w:rsidRPr="009E7F87" w:rsidTr="0094493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30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44B42" w:rsidRPr="009E7F87" w:rsidRDefault="00944B42" w:rsidP="00944B42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4B42" w:rsidRPr="009E7F87" w:rsidRDefault="00944B42" w:rsidP="00944934">
            <w:pPr>
              <w:rPr>
                <w:sz w:val="24"/>
                <w:szCs w:val="24"/>
              </w:rPr>
            </w:pPr>
            <w:r w:rsidRPr="009E7F87">
              <w:rPr>
                <w:sz w:val="24"/>
                <w:szCs w:val="24"/>
              </w:rPr>
              <w:t>ул. Зайцева, д.8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44B42" w:rsidRPr="009E7F87" w:rsidRDefault="00944B42" w:rsidP="00944934">
            <w:r w:rsidRPr="009E7F87">
              <w:rPr>
                <w:sz w:val="24"/>
                <w:szCs w:val="24"/>
              </w:rPr>
              <w:t>Требуется благоустройство</w:t>
            </w:r>
          </w:p>
        </w:tc>
      </w:tr>
      <w:tr w:rsidR="00944B42" w:rsidRPr="009E7F87" w:rsidTr="0094493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30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44B42" w:rsidRPr="009E7F87" w:rsidRDefault="00944B42" w:rsidP="00944B42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4B42" w:rsidRPr="009E7F87" w:rsidRDefault="00944B42" w:rsidP="00944934">
            <w:pPr>
              <w:rPr>
                <w:sz w:val="24"/>
                <w:szCs w:val="24"/>
              </w:rPr>
            </w:pPr>
            <w:r w:rsidRPr="009E7F87">
              <w:rPr>
                <w:sz w:val="24"/>
                <w:szCs w:val="24"/>
              </w:rPr>
              <w:t>ул. Колганова, д.10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44B42" w:rsidRPr="009E7F87" w:rsidRDefault="00944B42" w:rsidP="00944934">
            <w:r w:rsidRPr="009E7F87">
              <w:rPr>
                <w:sz w:val="24"/>
                <w:szCs w:val="24"/>
              </w:rPr>
              <w:t>Требуется благоустройство</w:t>
            </w:r>
          </w:p>
        </w:tc>
      </w:tr>
      <w:tr w:rsidR="00944B42" w:rsidRPr="009E7F87" w:rsidTr="0094493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30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44B42" w:rsidRPr="009E7F87" w:rsidRDefault="00944B42" w:rsidP="00944B42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4B42" w:rsidRPr="009E7F87" w:rsidRDefault="00944B42" w:rsidP="00944934">
            <w:pPr>
              <w:rPr>
                <w:sz w:val="24"/>
                <w:szCs w:val="24"/>
              </w:rPr>
            </w:pPr>
            <w:r w:rsidRPr="009E7F87">
              <w:rPr>
                <w:sz w:val="24"/>
                <w:szCs w:val="24"/>
              </w:rPr>
              <w:t xml:space="preserve"> ул. Колганова, д.3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44B42" w:rsidRPr="009E7F87" w:rsidRDefault="00944B42" w:rsidP="00944934">
            <w:r w:rsidRPr="009E7F87">
              <w:rPr>
                <w:sz w:val="24"/>
                <w:szCs w:val="24"/>
              </w:rPr>
              <w:t>Требуется благоустройство</w:t>
            </w:r>
          </w:p>
        </w:tc>
      </w:tr>
      <w:tr w:rsidR="00944B42" w:rsidRPr="009E7F87" w:rsidTr="0094493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30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44B42" w:rsidRPr="009E7F87" w:rsidRDefault="00944B42" w:rsidP="00944B42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4B42" w:rsidRPr="009E7F87" w:rsidRDefault="00944B42" w:rsidP="00944934">
            <w:pPr>
              <w:rPr>
                <w:sz w:val="24"/>
                <w:szCs w:val="24"/>
              </w:rPr>
            </w:pPr>
            <w:r w:rsidRPr="009E7F87">
              <w:rPr>
                <w:sz w:val="24"/>
                <w:szCs w:val="24"/>
              </w:rPr>
              <w:t xml:space="preserve"> ул. Колганова, д.36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44B42" w:rsidRPr="009E7F87" w:rsidRDefault="00944B42" w:rsidP="00944934">
            <w:r w:rsidRPr="009E7F87">
              <w:rPr>
                <w:sz w:val="24"/>
                <w:szCs w:val="24"/>
              </w:rPr>
              <w:t>Требуется благоустройство</w:t>
            </w:r>
          </w:p>
        </w:tc>
      </w:tr>
      <w:tr w:rsidR="00944B42" w:rsidRPr="009E7F87" w:rsidTr="0094493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30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44B42" w:rsidRPr="009E7F87" w:rsidRDefault="00944B42" w:rsidP="00944B42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4B42" w:rsidRPr="009E7F87" w:rsidRDefault="00944B42" w:rsidP="00944934">
            <w:pPr>
              <w:rPr>
                <w:sz w:val="24"/>
                <w:szCs w:val="24"/>
              </w:rPr>
            </w:pPr>
            <w:r w:rsidRPr="009E7F87">
              <w:rPr>
                <w:sz w:val="24"/>
                <w:szCs w:val="24"/>
              </w:rPr>
              <w:t>ул. Колганова, д.38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44B42" w:rsidRPr="009E7F87" w:rsidRDefault="00944B42" w:rsidP="00944934">
            <w:r w:rsidRPr="009E7F87">
              <w:rPr>
                <w:sz w:val="24"/>
                <w:szCs w:val="24"/>
              </w:rPr>
              <w:t>Требуется благоустройство</w:t>
            </w:r>
          </w:p>
        </w:tc>
      </w:tr>
      <w:tr w:rsidR="00944B42" w:rsidRPr="009E7F87" w:rsidTr="0094493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30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44B42" w:rsidRPr="009E7F87" w:rsidRDefault="00944B42" w:rsidP="00944B42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4B42" w:rsidRPr="009E7F87" w:rsidRDefault="00944B42" w:rsidP="00944934">
            <w:pPr>
              <w:rPr>
                <w:sz w:val="24"/>
                <w:szCs w:val="24"/>
              </w:rPr>
            </w:pPr>
            <w:r w:rsidRPr="009E7F87">
              <w:rPr>
                <w:sz w:val="24"/>
                <w:szCs w:val="24"/>
              </w:rPr>
              <w:t>ул. Колганова, д.5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44B42" w:rsidRPr="009E7F87" w:rsidRDefault="00944B42" w:rsidP="00944934">
            <w:r w:rsidRPr="009E7F87">
              <w:rPr>
                <w:sz w:val="24"/>
                <w:szCs w:val="24"/>
              </w:rPr>
              <w:t>Требуется благоустройство</w:t>
            </w:r>
          </w:p>
        </w:tc>
      </w:tr>
      <w:tr w:rsidR="00944B42" w:rsidRPr="009E7F87" w:rsidTr="0094493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30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44B42" w:rsidRPr="009E7F87" w:rsidRDefault="00944B42" w:rsidP="00944B42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4B42" w:rsidRPr="009E7F87" w:rsidRDefault="00944B42" w:rsidP="00944934">
            <w:pPr>
              <w:rPr>
                <w:sz w:val="24"/>
                <w:szCs w:val="24"/>
              </w:rPr>
            </w:pPr>
            <w:r w:rsidRPr="009E7F87">
              <w:rPr>
                <w:sz w:val="24"/>
                <w:szCs w:val="24"/>
              </w:rPr>
              <w:t>ул. Колганова, д.7, ул.Пионерская, д. 24, ул.Тельмана д. 2, ул.Тельмана д.4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44B42" w:rsidRPr="009E7F87" w:rsidRDefault="00944B42" w:rsidP="00944934">
            <w:r w:rsidRPr="009E7F87">
              <w:rPr>
                <w:sz w:val="24"/>
                <w:szCs w:val="24"/>
              </w:rPr>
              <w:t>Требуется благоустройство</w:t>
            </w:r>
          </w:p>
        </w:tc>
      </w:tr>
      <w:tr w:rsidR="00944B42" w:rsidRPr="009E7F87" w:rsidTr="0094493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30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44B42" w:rsidRPr="009E7F87" w:rsidRDefault="00944B42" w:rsidP="00944B42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4B42" w:rsidRPr="009E7F87" w:rsidRDefault="00944B42" w:rsidP="00944934">
            <w:pPr>
              <w:rPr>
                <w:sz w:val="24"/>
                <w:szCs w:val="24"/>
              </w:rPr>
            </w:pPr>
            <w:r w:rsidRPr="009E7F87">
              <w:rPr>
                <w:sz w:val="24"/>
                <w:szCs w:val="24"/>
              </w:rPr>
              <w:t>ул. Комсомольская, д.1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44B42" w:rsidRPr="009E7F87" w:rsidRDefault="00944B42" w:rsidP="00944934">
            <w:r w:rsidRPr="009E7F87">
              <w:rPr>
                <w:sz w:val="24"/>
                <w:szCs w:val="24"/>
              </w:rPr>
              <w:t>Требуется благоустройство</w:t>
            </w:r>
          </w:p>
        </w:tc>
      </w:tr>
      <w:tr w:rsidR="00944B42" w:rsidRPr="009E7F87" w:rsidTr="0094493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30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44B42" w:rsidRPr="009E7F87" w:rsidRDefault="00944B42" w:rsidP="00944B42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4B42" w:rsidRPr="009E7F87" w:rsidRDefault="00944B42" w:rsidP="00944934">
            <w:pPr>
              <w:rPr>
                <w:sz w:val="24"/>
                <w:szCs w:val="24"/>
              </w:rPr>
            </w:pPr>
            <w:r w:rsidRPr="009E7F87">
              <w:rPr>
                <w:sz w:val="24"/>
                <w:szCs w:val="24"/>
              </w:rPr>
              <w:t xml:space="preserve"> ул. Комсомольская, д.3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44B42" w:rsidRPr="009E7F87" w:rsidRDefault="00944B42" w:rsidP="00944934">
            <w:r w:rsidRPr="009E7F87">
              <w:rPr>
                <w:sz w:val="24"/>
                <w:szCs w:val="24"/>
              </w:rPr>
              <w:t>Требуется благоустройство</w:t>
            </w:r>
          </w:p>
        </w:tc>
      </w:tr>
      <w:tr w:rsidR="00944B42" w:rsidRPr="009E7F87" w:rsidTr="0094493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30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44B42" w:rsidRPr="009E7F87" w:rsidRDefault="00944B42" w:rsidP="00944B42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4B42" w:rsidRPr="009E7F87" w:rsidRDefault="00944B42" w:rsidP="00944934">
            <w:pPr>
              <w:rPr>
                <w:sz w:val="24"/>
                <w:szCs w:val="24"/>
              </w:rPr>
            </w:pPr>
            <w:r w:rsidRPr="009E7F87">
              <w:rPr>
                <w:sz w:val="24"/>
                <w:szCs w:val="24"/>
              </w:rPr>
              <w:t>ул. Ленина, д.28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44B42" w:rsidRPr="009E7F87" w:rsidRDefault="00944B42" w:rsidP="00944934">
            <w:r w:rsidRPr="009E7F87">
              <w:rPr>
                <w:sz w:val="24"/>
                <w:szCs w:val="24"/>
              </w:rPr>
              <w:t>Требуется благоустройство</w:t>
            </w:r>
          </w:p>
        </w:tc>
      </w:tr>
      <w:tr w:rsidR="00944B42" w:rsidRPr="009E7F87" w:rsidTr="0094493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30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44B42" w:rsidRPr="009E7F87" w:rsidRDefault="00944B42" w:rsidP="00944B42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4B42" w:rsidRPr="009E7F87" w:rsidRDefault="00944B42" w:rsidP="00944934">
            <w:pPr>
              <w:rPr>
                <w:sz w:val="24"/>
                <w:szCs w:val="24"/>
              </w:rPr>
            </w:pPr>
            <w:r w:rsidRPr="009E7F87">
              <w:rPr>
                <w:sz w:val="24"/>
                <w:szCs w:val="24"/>
              </w:rPr>
              <w:t>ул. Люлина, д.1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44B42" w:rsidRPr="009E7F87" w:rsidRDefault="00944B42" w:rsidP="00944934">
            <w:r w:rsidRPr="009E7F87">
              <w:rPr>
                <w:sz w:val="24"/>
                <w:szCs w:val="24"/>
              </w:rPr>
              <w:t>Требуется благоустройство</w:t>
            </w:r>
          </w:p>
        </w:tc>
      </w:tr>
      <w:tr w:rsidR="00944B42" w:rsidRPr="009E7F87" w:rsidTr="0094493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30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44B42" w:rsidRPr="009E7F87" w:rsidRDefault="00944B42" w:rsidP="00944B42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4B42" w:rsidRPr="009E7F87" w:rsidRDefault="00944B42" w:rsidP="00944934">
            <w:pPr>
              <w:rPr>
                <w:sz w:val="24"/>
                <w:szCs w:val="24"/>
              </w:rPr>
            </w:pPr>
            <w:r w:rsidRPr="009E7F87">
              <w:rPr>
                <w:sz w:val="24"/>
                <w:szCs w:val="24"/>
              </w:rPr>
              <w:t>ул. Люлина, д.10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44B42" w:rsidRPr="009E7F87" w:rsidRDefault="00944B42" w:rsidP="00944934">
            <w:r w:rsidRPr="009E7F87">
              <w:rPr>
                <w:sz w:val="24"/>
                <w:szCs w:val="24"/>
              </w:rPr>
              <w:t>Требуется благоустройство</w:t>
            </w:r>
          </w:p>
        </w:tc>
      </w:tr>
      <w:tr w:rsidR="00944B42" w:rsidRPr="009E7F87" w:rsidTr="0094493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30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44B42" w:rsidRPr="009E7F87" w:rsidRDefault="00944B42" w:rsidP="00944B42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4B42" w:rsidRPr="009E7F87" w:rsidRDefault="00944B42" w:rsidP="00944934">
            <w:pPr>
              <w:rPr>
                <w:sz w:val="24"/>
                <w:szCs w:val="24"/>
              </w:rPr>
            </w:pPr>
            <w:r w:rsidRPr="009E7F87">
              <w:rPr>
                <w:sz w:val="24"/>
                <w:szCs w:val="24"/>
              </w:rPr>
              <w:t xml:space="preserve"> ул. Люлина, д.11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44B42" w:rsidRPr="009E7F87" w:rsidRDefault="00944B42" w:rsidP="00944934">
            <w:r w:rsidRPr="009E7F87">
              <w:rPr>
                <w:sz w:val="24"/>
                <w:szCs w:val="24"/>
              </w:rPr>
              <w:t>Требуется благоустройство</w:t>
            </w:r>
          </w:p>
        </w:tc>
      </w:tr>
      <w:tr w:rsidR="00944B42" w:rsidRPr="009E7F87" w:rsidTr="0094493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30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44B42" w:rsidRPr="009E7F87" w:rsidRDefault="00944B42" w:rsidP="00944B42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4B42" w:rsidRPr="009E7F87" w:rsidRDefault="00944B42" w:rsidP="00944934">
            <w:pPr>
              <w:rPr>
                <w:sz w:val="24"/>
                <w:szCs w:val="24"/>
              </w:rPr>
            </w:pPr>
            <w:r w:rsidRPr="009E7F87">
              <w:rPr>
                <w:sz w:val="24"/>
                <w:szCs w:val="24"/>
              </w:rPr>
              <w:t xml:space="preserve"> ул. Люлина, д.12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44B42" w:rsidRPr="009E7F87" w:rsidRDefault="00944B42" w:rsidP="00944934">
            <w:r w:rsidRPr="009E7F87">
              <w:rPr>
                <w:sz w:val="24"/>
                <w:szCs w:val="24"/>
              </w:rPr>
              <w:t>Требуется благоустройство</w:t>
            </w:r>
          </w:p>
        </w:tc>
      </w:tr>
      <w:tr w:rsidR="00944B42" w:rsidRPr="009E7F87" w:rsidTr="0094493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30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44B42" w:rsidRPr="009E7F87" w:rsidRDefault="00944B42" w:rsidP="00944B42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4B42" w:rsidRPr="009E7F87" w:rsidRDefault="00944B42" w:rsidP="00944934">
            <w:pPr>
              <w:rPr>
                <w:sz w:val="24"/>
                <w:szCs w:val="24"/>
              </w:rPr>
            </w:pPr>
            <w:r w:rsidRPr="009E7F87">
              <w:rPr>
                <w:sz w:val="24"/>
                <w:szCs w:val="24"/>
              </w:rPr>
              <w:t xml:space="preserve"> ул. Люлина, д.18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44B42" w:rsidRPr="009E7F87" w:rsidRDefault="00944B42" w:rsidP="00944934">
            <w:r w:rsidRPr="009E7F87">
              <w:rPr>
                <w:sz w:val="24"/>
                <w:szCs w:val="24"/>
              </w:rPr>
              <w:t>Требуется благоустройство</w:t>
            </w:r>
          </w:p>
        </w:tc>
      </w:tr>
      <w:tr w:rsidR="00944B42" w:rsidRPr="009E7F87" w:rsidTr="0094493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30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44B42" w:rsidRPr="009E7F87" w:rsidRDefault="00944B42" w:rsidP="00944B42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4B42" w:rsidRPr="009E7F87" w:rsidRDefault="00944B42" w:rsidP="00944934">
            <w:pPr>
              <w:rPr>
                <w:sz w:val="24"/>
                <w:szCs w:val="24"/>
              </w:rPr>
            </w:pPr>
            <w:r w:rsidRPr="009E7F87">
              <w:rPr>
                <w:sz w:val="24"/>
                <w:szCs w:val="24"/>
              </w:rPr>
              <w:t>ул. Люлина, д.2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44B42" w:rsidRPr="009E7F87" w:rsidRDefault="00944B42" w:rsidP="00944934">
            <w:r w:rsidRPr="009E7F87">
              <w:rPr>
                <w:sz w:val="24"/>
                <w:szCs w:val="24"/>
              </w:rPr>
              <w:t>Требуется благоустройство</w:t>
            </w:r>
          </w:p>
        </w:tc>
      </w:tr>
      <w:tr w:rsidR="00944B42" w:rsidRPr="009E7F87" w:rsidTr="0094493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30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44B42" w:rsidRPr="009E7F87" w:rsidRDefault="00944B42" w:rsidP="00944B42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4B42" w:rsidRPr="009E7F87" w:rsidRDefault="00944B42" w:rsidP="00944934">
            <w:pPr>
              <w:rPr>
                <w:sz w:val="24"/>
                <w:szCs w:val="24"/>
              </w:rPr>
            </w:pPr>
            <w:r w:rsidRPr="009E7F87">
              <w:rPr>
                <w:sz w:val="24"/>
                <w:szCs w:val="24"/>
              </w:rPr>
              <w:t>ул. Люлина, д.20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44B42" w:rsidRPr="009E7F87" w:rsidRDefault="00944B42" w:rsidP="00944934">
            <w:r w:rsidRPr="009E7F87">
              <w:rPr>
                <w:sz w:val="24"/>
                <w:szCs w:val="24"/>
              </w:rPr>
              <w:t>Требуется благоустройство</w:t>
            </w:r>
          </w:p>
        </w:tc>
      </w:tr>
      <w:tr w:rsidR="00944B42" w:rsidRPr="009E7F87" w:rsidTr="0094493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30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44B42" w:rsidRPr="009E7F87" w:rsidRDefault="00944B42" w:rsidP="00944B42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4B42" w:rsidRPr="009E7F87" w:rsidRDefault="00944B42" w:rsidP="00944934">
            <w:pPr>
              <w:rPr>
                <w:sz w:val="24"/>
                <w:szCs w:val="24"/>
              </w:rPr>
            </w:pPr>
            <w:r w:rsidRPr="009E7F87">
              <w:rPr>
                <w:sz w:val="24"/>
                <w:szCs w:val="24"/>
              </w:rPr>
              <w:t xml:space="preserve"> ул. Люлина, д.22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44B42" w:rsidRPr="009E7F87" w:rsidRDefault="00944B42" w:rsidP="00944934">
            <w:r w:rsidRPr="009E7F87">
              <w:rPr>
                <w:sz w:val="24"/>
                <w:szCs w:val="24"/>
              </w:rPr>
              <w:t>Требуется благоустройство</w:t>
            </w:r>
          </w:p>
        </w:tc>
      </w:tr>
      <w:tr w:rsidR="00944B42" w:rsidRPr="009E7F87" w:rsidTr="0094493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30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44B42" w:rsidRPr="009E7F87" w:rsidRDefault="00944B42" w:rsidP="00944B42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4B42" w:rsidRPr="009E7F87" w:rsidRDefault="00944B42" w:rsidP="00944934">
            <w:pPr>
              <w:rPr>
                <w:sz w:val="24"/>
                <w:szCs w:val="24"/>
              </w:rPr>
            </w:pPr>
            <w:r w:rsidRPr="009E7F87">
              <w:rPr>
                <w:sz w:val="24"/>
                <w:szCs w:val="24"/>
              </w:rPr>
              <w:t xml:space="preserve"> ул. Люлина, д.24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44B42" w:rsidRPr="009E7F87" w:rsidRDefault="00944B42" w:rsidP="00944934">
            <w:r w:rsidRPr="009E7F87">
              <w:rPr>
                <w:sz w:val="24"/>
                <w:szCs w:val="24"/>
              </w:rPr>
              <w:t>Требуется благоустройство</w:t>
            </w:r>
          </w:p>
        </w:tc>
      </w:tr>
      <w:tr w:rsidR="00944B42" w:rsidRPr="009E7F87" w:rsidTr="0094493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30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44B42" w:rsidRPr="009E7F87" w:rsidRDefault="00944B42" w:rsidP="00944B42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4B42" w:rsidRPr="009E7F87" w:rsidRDefault="00944B42" w:rsidP="00944934">
            <w:pPr>
              <w:rPr>
                <w:sz w:val="24"/>
                <w:szCs w:val="24"/>
              </w:rPr>
            </w:pPr>
            <w:r w:rsidRPr="009E7F87">
              <w:rPr>
                <w:sz w:val="24"/>
                <w:szCs w:val="24"/>
              </w:rPr>
              <w:t>ул. Люлина, д.26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44B42" w:rsidRPr="009E7F87" w:rsidRDefault="00944B42" w:rsidP="00944934">
            <w:r w:rsidRPr="009E7F87">
              <w:rPr>
                <w:sz w:val="24"/>
                <w:szCs w:val="24"/>
              </w:rPr>
              <w:t>Требуется благоустройство</w:t>
            </w:r>
          </w:p>
        </w:tc>
      </w:tr>
      <w:tr w:rsidR="00944B42" w:rsidRPr="009E7F87" w:rsidTr="0094493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30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44B42" w:rsidRPr="009E7F87" w:rsidRDefault="00944B42" w:rsidP="00944B42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4B42" w:rsidRPr="009E7F87" w:rsidRDefault="00944B42" w:rsidP="00944934">
            <w:pPr>
              <w:rPr>
                <w:sz w:val="24"/>
                <w:szCs w:val="24"/>
              </w:rPr>
            </w:pPr>
            <w:r w:rsidRPr="009E7F87">
              <w:rPr>
                <w:sz w:val="24"/>
                <w:szCs w:val="24"/>
              </w:rPr>
              <w:t xml:space="preserve"> ул. Люлина, д.3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44B42" w:rsidRPr="009E7F87" w:rsidRDefault="00944B42" w:rsidP="00944934">
            <w:r w:rsidRPr="009E7F87">
              <w:rPr>
                <w:sz w:val="24"/>
                <w:szCs w:val="24"/>
              </w:rPr>
              <w:t>Требуется благоустройство</w:t>
            </w:r>
          </w:p>
        </w:tc>
      </w:tr>
      <w:tr w:rsidR="00944B42" w:rsidRPr="009E7F87" w:rsidTr="0094493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30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44B42" w:rsidRPr="009E7F87" w:rsidRDefault="00944B42" w:rsidP="00944B42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4B42" w:rsidRPr="009E7F87" w:rsidRDefault="00944B42" w:rsidP="00944934">
            <w:pPr>
              <w:rPr>
                <w:sz w:val="24"/>
                <w:szCs w:val="24"/>
              </w:rPr>
            </w:pPr>
            <w:r w:rsidRPr="009E7F87">
              <w:rPr>
                <w:sz w:val="24"/>
                <w:szCs w:val="24"/>
              </w:rPr>
              <w:t>ул. Люлина, д.34 и ул. Люлина, д.34а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44B42" w:rsidRPr="009E7F87" w:rsidRDefault="00944B42" w:rsidP="00944934">
            <w:r w:rsidRPr="009E7F87">
              <w:rPr>
                <w:sz w:val="24"/>
                <w:szCs w:val="24"/>
              </w:rPr>
              <w:t>Требуется благоустройство</w:t>
            </w:r>
          </w:p>
        </w:tc>
      </w:tr>
      <w:tr w:rsidR="00944B42" w:rsidRPr="009E7F87" w:rsidTr="0094493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30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44B42" w:rsidRPr="009E7F87" w:rsidRDefault="00944B42" w:rsidP="00944B42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4B42" w:rsidRPr="009E7F87" w:rsidRDefault="00944B42" w:rsidP="00944934">
            <w:pPr>
              <w:rPr>
                <w:sz w:val="24"/>
                <w:szCs w:val="24"/>
              </w:rPr>
            </w:pPr>
            <w:r w:rsidRPr="009E7F87">
              <w:rPr>
                <w:sz w:val="24"/>
                <w:szCs w:val="24"/>
              </w:rPr>
              <w:t>ул. Люлина, д.4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44B42" w:rsidRPr="009E7F87" w:rsidRDefault="00944B42" w:rsidP="00944934">
            <w:r w:rsidRPr="009E7F87">
              <w:rPr>
                <w:sz w:val="24"/>
                <w:szCs w:val="24"/>
              </w:rPr>
              <w:t>Требуется благоустройство</w:t>
            </w:r>
          </w:p>
        </w:tc>
      </w:tr>
      <w:tr w:rsidR="00944B42" w:rsidRPr="009E7F87" w:rsidTr="0094493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30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44B42" w:rsidRPr="009E7F87" w:rsidRDefault="00944B42" w:rsidP="00944B42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4B42" w:rsidRPr="009E7F87" w:rsidRDefault="00944B42" w:rsidP="00944934">
            <w:pPr>
              <w:rPr>
                <w:sz w:val="24"/>
                <w:szCs w:val="24"/>
              </w:rPr>
            </w:pPr>
            <w:r w:rsidRPr="009E7F87">
              <w:rPr>
                <w:sz w:val="24"/>
                <w:szCs w:val="24"/>
              </w:rPr>
              <w:t>ул. Люлина, д.5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44B42" w:rsidRPr="009E7F87" w:rsidRDefault="00944B42" w:rsidP="00944934">
            <w:r w:rsidRPr="009E7F87">
              <w:rPr>
                <w:sz w:val="24"/>
                <w:szCs w:val="24"/>
              </w:rPr>
              <w:t>Требуется благоустройство</w:t>
            </w:r>
          </w:p>
        </w:tc>
      </w:tr>
      <w:tr w:rsidR="00944B42" w:rsidRPr="009E7F87" w:rsidTr="0094493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30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44B42" w:rsidRPr="009E7F87" w:rsidRDefault="00944B42" w:rsidP="00944B42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4B42" w:rsidRPr="009E7F87" w:rsidRDefault="00944B42" w:rsidP="00944934">
            <w:pPr>
              <w:rPr>
                <w:sz w:val="24"/>
                <w:szCs w:val="24"/>
              </w:rPr>
            </w:pPr>
            <w:r w:rsidRPr="009E7F87">
              <w:rPr>
                <w:sz w:val="24"/>
                <w:szCs w:val="24"/>
              </w:rPr>
              <w:t>ул. Люлина, д.6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44B42" w:rsidRPr="009E7F87" w:rsidRDefault="00944B42" w:rsidP="00944934">
            <w:r w:rsidRPr="009E7F87">
              <w:rPr>
                <w:sz w:val="24"/>
                <w:szCs w:val="24"/>
              </w:rPr>
              <w:t>Требуется благоустройство</w:t>
            </w:r>
          </w:p>
        </w:tc>
      </w:tr>
      <w:tr w:rsidR="00944B42" w:rsidRPr="009E7F87" w:rsidTr="0094493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30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44B42" w:rsidRPr="009E7F87" w:rsidRDefault="00944B42" w:rsidP="00944B42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4B42" w:rsidRPr="009E7F87" w:rsidRDefault="00944B42" w:rsidP="00944934">
            <w:pPr>
              <w:rPr>
                <w:sz w:val="24"/>
                <w:szCs w:val="24"/>
              </w:rPr>
            </w:pPr>
            <w:r w:rsidRPr="009E7F87">
              <w:rPr>
                <w:sz w:val="24"/>
                <w:szCs w:val="24"/>
              </w:rPr>
              <w:t>ул. Люлина, д.8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44B42" w:rsidRPr="009E7F87" w:rsidRDefault="00944B42" w:rsidP="00944934">
            <w:r w:rsidRPr="009E7F87">
              <w:rPr>
                <w:sz w:val="24"/>
                <w:szCs w:val="24"/>
              </w:rPr>
              <w:t>Требуется благоустройство</w:t>
            </w:r>
          </w:p>
        </w:tc>
      </w:tr>
      <w:tr w:rsidR="00944B42" w:rsidRPr="009E7F87" w:rsidTr="0094493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30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44B42" w:rsidRPr="009E7F87" w:rsidRDefault="00944B42" w:rsidP="00944B42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4B42" w:rsidRPr="009E7F87" w:rsidRDefault="00944B42" w:rsidP="00944934">
            <w:pPr>
              <w:rPr>
                <w:sz w:val="24"/>
                <w:szCs w:val="24"/>
              </w:rPr>
            </w:pPr>
            <w:r w:rsidRPr="009E7F87">
              <w:rPr>
                <w:sz w:val="24"/>
                <w:szCs w:val="24"/>
              </w:rPr>
              <w:t>ул. Люлина, д.9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44B42" w:rsidRPr="009E7F87" w:rsidRDefault="00944B42" w:rsidP="00944934">
            <w:r w:rsidRPr="009E7F87">
              <w:rPr>
                <w:sz w:val="24"/>
                <w:szCs w:val="24"/>
              </w:rPr>
              <w:t>Требуется благоустройство</w:t>
            </w:r>
          </w:p>
        </w:tc>
      </w:tr>
      <w:tr w:rsidR="00944B42" w:rsidRPr="009E7F87" w:rsidTr="0094493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30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44B42" w:rsidRPr="009E7F87" w:rsidRDefault="00944B42" w:rsidP="00944B42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4B42" w:rsidRPr="009E7F87" w:rsidRDefault="00944B42" w:rsidP="00944934">
            <w:pPr>
              <w:rPr>
                <w:sz w:val="24"/>
                <w:szCs w:val="24"/>
              </w:rPr>
            </w:pPr>
            <w:r w:rsidRPr="009E7F87">
              <w:rPr>
                <w:sz w:val="24"/>
                <w:szCs w:val="24"/>
              </w:rPr>
              <w:t>ул. Октябрьская, д.11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44B42" w:rsidRPr="009E7F87" w:rsidRDefault="00944B42" w:rsidP="00944934">
            <w:r w:rsidRPr="009E7F87">
              <w:rPr>
                <w:sz w:val="24"/>
                <w:szCs w:val="24"/>
              </w:rPr>
              <w:t>Требуется благоустройство</w:t>
            </w:r>
          </w:p>
        </w:tc>
      </w:tr>
      <w:tr w:rsidR="00944B42" w:rsidRPr="009E7F87" w:rsidTr="0094493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30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44B42" w:rsidRPr="009E7F87" w:rsidRDefault="00944B42" w:rsidP="00944B42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4B42" w:rsidRPr="009E7F87" w:rsidRDefault="00944B42" w:rsidP="00944934">
            <w:pPr>
              <w:rPr>
                <w:sz w:val="24"/>
                <w:szCs w:val="24"/>
              </w:rPr>
            </w:pPr>
            <w:r w:rsidRPr="009E7F87">
              <w:rPr>
                <w:sz w:val="24"/>
                <w:szCs w:val="24"/>
              </w:rPr>
              <w:t xml:space="preserve"> ул. Первомайская, д.10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44B42" w:rsidRPr="009E7F87" w:rsidRDefault="00944B42" w:rsidP="00944934">
            <w:r w:rsidRPr="009E7F87">
              <w:rPr>
                <w:sz w:val="24"/>
                <w:szCs w:val="24"/>
              </w:rPr>
              <w:t>Требуется благоустройство</w:t>
            </w:r>
          </w:p>
        </w:tc>
      </w:tr>
      <w:tr w:rsidR="00944B42" w:rsidRPr="009E7F87" w:rsidTr="0094493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30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44B42" w:rsidRPr="009E7F87" w:rsidRDefault="00944B42" w:rsidP="00944B42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4B42" w:rsidRPr="009E7F87" w:rsidRDefault="00944B42" w:rsidP="00944934">
            <w:pPr>
              <w:rPr>
                <w:sz w:val="24"/>
                <w:szCs w:val="24"/>
              </w:rPr>
            </w:pPr>
            <w:r w:rsidRPr="009E7F87">
              <w:rPr>
                <w:sz w:val="24"/>
                <w:szCs w:val="24"/>
              </w:rPr>
              <w:t>ул. Первомайская, д.11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44B42" w:rsidRPr="009E7F87" w:rsidRDefault="00944B42" w:rsidP="00944934">
            <w:r w:rsidRPr="009E7F87">
              <w:rPr>
                <w:sz w:val="24"/>
                <w:szCs w:val="24"/>
              </w:rPr>
              <w:t>Требуется благоустройство</w:t>
            </w:r>
          </w:p>
        </w:tc>
      </w:tr>
      <w:tr w:rsidR="00944B42" w:rsidRPr="009E7F87" w:rsidTr="0094493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30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44B42" w:rsidRPr="009E7F87" w:rsidRDefault="00944B42" w:rsidP="00944B42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4B42" w:rsidRPr="009E7F87" w:rsidRDefault="00944B42" w:rsidP="00944934">
            <w:pPr>
              <w:rPr>
                <w:sz w:val="24"/>
                <w:szCs w:val="24"/>
              </w:rPr>
            </w:pPr>
            <w:r w:rsidRPr="009E7F87">
              <w:rPr>
                <w:sz w:val="24"/>
                <w:szCs w:val="24"/>
              </w:rPr>
              <w:t>ул. Первомайская, д.9, ул.Люлина, д.12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44B42" w:rsidRPr="009E7F87" w:rsidRDefault="00944B42" w:rsidP="00944934">
            <w:r w:rsidRPr="009E7F87">
              <w:rPr>
                <w:sz w:val="24"/>
                <w:szCs w:val="24"/>
              </w:rPr>
              <w:t>Требуется благоустройство</w:t>
            </w:r>
          </w:p>
        </w:tc>
      </w:tr>
      <w:tr w:rsidR="00944B42" w:rsidRPr="009E7F87" w:rsidTr="0094493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30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44B42" w:rsidRPr="009E7F87" w:rsidRDefault="00944B42" w:rsidP="00944B42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4B42" w:rsidRPr="009E7F87" w:rsidRDefault="00944B42" w:rsidP="00944934">
            <w:pPr>
              <w:rPr>
                <w:sz w:val="24"/>
                <w:szCs w:val="24"/>
              </w:rPr>
            </w:pPr>
            <w:r w:rsidRPr="009E7F87">
              <w:rPr>
                <w:sz w:val="24"/>
                <w:szCs w:val="24"/>
              </w:rPr>
              <w:t xml:space="preserve"> ул. Пионерская, д.10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44B42" w:rsidRPr="009E7F87" w:rsidRDefault="00944B42" w:rsidP="00944934">
            <w:r w:rsidRPr="009E7F87">
              <w:rPr>
                <w:sz w:val="24"/>
                <w:szCs w:val="24"/>
              </w:rPr>
              <w:t>Требуется благоустройство</w:t>
            </w:r>
          </w:p>
        </w:tc>
      </w:tr>
      <w:tr w:rsidR="00944B42" w:rsidRPr="009E7F87" w:rsidTr="0094493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30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44B42" w:rsidRPr="009E7F87" w:rsidRDefault="00944B42" w:rsidP="00944B42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4B42" w:rsidRPr="009E7F87" w:rsidRDefault="00944B42" w:rsidP="00944934">
            <w:pPr>
              <w:rPr>
                <w:sz w:val="24"/>
                <w:szCs w:val="24"/>
              </w:rPr>
            </w:pPr>
            <w:r w:rsidRPr="009E7F87">
              <w:rPr>
                <w:sz w:val="24"/>
                <w:szCs w:val="24"/>
              </w:rPr>
              <w:t>ул. Пионерская, д.11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44B42" w:rsidRPr="009E7F87" w:rsidRDefault="00944B42" w:rsidP="00944934">
            <w:r w:rsidRPr="009E7F87">
              <w:rPr>
                <w:sz w:val="24"/>
                <w:szCs w:val="24"/>
              </w:rPr>
              <w:t>Требуется благоустройство</w:t>
            </w:r>
          </w:p>
        </w:tc>
      </w:tr>
      <w:tr w:rsidR="00944B42" w:rsidRPr="009E7F87" w:rsidTr="0094493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30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44B42" w:rsidRPr="009E7F87" w:rsidRDefault="00944B42" w:rsidP="00944B42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4B42" w:rsidRPr="009E7F87" w:rsidRDefault="00944B42" w:rsidP="00944934">
            <w:pPr>
              <w:rPr>
                <w:sz w:val="24"/>
                <w:szCs w:val="24"/>
              </w:rPr>
            </w:pPr>
            <w:r w:rsidRPr="009E7F87">
              <w:rPr>
                <w:sz w:val="24"/>
                <w:szCs w:val="24"/>
              </w:rPr>
              <w:t>ул. Пионерская, д.12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44B42" w:rsidRPr="009E7F87" w:rsidRDefault="00944B42" w:rsidP="00944934">
            <w:r w:rsidRPr="009E7F87">
              <w:rPr>
                <w:sz w:val="24"/>
                <w:szCs w:val="24"/>
              </w:rPr>
              <w:t>Требуется благоустройство</w:t>
            </w:r>
          </w:p>
        </w:tc>
      </w:tr>
      <w:tr w:rsidR="00944B42" w:rsidRPr="009E7F87" w:rsidTr="0094493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30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44B42" w:rsidRPr="009E7F87" w:rsidRDefault="00944B42" w:rsidP="00944B42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4B42" w:rsidRPr="009E7F87" w:rsidRDefault="00944B42" w:rsidP="00944934">
            <w:pPr>
              <w:rPr>
                <w:sz w:val="24"/>
                <w:szCs w:val="24"/>
              </w:rPr>
            </w:pPr>
            <w:r w:rsidRPr="009E7F87">
              <w:rPr>
                <w:sz w:val="24"/>
                <w:szCs w:val="24"/>
              </w:rPr>
              <w:t>ул. Пионерская, д.13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44B42" w:rsidRPr="009E7F87" w:rsidRDefault="00944B42" w:rsidP="00944934">
            <w:r w:rsidRPr="009E7F87">
              <w:rPr>
                <w:sz w:val="24"/>
                <w:szCs w:val="24"/>
              </w:rPr>
              <w:t>Требуется благоустройство</w:t>
            </w:r>
          </w:p>
        </w:tc>
      </w:tr>
      <w:tr w:rsidR="00944B42" w:rsidRPr="009E7F87" w:rsidTr="0094493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30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44B42" w:rsidRPr="009E7F87" w:rsidRDefault="00944B42" w:rsidP="00944B42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4B42" w:rsidRPr="009E7F87" w:rsidRDefault="00944B42" w:rsidP="00944934">
            <w:pPr>
              <w:rPr>
                <w:sz w:val="24"/>
                <w:szCs w:val="24"/>
              </w:rPr>
            </w:pPr>
            <w:r w:rsidRPr="009E7F87">
              <w:rPr>
                <w:sz w:val="24"/>
                <w:szCs w:val="24"/>
              </w:rPr>
              <w:t>ул. Пионерская, д.14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44B42" w:rsidRPr="009E7F87" w:rsidRDefault="00944B42" w:rsidP="00944934">
            <w:r w:rsidRPr="009E7F87">
              <w:rPr>
                <w:sz w:val="24"/>
                <w:szCs w:val="24"/>
              </w:rPr>
              <w:t>Требуется благоустройство</w:t>
            </w:r>
          </w:p>
        </w:tc>
      </w:tr>
      <w:tr w:rsidR="00944B42" w:rsidRPr="009E7F87" w:rsidTr="0094493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30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44B42" w:rsidRPr="009E7F87" w:rsidRDefault="00944B42" w:rsidP="00944B42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4B42" w:rsidRPr="009E7F87" w:rsidRDefault="00944B42" w:rsidP="00944934">
            <w:pPr>
              <w:rPr>
                <w:sz w:val="24"/>
                <w:szCs w:val="24"/>
              </w:rPr>
            </w:pPr>
            <w:r w:rsidRPr="009E7F87">
              <w:rPr>
                <w:sz w:val="24"/>
                <w:szCs w:val="24"/>
              </w:rPr>
              <w:t xml:space="preserve"> ул. Пионерская, д.4а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44B42" w:rsidRPr="009E7F87" w:rsidRDefault="00944B42" w:rsidP="00944934">
            <w:r w:rsidRPr="009E7F87">
              <w:rPr>
                <w:sz w:val="24"/>
                <w:szCs w:val="24"/>
              </w:rPr>
              <w:t>Требуется благоустройство</w:t>
            </w:r>
          </w:p>
        </w:tc>
      </w:tr>
      <w:tr w:rsidR="00944B42" w:rsidRPr="009E7F87" w:rsidTr="0094493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30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44B42" w:rsidRPr="009E7F87" w:rsidRDefault="00944B42" w:rsidP="00944B42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4B42" w:rsidRPr="009E7F87" w:rsidRDefault="00944B42" w:rsidP="00944934">
            <w:pPr>
              <w:rPr>
                <w:sz w:val="24"/>
                <w:szCs w:val="24"/>
              </w:rPr>
            </w:pPr>
            <w:r w:rsidRPr="009E7F87">
              <w:rPr>
                <w:sz w:val="24"/>
                <w:szCs w:val="24"/>
              </w:rPr>
              <w:t>ул. Пионерская, д.8а, корп.1.2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44B42" w:rsidRPr="009E7F87" w:rsidRDefault="00944B42" w:rsidP="00944934">
            <w:r w:rsidRPr="009E7F87">
              <w:rPr>
                <w:sz w:val="24"/>
                <w:szCs w:val="24"/>
              </w:rPr>
              <w:t>Требуется благоустройство</w:t>
            </w:r>
          </w:p>
        </w:tc>
      </w:tr>
      <w:tr w:rsidR="00944B42" w:rsidRPr="009E7F87" w:rsidTr="0094493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30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44B42" w:rsidRPr="009E7F87" w:rsidRDefault="00944B42" w:rsidP="00944B42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4B42" w:rsidRPr="009E7F87" w:rsidRDefault="00944B42" w:rsidP="00944934">
            <w:pPr>
              <w:rPr>
                <w:sz w:val="24"/>
                <w:szCs w:val="24"/>
              </w:rPr>
            </w:pPr>
            <w:r w:rsidRPr="009E7F87">
              <w:rPr>
                <w:sz w:val="24"/>
                <w:szCs w:val="24"/>
              </w:rPr>
              <w:t xml:space="preserve"> ул. Попова, д.1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44B42" w:rsidRPr="009E7F87" w:rsidRDefault="00944B42" w:rsidP="00944934">
            <w:r w:rsidRPr="009E7F87">
              <w:rPr>
                <w:sz w:val="24"/>
                <w:szCs w:val="24"/>
              </w:rPr>
              <w:t>Требуется благоустройство</w:t>
            </w:r>
          </w:p>
        </w:tc>
      </w:tr>
      <w:tr w:rsidR="00944B42" w:rsidRPr="009E7F87" w:rsidTr="0094493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30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44B42" w:rsidRPr="009E7F87" w:rsidRDefault="00944B42" w:rsidP="00944B42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4B42" w:rsidRPr="009E7F87" w:rsidRDefault="00944B42" w:rsidP="00944934">
            <w:pPr>
              <w:rPr>
                <w:sz w:val="24"/>
                <w:szCs w:val="24"/>
              </w:rPr>
            </w:pPr>
            <w:r w:rsidRPr="009E7F87">
              <w:rPr>
                <w:sz w:val="24"/>
                <w:szCs w:val="24"/>
              </w:rPr>
              <w:t>ул. Попова, д.2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44B42" w:rsidRPr="009E7F87" w:rsidRDefault="00944B42" w:rsidP="00944934">
            <w:r w:rsidRPr="009E7F87">
              <w:rPr>
                <w:sz w:val="24"/>
                <w:szCs w:val="24"/>
              </w:rPr>
              <w:t>Требуется благоустройство</w:t>
            </w:r>
          </w:p>
        </w:tc>
      </w:tr>
      <w:tr w:rsidR="00944B42" w:rsidRPr="009E7F87" w:rsidTr="0094493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30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44B42" w:rsidRPr="009E7F87" w:rsidRDefault="00944B42" w:rsidP="00944B42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4B42" w:rsidRPr="009E7F87" w:rsidRDefault="00944B42" w:rsidP="00944934">
            <w:pPr>
              <w:rPr>
                <w:sz w:val="24"/>
                <w:szCs w:val="24"/>
              </w:rPr>
            </w:pPr>
            <w:r w:rsidRPr="009E7F87">
              <w:rPr>
                <w:sz w:val="24"/>
                <w:szCs w:val="24"/>
              </w:rPr>
              <w:t xml:space="preserve"> ул. Попова, д.3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44B42" w:rsidRPr="009E7F87" w:rsidRDefault="00944B42" w:rsidP="00944934">
            <w:r w:rsidRPr="009E7F87">
              <w:rPr>
                <w:sz w:val="24"/>
                <w:szCs w:val="24"/>
              </w:rPr>
              <w:t>Требуется благоустройство</w:t>
            </w:r>
          </w:p>
        </w:tc>
      </w:tr>
      <w:tr w:rsidR="00944B42" w:rsidRPr="009E7F87" w:rsidTr="0094493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30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44B42" w:rsidRPr="009E7F87" w:rsidRDefault="00944B42" w:rsidP="00944B42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4B42" w:rsidRPr="009E7F87" w:rsidRDefault="00944B42" w:rsidP="00944934">
            <w:pPr>
              <w:rPr>
                <w:sz w:val="24"/>
                <w:szCs w:val="24"/>
              </w:rPr>
            </w:pPr>
            <w:r w:rsidRPr="009E7F87">
              <w:rPr>
                <w:sz w:val="24"/>
                <w:szCs w:val="24"/>
              </w:rPr>
              <w:t>ул. Попова, д.4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44B42" w:rsidRPr="009E7F87" w:rsidRDefault="00944B42" w:rsidP="00944934">
            <w:r w:rsidRPr="009E7F87">
              <w:rPr>
                <w:sz w:val="24"/>
                <w:szCs w:val="24"/>
              </w:rPr>
              <w:t>Требуется благоустройство</w:t>
            </w:r>
          </w:p>
        </w:tc>
      </w:tr>
      <w:tr w:rsidR="00944B42" w:rsidRPr="009E7F87" w:rsidTr="0094493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30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44B42" w:rsidRPr="009E7F87" w:rsidRDefault="00944B42" w:rsidP="00944B42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4B42" w:rsidRPr="009E7F87" w:rsidRDefault="00944B42" w:rsidP="00944934">
            <w:pPr>
              <w:rPr>
                <w:sz w:val="24"/>
                <w:szCs w:val="24"/>
              </w:rPr>
            </w:pPr>
            <w:r w:rsidRPr="009E7F87">
              <w:rPr>
                <w:sz w:val="24"/>
                <w:szCs w:val="24"/>
              </w:rPr>
              <w:t>ул. Садовая, д.7а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44B42" w:rsidRPr="009E7F87" w:rsidRDefault="00944B42" w:rsidP="00944934">
            <w:r w:rsidRPr="009E7F87">
              <w:rPr>
                <w:sz w:val="24"/>
                <w:szCs w:val="24"/>
              </w:rPr>
              <w:t>Требуется благоустройство</w:t>
            </w:r>
          </w:p>
        </w:tc>
      </w:tr>
      <w:tr w:rsidR="00944B42" w:rsidRPr="009E7F87" w:rsidTr="0094493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30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44B42" w:rsidRPr="009E7F87" w:rsidRDefault="00944B42" w:rsidP="00944B42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4B42" w:rsidRPr="009E7F87" w:rsidRDefault="00944B42" w:rsidP="00944934">
            <w:pPr>
              <w:rPr>
                <w:sz w:val="24"/>
                <w:szCs w:val="24"/>
              </w:rPr>
            </w:pPr>
            <w:r w:rsidRPr="009E7F87">
              <w:rPr>
                <w:sz w:val="24"/>
                <w:szCs w:val="24"/>
              </w:rPr>
              <w:t>ул. Свердлова, д.5, ул. Свердлова, д.7, ул. Свердлова, д.9, ул. Свердлова, д.11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44B42" w:rsidRPr="009E7F87" w:rsidRDefault="00944B42" w:rsidP="00944934">
            <w:r w:rsidRPr="009E7F87">
              <w:rPr>
                <w:sz w:val="24"/>
                <w:szCs w:val="24"/>
              </w:rPr>
              <w:t>Требуется благоустройство</w:t>
            </w:r>
          </w:p>
        </w:tc>
      </w:tr>
      <w:tr w:rsidR="00944B42" w:rsidRPr="009E7F87" w:rsidTr="0094493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30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44B42" w:rsidRPr="009E7F87" w:rsidRDefault="00944B42" w:rsidP="00944B42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4B42" w:rsidRPr="009E7F87" w:rsidRDefault="00944B42" w:rsidP="00944934">
            <w:pPr>
              <w:rPr>
                <w:sz w:val="24"/>
                <w:szCs w:val="24"/>
              </w:rPr>
            </w:pPr>
            <w:r w:rsidRPr="009E7F87">
              <w:rPr>
                <w:sz w:val="24"/>
                <w:szCs w:val="24"/>
              </w:rPr>
              <w:t>Свердлова 3, пер.2 -ой луговой, д. 1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44B42" w:rsidRPr="009E7F87" w:rsidRDefault="00944B42" w:rsidP="00944934">
            <w:r w:rsidRPr="009E7F87">
              <w:rPr>
                <w:sz w:val="24"/>
                <w:szCs w:val="24"/>
              </w:rPr>
              <w:t>Требуется благоустройство</w:t>
            </w:r>
          </w:p>
        </w:tc>
      </w:tr>
      <w:tr w:rsidR="00944B42" w:rsidRPr="009E7F87" w:rsidTr="0094493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30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44B42" w:rsidRPr="009E7F87" w:rsidRDefault="00944B42" w:rsidP="00944B42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4B42" w:rsidRPr="009E7F87" w:rsidRDefault="00944B42" w:rsidP="00944934">
            <w:pPr>
              <w:rPr>
                <w:sz w:val="24"/>
                <w:szCs w:val="24"/>
              </w:rPr>
            </w:pPr>
            <w:r w:rsidRPr="009E7F87">
              <w:rPr>
                <w:sz w:val="24"/>
                <w:szCs w:val="24"/>
              </w:rPr>
              <w:t>ул. Советская, д.1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44B42" w:rsidRPr="009E7F87" w:rsidRDefault="00944B42" w:rsidP="00944934">
            <w:r w:rsidRPr="009E7F87">
              <w:rPr>
                <w:sz w:val="24"/>
                <w:szCs w:val="24"/>
              </w:rPr>
              <w:t>Требуется благоустройство</w:t>
            </w:r>
          </w:p>
        </w:tc>
      </w:tr>
      <w:tr w:rsidR="00944B42" w:rsidRPr="009E7F87" w:rsidTr="0094493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30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44B42" w:rsidRPr="009E7F87" w:rsidRDefault="00944B42" w:rsidP="00944B42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4B42" w:rsidRPr="009E7F87" w:rsidRDefault="00944B42" w:rsidP="00944934">
            <w:pPr>
              <w:rPr>
                <w:sz w:val="24"/>
                <w:szCs w:val="24"/>
              </w:rPr>
            </w:pPr>
            <w:r w:rsidRPr="009E7F87">
              <w:rPr>
                <w:sz w:val="24"/>
                <w:szCs w:val="24"/>
              </w:rPr>
              <w:t>ул. Советская, д.14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44B42" w:rsidRPr="009E7F87" w:rsidRDefault="00944B42" w:rsidP="00944934">
            <w:r w:rsidRPr="009E7F87">
              <w:rPr>
                <w:sz w:val="24"/>
                <w:szCs w:val="24"/>
              </w:rPr>
              <w:t>Требуется благоустройство</w:t>
            </w:r>
          </w:p>
        </w:tc>
      </w:tr>
      <w:tr w:rsidR="00944B42" w:rsidRPr="009E7F87" w:rsidTr="0094493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30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44B42" w:rsidRPr="009E7F87" w:rsidRDefault="00944B42" w:rsidP="00944B42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4B42" w:rsidRPr="009E7F87" w:rsidRDefault="00944B42" w:rsidP="00944934">
            <w:pPr>
              <w:rPr>
                <w:sz w:val="24"/>
                <w:szCs w:val="24"/>
              </w:rPr>
            </w:pPr>
            <w:r w:rsidRPr="009E7F87">
              <w:rPr>
                <w:sz w:val="24"/>
                <w:szCs w:val="24"/>
              </w:rPr>
              <w:t>ул. Советская, д.4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44B42" w:rsidRPr="009E7F87" w:rsidRDefault="00944B42" w:rsidP="00944934">
            <w:r w:rsidRPr="009E7F87">
              <w:rPr>
                <w:sz w:val="24"/>
                <w:szCs w:val="24"/>
              </w:rPr>
              <w:t>Требуется благоустройство</w:t>
            </w:r>
          </w:p>
        </w:tc>
      </w:tr>
      <w:tr w:rsidR="00944B42" w:rsidRPr="009E7F87" w:rsidTr="0094493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30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44B42" w:rsidRPr="009E7F87" w:rsidRDefault="00944B42" w:rsidP="00944B42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4B42" w:rsidRPr="009E7F87" w:rsidRDefault="00944B42" w:rsidP="00944934">
            <w:pPr>
              <w:rPr>
                <w:sz w:val="24"/>
                <w:szCs w:val="24"/>
              </w:rPr>
            </w:pPr>
            <w:r w:rsidRPr="009E7F87">
              <w:rPr>
                <w:sz w:val="24"/>
                <w:szCs w:val="24"/>
              </w:rPr>
              <w:t>ул. Советская, д.6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44B42" w:rsidRPr="009E7F87" w:rsidRDefault="00944B42" w:rsidP="00944934">
            <w:r w:rsidRPr="009E7F87">
              <w:rPr>
                <w:sz w:val="24"/>
                <w:szCs w:val="24"/>
              </w:rPr>
              <w:t>Требуется благоустройство</w:t>
            </w:r>
          </w:p>
        </w:tc>
      </w:tr>
      <w:tr w:rsidR="00944B42" w:rsidRPr="009E7F87" w:rsidTr="0094493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30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44B42" w:rsidRPr="009E7F87" w:rsidRDefault="00944B42" w:rsidP="00944B42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4B42" w:rsidRPr="009E7F87" w:rsidRDefault="00944B42" w:rsidP="00944934">
            <w:pPr>
              <w:rPr>
                <w:sz w:val="24"/>
                <w:szCs w:val="24"/>
              </w:rPr>
            </w:pPr>
            <w:r w:rsidRPr="009E7F87">
              <w:rPr>
                <w:sz w:val="24"/>
                <w:szCs w:val="24"/>
              </w:rPr>
              <w:t>ул. Советская, д.7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44B42" w:rsidRPr="009E7F87" w:rsidRDefault="00944B42" w:rsidP="00944934">
            <w:r w:rsidRPr="009E7F87">
              <w:rPr>
                <w:sz w:val="24"/>
                <w:szCs w:val="24"/>
              </w:rPr>
              <w:t>Требуется благоустройство</w:t>
            </w:r>
          </w:p>
        </w:tc>
      </w:tr>
      <w:tr w:rsidR="00944B42" w:rsidRPr="009E7F87" w:rsidTr="0094493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30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44B42" w:rsidRPr="009E7F87" w:rsidRDefault="00944B42" w:rsidP="00944B42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4B42" w:rsidRPr="009E7F87" w:rsidRDefault="00944B42" w:rsidP="00944934">
            <w:pPr>
              <w:rPr>
                <w:sz w:val="24"/>
                <w:szCs w:val="24"/>
              </w:rPr>
            </w:pPr>
            <w:r w:rsidRPr="009E7F87">
              <w:rPr>
                <w:sz w:val="24"/>
                <w:szCs w:val="24"/>
              </w:rPr>
              <w:t>ул. Советская, д.9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44B42" w:rsidRPr="009E7F87" w:rsidRDefault="00944B42" w:rsidP="00944934">
            <w:r w:rsidRPr="009E7F87">
              <w:rPr>
                <w:sz w:val="24"/>
                <w:szCs w:val="24"/>
              </w:rPr>
              <w:t>Требуется благоустройство</w:t>
            </w:r>
          </w:p>
        </w:tc>
      </w:tr>
      <w:tr w:rsidR="00944B42" w:rsidRPr="009E7F87" w:rsidTr="0094493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30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44B42" w:rsidRPr="009E7F87" w:rsidRDefault="00944B42" w:rsidP="00944B42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4B42" w:rsidRPr="009E7F87" w:rsidRDefault="00944B42" w:rsidP="00944934">
            <w:pPr>
              <w:rPr>
                <w:sz w:val="24"/>
                <w:szCs w:val="24"/>
              </w:rPr>
            </w:pPr>
            <w:r w:rsidRPr="009E7F87">
              <w:rPr>
                <w:sz w:val="24"/>
                <w:szCs w:val="24"/>
              </w:rPr>
              <w:t>ул. Спортивная, д.1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44B42" w:rsidRPr="009E7F87" w:rsidRDefault="00944B42" w:rsidP="00944934">
            <w:r w:rsidRPr="009E7F87">
              <w:rPr>
                <w:sz w:val="24"/>
                <w:szCs w:val="24"/>
              </w:rPr>
              <w:t>Требуется благоустройство</w:t>
            </w:r>
          </w:p>
        </w:tc>
      </w:tr>
      <w:tr w:rsidR="00944B42" w:rsidRPr="009E7F87" w:rsidTr="0094493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30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44B42" w:rsidRPr="009E7F87" w:rsidRDefault="00944B42" w:rsidP="00944B42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4B42" w:rsidRPr="009E7F87" w:rsidRDefault="00944B42" w:rsidP="00944934">
            <w:pPr>
              <w:rPr>
                <w:sz w:val="24"/>
                <w:szCs w:val="24"/>
              </w:rPr>
            </w:pPr>
            <w:r w:rsidRPr="009E7F87">
              <w:rPr>
                <w:sz w:val="24"/>
                <w:szCs w:val="24"/>
              </w:rPr>
              <w:t>ул. Спортивная, д.3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44B42" w:rsidRPr="009E7F87" w:rsidRDefault="00944B42" w:rsidP="00944934">
            <w:r w:rsidRPr="009E7F87">
              <w:rPr>
                <w:sz w:val="24"/>
                <w:szCs w:val="24"/>
              </w:rPr>
              <w:t>Требуется благоустройство</w:t>
            </w:r>
          </w:p>
        </w:tc>
      </w:tr>
      <w:tr w:rsidR="00944B42" w:rsidRPr="009E7F87" w:rsidTr="0094493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30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44B42" w:rsidRPr="009E7F87" w:rsidRDefault="00944B42" w:rsidP="00944B42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4B42" w:rsidRPr="009E7F87" w:rsidRDefault="00944B42" w:rsidP="00944934">
            <w:pPr>
              <w:rPr>
                <w:sz w:val="24"/>
                <w:szCs w:val="24"/>
              </w:rPr>
            </w:pPr>
            <w:r w:rsidRPr="009E7F87">
              <w:rPr>
                <w:sz w:val="24"/>
                <w:szCs w:val="24"/>
              </w:rPr>
              <w:t>ул. Спортивная, д.4, ул. Спортивная, д.6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44B42" w:rsidRPr="009E7F87" w:rsidRDefault="00944B42" w:rsidP="00944934">
            <w:r w:rsidRPr="009E7F87">
              <w:rPr>
                <w:sz w:val="24"/>
                <w:szCs w:val="24"/>
              </w:rPr>
              <w:t>Требуется благоустройство</w:t>
            </w:r>
          </w:p>
        </w:tc>
      </w:tr>
      <w:tr w:rsidR="00944B42" w:rsidRPr="009E7F87" w:rsidTr="0094493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30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44B42" w:rsidRPr="009E7F87" w:rsidRDefault="00944B42" w:rsidP="00944B42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4B42" w:rsidRPr="009E7F87" w:rsidRDefault="00944B42" w:rsidP="00944934">
            <w:pPr>
              <w:rPr>
                <w:sz w:val="24"/>
                <w:szCs w:val="24"/>
              </w:rPr>
            </w:pPr>
            <w:r w:rsidRPr="009E7F87">
              <w:rPr>
                <w:sz w:val="24"/>
                <w:szCs w:val="24"/>
              </w:rPr>
              <w:t>ул. Спортивная, д.5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44B42" w:rsidRPr="009E7F87" w:rsidRDefault="00944B42" w:rsidP="00944934">
            <w:r w:rsidRPr="009E7F87">
              <w:rPr>
                <w:sz w:val="24"/>
                <w:szCs w:val="24"/>
              </w:rPr>
              <w:t>Требуется благоустройство</w:t>
            </w:r>
          </w:p>
        </w:tc>
      </w:tr>
      <w:tr w:rsidR="00944B42" w:rsidRPr="009E7F87" w:rsidTr="0094493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30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44B42" w:rsidRPr="009E7F87" w:rsidRDefault="00944B42" w:rsidP="00944B42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4B42" w:rsidRPr="009E7F87" w:rsidRDefault="00944B42" w:rsidP="00944934">
            <w:pPr>
              <w:rPr>
                <w:sz w:val="24"/>
                <w:szCs w:val="24"/>
              </w:rPr>
            </w:pPr>
            <w:r w:rsidRPr="009E7F87">
              <w:rPr>
                <w:sz w:val="24"/>
                <w:szCs w:val="24"/>
              </w:rPr>
              <w:t>ул. Спортивная, д.8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44B42" w:rsidRPr="009E7F87" w:rsidRDefault="00944B42" w:rsidP="00944934">
            <w:r w:rsidRPr="009E7F87">
              <w:rPr>
                <w:sz w:val="24"/>
                <w:szCs w:val="24"/>
              </w:rPr>
              <w:t>Требуется благоустройство</w:t>
            </w:r>
          </w:p>
        </w:tc>
      </w:tr>
      <w:tr w:rsidR="00944B42" w:rsidRPr="009E7F87" w:rsidTr="0094493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30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44B42" w:rsidRPr="009E7F87" w:rsidRDefault="00944B42" w:rsidP="00944B42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4B42" w:rsidRPr="009E7F87" w:rsidRDefault="00944B42" w:rsidP="00944934">
            <w:pPr>
              <w:rPr>
                <w:sz w:val="24"/>
                <w:szCs w:val="24"/>
              </w:rPr>
            </w:pPr>
            <w:r w:rsidRPr="009E7F87">
              <w:rPr>
                <w:sz w:val="24"/>
                <w:szCs w:val="24"/>
              </w:rPr>
              <w:t>ул. Текстильная, д.1,ул. Текстильная, д.3,ул.Текстильная, д.5, ул.Текстильная, д.7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44B42" w:rsidRPr="009E7F87" w:rsidRDefault="00944B42" w:rsidP="00944934">
            <w:r w:rsidRPr="009E7F87">
              <w:rPr>
                <w:sz w:val="24"/>
                <w:szCs w:val="24"/>
              </w:rPr>
              <w:t>Требуется благоустройство</w:t>
            </w:r>
          </w:p>
        </w:tc>
      </w:tr>
      <w:tr w:rsidR="00944B42" w:rsidRPr="009E7F87" w:rsidTr="0094493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30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44B42" w:rsidRPr="009E7F87" w:rsidRDefault="00944B42" w:rsidP="00944B42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4B42" w:rsidRPr="009E7F87" w:rsidRDefault="00944B42" w:rsidP="00944934">
            <w:pPr>
              <w:rPr>
                <w:sz w:val="24"/>
                <w:szCs w:val="24"/>
              </w:rPr>
            </w:pPr>
            <w:r w:rsidRPr="009E7F87">
              <w:rPr>
                <w:sz w:val="24"/>
                <w:szCs w:val="24"/>
              </w:rPr>
              <w:t>ул.Текстильная, д.2, ул.Текстильная, д.4,ул.Текстильная, д.6, ул. Текстильная, д.8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44B42" w:rsidRPr="009E7F87" w:rsidRDefault="00944B42" w:rsidP="00944934">
            <w:r w:rsidRPr="009E7F87">
              <w:rPr>
                <w:sz w:val="24"/>
                <w:szCs w:val="24"/>
              </w:rPr>
              <w:t>Требуется благоустройство</w:t>
            </w:r>
          </w:p>
        </w:tc>
      </w:tr>
      <w:tr w:rsidR="00944B42" w:rsidRPr="009E7F87" w:rsidTr="0094493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30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44B42" w:rsidRPr="009E7F87" w:rsidRDefault="00944B42" w:rsidP="00944B42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4B42" w:rsidRPr="009E7F87" w:rsidRDefault="00944B42" w:rsidP="00944934">
            <w:pPr>
              <w:rPr>
                <w:sz w:val="24"/>
                <w:szCs w:val="24"/>
              </w:rPr>
            </w:pPr>
            <w:r w:rsidRPr="009E7F87">
              <w:rPr>
                <w:sz w:val="24"/>
                <w:szCs w:val="24"/>
              </w:rPr>
              <w:t>ул. Чайковского, д.15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44B42" w:rsidRPr="009E7F87" w:rsidRDefault="00944B42" w:rsidP="00944934">
            <w:r w:rsidRPr="009E7F87">
              <w:rPr>
                <w:sz w:val="24"/>
                <w:szCs w:val="24"/>
              </w:rPr>
              <w:t>Требуется благоустройство</w:t>
            </w:r>
          </w:p>
        </w:tc>
      </w:tr>
      <w:tr w:rsidR="00944B42" w:rsidRPr="009E7F87" w:rsidTr="0094493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30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44B42" w:rsidRPr="009E7F87" w:rsidRDefault="00944B42" w:rsidP="00944B42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4B42" w:rsidRPr="009E7F87" w:rsidRDefault="00944B42" w:rsidP="00944934">
            <w:pPr>
              <w:rPr>
                <w:sz w:val="24"/>
                <w:szCs w:val="24"/>
              </w:rPr>
            </w:pPr>
            <w:r w:rsidRPr="009E7F87">
              <w:rPr>
                <w:sz w:val="24"/>
                <w:szCs w:val="24"/>
              </w:rPr>
              <w:t>ул. Чайковского, д.16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44B42" w:rsidRPr="009E7F87" w:rsidRDefault="00944B42" w:rsidP="00944934">
            <w:r w:rsidRPr="009E7F87">
              <w:rPr>
                <w:sz w:val="24"/>
                <w:szCs w:val="24"/>
              </w:rPr>
              <w:t>Требуется благоустройство</w:t>
            </w:r>
          </w:p>
        </w:tc>
      </w:tr>
      <w:tr w:rsidR="00944B42" w:rsidRPr="009E7F87" w:rsidTr="0094493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30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44B42" w:rsidRPr="009E7F87" w:rsidRDefault="00944B42" w:rsidP="00944B42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4B42" w:rsidRPr="009E7F87" w:rsidRDefault="00944B42" w:rsidP="00944934">
            <w:pPr>
              <w:rPr>
                <w:sz w:val="24"/>
                <w:szCs w:val="24"/>
              </w:rPr>
            </w:pPr>
            <w:r w:rsidRPr="009E7F87">
              <w:rPr>
                <w:sz w:val="24"/>
                <w:szCs w:val="24"/>
              </w:rPr>
              <w:t xml:space="preserve"> ул. Чайковского, д.17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44B42" w:rsidRPr="009E7F87" w:rsidRDefault="00944B42" w:rsidP="00944934">
            <w:r w:rsidRPr="009E7F87">
              <w:rPr>
                <w:sz w:val="24"/>
                <w:szCs w:val="24"/>
              </w:rPr>
              <w:t>Требуется благоустройство</w:t>
            </w:r>
          </w:p>
        </w:tc>
      </w:tr>
      <w:tr w:rsidR="00944B42" w:rsidRPr="009E7F87" w:rsidTr="0094493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30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44B42" w:rsidRPr="009E7F87" w:rsidRDefault="00944B42" w:rsidP="00944B42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4B42" w:rsidRPr="009E7F87" w:rsidRDefault="00944B42" w:rsidP="00944934">
            <w:pPr>
              <w:rPr>
                <w:sz w:val="24"/>
                <w:szCs w:val="24"/>
              </w:rPr>
            </w:pPr>
            <w:r w:rsidRPr="009E7F87">
              <w:rPr>
                <w:sz w:val="24"/>
                <w:szCs w:val="24"/>
              </w:rPr>
              <w:t>ул. Чайковского, д.22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44B42" w:rsidRPr="009E7F87" w:rsidRDefault="00944B42" w:rsidP="00944934">
            <w:r w:rsidRPr="009E7F87">
              <w:rPr>
                <w:sz w:val="24"/>
                <w:szCs w:val="24"/>
              </w:rPr>
              <w:t>Требуется благоустройство</w:t>
            </w:r>
          </w:p>
        </w:tc>
      </w:tr>
      <w:tr w:rsidR="00944B42" w:rsidRPr="009E7F87" w:rsidTr="0094493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30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44B42" w:rsidRPr="009E7F87" w:rsidRDefault="00944B42" w:rsidP="00944B42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4B42" w:rsidRPr="009E7F87" w:rsidRDefault="00944B42" w:rsidP="00944934">
            <w:pPr>
              <w:rPr>
                <w:sz w:val="24"/>
                <w:szCs w:val="24"/>
              </w:rPr>
            </w:pPr>
            <w:r w:rsidRPr="009E7F87">
              <w:rPr>
                <w:sz w:val="24"/>
                <w:szCs w:val="24"/>
              </w:rPr>
              <w:t xml:space="preserve"> ул. Чайковского, д.34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44B42" w:rsidRPr="009E7F87" w:rsidRDefault="00944B42" w:rsidP="00944934">
            <w:r w:rsidRPr="009E7F87">
              <w:rPr>
                <w:sz w:val="24"/>
                <w:szCs w:val="24"/>
              </w:rPr>
              <w:t>Требуется благоустройство</w:t>
            </w:r>
          </w:p>
        </w:tc>
      </w:tr>
      <w:tr w:rsidR="00944B42" w:rsidRPr="009E7F87" w:rsidTr="0094493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30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44B42" w:rsidRPr="009E7F87" w:rsidRDefault="00944B42" w:rsidP="00944B42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4B42" w:rsidRPr="009E7F87" w:rsidRDefault="00944B42" w:rsidP="00944934">
            <w:pPr>
              <w:rPr>
                <w:sz w:val="24"/>
                <w:szCs w:val="24"/>
              </w:rPr>
            </w:pPr>
            <w:r w:rsidRPr="009E7F87">
              <w:rPr>
                <w:sz w:val="24"/>
                <w:szCs w:val="24"/>
              </w:rPr>
              <w:t>ул. Чайковского, д.36, ул. Чайковского, д.38, ул. Чайковского, д.40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44B42" w:rsidRPr="009E7F87" w:rsidRDefault="00944B42" w:rsidP="00944934">
            <w:r w:rsidRPr="009E7F87">
              <w:rPr>
                <w:sz w:val="24"/>
                <w:szCs w:val="24"/>
              </w:rPr>
              <w:t>Требуется благоустройство</w:t>
            </w:r>
          </w:p>
        </w:tc>
      </w:tr>
      <w:tr w:rsidR="00944B42" w:rsidRPr="009E7F87" w:rsidTr="0094493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30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44B42" w:rsidRPr="009E7F87" w:rsidRDefault="00944B42" w:rsidP="00944B42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4B42" w:rsidRPr="009E7F87" w:rsidRDefault="00944B42" w:rsidP="00944934">
            <w:pPr>
              <w:rPr>
                <w:sz w:val="24"/>
                <w:szCs w:val="24"/>
              </w:rPr>
            </w:pPr>
            <w:r w:rsidRPr="009E7F87">
              <w:rPr>
                <w:sz w:val="24"/>
                <w:szCs w:val="24"/>
              </w:rPr>
              <w:t>ул. Чайковского, д.42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44B42" w:rsidRPr="009E7F87" w:rsidRDefault="00944B42" w:rsidP="00944934">
            <w:pPr>
              <w:rPr>
                <w:sz w:val="24"/>
                <w:szCs w:val="24"/>
              </w:rPr>
            </w:pPr>
            <w:r w:rsidRPr="009E7F87">
              <w:rPr>
                <w:sz w:val="24"/>
                <w:szCs w:val="24"/>
              </w:rPr>
              <w:t>Требуется благоустройство</w:t>
            </w:r>
          </w:p>
        </w:tc>
      </w:tr>
      <w:tr w:rsidR="00944B42" w:rsidRPr="009E7F87" w:rsidTr="0094493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30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44B42" w:rsidRPr="009E7F87" w:rsidRDefault="00944B42" w:rsidP="00944B42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4B42" w:rsidRPr="009E7F87" w:rsidRDefault="00944B42" w:rsidP="00944934">
            <w:pPr>
              <w:rPr>
                <w:sz w:val="24"/>
                <w:szCs w:val="24"/>
              </w:rPr>
            </w:pPr>
            <w:r w:rsidRPr="009E7F87">
              <w:rPr>
                <w:sz w:val="24"/>
                <w:szCs w:val="24"/>
              </w:rPr>
              <w:t>ул. Чкалова, д.2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44B42" w:rsidRPr="009E7F87" w:rsidRDefault="00944B42" w:rsidP="00944934">
            <w:r w:rsidRPr="009E7F87">
              <w:rPr>
                <w:sz w:val="24"/>
                <w:szCs w:val="24"/>
              </w:rPr>
              <w:t>Требуется благоустройство</w:t>
            </w:r>
          </w:p>
        </w:tc>
      </w:tr>
      <w:tr w:rsidR="00944B42" w:rsidRPr="009E7F87" w:rsidTr="0094493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30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44B42" w:rsidRPr="009E7F87" w:rsidRDefault="00944B42" w:rsidP="00944B42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4B42" w:rsidRPr="009E7F87" w:rsidRDefault="00944B42" w:rsidP="00944934">
            <w:pPr>
              <w:rPr>
                <w:sz w:val="24"/>
                <w:szCs w:val="24"/>
              </w:rPr>
            </w:pPr>
            <w:r w:rsidRPr="009E7F87">
              <w:rPr>
                <w:sz w:val="24"/>
                <w:szCs w:val="24"/>
              </w:rPr>
              <w:t>ул. 40 лет Октября, д.1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44B42" w:rsidRPr="009E7F87" w:rsidRDefault="00944B42" w:rsidP="00944934">
            <w:r w:rsidRPr="009E7F87">
              <w:rPr>
                <w:sz w:val="24"/>
                <w:szCs w:val="24"/>
              </w:rPr>
              <w:t>Требуется благоустройство</w:t>
            </w:r>
          </w:p>
        </w:tc>
      </w:tr>
      <w:tr w:rsidR="00944B42" w:rsidRPr="009E7F87" w:rsidTr="0094493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30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44B42" w:rsidRPr="009E7F87" w:rsidRDefault="00944B42" w:rsidP="00944B42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4B42" w:rsidRPr="009E7F87" w:rsidRDefault="00944B42" w:rsidP="00944934">
            <w:pPr>
              <w:rPr>
                <w:sz w:val="24"/>
                <w:szCs w:val="24"/>
              </w:rPr>
            </w:pPr>
            <w:r w:rsidRPr="009E7F87">
              <w:rPr>
                <w:sz w:val="24"/>
                <w:szCs w:val="24"/>
              </w:rPr>
              <w:t xml:space="preserve"> ул. 40 лет Октября, д.10а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44B42" w:rsidRPr="009E7F87" w:rsidRDefault="00944B42" w:rsidP="00944934">
            <w:r w:rsidRPr="009E7F87">
              <w:rPr>
                <w:sz w:val="24"/>
                <w:szCs w:val="24"/>
              </w:rPr>
              <w:t>Требуется благоустройство</w:t>
            </w:r>
          </w:p>
        </w:tc>
      </w:tr>
      <w:tr w:rsidR="00944B42" w:rsidRPr="009E7F87" w:rsidTr="0094493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30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44B42" w:rsidRPr="009E7F87" w:rsidRDefault="00944B42" w:rsidP="00944B42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4B42" w:rsidRPr="009E7F87" w:rsidRDefault="00944B42" w:rsidP="00944934">
            <w:pPr>
              <w:rPr>
                <w:sz w:val="24"/>
                <w:szCs w:val="24"/>
              </w:rPr>
            </w:pPr>
            <w:r w:rsidRPr="009E7F87">
              <w:rPr>
                <w:sz w:val="24"/>
                <w:szCs w:val="24"/>
              </w:rPr>
              <w:t>ул. 40 лет Октября, д.11а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44B42" w:rsidRPr="009E7F87" w:rsidRDefault="00944B42" w:rsidP="00944934">
            <w:r w:rsidRPr="009E7F87">
              <w:rPr>
                <w:sz w:val="24"/>
                <w:szCs w:val="24"/>
              </w:rPr>
              <w:t>Требуется благоустройство</w:t>
            </w:r>
          </w:p>
        </w:tc>
      </w:tr>
      <w:tr w:rsidR="00944B42" w:rsidRPr="009E7F87" w:rsidTr="0094493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30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44B42" w:rsidRPr="009E7F87" w:rsidRDefault="00944B42" w:rsidP="00944B42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4B42" w:rsidRPr="009E7F87" w:rsidRDefault="00944B42" w:rsidP="00944934">
            <w:pPr>
              <w:rPr>
                <w:sz w:val="24"/>
                <w:szCs w:val="24"/>
              </w:rPr>
            </w:pPr>
            <w:r w:rsidRPr="009E7F87">
              <w:rPr>
                <w:sz w:val="24"/>
                <w:szCs w:val="24"/>
              </w:rPr>
              <w:t>ул. 40 лет Октября, д.12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44B42" w:rsidRPr="009E7F87" w:rsidRDefault="00944B42" w:rsidP="00944934">
            <w:r w:rsidRPr="009E7F87">
              <w:rPr>
                <w:sz w:val="24"/>
                <w:szCs w:val="24"/>
              </w:rPr>
              <w:t>Требуется благоустройство</w:t>
            </w:r>
          </w:p>
        </w:tc>
      </w:tr>
      <w:tr w:rsidR="00944B42" w:rsidRPr="009E7F87" w:rsidTr="0094493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30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44B42" w:rsidRPr="009E7F87" w:rsidRDefault="00944B42" w:rsidP="00944B42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4B42" w:rsidRPr="009E7F87" w:rsidRDefault="00944B42" w:rsidP="00944934">
            <w:pPr>
              <w:rPr>
                <w:sz w:val="24"/>
                <w:szCs w:val="24"/>
              </w:rPr>
            </w:pPr>
            <w:r w:rsidRPr="009E7F87">
              <w:rPr>
                <w:sz w:val="24"/>
                <w:szCs w:val="24"/>
              </w:rPr>
              <w:t>ул. 40 лет Октября, д.12А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44B42" w:rsidRPr="009E7F87" w:rsidRDefault="00944B42" w:rsidP="00944934">
            <w:r w:rsidRPr="009E7F87">
              <w:rPr>
                <w:sz w:val="24"/>
                <w:szCs w:val="24"/>
              </w:rPr>
              <w:t>Требуется благоустройство</w:t>
            </w:r>
          </w:p>
        </w:tc>
      </w:tr>
      <w:tr w:rsidR="00944B42" w:rsidRPr="009E7F87" w:rsidTr="0094493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30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44B42" w:rsidRPr="009E7F87" w:rsidRDefault="00944B42" w:rsidP="00944B42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4B42" w:rsidRPr="009E7F87" w:rsidRDefault="00944B42" w:rsidP="00944934">
            <w:pPr>
              <w:rPr>
                <w:sz w:val="24"/>
                <w:szCs w:val="24"/>
              </w:rPr>
            </w:pPr>
            <w:r w:rsidRPr="009E7F87">
              <w:rPr>
                <w:sz w:val="24"/>
                <w:szCs w:val="24"/>
              </w:rPr>
              <w:t>ул. 40 лет Октября, д.13, ул. 40 лет Октября, д.15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44B42" w:rsidRPr="009E7F87" w:rsidRDefault="00944B42" w:rsidP="00944934">
            <w:r w:rsidRPr="009E7F87">
              <w:rPr>
                <w:sz w:val="24"/>
                <w:szCs w:val="24"/>
              </w:rPr>
              <w:t>Требуется благоустройство</w:t>
            </w:r>
          </w:p>
        </w:tc>
      </w:tr>
      <w:tr w:rsidR="00944B42" w:rsidRPr="009E7F87" w:rsidTr="0094493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30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44B42" w:rsidRPr="009E7F87" w:rsidRDefault="00944B42" w:rsidP="00944B42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4B42" w:rsidRPr="009E7F87" w:rsidRDefault="00944B42" w:rsidP="00944934">
            <w:pPr>
              <w:rPr>
                <w:sz w:val="24"/>
                <w:szCs w:val="24"/>
              </w:rPr>
            </w:pPr>
            <w:r w:rsidRPr="009E7F87">
              <w:rPr>
                <w:sz w:val="24"/>
                <w:szCs w:val="24"/>
              </w:rPr>
              <w:t xml:space="preserve"> ул. 40 лет Октября, д.14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44B42" w:rsidRPr="009E7F87" w:rsidRDefault="00944B42" w:rsidP="00944934">
            <w:r w:rsidRPr="009E7F87">
              <w:rPr>
                <w:sz w:val="24"/>
                <w:szCs w:val="24"/>
              </w:rPr>
              <w:t>Требуется благоустройство</w:t>
            </w:r>
          </w:p>
        </w:tc>
      </w:tr>
      <w:tr w:rsidR="00944B42" w:rsidRPr="009E7F87" w:rsidTr="0094493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30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44B42" w:rsidRPr="009E7F87" w:rsidRDefault="00944B42" w:rsidP="00944B42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4B42" w:rsidRPr="009E7F87" w:rsidRDefault="00944B42" w:rsidP="00944934">
            <w:pPr>
              <w:rPr>
                <w:sz w:val="24"/>
                <w:szCs w:val="24"/>
              </w:rPr>
            </w:pPr>
            <w:r w:rsidRPr="009E7F87">
              <w:rPr>
                <w:sz w:val="24"/>
                <w:szCs w:val="24"/>
              </w:rPr>
              <w:t>ул. 40 лет Октября, д.16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44B42" w:rsidRPr="009E7F87" w:rsidRDefault="00944B42" w:rsidP="00944934">
            <w:r w:rsidRPr="009E7F87">
              <w:rPr>
                <w:sz w:val="24"/>
                <w:szCs w:val="24"/>
              </w:rPr>
              <w:t>Требуется благоустройство</w:t>
            </w:r>
          </w:p>
        </w:tc>
      </w:tr>
      <w:tr w:rsidR="00944B42" w:rsidRPr="009E7F87" w:rsidTr="0094493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30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44B42" w:rsidRPr="009E7F87" w:rsidRDefault="00944B42" w:rsidP="00944B42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4B42" w:rsidRPr="009E7F87" w:rsidRDefault="00944B42" w:rsidP="00944934">
            <w:pPr>
              <w:rPr>
                <w:sz w:val="24"/>
                <w:szCs w:val="24"/>
              </w:rPr>
            </w:pPr>
            <w:r w:rsidRPr="009E7F87">
              <w:rPr>
                <w:sz w:val="24"/>
                <w:szCs w:val="24"/>
              </w:rPr>
              <w:t>ул. 40 лет Октября, д.18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44B42" w:rsidRPr="009E7F87" w:rsidRDefault="00944B42" w:rsidP="00944934">
            <w:r w:rsidRPr="009E7F87">
              <w:rPr>
                <w:sz w:val="24"/>
                <w:szCs w:val="24"/>
              </w:rPr>
              <w:t>Требуется благоустройство</w:t>
            </w:r>
          </w:p>
        </w:tc>
      </w:tr>
      <w:tr w:rsidR="00944B42" w:rsidRPr="009E7F87" w:rsidTr="0094493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30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44B42" w:rsidRPr="009E7F87" w:rsidRDefault="00944B42" w:rsidP="00944B42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4B42" w:rsidRPr="009E7F87" w:rsidRDefault="00944B42" w:rsidP="00944934">
            <w:pPr>
              <w:rPr>
                <w:sz w:val="24"/>
                <w:szCs w:val="24"/>
              </w:rPr>
            </w:pPr>
            <w:r w:rsidRPr="009E7F87">
              <w:rPr>
                <w:sz w:val="24"/>
                <w:szCs w:val="24"/>
              </w:rPr>
              <w:t>ул. 40 лет Октября, д.2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44B42" w:rsidRPr="009E7F87" w:rsidRDefault="00944B42" w:rsidP="00944934">
            <w:r w:rsidRPr="009E7F87">
              <w:rPr>
                <w:sz w:val="24"/>
                <w:szCs w:val="24"/>
              </w:rPr>
              <w:t>Требуется благоустройство</w:t>
            </w:r>
          </w:p>
        </w:tc>
      </w:tr>
      <w:tr w:rsidR="00944B42" w:rsidRPr="009E7F87" w:rsidTr="0094493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30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44B42" w:rsidRPr="009E7F87" w:rsidRDefault="00944B42" w:rsidP="00944B42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4B42" w:rsidRPr="009E7F87" w:rsidRDefault="00944B42" w:rsidP="00944934">
            <w:pPr>
              <w:rPr>
                <w:sz w:val="24"/>
                <w:szCs w:val="24"/>
              </w:rPr>
            </w:pPr>
            <w:r w:rsidRPr="009E7F87">
              <w:rPr>
                <w:sz w:val="24"/>
                <w:szCs w:val="24"/>
              </w:rPr>
              <w:t>ул. 40 лет Октября, д.20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44B42" w:rsidRPr="009E7F87" w:rsidRDefault="00944B42" w:rsidP="00944934">
            <w:r w:rsidRPr="009E7F87">
              <w:rPr>
                <w:sz w:val="24"/>
                <w:szCs w:val="24"/>
              </w:rPr>
              <w:t>Требуется благоустройство</w:t>
            </w:r>
          </w:p>
        </w:tc>
      </w:tr>
      <w:tr w:rsidR="00944B42" w:rsidRPr="009E7F87" w:rsidTr="0094493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30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44B42" w:rsidRPr="009E7F87" w:rsidRDefault="00944B42" w:rsidP="00944B42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4B42" w:rsidRPr="009E7F87" w:rsidRDefault="00944B42" w:rsidP="00944934">
            <w:pPr>
              <w:rPr>
                <w:sz w:val="24"/>
                <w:szCs w:val="24"/>
              </w:rPr>
            </w:pPr>
            <w:r w:rsidRPr="009E7F87">
              <w:rPr>
                <w:sz w:val="24"/>
                <w:szCs w:val="24"/>
              </w:rPr>
              <w:t>ул. 40 лет Октября, д.22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44B42" w:rsidRPr="009E7F87" w:rsidRDefault="00944B42" w:rsidP="00944934">
            <w:r w:rsidRPr="009E7F87">
              <w:rPr>
                <w:sz w:val="24"/>
                <w:szCs w:val="24"/>
              </w:rPr>
              <w:t>Требуется благоустройство</w:t>
            </w:r>
          </w:p>
        </w:tc>
      </w:tr>
      <w:tr w:rsidR="00944B42" w:rsidRPr="009E7F87" w:rsidTr="0094493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30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44B42" w:rsidRPr="009E7F87" w:rsidRDefault="00944B42" w:rsidP="00944B42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4B42" w:rsidRPr="009E7F87" w:rsidRDefault="00944B42" w:rsidP="00944934">
            <w:pPr>
              <w:rPr>
                <w:sz w:val="24"/>
                <w:szCs w:val="24"/>
              </w:rPr>
            </w:pPr>
            <w:r w:rsidRPr="009E7F87">
              <w:rPr>
                <w:sz w:val="24"/>
                <w:szCs w:val="24"/>
              </w:rPr>
              <w:t xml:space="preserve"> ул. 40 лет Октября, д.28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44B42" w:rsidRPr="009E7F87" w:rsidRDefault="00944B42" w:rsidP="00944934">
            <w:r w:rsidRPr="009E7F87">
              <w:rPr>
                <w:sz w:val="24"/>
                <w:szCs w:val="24"/>
              </w:rPr>
              <w:t>Требуется благоустройство</w:t>
            </w:r>
          </w:p>
        </w:tc>
      </w:tr>
      <w:tr w:rsidR="00944B42" w:rsidRPr="009E7F87" w:rsidTr="0094493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30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44B42" w:rsidRPr="009E7F87" w:rsidRDefault="00944B42" w:rsidP="00944B42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4B42" w:rsidRPr="009E7F87" w:rsidRDefault="00944B42" w:rsidP="00944934">
            <w:pPr>
              <w:rPr>
                <w:sz w:val="24"/>
                <w:szCs w:val="24"/>
              </w:rPr>
            </w:pPr>
            <w:r w:rsidRPr="009E7F87">
              <w:rPr>
                <w:sz w:val="24"/>
                <w:szCs w:val="24"/>
              </w:rPr>
              <w:t xml:space="preserve"> ул. 40 лет Октября, д.30, ул. 40 лет Октября, д.32, ул. 40 лет Октября, д.34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44B42" w:rsidRPr="009E7F87" w:rsidRDefault="00944B42" w:rsidP="00944934">
            <w:r w:rsidRPr="009E7F87">
              <w:rPr>
                <w:sz w:val="24"/>
                <w:szCs w:val="24"/>
              </w:rPr>
              <w:t>Требуется благоустройство</w:t>
            </w:r>
          </w:p>
        </w:tc>
      </w:tr>
      <w:tr w:rsidR="00944B42" w:rsidRPr="009E7F87" w:rsidTr="0094493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30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44B42" w:rsidRPr="009E7F87" w:rsidRDefault="00944B42" w:rsidP="00944B42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4B42" w:rsidRPr="009E7F87" w:rsidRDefault="00944B42" w:rsidP="00944934">
            <w:pPr>
              <w:rPr>
                <w:sz w:val="24"/>
                <w:szCs w:val="24"/>
              </w:rPr>
            </w:pPr>
            <w:r w:rsidRPr="009E7F87">
              <w:rPr>
                <w:sz w:val="24"/>
                <w:szCs w:val="24"/>
              </w:rPr>
              <w:t>ул. 40 лет Октября, д.4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44B42" w:rsidRPr="009E7F87" w:rsidRDefault="00944B42" w:rsidP="00944934">
            <w:r w:rsidRPr="009E7F87">
              <w:rPr>
                <w:sz w:val="24"/>
                <w:szCs w:val="24"/>
              </w:rPr>
              <w:t>Требуется благоустройство</w:t>
            </w:r>
          </w:p>
        </w:tc>
      </w:tr>
      <w:tr w:rsidR="00944B42" w:rsidRPr="009E7F87" w:rsidTr="0094493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30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44B42" w:rsidRPr="009E7F87" w:rsidRDefault="00944B42" w:rsidP="00944B42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4B42" w:rsidRPr="009E7F87" w:rsidRDefault="00944B42" w:rsidP="00944934">
            <w:pPr>
              <w:rPr>
                <w:sz w:val="24"/>
                <w:szCs w:val="24"/>
              </w:rPr>
            </w:pPr>
            <w:r w:rsidRPr="009E7F87">
              <w:rPr>
                <w:sz w:val="24"/>
                <w:szCs w:val="24"/>
              </w:rPr>
              <w:t>ул. 40 лет Октября, д.8а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44B42" w:rsidRPr="009E7F87" w:rsidRDefault="00944B42" w:rsidP="00944934">
            <w:r w:rsidRPr="009E7F87">
              <w:rPr>
                <w:sz w:val="24"/>
                <w:szCs w:val="24"/>
              </w:rPr>
              <w:t>Требуется благоустройство</w:t>
            </w:r>
          </w:p>
        </w:tc>
      </w:tr>
    </w:tbl>
    <w:p w:rsidR="00944B42" w:rsidRDefault="00944B42" w:rsidP="00944B42">
      <w:pPr>
        <w:keepNext/>
        <w:jc w:val="both"/>
        <w:outlineLvl w:val="1"/>
      </w:pPr>
    </w:p>
    <w:p w:rsidR="00944B42" w:rsidRPr="00A367B8" w:rsidRDefault="00944B42" w:rsidP="00944B42">
      <w:pPr>
        <w:keepNext/>
        <w:jc w:val="both"/>
        <w:outlineLvl w:val="1"/>
        <w:rPr>
          <w:sz w:val="24"/>
          <w:szCs w:val="24"/>
        </w:rPr>
      </w:pPr>
      <w:r w:rsidRPr="00A367B8">
        <w:rPr>
          <w:sz w:val="24"/>
          <w:szCs w:val="24"/>
        </w:rPr>
        <w:t>*Адресный перечень дворовых территорий, нуждающихся в благоустройстве (с учетом их физического состояния) и подлежащих благоустройству в период действия муниципальной программы, может актуализироваться по итогам инвентаризации.</w:t>
      </w:r>
    </w:p>
    <w:p w:rsidR="00944B42" w:rsidRDefault="00944B42" w:rsidP="00944B42">
      <w:pPr>
        <w:shd w:val="clear" w:color="auto" w:fill="FFFFFF"/>
        <w:spacing w:before="77"/>
        <w:jc w:val="right"/>
        <w:rPr>
          <w:spacing w:val="-10"/>
          <w:sz w:val="24"/>
          <w:szCs w:val="24"/>
        </w:rPr>
      </w:pPr>
    </w:p>
    <w:p w:rsidR="00944B42" w:rsidRDefault="00944B42" w:rsidP="00944B42">
      <w:pPr>
        <w:shd w:val="clear" w:color="auto" w:fill="FFFFFF"/>
        <w:spacing w:before="77"/>
        <w:jc w:val="right"/>
        <w:rPr>
          <w:spacing w:val="-10"/>
          <w:sz w:val="24"/>
          <w:szCs w:val="24"/>
        </w:rPr>
      </w:pPr>
    </w:p>
    <w:p w:rsidR="00944B42" w:rsidRDefault="00944B42" w:rsidP="00944B42">
      <w:pPr>
        <w:shd w:val="clear" w:color="auto" w:fill="FFFFFF"/>
        <w:spacing w:before="77"/>
        <w:jc w:val="right"/>
        <w:rPr>
          <w:spacing w:val="-10"/>
          <w:sz w:val="24"/>
          <w:szCs w:val="24"/>
        </w:rPr>
      </w:pPr>
    </w:p>
    <w:p w:rsidR="00944B42" w:rsidRDefault="00944B42" w:rsidP="00944B42">
      <w:pPr>
        <w:shd w:val="clear" w:color="auto" w:fill="FFFFFF"/>
        <w:spacing w:before="77"/>
        <w:jc w:val="right"/>
        <w:rPr>
          <w:spacing w:val="-10"/>
          <w:sz w:val="24"/>
          <w:szCs w:val="24"/>
        </w:rPr>
      </w:pPr>
    </w:p>
    <w:p w:rsidR="00944B42" w:rsidRDefault="00944B42" w:rsidP="00944B42">
      <w:pPr>
        <w:shd w:val="clear" w:color="auto" w:fill="FFFFFF"/>
        <w:spacing w:before="77"/>
        <w:jc w:val="right"/>
        <w:sectPr w:rsidR="00944B42">
          <w:pgSz w:w="11909" w:h="16834"/>
          <w:pgMar w:top="1109" w:right="696" w:bottom="360" w:left="893" w:header="720" w:footer="720" w:gutter="0"/>
          <w:cols w:space="60"/>
          <w:noEndnote/>
        </w:sectPr>
      </w:pPr>
    </w:p>
    <w:p w:rsidR="00944B42" w:rsidRDefault="00944B42" w:rsidP="00944B42">
      <w:pPr>
        <w:shd w:val="clear" w:color="auto" w:fill="FFFFFF"/>
        <w:spacing w:line="278" w:lineRule="exact"/>
        <w:ind w:right="130"/>
        <w:jc w:val="right"/>
      </w:pPr>
      <w:r>
        <w:rPr>
          <w:spacing w:val="-2"/>
          <w:sz w:val="24"/>
          <w:szCs w:val="24"/>
        </w:rPr>
        <w:lastRenderedPageBreak/>
        <w:t>Приложение 2</w:t>
      </w:r>
    </w:p>
    <w:p w:rsidR="00944B42" w:rsidRDefault="00944B42" w:rsidP="00944B42">
      <w:pPr>
        <w:shd w:val="clear" w:color="auto" w:fill="FFFFFF"/>
        <w:spacing w:line="240" w:lineRule="atLeast"/>
        <w:jc w:val="right"/>
        <w:rPr>
          <w:sz w:val="22"/>
          <w:szCs w:val="22"/>
        </w:rPr>
      </w:pPr>
      <w:r>
        <w:rPr>
          <w:spacing w:val="-3"/>
          <w:sz w:val="24"/>
          <w:szCs w:val="24"/>
        </w:rPr>
        <w:t>к постановлению  "</w:t>
      </w:r>
      <w:r w:rsidRPr="00D4285D">
        <w:rPr>
          <w:sz w:val="22"/>
          <w:szCs w:val="22"/>
        </w:rPr>
        <w:t xml:space="preserve">О внесении изменений </w:t>
      </w:r>
    </w:p>
    <w:p w:rsidR="00944B42" w:rsidRDefault="00944B42" w:rsidP="00944B42">
      <w:pPr>
        <w:shd w:val="clear" w:color="auto" w:fill="FFFFFF"/>
        <w:spacing w:line="240" w:lineRule="atLeast"/>
        <w:jc w:val="right"/>
        <w:rPr>
          <w:sz w:val="22"/>
          <w:szCs w:val="22"/>
        </w:rPr>
      </w:pPr>
      <w:r w:rsidRPr="00D4285D">
        <w:rPr>
          <w:sz w:val="22"/>
          <w:szCs w:val="22"/>
        </w:rPr>
        <w:t xml:space="preserve">в постановление Администрации Комсомольского </w:t>
      </w:r>
    </w:p>
    <w:p w:rsidR="00944B42" w:rsidRDefault="00944B42" w:rsidP="00944B42">
      <w:pPr>
        <w:shd w:val="clear" w:color="auto" w:fill="FFFFFF"/>
        <w:spacing w:line="240" w:lineRule="atLeast"/>
        <w:jc w:val="right"/>
        <w:rPr>
          <w:sz w:val="22"/>
          <w:szCs w:val="22"/>
        </w:rPr>
      </w:pPr>
      <w:r w:rsidRPr="00D4285D">
        <w:rPr>
          <w:sz w:val="22"/>
          <w:szCs w:val="22"/>
        </w:rPr>
        <w:t>муниципального района от</w:t>
      </w:r>
      <w:r>
        <w:rPr>
          <w:sz w:val="22"/>
          <w:szCs w:val="22"/>
        </w:rPr>
        <w:t xml:space="preserve">     .      .2019г  </w:t>
      </w:r>
      <w:r w:rsidRPr="00D4285D">
        <w:rPr>
          <w:sz w:val="22"/>
          <w:szCs w:val="22"/>
        </w:rPr>
        <w:t>№</w:t>
      </w:r>
      <w:r>
        <w:rPr>
          <w:sz w:val="22"/>
          <w:szCs w:val="22"/>
        </w:rPr>
        <w:t xml:space="preserve"> </w:t>
      </w:r>
      <w:r w:rsidRPr="00D4285D">
        <w:rPr>
          <w:sz w:val="22"/>
          <w:szCs w:val="22"/>
        </w:rPr>
        <w:t xml:space="preserve"> </w:t>
      </w:r>
    </w:p>
    <w:p w:rsidR="00944B42" w:rsidRDefault="00944B42" w:rsidP="00944B42">
      <w:pPr>
        <w:shd w:val="clear" w:color="auto" w:fill="FFFFFF"/>
        <w:spacing w:line="240" w:lineRule="atLeast"/>
        <w:jc w:val="right"/>
        <w:rPr>
          <w:bCs/>
          <w:sz w:val="22"/>
          <w:szCs w:val="22"/>
        </w:rPr>
      </w:pPr>
      <w:r w:rsidRPr="00D4285D">
        <w:rPr>
          <w:sz w:val="22"/>
          <w:szCs w:val="22"/>
        </w:rPr>
        <w:t>«</w:t>
      </w:r>
      <w:r w:rsidRPr="00D4285D">
        <w:rPr>
          <w:bCs/>
          <w:sz w:val="22"/>
          <w:szCs w:val="22"/>
        </w:rPr>
        <w:t xml:space="preserve">Об утверждении муниципальной программы </w:t>
      </w:r>
    </w:p>
    <w:p w:rsidR="00944B42" w:rsidRDefault="00944B42" w:rsidP="00944B42">
      <w:pPr>
        <w:shd w:val="clear" w:color="auto" w:fill="FFFFFF"/>
        <w:spacing w:line="240" w:lineRule="atLeast"/>
        <w:jc w:val="right"/>
        <w:rPr>
          <w:bCs/>
          <w:sz w:val="22"/>
          <w:szCs w:val="22"/>
        </w:rPr>
      </w:pPr>
      <w:r w:rsidRPr="00D4285D">
        <w:rPr>
          <w:bCs/>
          <w:sz w:val="22"/>
          <w:szCs w:val="22"/>
        </w:rPr>
        <w:t xml:space="preserve">«Формирование современной городской среды </w:t>
      </w:r>
    </w:p>
    <w:p w:rsidR="00944B42" w:rsidRDefault="00944B42" w:rsidP="00944B42">
      <w:pPr>
        <w:shd w:val="clear" w:color="auto" w:fill="FFFFFF"/>
        <w:spacing w:line="240" w:lineRule="atLeast"/>
        <w:jc w:val="right"/>
        <w:rPr>
          <w:bCs/>
          <w:sz w:val="22"/>
          <w:szCs w:val="22"/>
        </w:rPr>
      </w:pPr>
      <w:r w:rsidRPr="00D4285D">
        <w:rPr>
          <w:bCs/>
          <w:sz w:val="22"/>
          <w:szCs w:val="22"/>
        </w:rPr>
        <w:t xml:space="preserve">на территории Комсомольского городского </w:t>
      </w:r>
    </w:p>
    <w:p w:rsidR="00944B42" w:rsidRPr="00D4285D" w:rsidRDefault="00944B42" w:rsidP="00944B42">
      <w:pPr>
        <w:shd w:val="clear" w:color="auto" w:fill="FFFFFF"/>
        <w:spacing w:line="240" w:lineRule="atLeast"/>
        <w:jc w:val="right"/>
        <w:rPr>
          <w:b/>
          <w:bCs/>
          <w:sz w:val="22"/>
          <w:szCs w:val="22"/>
        </w:rPr>
      </w:pPr>
      <w:r w:rsidRPr="00D4285D">
        <w:rPr>
          <w:bCs/>
          <w:sz w:val="22"/>
          <w:szCs w:val="22"/>
        </w:rPr>
        <w:t>поселения на 2018-202</w:t>
      </w:r>
      <w:r>
        <w:rPr>
          <w:bCs/>
          <w:sz w:val="22"/>
          <w:szCs w:val="22"/>
        </w:rPr>
        <w:t>4</w:t>
      </w:r>
      <w:r w:rsidRPr="00D4285D">
        <w:rPr>
          <w:bCs/>
          <w:sz w:val="22"/>
          <w:szCs w:val="22"/>
        </w:rPr>
        <w:t xml:space="preserve"> годы»</w:t>
      </w:r>
    </w:p>
    <w:p w:rsidR="00944B42" w:rsidRDefault="00944B42" w:rsidP="00944B42">
      <w:pPr>
        <w:shd w:val="clear" w:color="auto" w:fill="FFFFFF"/>
        <w:spacing w:line="278" w:lineRule="exact"/>
        <w:ind w:right="130"/>
        <w:jc w:val="right"/>
      </w:pPr>
      <w:r>
        <w:rPr>
          <w:spacing w:val="-2"/>
          <w:sz w:val="24"/>
          <w:szCs w:val="24"/>
        </w:rPr>
        <w:t>Приложение 2</w:t>
      </w:r>
    </w:p>
    <w:p w:rsidR="00944B42" w:rsidRDefault="00944B42" w:rsidP="00944B42">
      <w:pPr>
        <w:shd w:val="clear" w:color="auto" w:fill="FFFFFF"/>
        <w:spacing w:line="278" w:lineRule="exact"/>
        <w:ind w:right="125"/>
        <w:jc w:val="right"/>
      </w:pPr>
      <w:r>
        <w:rPr>
          <w:spacing w:val="-3"/>
          <w:sz w:val="24"/>
          <w:szCs w:val="24"/>
        </w:rPr>
        <w:t>к муниципальной программе "Формирование</w:t>
      </w:r>
    </w:p>
    <w:p w:rsidR="00944B42" w:rsidRDefault="00944B42" w:rsidP="00944B42">
      <w:pPr>
        <w:shd w:val="clear" w:color="auto" w:fill="FFFFFF"/>
        <w:spacing w:before="5" w:line="278" w:lineRule="exact"/>
        <w:ind w:right="130"/>
        <w:jc w:val="right"/>
      </w:pPr>
      <w:r>
        <w:rPr>
          <w:spacing w:val="-3"/>
          <w:sz w:val="24"/>
          <w:szCs w:val="24"/>
        </w:rPr>
        <w:t>современной городской среды на территории</w:t>
      </w:r>
    </w:p>
    <w:p w:rsidR="00944B42" w:rsidRDefault="00944B42" w:rsidP="00944B42">
      <w:pPr>
        <w:shd w:val="clear" w:color="auto" w:fill="FFFFFF"/>
        <w:spacing w:line="278" w:lineRule="exact"/>
        <w:ind w:right="134"/>
        <w:jc w:val="right"/>
      </w:pPr>
      <w:r>
        <w:rPr>
          <w:spacing w:val="-1"/>
          <w:sz w:val="24"/>
          <w:szCs w:val="24"/>
        </w:rPr>
        <w:t>Комсомольского городского поселения"</w:t>
      </w:r>
    </w:p>
    <w:p w:rsidR="00944B42" w:rsidRDefault="00944B42" w:rsidP="00944B42">
      <w:pPr>
        <w:shd w:val="clear" w:color="auto" w:fill="FFFFFF"/>
        <w:spacing w:before="826"/>
        <w:ind w:left="854"/>
      </w:pPr>
      <w:r>
        <w:rPr>
          <w:b/>
          <w:bCs/>
          <w:spacing w:val="-2"/>
          <w:sz w:val="24"/>
          <w:szCs w:val="24"/>
        </w:rPr>
        <w:t>Подпрограмма "Благоустройство общественных территорий Комсомольского</w:t>
      </w:r>
    </w:p>
    <w:p w:rsidR="00944B42" w:rsidRDefault="00944B42" w:rsidP="00944B42">
      <w:pPr>
        <w:shd w:val="clear" w:color="auto" w:fill="FFFFFF"/>
        <w:ind w:left="3850"/>
      </w:pPr>
      <w:r>
        <w:rPr>
          <w:b/>
          <w:bCs/>
          <w:spacing w:val="-2"/>
          <w:sz w:val="24"/>
          <w:szCs w:val="24"/>
        </w:rPr>
        <w:t>городского поселения "</w:t>
      </w:r>
    </w:p>
    <w:p w:rsidR="00944B42" w:rsidRDefault="00944B42" w:rsidP="00944B42">
      <w:pPr>
        <w:shd w:val="clear" w:color="auto" w:fill="FFFFFF"/>
        <w:spacing w:before="264" w:line="278" w:lineRule="exact"/>
        <w:ind w:left="912" w:right="442" w:firstLine="178"/>
      </w:pPr>
      <w:r>
        <w:rPr>
          <w:b/>
          <w:bCs/>
          <w:spacing w:val="-1"/>
          <w:sz w:val="24"/>
          <w:szCs w:val="24"/>
        </w:rPr>
        <w:t xml:space="preserve">1.Паспорт подпрограммы муниципальной программы "Формирование </w:t>
      </w:r>
      <w:r>
        <w:rPr>
          <w:b/>
          <w:bCs/>
          <w:spacing w:val="-2"/>
          <w:sz w:val="24"/>
          <w:szCs w:val="24"/>
        </w:rPr>
        <w:t>современной городской среды на территории Комсомольского городского</w:t>
      </w:r>
    </w:p>
    <w:p w:rsidR="00944B42" w:rsidRDefault="00944B42" w:rsidP="00944B42">
      <w:pPr>
        <w:shd w:val="clear" w:color="auto" w:fill="FFFFFF"/>
        <w:spacing w:line="278" w:lineRule="exact"/>
        <w:ind w:left="4330"/>
      </w:pPr>
      <w:r>
        <w:rPr>
          <w:b/>
          <w:bCs/>
          <w:spacing w:val="-4"/>
          <w:sz w:val="24"/>
          <w:szCs w:val="24"/>
        </w:rPr>
        <w:t>поселения"</w:t>
      </w:r>
    </w:p>
    <w:p w:rsidR="00944B42" w:rsidRDefault="00944B42" w:rsidP="00944B42">
      <w:pPr>
        <w:spacing w:after="269" w:line="1" w:lineRule="exact"/>
        <w:rPr>
          <w:rFonts w:ascii="Courier New" w:hAnsi="Courier New" w:cs="Courier New"/>
          <w:sz w:val="2"/>
          <w:szCs w:val="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2818"/>
        <w:gridCol w:w="6763"/>
      </w:tblGrid>
      <w:tr w:rsidR="00944B42" w:rsidRPr="009E7F87" w:rsidTr="00944934">
        <w:trPr>
          <w:trHeight w:hRule="exact" w:val="1109"/>
        </w:trPr>
        <w:tc>
          <w:tcPr>
            <w:tcW w:w="2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B42" w:rsidRPr="009E7F87" w:rsidRDefault="00944B42" w:rsidP="00944934">
            <w:pPr>
              <w:shd w:val="clear" w:color="auto" w:fill="FFFFFF"/>
              <w:spacing w:line="274" w:lineRule="exact"/>
              <w:ind w:left="24" w:right="1056"/>
            </w:pPr>
            <w:r w:rsidRPr="009E7F87">
              <w:rPr>
                <w:sz w:val="24"/>
                <w:szCs w:val="24"/>
              </w:rPr>
              <w:t>Наименование подпрограммы</w:t>
            </w:r>
          </w:p>
        </w:tc>
        <w:tc>
          <w:tcPr>
            <w:tcW w:w="6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B42" w:rsidRPr="009E7F87" w:rsidRDefault="00944B42" w:rsidP="00944934">
            <w:pPr>
              <w:shd w:val="clear" w:color="auto" w:fill="FFFFFF"/>
              <w:spacing w:line="278" w:lineRule="exact"/>
              <w:ind w:left="38" w:right="10" w:firstLine="38"/>
            </w:pPr>
            <w:r w:rsidRPr="009E7F87">
              <w:rPr>
                <w:sz w:val="24"/>
                <w:szCs w:val="24"/>
              </w:rPr>
              <w:t>Благоустройство общественных территорий Комсомольского городского поселения</w:t>
            </w:r>
          </w:p>
        </w:tc>
      </w:tr>
      <w:tr w:rsidR="00944B42" w:rsidRPr="009E7F87" w:rsidTr="00944934">
        <w:trPr>
          <w:trHeight w:hRule="exact" w:val="1191"/>
        </w:trPr>
        <w:tc>
          <w:tcPr>
            <w:tcW w:w="2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B42" w:rsidRPr="009E7F87" w:rsidRDefault="00944B42" w:rsidP="00944934">
            <w:pPr>
              <w:shd w:val="clear" w:color="auto" w:fill="FFFFFF"/>
              <w:spacing w:line="283" w:lineRule="exact"/>
              <w:ind w:left="19" w:firstLine="5"/>
            </w:pPr>
            <w:r w:rsidRPr="009E7F87">
              <w:rPr>
                <w:sz w:val="24"/>
                <w:szCs w:val="24"/>
              </w:rPr>
              <w:t>Срок              реализации подпрограммы</w:t>
            </w:r>
          </w:p>
        </w:tc>
        <w:tc>
          <w:tcPr>
            <w:tcW w:w="6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B42" w:rsidRPr="009E7F87" w:rsidRDefault="00944B42" w:rsidP="00944934">
            <w:pPr>
              <w:shd w:val="clear" w:color="auto" w:fill="FFFFFF"/>
            </w:pPr>
            <w:r w:rsidRPr="009E7F87">
              <w:rPr>
                <w:sz w:val="24"/>
                <w:szCs w:val="24"/>
              </w:rPr>
              <w:t>2018-202</w:t>
            </w:r>
            <w:r>
              <w:rPr>
                <w:sz w:val="24"/>
                <w:szCs w:val="24"/>
              </w:rPr>
              <w:t>4</w:t>
            </w:r>
            <w:r w:rsidRPr="009E7F87">
              <w:rPr>
                <w:sz w:val="24"/>
                <w:szCs w:val="24"/>
              </w:rPr>
              <w:t xml:space="preserve"> годы</w:t>
            </w:r>
          </w:p>
        </w:tc>
      </w:tr>
      <w:tr w:rsidR="00944B42" w:rsidRPr="009E7F87" w:rsidTr="00944934">
        <w:trPr>
          <w:trHeight w:hRule="exact" w:val="840"/>
        </w:trPr>
        <w:tc>
          <w:tcPr>
            <w:tcW w:w="2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B42" w:rsidRPr="009E7F87" w:rsidRDefault="00944B42" w:rsidP="00944934">
            <w:pPr>
              <w:shd w:val="clear" w:color="auto" w:fill="FFFFFF"/>
              <w:spacing w:line="274" w:lineRule="exact"/>
              <w:ind w:left="14"/>
            </w:pPr>
            <w:r w:rsidRPr="009E7F87">
              <w:rPr>
                <w:sz w:val="24"/>
                <w:szCs w:val="24"/>
              </w:rPr>
              <w:t>Ответственный</w:t>
            </w:r>
          </w:p>
          <w:p w:rsidR="00944B42" w:rsidRPr="009E7F87" w:rsidRDefault="00944B42" w:rsidP="00944934">
            <w:pPr>
              <w:shd w:val="clear" w:color="auto" w:fill="FFFFFF"/>
              <w:spacing w:line="274" w:lineRule="exact"/>
              <w:ind w:left="14"/>
            </w:pPr>
            <w:r w:rsidRPr="009E7F87">
              <w:rPr>
                <w:sz w:val="24"/>
                <w:szCs w:val="24"/>
              </w:rPr>
              <w:t>Исполнитель</w:t>
            </w:r>
          </w:p>
          <w:p w:rsidR="00944B42" w:rsidRPr="009E7F87" w:rsidRDefault="00944B42" w:rsidP="00944934">
            <w:pPr>
              <w:shd w:val="clear" w:color="auto" w:fill="FFFFFF"/>
              <w:spacing w:line="274" w:lineRule="exact"/>
              <w:ind w:left="14"/>
            </w:pPr>
            <w:r w:rsidRPr="009E7F87">
              <w:rPr>
                <w:sz w:val="24"/>
                <w:szCs w:val="24"/>
              </w:rPr>
              <w:t>подпрограммы</w:t>
            </w:r>
          </w:p>
        </w:tc>
        <w:tc>
          <w:tcPr>
            <w:tcW w:w="6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B42" w:rsidRPr="009E7F87" w:rsidRDefault="00944B42" w:rsidP="00944934">
            <w:pPr>
              <w:shd w:val="clear" w:color="auto" w:fill="FFFFFF"/>
            </w:pPr>
            <w:r w:rsidRPr="009E7F87">
              <w:rPr>
                <w:spacing w:val="-2"/>
                <w:sz w:val="24"/>
                <w:szCs w:val="24"/>
              </w:rPr>
              <w:t>Администрации Комсомольского муниципального района</w:t>
            </w:r>
          </w:p>
        </w:tc>
      </w:tr>
      <w:tr w:rsidR="00944B42" w:rsidRPr="009E7F87" w:rsidTr="00944934">
        <w:trPr>
          <w:trHeight w:hRule="exact" w:val="1419"/>
        </w:trPr>
        <w:tc>
          <w:tcPr>
            <w:tcW w:w="2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B42" w:rsidRPr="009E7F87" w:rsidRDefault="00944B42" w:rsidP="00944934">
            <w:pPr>
              <w:shd w:val="clear" w:color="auto" w:fill="FFFFFF"/>
              <w:spacing w:line="250" w:lineRule="exact"/>
              <w:ind w:left="14" w:right="360" w:firstLine="10"/>
            </w:pPr>
            <w:r w:rsidRPr="009E7F87">
              <w:rPr>
                <w:spacing w:val="-13"/>
                <w:sz w:val="24"/>
                <w:szCs w:val="24"/>
              </w:rPr>
              <w:t xml:space="preserve">Исполнители основных </w:t>
            </w:r>
            <w:r w:rsidRPr="009E7F87">
              <w:rPr>
                <w:sz w:val="24"/>
                <w:szCs w:val="24"/>
              </w:rPr>
              <w:t>мероприятий (мероприятий) подпрограммы</w:t>
            </w:r>
          </w:p>
        </w:tc>
        <w:tc>
          <w:tcPr>
            <w:tcW w:w="6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B42" w:rsidRPr="009E7F87" w:rsidRDefault="00944B42" w:rsidP="00944934">
            <w:pPr>
              <w:shd w:val="clear" w:color="auto" w:fill="FFFFFF"/>
              <w:spacing w:line="254" w:lineRule="exact"/>
              <w:ind w:right="259" w:hanging="5"/>
            </w:pPr>
            <w:r w:rsidRPr="009E7F87">
              <w:rPr>
                <w:sz w:val="24"/>
                <w:szCs w:val="24"/>
              </w:rPr>
              <w:t xml:space="preserve">Администрация Комсомольского муниципального района </w:t>
            </w:r>
            <w:r w:rsidRPr="009E7F87">
              <w:rPr>
                <w:spacing w:val="-11"/>
                <w:sz w:val="24"/>
                <w:szCs w:val="24"/>
              </w:rPr>
              <w:t xml:space="preserve">Управление по вопросу развития инфраструктуры Администрации </w:t>
            </w:r>
            <w:r w:rsidRPr="009E7F87">
              <w:rPr>
                <w:sz w:val="24"/>
                <w:szCs w:val="24"/>
              </w:rPr>
              <w:t>Комсомольского муниципального района</w:t>
            </w:r>
          </w:p>
        </w:tc>
      </w:tr>
      <w:tr w:rsidR="00944B42" w:rsidRPr="009E7F87" w:rsidTr="00944934">
        <w:trPr>
          <w:trHeight w:hRule="exact" w:val="1425"/>
        </w:trPr>
        <w:tc>
          <w:tcPr>
            <w:tcW w:w="2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B42" w:rsidRPr="009E7F87" w:rsidRDefault="00944B42" w:rsidP="00944934">
            <w:pPr>
              <w:shd w:val="clear" w:color="auto" w:fill="FFFFFF"/>
              <w:ind w:left="14"/>
            </w:pPr>
            <w:r w:rsidRPr="009E7F87">
              <w:rPr>
                <w:spacing w:val="-3"/>
                <w:sz w:val="24"/>
                <w:szCs w:val="24"/>
              </w:rPr>
              <w:t>Задачи подпрограммы</w:t>
            </w:r>
          </w:p>
        </w:tc>
        <w:tc>
          <w:tcPr>
            <w:tcW w:w="6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B42" w:rsidRPr="009E7F87" w:rsidRDefault="00944B42" w:rsidP="00944934">
            <w:pPr>
              <w:shd w:val="clear" w:color="auto" w:fill="FFFFFF"/>
              <w:spacing w:line="278" w:lineRule="exact"/>
              <w:ind w:right="14"/>
            </w:pPr>
            <w:r w:rsidRPr="009E7F87">
              <w:rPr>
                <w:spacing w:val="-2"/>
                <w:sz w:val="24"/>
                <w:szCs w:val="24"/>
              </w:rPr>
              <w:t xml:space="preserve">Увеличение     количества     благоустроенных     общественных </w:t>
            </w:r>
            <w:r w:rsidRPr="009E7F87">
              <w:rPr>
                <w:sz w:val="24"/>
                <w:szCs w:val="24"/>
              </w:rPr>
              <w:t>территорий общего пользования.</w:t>
            </w:r>
          </w:p>
        </w:tc>
      </w:tr>
      <w:tr w:rsidR="00944B42" w:rsidRPr="009E7F87" w:rsidTr="00944934">
        <w:trPr>
          <w:trHeight w:hRule="exact" w:val="8946"/>
        </w:trPr>
        <w:tc>
          <w:tcPr>
            <w:tcW w:w="2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B42" w:rsidRPr="009E7F87" w:rsidRDefault="00944B42" w:rsidP="00944934">
            <w:pPr>
              <w:shd w:val="clear" w:color="auto" w:fill="FFFFFF"/>
              <w:spacing w:line="274" w:lineRule="exact"/>
              <w:ind w:left="14"/>
            </w:pPr>
            <w:r w:rsidRPr="009E7F87">
              <w:rPr>
                <w:sz w:val="24"/>
                <w:szCs w:val="24"/>
              </w:rPr>
              <w:lastRenderedPageBreak/>
              <w:t>Объемы         ресурсного</w:t>
            </w:r>
          </w:p>
          <w:p w:rsidR="00944B42" w:rsidRPr="009E7F87" w:rsidRDefault="00944B42" w:rsidP="00944934">
            <w:pPr>
              <w:shd w:val="clear" w:color="auto" w:fill="FFFFFF"/>
              <w:spacing w:line="274" w:lineRule="exact"/>
              <w:ind w:left="14"/>
            </w:pPr>
            <w:r w:rsidRPr="009E7F87">
              <w:rPr>
                <w:sz w:val="24"/>
                <w:szCs w:val="24"/>
              </w:rPr>
              <w:t>обеспечения</w:t>
            </w:r>
          </w:p>
          <w:p w:rsidR="00944B42" w:rsidRPr="009E7F87" w:rsidRDefault="00944B42" w:rsidP="00944934">
            <w:pPr>
              <w:shd w:val="clear" w:color="auto" w:fill="FFFFFF"/>
              <w:spacing w:line="274" w:lineRule="exact"/>
              <w:ind w:left="14"/>
            </w:pPr>
            <w:r w:rsidRPr="009E7F87">
              <w:rPr>
                <w:sz w:val="24"/>
                <w:szCs w:val="24"/>
              </w:rPr>
              <w:t>подпрограммы</w:t>
            </w:r>
          </w:p>
        </w:tc>
        <w:tc>
          <w:tcPr>
            <w:tcW w:w="6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B42" w:rsidRPr="009E7F87" w:rsidRDefault="00944B42" w:rsidP="00944934">
            <w:pPr>
              <w:shd w:val="clear" w:color="auto" w:fill="FFFFFF"/>
              <w:spacing w:line="0" w:lineRule="atLeast"/>
            </w:pPr>
            <w:r w:rsidRPr="009E7F87">
              <w:rPr>
                <w:spacing w:val="-1"/>
                <w:sz w:val="24"/>
                <w:szCs w:val="24"/>
              </w:rPr>
              <w:t xml:space="preserve">Общий объем бюджетных ассигнований: </w:t>
            </w:r>
            <w:r>
              <w:rPr>
                <w:spacing w:val="-1"/>
                <w:sz w:val="24"/>
                <w:szCs w:val="24"/>
              </w:rPr>
              <w:t xml:space="preserve"> 4 238 997,12</w:t>
            </w:r>
            <w:r w:rsidRPr="009E7F87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р</w:t>
            </w:r>
            <w:r w:rsidRPr="009E7F87">
              <w:rPr>
                <w:spacing w:val="-1"/>
                <w:sz w:val="24"/>
                <w:szCs w:val="24"/>
              </w:rPr>
              <w:t xml:space="preserve">ублей, в том </w:t>
            </w:r>
            <w:r w:rsidRPr="009E7F87">
              <w:rPr>
                <w:sz w:val="24"/>
                <w:szCs w:val="24"/>
              </w:rPr>
              <w:t>числе:</w:t>
            </w:r>
          </w:p>
          <w:p w:rsidR="00944B42" w:rsidRPr="009E7F87" w:rsidRDefault="00944B42" w:rsidP="00944934">
            <w:pPr>
              <w:shd w:val="clear" w:color="auto" w:fill="FFFFFF"/>
              <w:tabs>
                <w:tab w:val="left" w:pos="667"/>
              </w:tabs>
              <w:spacing w:line="274" w:lineRule="exact"/>
              <w:ind w:left="5"/>
            </w:pPr>
            <w:r w:rsidRPr="009E7F87">
              <w:rPr>
                <w:sz w:val="24"/>
                <w:szCs w:val="24"/>
              </w:rPr>
              <w:t>2019</w:t>
            </w:r>
            <w:r w:rsidRPr="009E7F87">
              <w:rPr>
                <w:sz w:val="24"/>
                <w:szCs w:val="24"/>
              </w:rPr>
              <w:tab/>
              <w:t>год -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pacing w:val="-1"/>
                <w:sz w:val="24"/>
                <w:szCs w:val="24"/>
              </w:rPr>
              <w:t>4 238 997,12</w:t>
            </w:r>
            <w:r w:rsidRPr="009E7F87">
              <w:rPr>
                <w:sz w:val="24"/>
                <w:szCs w:val="24"/>
              </w:rPr>
              <w:t xml:space="preserve"> рублей,</w:t>
            </w:r>
          </w:p>
          <w:p w:rsidR="00944B42" w:rsidRPr="009E7F87" w:rsidRDefault="00944B42" w:rsidP="00944934">
            <w:pPr>
              <w:shd w:val="clear" w:color="auto" w:fill="FFFFFF"/>
              <w:tabs>
                <w:tab w:val="left" w:pos="667"/>
              </w:tabs>
              <w:spacing w:line="274" w:lineRule="exact"/>
              <w:ind w:left="5"/>
            </w:pPr>
            <w:r w:rsidRPr="009E7F87">
              <w:rPr>
                <w:sz w:val="24"/>
                <w:szCs w:val="24"/>
              </w:rPr>
              <w:t>2020</w:t>
            </w:r>
            <w:r w:rsidRPr="009E7F87">
              <w:rPr>
                <w:sz w:val="24"/>
                <w:szCs w:val="24"/>
              </w:rPr>
              <w:tab/>
              <w:t>год - 0,00 рублей,</w:t>
            </w:r>
          </w:p>
          <w:p w:rsidR="00944B42" w:rsidRPr="009E7F87" w:rsidRDefault="00944B42" w:rsidP="00944934">
            <w:pPr>
              <w:shd w:val="clear" w:color="auto" w:fill="FFFFFF"/>
              <w:tabs>
                <w:tab w:val="left" w:pos="667"/>
              </w:tabs>
              <w:spacing w:line="274" w:lineRule="exact"/>
              <w:ind w:left="5"/>
            </w:pPr>
            <w:r w:rsidRPr="009E7F87">
              <w:rPr>
                <w:sz w:val="24"/>
                <w:szCs w:val="24"/>
              </w:rPr>
              <w:t>2021</w:t>
            </w:r>
            <w:r w:rsidRPr="009E7F87">
              <w:rPr>
                <w:sz w:val="24"/>
                <w:szCs w:val="24"/>
              </w:rPr>
              <w:tab/>
              <w:t>год - 0,00 рублей,</w:t>
            </w:r>
          </w:p>
          <w:p w:rsidR="00944B42" w:rsidRDefault="00944B42" w:rsidP="00944934">
            <w:pPr>
              <w:shd w:val="clear" w:color="auto" w:fill="FFFFFF"/>
              <w:tabs>
                <w:tab w:val="left" w:pos="667"/>
              </w:tabs>
              <w:spacing w:line="274" w:lineRule="exact"/>
              <w:ind w:left="5"/>
              <w:rPr>
                <w:sz w:val="24"/>
                <w:szCs w:val="24"/>
              </w:rPr>
            </w:pPr>
            <w:r w:rsidRPr="009E7F87">
              <w:rPr>
                <w:sz w:val="24"/>
                <w:szCs w:val="24"/>
              </w:rPr>
              <w:t>2022</w:t>
            </w:r>
            <w:r w:rsidRPr="009E7F87">
              <w:rPr>
                <w:sz w:val="24"/>
                <w:szCs w:val="24"/>
              </w:rPr>
              <w:tab/>
              <w:t>год - 0,00 рублей</w:t>
            </w:r>
            <w:r>
              <w:rPr>
                <w:sz w:val="24"/>
                <w:szCs w:val="24"/>
              </w:rPr>
              <w:t>,</w:t>
            </w:r>
            <w:r w:rsidRPr="009E7F87">
              <w:rPr>
                <w:sz w:val="24"/>
                <w:szCs w:val="24"/>
              </w:rPr>
              <w:t xml:space="preserve"> </w:t>
            </w:r>
          </w:p>
          <w:p w:rsidR="00944B42" w:rsidRPr="009E7F87" w:rsidRDefault="00944B42" w:rsidP="00944934">
            <w:pPr>
              <w:shd w:val="clear" w:color="auto" w:fill="FFFFFF"/>
              <w:tabs>
                <w:tab w:val="left" w:pos="667"/>
              </w:tabs>
              <w:spacing w:line="274" w:lineRule="exact"/>
              <w:ind w:left="5"/>
            </w:pPr>
            <w:r w:rsidRPr="009E7F87">
              <w:rPr>
                <w:sz w:val="24"/>
                <w:szCs w:val="24"/>
              </w:rPr>
              <w:t>202</w:t>
            </w:r>
            <w:r>
              <w:rPr>
                <w:sz w:val="24"/>
                <w:szCs w:val="24"/>
              </w:rPr>
              <w:t>3</w:t>
            </w:r>
            <w:r w:rsidRPr="009E7F87">
              <w:rPr>
                <w:sz w:val="24"/>
                <w:szCs w:val="24"/>
              </w:rPr>
              <w:tab/>
              <w:t>год - 0,00 рублей,</w:t>
            </w:r>
          </w:p>
          <w:p w:rsidR="00944B42" w:rsidRDefault="00944B42" w:rsidP="00944934">
            <w:pPr>
              <w:shd w:val="clear" w:color="auto" w:fill="FFFFFF"/>
              <w:tabs>
                <w:tab w:val="left" w:pos="667"/>
              </w:tabs>
              <w:spacing w:line="274" w:lineRule="exact"/>
              <w:ind w:left="5"/>
              <w:rPr>
                <w:sz w:val="24"/>
                <w:szCs w:val="24"/>
              </w:rPr>
            </w:pPr>
            <w:r w:rsidRPr="009E7F87">
              <w:rPr>
                <w:sz w:val="24"/>
                <w:szCs w:val="24"/>
              </w:rPr>
              <w:t>202</w:t>
            </w:r>
            <w:r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ab/>
              <w:t>год - 0,00 рублей.</w:t>
            </w:r>
          </w:p>
          <w:p w:rsidR="00944B42" w:rsidRDefault="00944B42" w:rsidP="00944934">
            <w:pPr>
              <w:shd w:val="clear" w:color="auto" w:fill="FFFFFF"/>
              <w:tabs>
                <w:tab w:val="left" w:pos="667"/>
              </w:tabs>
              <w:spacing w:line="274" w:lineRule="exact"/>
              <w:ind w:left="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-бюджет Комсомольского городского поселения -64 197,26 рублей.</w:t>
            </w:r>
          </w:p>
          <w:p w:rsidR="00944B42" w:rsidRPr="009D0059" w:rsidRDefault="00944B42" w:rsidP="00944934">
            <w:pPr>
              <w:rPr>
                <w:sz w:val="24"/>
                <w:szCs w:val="24"/>
              </w:rPr>
            </w:pPr>
            <w:r w:rsidRPr="009D0059">
              <w:rPr>
                <w:sz w:val="24"/>
                <w:szCs w:val="24"/>
              </w:rPr>
              <w:t xml:space="preserve">в том числе: </w:t>
            </w:r>
          </w:p>
          <w:p w:rsidR="00944B42" w:rsidRPr="009D0059" w:rsidRDefault="00944B42" w:rsidP="00944934">
            <w:pPr>
              <w:rPr>
                <w:sz w:val="24"/>
                <w:szCs w:val="24"/>
              </w:rPr>
            </w:pPr>
            <w:r w:rsidRPr="009D0059">
              <w:rPr>
                <w:sz w:val="24"/>
                <w:szCs w:val="24"/>
              </w:rPr>
              <w:t xml:space="preserve">2019 год – </w:t>
            </w:r>
            <w:r>
              <w:rPr>
                <w:sz w:val="24"/>
                <w:szCs w:val="24"/>
              </w:rPr>
              <w:t xml:space="preserve"> 64 197,26 </w:t>
            </w:r>
            <w:r w:rsidRPr="009D0059">
              <w:rPr>
                <w:sz w:val="24"/>
                <w:szCs w:val="24"/>
              </w:rPr>
              <w:t>рублей,</w:t>
            </w:r>
          </w:p>
          <w:p w:rsidR="00944B42" w:rsidRPr="009D0059" w:rsidRDefault="00944B42" w:rsidP="0094493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2020 год -   </w:t>
            </w:r>
            <w:r w:rsidRPr="009D0059">
              <w:rPr>
                <w:sz w:val="24"/>
                <w:szCs w:val="24"/>
              </w:rPr>
              <w:t>0,00 рублей,</w:t>
            </w:r>
          </w:p>
          <w:p w:rsidR="00944B42" w:rsidRDefault="00944B42" w:rsidP="00944934">
            <w:pPr>
              <w:shd w:val="clear" w:color="auto" w:fill="FFFFFF"/>
              <w:tabs>
                <w:tab w:val="left" w:pos="667"/>
              </w:tabs>
              <w:spacing w:line="274" w:lineRule="exact"/>
              <w:ind w:left="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2021 год -   </w:t>
            </w:r>
            <w:r w:rsidRPr="009D0059">
              <w:rPr>
                <w:sz w:val="24"/>
                <w:szCs w:val="24"/>
              </w:rPr>
              <w:t>0,00 ру</w:t>
            </w:r>
            <w:r>
              <w:rPr>
                <w:sz w:val="24"/>
                <w:szCs w:val="24"/>
              </w:rPr>
              <w:t>блей,</w:t>
            </w:r>
            <w:r w:rsidRPr="009E7F87">
              <w:rPr>
                <w:sz w:val="24"/>
                <w:szCs w:val="24"/>
              </w:rPr>
              <w:t xml:space="preserve"> </w:t>
            </w:r>
          </w:p>
          <w:p w:rsidR="00944B42" w:rsidRDefault="00944B42" w:rsidP="00944934">
            <w:pPr>
              <w:shd w:val="clear" w:color="auto" w:fill="FFFFFF"/>
              <w:tabs>
                <w:tab w:val="left" w:pos="667"/>
              </w:tabs>
              <w:spacing w:line="274" w:lineRule="exact"/>
              <w:ind w:left="5"/>
              <w:rPr>
                <w:sz w:val="24"/>
                <w:szCs w:val="24"/>
              </w:rPr>
            </w:pPr>
            <w:r w:rsidRPr="009E7F87">
              <w:rPr>
                <w:sz w:val="24"/>
                <w:szCs w:val="24"/>
              </w:rPr>
              <w:t>2022</w:t>
            </w:r>
            <w:r w:rsidRPr="009E7F87">
              <w:rPr>
                <w:sz w:val="24"/>
                <w:szCs w:val="24"/>
              </w:rPr>
              <w:tab/>
              <w:t>год - 0,00 рублей</w:t>
            </w:r>
            <w:r>
              <w:rPr>
                <w:sz w:val="24"/>
                <w:szCs w:val="24"/>
              </w:rPr>
              <w:t>,</w:t>
            </w:r>
          </w:p>
          <w:p w:rsidR="00944B42" w:rsidRPr="009E7F87" w:rsidRDefault="00944B42" w:rsidP="00944934">
            <w:pPr>
              <w:shd w:val="clear" w:color="auto" w:fill="FFFFFF"/>
              <w:tabs>
                <w:tab w:val="left" w:pos="667"/>
              </w:tabs>
              <w:spacing w:line="274" w:lineRule="exact"/>
              <w:ind w:left="5"/>
            </w:pPr>
            <w:r w:rsidRPr="009E7F87">
              <w:rPr>
                <w:sz w:val="24"/>
                <w:szCs w:val="24"/>
              </w:rPr>
              <w:t>202</w:t>
            </w:r>
            <w:r>
              <w:rPr>
                <w:sz w:val="24"/>
                <w:szCs w:val="24"/>
              </w:rPr>
              <w:t>3</w:t>
            </w:r>
            <w:r w:rsidRPr="009E7F87">
              <w:rPr>
                <w:sz w:val="24"/>
                <w:szCs w:val="24"/>
              </w:rPr>
              <w:tab/>
              <w:t>год - 0,00 рублей,</w:t>
            </w:r>
          </w:p>
          <w:p w:rsidR="00944B42" w:rsidRPr="009D0059" w:rsidRDefault="00944B42" w:rsidP="00944934">
            <w:pPr>
              <w:shd w:val="clear" w:color="auto" w:fill="FFFFFF"/>
              <w:tabs>
                <w:tab w:val="left" w:pos="667"/>
              </w:tabs>
              <w:spacing w:line="274" w:lineRule="exact"/>
              <w:ind w:left="5"/>
              <w:rPr>
                <w:sz w:val="24"/>
                <w:szCs w:val="24"/>
              </w:rPr>
            </w:pPr>
            <w:r w:rsidRPr="009E7F87">
              <w:rPr>
                <w:sz w:val="24"/>
                <w:szCs w:val="24"/>
              </w:rPr>
              <w:t>202</w:t>
            </w:r>
            <w:r>
              <w:rPr>
                <w:sz w:val="24"/>
                <w:szCs w:val="24"/>
              </w:rPr>
              <w:t>4</w:t>
            </w:r>
            <w:r w:rsidRPr="009E7F87">
              <w:rPr>
                <w:sz w:val="24"/>
                <w:szCs w:val="24"/>
              </w:rPr>
              <w:tab/>
              <w:t xml:space="preserve">год - </w:t>
            </w:r>
            <w:r>
              <w:rPr>
                <w:sz w:val="24"/>
                <w:szCs w:val="24"/>
              </w:rPr>
              <w:t>0,00 рублей.</w:t>
            </w:r>
          </w:p>
          <w:p w:rsidR="00944B42" w:rsidRDefault="00944B42" w:rsidP="00944934">
            <w:pPr>
              <w:rPr>
                <w:sz w:val="24"/>
                <w:szCs w:val="24"/>
              </w:rPr>
            </w:pPr>
            <w:r w:rsidRPr="009D0059">
              <w:rPr>
                <w:sz w:val="24"/>
                <w:szCs w:val="24"/>
              </w:rPr>
              <w:t xml:space="preserve">- субсидии </w:t>
            </w:r>
            <w:r>
              <w:rPr>
                <w:sz w:val="24"/>
                <w:szCs w:val="24"/>
              </w:rPr>
              <w:t xml:space="preserve">Федерального </w:t>
            </w:r>
            <w:r w:rsidRPr="009D0059">
              <w:rPr>
                <w:sz w:val="24"/>
                <w:szCs w:val="24"/>
              </w:rPr>
              <w:t>бюджета</w:t>
            </w:r>
            <w:r>
              <w:rPr>
                <w:sz w:val="24"/>
                <w:szCs w:val="24"/>
              </w:rPr>
              <w:t xml:space="preserve"> - 4 133 051,86 рублей</w:t>
            </w:r>
          </w:p>
          <w:p w:rsidR="00944B42" w:rsidRPr="009D0059" w:rsidRDefault="00944B42" w:rsidP="00944934">
            <w:pPr>
              <w:rPr>
                <w:sz w:val="24"/>
                <w:szCs w:val="24"/>
              </w:rPr>
            </w:pPr>
            <w:r w:rsidRPr="009D0059">
              <w:rPr>
                <w:sz w:val="24"/>
                <w:szCs w:val="24"/>
              </w:rPr>
              <w:t xml:space="preserve">в том числе: </w:t>
            </w:r>
          </w:p>
          <w:p w:rsidR="00944B42" w:rsidRPr="009D0059" w:rsidRDefault="00944B42" w:rsidP="00944934">
            <w:pPr>
              <w:rPr>
                <w:sz w:val="24"/>
                <w:szCs w:val="24"/>
              </w:rPr>
            </w:pPr>
            <w:r w:rsidRPr="009D0059">
              <w:rPr>
                <w:sz w:val="24"/>
                <w:szCs w:val="24"/>
              </w:rPr>
              <w:t xml:space="preserve">2019 год – </w:t>
            </w:r>
            <w:r>
              <w:rPr>
                <w:sz w:val="24"/>
                <w:szCs w:val="24"/>
              </w:rPr>
              <w:t xml:space="preserve"> 4 133 051,86 </w:t>
            </w:r>
            <w:r w:rsidRPr="009D0059">
              <w:rPr>
                <w:sz w:val="24"/>
                <w:szCs w:val="24"/>
              </w:rPr>
              <w:t>рублей,</w:t>
            </w:r>
          </w:p>
          <w:p w:rsidR="00944B42" w:rsidRPr="009E7F87" w:rsidRDefault="00944B42" w:rsidP="00944934">
            <w:pPr>
              <w:shd w:val="clear" w:color="auto" w:fill="FFFFFF"/>
              <w:tabs>
                <w:tab w:val="left" w:pos="667"/>
              </w:tabs>
              <w:spacing w:line="274" w:lineRule="exact"/>
              <w:ind w:left="5"/>
            </w:pPr>
            <w:r w:rsidRPr="009E7F87">
              <w:rPr>
                <w:sz w:val="24"/>
                <w:szCs w:val="24"/>
              </w:rPr>
              <w:t>2020</w:t>
            </w:r>
            <w:r w:rsidRPr="009E7F87">
              <w:rPr>
                <w:sz w:val="24"/>
                <w:szCs w:val="24"/>
              </w:rPr>
              <w:tab/>
              <w:t>год - 0,00 рублей,</w:t>
            </w:r>
          </w:p>
          <w:p w:rsidR="00944B42" w:rsidRPr="009E7F87" w:rsidRDefault="00944B42" w:rsidP="00944934">
            <w:pPr>
              <w:shd w:val="clear" w:color="auto" w:fill="FFFFFF"/>
              <w:tabs>
                <w:tab w:val="left" w:pos="667"/>
              </w:tabs>
              <w:spacing w:line="274" w:lineRule="exact"/>
              <w:ind w:left="5"/>
            </w:pPr>
            <w:r w:rsidRPr="009E7F87">
              <w:rPr>
                <w:sz w:val="24"/>
                <w:szCs w:val="24"/>
              </w:rPr>
              <w:t>2021</w:t>
            </w:r>
            <w:r w:rsidRPr="009E7F87">
              <w:rPr>
                <w:sz w:val="24"/>
                <w:szCs w:val="24"/>
              </w:rPr>
              <w:tab/>
              <w:t>год - 0,00 рублей,</w:t>
            </w:r>
          </w:p>
          <w:p w:rsidR="00944B42" w:rsidRDefault="00944B42" w:rsidP="00944934">
            <w:pPr>
              <w:shd w:val="clear" w:color="auto" w:fill="FFFFFF"/>
              <w:tabs>
                <w:tab w:val="left" w:pos="667"/>
              </w:tabs>
              <w:spacing w:line="274" w:lineRule="exact"/>
              <w:ind w:left="5"/>
              <w:rPr>
                <w:sz w:val="24"/>
                <w:szCs w:val="24"/>
              </w:rPr>
            </w:pPr>
            <w:r w:rsidRPr="009E7F87">
              <w:rPr>
                <w:sz w:val="24"/>
                <w:szCs w:val="24"/>
              </w:rPr>
              <w:t>2022</w:t>
            </w:r>
            <w:r w:rsidRPr="009E7F87">
              <w:rPr>
                <w:sz w:val="24"/>
                <w:szCs w:val="24"/>
              </w:rPr>
              <w:tab/>
              <w:t>год - 0,00 рублей</w:t>
            </w:r>
            <w:r>
              <w:rPr>
                <w:sz w:val="24"/>
                <w:szCs w:val="24"/>
              </w:rPr>
              <w:t>,</w:t>
            </w:r>
          </w:p>
          <w:p w:rsidR="00944B42" w:rsidRPr="009E7F87" w:rsidRDefault="00944B42" w:rsidP="00944934">
            <w:pPr>
              <w:shd w:val="clear" w:color="auto" w:fill="FFFFFF"/>
              <w:tabs>
                <w:tab w:val="left" w:pos="667"/>
              </w:tabs>
              <w:spacing w:line="274" w:lineRule="exact"/>
              <w:ind w:left="5"/>
            </w:pPr>
            <w:r w:rsidRPr="009E7F87">
              <w:rPr>
                <w:sz w:val="24"/>
                <w:szCs w:val="24"/>
              </w:rPr>
              <w:t>202</w:t>
            </w:r>
            <w:r>
              <w:rPr>
                <w:sz w:val="24"/>
                <w:szCs w:val="24"/>
              </w:rPr>
              <w:t>3</w:t>
            </w:r>
            <w:r w:rsidRPr="009E7F87">
              <w:rPr>
                <w:sz w:val="24"/>
                <w:szCs w:val="24"/>
              </w:rPr>
              <w:tab/>
              <w:t>год - 0,00 рублей,</w:t>
            </w:r>
          </w:p>
          <w:p w:rsidR="00944B42" w:rsidRPr="009E7F87" w:rsidRDefault="00944B42" w:rsidP="00944934">
            <w:pPr>
              <w:shd w:val="clear" w:color="auto" w:fill="FFFFFF"/>
              <w:tabs>
                <w:tab w:val="left" w:pos="667"/>
              </w:tabs>
              <w:spacing w:line="274" w:lineRule="exact"/>
              <w:ind w:left="5"/>
            </w:pPr>
            <w:r w:rsidRPr="009E7F87">
              <w:rPr>
                <w:sz w:val="24"/>
                <w:szCs w:val="24"/>
              </w:rPr>
              <w:t>202</w:t>
            </w:r>
            <w:r>
              <w:rPr>
                <w:sz w:val="24"/>
                <w:szCs w:val="24"/>
              </w:rPr>
              <w:t>4</w:t>
            </w:r>
            <w:r w:rsidRPr="009E7F87">
              <w:rPr>
                <w:sz w:val="24"/>
                <w:szCs w:val="24"/>
              </w:rPr>
              <w:tab/>
              <w:t xml:space="preserve">год - </w:t>
            </w:r>
            <w:r>
              <w:rPr>
                <w:sz w:val="24"/>
                <w:szCs w:val="24"/>
              </w:rPr>
              <w:t>0,00 рублей.</w:t>
            </w:r>
          </w:p>
          <w:p w:rsidR="00944B42" w:rsidRDefault="00944B42" w:rsidP="0094493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субсидии бюджета </w:t>
            </w:r>
            <w:r w:rsidRPr="009D0059">
              <w:rPr>
                <w:sz w:val="24"/>
                <w:szCs w:val="24"/>
              </w:rPr>
              <w:t>Ивановской области –</w:t>
            </w:r>
            <w:r>
              <w:rPr>
                <w:sz w:val="24"/>
                <w:szCs w:val="24"/>
              </w:rPr>
              <w:t xml:space="preserve"> 41 748,00 </w:t>
            </w:r>
            <w:r w:rsidRPr="009D0059">
              <w:rPr>
                <w:sz w:val="24"/>
                <w:szCs w:val="24"/>
              </w:rPr>
              <w:t>рублей,</w:t>
            </w:r>
          </w:p>
          <w:p w:rsidR="00944B42" w:rsidRPr="009D0059" w:rsidRDefault="00944B42" w:rsidP="0094493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2019   год -</w:t>
            </w:r>
            <w:r w:rsidRPr="009D0059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41 748,00</w:t>
            </w:r>
          </w:p>
          <w:p w:rsidR="00944B42" w:rsidRPr="009E7F87" w:rsidRDefault="00944B42" w:rsidP="00944934">
            <w:pPr>
              <w:shd w:val="clear" w:color="auto" w:fill="FFFFFF"/>
              <w:tabs>
                <w:tab w:val="left" w:pos="667"/>
              </w:tabs>
              <w:spacing w:line="274" w:lineRule="exact"/>
              <w:ind w:left="5"/>
            </w:pPr>
            <w:r w:rsidRPr="009E7F87">
              <w:rPr>
                <w:sz w:val="24"/>
                <w:szCs w:val="24"/>
              </w:rPr>
              <w:t>2020</w:t>
            </w:r>
            <w:r w:rsidRPr="009E7F87">
              <w:rPr>
                <w:sz w:val="24"/>
                <w:szCs w:val="24"/>
              </w:rPr>
              <w:tab/>
              <w:t>год - 0,00 рублей,</w:t>
            </w:r>
          </w:p>
          <w:p w:rsidR="00944B42" w:rsidRPr="009E7F87" w:rsidRDefault="00944B42" w:rsidP="00944934">
            <w:pPr>
              <w:shd w:val="clear" w:color="auto" w:fill="FFFFFF"/>
              <w:tabs>
                <w:tab w:val="left" w:pos="667"/>
              </w:tabs>
              <w:spacing w:line="274" w:lineRule="exact"/>
              <w:ind w:left="5"/>
            </w:pPr>
            <w:r w:rsidRPr="009E7F87">
              <w:rPr>
                <w:sz w:val="24"/>
                <w:szCs w:val="24"/>
              </w:rPr>
              <w:t>2021</w:t>
            </w:r>
            <w:r w:rsidRPr="009E7F87">
              <w:rPr>
                <w:sz w:val="24"/>
                <w:szCs w:val="24"/>
              </w:rPr>
              <w:tab/>
              <w:t>год - 0,00 рублей,</w:t>
            </w:r>
          </w:p>
          <w:p w:rsidR="00944B42" w:rsidRDefault="00944B42" w:rsidP="00944934">
            <w:pPr>
              <w:shd w:val="clear" w:color="auto" w:fill="FFFFFF"/>
              <w:tabs>
                <w:tab w:val="left" w:pos="667"/>
              </w:tabs>
              <w:spacing w:line="274" w:lineRule="exact"/>
              <w:ind w:left="5"/>
              <w:rPr>
                <w:sz w:val="24"/>
                <w:szCs w:val="24"/>
              </w:rPr>
            </w:pPr>
            <w:r w:rsidRPr="009E7F87">
              <w:rPr>
                <w:sz w:val="24"/>
                <w:szCs w:val="24"/>
              </w:rPr>
              <w:t>2022</w:t>
            </w:r>
            <w:r w:rsidRPr="009E7F87">
              <w:rPr>
                <w:sz w:val="24"/>
                <w:szCs w:val="24"/>
              </w:rPr>
              <w:tab/>
              <w:t>год - 0,00 рублей</w:t>
            </w:r>
            <w:r>
              <w:rPr>
                <w:sz w:val="24"/>
                <w:szCs w:val="24"/>
              </w:rPr>
              <w:t>,</w:t>
            </w:r>
          </w:p>
          <w:p w:rsidR="00944B42" w:rsidRPr="009E7F87" w:rsidRDefault="00944B42" w:rsidP="00944934">
            <w:pPr>
              <w:shd w:val="clear" w:color="auto" w:fill="FFFFFF"/>
              <w:tabs>
                <w:tab w:val="left" w:pos="667"/>
              </w:tabs>
              <w:spacing w:line="274" w:lineRule="exact"/>
              <w:ind w:left="5"/>
            </w:pPr>
            <w:r w:rsidRPr="009E7F87">
              <w:rPr>
                <w:sz w:val="24"/>
                <w:szCs w:val="24"/>
              </w:rPr>
              <w:t>202</w:t>
            </w:r>
            <w:r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ab/>
              <w:t>год - 0,00 рублей.</w:t>
            </w:r>
          </w:p>
          <w:p w:rsidR="00944B42" w:rsidRPr="009E7F87" w:rsidRDefault="00944B42" w:rsidP="00944934">
            <w:pPr>
              <w:shd w:val="clear" w:color="auto" w:fill="FFFFFF"/>
              <w:tabs>
                <w:tab w:val="left" w:pos="667"/>
              </w:tabs>
              <w:spacing w:line="274" w:lineRule="exact"/>
              <w:ind w:left="5"/>
            </w:pPr>
            <w:r w:rsidRPr="009E7F87">
              <w:rPr>
                <w:sz w:val="24"/>
                <w:szCs w:val="24"/>
              </w:rPr>
              <w:t>202</w:t>
            </w:r>
            <w:r>
              <w:rPr>
                <w:sz w:val="24"/>
                <w:szCs w:val="24"/>
              </w:rPr>
              <w:t>4</w:t>
            </w:r>
            <w:r w:rsidRPr="009E7F87">
              <w:rPr>
                <w:sz w:val="24"/>
                <w:szCs w:val="24"/>
              </w:rPr>
              <w:tab/>
              <w:t xml:space="preserve">год - </w:t>
            </w:r>
            <w:r>
              <w:rPr>
                <w:sz w:val="24"/>
                <w:szCs w:val="24"/>
              </w:rPr>
              <w:t>0,00 рублей.</w:t>
            </w:r>
          </w:p>
          <w:p w:rsidR="00944B42" w:rsidRPr="009E7F87" w:rsidRDefault="00944B42" w:rsidP="00944934">
            <w:pPr>
              <w:shd w:val="clear" w:color="auto" w:fill="FFFFFF"/>
              <w:tabs>
                <w:tab w:val="left" w:pos="648"/>
              </w:tabs>
              <w:spacing w:line="274" w:lineRule="exact"/>
            </w:pPr>
          </w:p>
        </w:tc>
      </w:tr>
      <w:tr w:rsidR="00944B42" w:rsidRPr="009E7F87" w:rsidTr="00944934">
        <w:trPr>
          <w:trHeight w:hRule="exact" w:val="1925"/>
        </w:trPr>
        <w:tc>
          <w:tcPr>
            <w:tcW w:w="2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B42" w:rsidRPr="009E7F87" w:rsidRDefault="00944B42" w:rsidP="00944934">
            <w:pPr>
              <w:shd w:val="clear" w:color="auto" w:fill="FFFFFF"/>
              <w:spacing w:line="278" w:lineRule="exact"/>
              <w:ind w:left="10" w:right="5"/>
            </w:pPr>
            <w:r w:rsidRPr="009E7F87">
              <w:rPr>
                <w:spacing w:val="-1"/>
                <w:sz w:val="24"/>
                <w:szCs w:val="24"/>
              </w:rPr>
              <w:t xml:space="preserve">Ожидаемые   результаты </w:t>
            </w:r>
            <w:r w:rsidRPr="009E7F87">
              <w:rPr>
                <w:sz w:val="24"/>
                <w:szCs w:val="24"/>
              </w:rPr>
              <w:t>подпрограммы</w:t>
            </w:r>
          </w:p>
        </w:tc>
        <w:tc>
          <w:tcPr>
            <w:tcW w:w="6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B42" w:rsidRPr="009E7F87" w:rsidRDefault="00944B42" w:rsidP="00944934">
            <w:pPr>
              <w:shd w:val="clear" w:color="auto" w:fill="FFFFFF"/>
              <w:tabs>
                <w:tab w:val="left" w:pos="250"/>
              </w:tabs>
              <w:spacing w:line="269" w:lineRule="exact"/>
            </w:pPr>
            <w:r w:rsidRPr="009E7F87">
              <w:rPr>
                <w:sz w:val="24"/>
                <w:szCs w:val="24"/>
              </w:rPr>
              <w:t>-</w:t>
            </w:r>
            <w:r w:rsidRPr="009E7F87">
              <w:rPr>
                <w:sz w:val="24"/>
                <w:szCs w:val="24"/>
              </w:rPr>
              <w:tab/>
              <w:t>создание благоприятной среды обитания;</w:t>
            </w:r>
          </w:p>
          <w:p w:rsidR="00944B42" w:rsidRPr="009E7F87" w:rsidRDefault="00944B42" w:rsidP="00944934">
            <w:pPr>
              <w:shd w:val="clear" w:color="auto" w:fill="FFFFFF"/>
              <w:tabs>
                <w:tab w:val="left" w:pos="250"/>
              </w:tabs>
              <w:spacing w:line="269" w:lineRule="exact"/>
            </w:pPr>
            <w:r w:rsidRPr="009E7F87">
              <w:rPr>
                <w:sz w:val="24"/>
                <w:szCs w:val="24"/>
              </w:rPr>
              <w:t>-</w:t>
            </w:r>
            <w:r w:rsidRPr="009E7F87">
              <w:rPr>
                <w:sz w:val="24"/>
                <w:szCs w:val="24"/>
              </w:rPr>
              <w:tab/>
            </w:r>
            <w:r w:rsidRPr="009E7F87">
              <w:rPr>
                <w:spacing w:val="-1"/>
                <w:sz w:val="24"/>
                <w:szCs w:val="24"/>
              </w:rPr>
              <w:t>повышение комфортности проживания населения;</w:t>
            </w:r>
          </w:p>
          <w:p w:rsidR="00944B42" w:rsidRPr="009E7F87" w:rsidRDefault="00944B42" w:rsidP="00944934">
            <w:pPr>
              <w:shd w:val="clear" w:color="auto" w:fill="FFFFFF"/>
              <w:tabs>
                <w:tab w:val="left" w:pos="250"/>
              </w:tabs>
              <w:spacing w:line="269" w:lineRule="exact"/>
            </w:pPr>
            <w:r w:rsidRPr="009E7F87">
              <w:rPr>
                <w:sz w:val="24"/>
                <w:szCs w:val="24"/>
              </w:rPr>
              <w:t>-</w:t>
            </w:r>
            <w:r w:rsidRPr="009E7F87">
              <w:rPr>
                <w:sz w:val="24"/>
                <w:szCs w:val="24"/>
              </w:rPr>
              <w:tab/>
            </w:r>
            <w:r w:rsidRPr="009E7F87">
              <w:rPr>
                <w:spacing w:val="-1"/>
                <w:sz w:val="24"/>
                <w:szCs w:val="24"/>
              </w:rPr>
              <w:t>повышение комфортности проживания населения;</w:t>
            </w:r>
          </w:p>
          <w:p w:rsidR="00944B42" w:rsidRPr="009E7F87" w:rsidRDefault="00944B42" w:rsidP="00944934">
            <w:pPr>
              <w:shd w:val="clear" w:color="auto" w:fill="FFFFFF"/>
              <w:tabs>
                <w:tab w:val="left" w:pos="250"/>
              </w:tabs>
              <w:spacing w:line="269" w:lineRule="exact"/>
              <w:ind w:right="19" w:hanging="10"/>
            </w:pPr>
            <w:r w:rsidRPr="009E7F87">
              <w:rPr>
                <w:sz w:val="24"/>
                <w:szCs w:val="24"/>
              </w:rPr>
              <w:t>-</w:t>
            </w:r>
            <w:r w:rsidRPr="009E7F87">
              <w:rPr>
                <w:sz w:val="24"/>
                <w:szCs w:val="24"/>
              </w:rPr>
              <w:tab/>
            </w:r>
            <w:r w:rsidRPr="009E7F87">
              <w:rPr>
                <w:spacing w:val="-1"/>
                <w:sz w:val="24"/>
                <w:szCs w:val="24"/>
              </w:rPr>
              <w:t>обеспечение доступности зданий, сооружений, общественных</w:t>
            </w:r>
            <w:r w:rsidRPr="009E7F87">
              <w:rPr>
                <w:spacing w:val="-1"/>
                <w:sz w:val="24"/>
                <w:szCs w:val="24"/>
              </w:rPr>
              <w:br/>
            </w:r>
            <w:r w:rsidRPr="009E7F87">
              <w:rPr>
                <w:sz w:val="24"/>
                <w:szCs w:val="24"/>
              </w:rPr>
              <w:t>территорий для  инвалидов  и других  маломобильных  групп</w:t>
            </w:r>
            <w:r w:rsidRPr="009E7F87">
              <w:rPr>
                <w:sz w:val="24"/>
                <w:szCs w:val="24"/>
              </w:rPr>
              <w:br/>
              <w:t>населения</w:t>
            </w:r>
          </w:p>
        </w:tc>
      </w:tr>
    </w:tbl>
    <w:p w:rsidR="00944B42" w:rsidRDefault="00944B42" w:rsidP="00944B42">
      <w:pPr>
        <w:shd w:val="clear" w:color="auto" w:fill="FFFFFF"/>
        <w:spacing w:before="1738"/>
        <w:ind w:left="9202"/>
        <w:sectPr w:rsidR="00944B42">
          <w:pgSz w:w="11909" w:h="16834"/>
          <w:pgMar w:top="1106" w:right="648" w:bottom="360" w:left="1681" w:header="720" w:footer="720" w:gutter="0"/>
          <w:cols w:space="60"/>
          <w:noEndnote/>
        </w:sectPr>
      </w:pPr>
    </w:p>
    <w:p w:rsidR="00944B42" w:rsidRDefault="00944B42" w:rsidP="00944B42">
      <w:pPr>
        <w:shd w:val="clear" w:color="auto" w:fill="FFFFFF"/>
        <w:ind w:left="2904"/>
      </w:pPr>
      <w:r>
        <w:rPr>
          <w:b/>
          <w:bCs/>
          <w:sz w:val="24"/>
          <w:szCs w:val="24"/>
        </w:rPr>
        <w:lastRenderedPageBreak/>
        <w:t>2. Характеристика основных мероприятий подпрограммы</w:t>
      </w:r>
    </w:p>
    <w:p w:rsidR="00944B42" w:rsidRDefault="00944B42" w:rsidP="00944B42">
      <w:pPr>
        <w:shd w:val="clear" w:color="auto" w:fill="FFFFFF"/>
        <w:spacing w:before="278" w:line="278" w:lineRule="exact"/>
        <w:ind w:left="307" w:firstLine="533"/>
      </w:pPr>
      <w:r>
        <w:rPr>
          <w:spacing w:val="-1"/>
          <w:sz w:val="24"/>
          <w:szCs w:val="24"/>
        </w:rPr>
        <w:t>Основным мероприятием подпрограммы "Благоустройство общественных территорий" (далее-</w:t>
      </w:r>
      <w:r>
        <w:rPr>
          <w:sz w:val="24"/>
          <w:szCs w:val="24"/>
        </w:rPr>
        <w:t>Подпрограмма) является формирование современной городской среды. В рамках основных мероприятий реализуются следующие мероприятия:</w:t>
      </w:r>
    </w:p>
    <w:p w:rsidR="00944B42" w:rsidRDefault="00944B42" w:rsidP="00944B42">
      <w:pPr>
        <w:widowControl w:val="0"/>
        <w:numPr>
          <w:ilvl w:val="0"/>
          <w:numId w:val="6"/>
        </w:numPr>
        <w:shd w:val="clear" w:color="auto" w:fill="FFFFFF"/>
        <w:tabs>
          <w:tab w:val="left" w:pos="1022"/>
        </w:tabs>
        <w:autoSpaceDE w:val="0"/>
        <w:autoSpaceDN w:val="0"/>
        <w:adjustRightInd w:val="0"/>
        <w:spacing w:before="10"/>
        <w:ind w:left="672"/>
        <w:rPr>
          <w:sz w:val="24"/>
          <w:szCs w:val="24"/>
        </w:rPr>
      </w:pPr>
      <w:r>
        <w:rPr>
          <w:spacing w:val="-10"/>
          <w:sz w:val="24"/>
          <w:szCs w:val="24"/>
        </w:rPr>
        <w:t>Ремонт общественных территорий;</w:t>
      </w:r>
    </w:p>
    <w:p w:rsidR="00944B42" w:rsidRDefault="00944B42" w:rsidP="00944B42">
      <w:pPr>
        <w:widowControl w:val="0"/>
        <w:numPr>
          <w:ilvl w:val="0"/>
          <w:numId w:val="6"/>
        </w:numPr>
        <w:shd w:val="clear" w:color="auto" w:fill="FFFFFF"/>
        <w:tabs>
          <w:tab w:val="left" w:pos="1022"/>
        </w:tabs>
        <w:autoSpaceDE w:val="0"/>
        <w:autoSpaceDN w:val="0"/>
        <w:adjustRightInd w:val="0"/>
        <w:spacing w:before="10"/>
        <w:ind w:left="672"/>
        <w:rPr>
          <w:sz w:val="24"/>
          <w:szCs w:val="24"/>
        </w:rPr>
      </w:pPr>
      <w:r>
        <w:rPr>
          <w:spacing w:val="-10"/>
          <w:sz w:val="24"/>
          <w:szCs w:val="24"/>
        </w:rPr>
        <w:t>Проведение экспертизы сметной документации по ремонту общественных территорий</w:t>
      </w:r>
    </w:p>
    <w:p w:rsidR="00944B42" w:rsidRDefault="00944B42" w:rsidP="00944B42">
      <w:pPr>
        <w:shd w:val="clear" w:color="auto" w:fill="FFFFFF"/>
        <w:spacing w:line="274" w:lineRule="exact"/>
        <w:ind w:left="302" w:right="466"/>
        <w:jc w:val="both"/>
      </w:pPr>
      <w:r>
        <w:rPr>
          <w:sz w:val="24"/>
          <w:szCs w:val="24"/>
        </w:rPr>
        <w:t xml:space="preserve">В подпрограмму подлежат включению общественные территории, исходя из даты представления </w:t>
      </w:r>
      <w:r>
        <w:rPr>
          <w:spacing w:val="-1"/>
          <w:sz w:val="24"/>
          <w:szCs w:val="24"/>
        </w:rPr>
        <w:t xml:space="preserve">предложений заинтересованных лиц, при условии их соответствия установленным требованиям, </w:t>
      </w:r>
      <w:r>
        <w:rPr>
          <w:sz w:val="24"/>
          <w:szCs w:val="24"/>
        </w:rPr>
        <w:t xml:space="preserve">оформленным в соответствии с требованиями действующего законодательства и в пределах </w:t>
      </w:r>
      <w:r>
        <w:rPr>
          <w:spacing w:val="-1"/>
          <w:sz w:val="24"/>
          <w:szCs w:val="24"/>
        </w:rPr>
        <w:t>лимитов бюджетных ассигнований, предусмотренных муниципальной программой.</w:t>
      </w:r>
    </w:p>
    <w:p w:rsidR="00944B42" w:rsidRDefault="00944B42" w:rsidP="00944B42">
      <w:pPr>
        <w:shd w:val="clear" w:color="auto" w:fill="FFFFFF"/>
        <w:spacing w:before="264" w:line="278" w:lineRule="exact"/>
        <w:ind w:left="307" w:right="466" w:firstLine="283"/>
        <w:jc w:val="both"/>
      </w:pPr>
      <w:r>
        <w:rPr>
          <w:spacing w:val="-1"/>
          <w:sz w:val="24"/>
          <w:szCs w:val="24"/>
        </w:rPr>
        <w:t xml:space="preserve">Заинтересованные лица принимают участие в реализации мероприятий по благоустройству </w:t>
      </w:r>
      <w:r>
        <w:rPr>
          <w:sz w:val="24"/>
          <w:szCs w:val="24"/>
        </w:rPr>
        <w:t>общественных территорий, в рамках минимального и дополнительного перечней работ по благоустройству, в форме трудового и финансового участия.</w:t>
      </w:r>
    </w:p>
    <w:p w:rsidR="00944B42" w:rsidRDefault="00944B42" w:rsidP="00944B42">
      <w:pPr>
        <w:shd w:val="clear" w:color="auto" w:fill="FFFFFF"/>
        <w:spacing w:line="274" w:lineRule="exact"/>
        <w:ind w:left="307" w:right="456" w:firstLine="288"/>
        <w:jc w:val="both"/>
      </w:pPr>
      <w:r>
        <w:rPr>
          <w:spacing w:val="-2"/>
          <w:sz w:val="24"/>
          <w:szCs w:val="24"/>
        </w:rPr>
        <w:t xml:space="preserve">Порядок и форма трудового, финансового участия заинтересованных лиц в выполнении работ </w:t>
      </w:r>
      <w:r>
        <w:rPr>
          <w:sz w:val="24"/>
          <w:szCs w:val="24"/>
        </w:rPr>
        <w:t>установлены в Порядке аккумулирования и расходования средств заинтересованных лиц. направляемых на выполнение дополнительного перечня работ по благоустройству дворовых территорий Комсомольского городского поселения, являющемся приложением к настоящей программе.</w:t>
      </w:r>
    </w:p>
    <w:p w:rsidR="00944B42" w:rsidRDefault="00944B42" w:rsidP="00944B42">
      <w:pPr>
        <w:shd w:val="clear" w:color="auto" w:fill="FFFFFF"/>
        <w:spacing w:before="264" w:line="278" w:lineRule="exact"/>
        <w:ind w:left="3182" w:right="1325" w:hanging="706"/>
      </w:pPr>
      <w:r>
        <w:rPr>
          <w:spacing w:val="-1"/>
          <w:sz w:val="24"/>
          <w:szCs w:val="24"/>
        </w:rPr>
        <w:t xml:space="preserve">3. </w:t>
      </w:r>
      <w:r>
        <w:rPr>
          <w:b/>
          <w:bCs/>
          <w:spacing w:val="-1"/>
          <w:sz w:val="24"/>
          <w:szCs w:val="24"/>
        </w:rPr>
        <w:t xml:space="preserve">Целевые показатели (индикаторы), применяемые для оценки </w:t>
      </w:r>
      <w:r>
        <w:rPr>
          <w:b/>
          <w:bCs/>
          <w:sz w:val="24"/>
          <w:szCs w:val="24"/>
        </w:rPr>
        <w:t>достижения целей и решения задач подпрограммы</w:t>
      </w:r>
    </w:p>
    <w:p w:rsidR="00944B42" w:rsidRDefault="00944B42" w:rsidP="00944B42">
      <w:pPr>
        <w:spacing w:after="269" w:line="1" w:lineRule="exact"/>
        <w:rPr>
          <w:rFonts w:ascii="Courier New" w:hAnsi="Courier New" w:cs="Courier New"/>
          <w:sz w:val="2"/>
          <w:szCs w:val="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586"/>
        <w:gridCol w:w="3525"/>
        <w:gridCol w:w="851"/>
        <w:gridCol w:w="850"/>
        <w:gridCol w:w="851"/>
        <w:gridCol w:w="850"/>
        <w:gridCol w:w="851"/>
        <w:gridCol w:w="850"/>
        <w:gridCol w:w="850"/>
        <w:gridCol w:w="850"/>
      </w:tblGrid>
      <w:tr w:rsidR="00944B42" w:rsidRPr="009E7F87" w:rsidTr="00944934">
        <w:trPr>
          <w:trHeight w:hRule="exact" w:val="293"/>
        </w:trPr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44B42" w:rsidRPr="009E7F87" w:rsidRDefault="00944B42" w:rsidP="00944934">
            <w:pPr>
              <w:shd w:val="clear" w:color="auto" w:fill="FFFFFF"/>
              <w:ind w:left="10"/>
            </w:pPr>
            <w:r w:rsidRPr="009E7F87">
              <w:rPr>
                <w:sz w:val="24"/>
                <w:szCs w:val="24"/>
              </w:rPr>
              <w:t>№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44B42" w:rsidRPr="009E7F87" w:rsidRDefault="00944B42" w:rsidP="00944934">
            <w:pPr>
              <w:shd w:val="clear" w:color="auto" w:fill="FFFFFF"/>
              <w:spacing w:line="274" w:lineRule="exact"/>
              <w:ind w:left="672" w:right="682"/>
            </w:pPr>
            <w:r w:rsidRPr="009E7F87">
              <w:rPr>
                <w:spacing w:val="-3"/>
                <w:sz w:val="24"/>
                <w:szCs w:val="24"/>
              </w:rPr>
              <w:t xml:space="preserve">Наименование показателя </w:t>
            </w:r>
            <w:r w:rsidRPr="009E7F87">
              <w:rPr>
                <w:sz w:val="24"/>
                <w:szCs w:val="24"/>
              </w:rPr>
              <w:t>(индикатора)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44B42" w:rsidRPr="009E7F87" w:rsidRDefault="00944B42" w:rsidP="00944934">
            <w:pPr>
              <w:shd w:val="clear" w:color="auto" w:fill="FFFFFF"/>
              <w:spacing w:line="0" w:lineRule="atLeast"/>
            </w:pPr>
            <w:r w:rsidRPr="009E7F87">
              <w:rPr>
                <w:sz w:val="24"/>
                <w:szCs w:val="24"/>
              </w:rPr>
              <w:t>Ед. изм.</w:t>
            </w:r>
          </w:p>
        </w:tc>
        <w:tc>
          <w:tcPr>
            <w:tcW w:w="5952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B42" w:rsidRPr="009E7F87" w:rsidRDefault="00944B42" w:rsidP="00944934">
            <w:pPr>
              <w:shd w:val="clear" w:color="auto" w:fill="FFFFFF"/>
              <w:ind w:right="245"/>
              <w:jc w:val="right"/>
              <w:rPr>
                <w:spacing w:val="-1"/>
                <w:sz w:val="24"/>
                <w:szCs w:val="24"/>
              </w:rPr>
            </w:pPr>
            <w:r w:rsidRPr="009E7F87">
              <w:rPr>
                <w:spacing w:val="-1"/>
                <w:sz w:val="24"/>
                <w:szCs w:val="24"/>
              </w:rPr>
              <w:t>Значение целевых показателей (индикаторов)</w:t>
            </w:r>
          </w:p>
        </w:tc>
      </w:tr>
      <w:tr w:rsidR="00944B42" w:rsidRPr="009E7F87" w:rsidTr="00944934">
        <w:trPr>
          <w:trHeight w:hRule="exact" w:val="609"/>
        </w:trPr>
        <w:tc>
          <w:tcPr>
            <w:tcW w:w="58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B42" w:rsidRPr="009E7F87" w:rsidRDefault="00944B42" w:rsidP="00944934"/>
          <w:p w:rsidR="00944B42" w:rsidRPr="009E7F87" w:rsidRDefault="00944B42" w:rsidP="00944934"/>
        </w:tc>
        <w:tc>
          <w:tcPr>
            <w:tcW w:w="35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B42" w:rsidRPr="009E7F87" w:rsidRDefault="00944B42" w:rsidP="00944934"/>
          <w:p w:rsidR="00944B42" w:rsidRPr="009E7F87" w:rsidRDefault="00944B42" w:rsidP="00944934"/>
        </w:tc>
        <w:tc>
          <w:tcPr>
            <w:tcW w:w="85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B42" w:rsidRPr="004A7577" w:rsidRDefault="00944B42" w:rsidP="00944934">
            <w:pPr>
              <w:spacing w:line="0" w:lineRule="atLeast"/>
              <w:rPr>
                <w:sz w:val="24"/>
                <w:szCs w:val="24"/>
              </w:rPr>
            </w:pPr>
            <w:r w:rsidRPr="004A7577">
              <w:rPr>
                <w:sz w:val="24"/>
                <w:szCs w:val="24"/>
              </w:rPr>
              <w:t>изм.</w:t>
            </w:r>
          </w:p>
          <w:p w:rsidR="00944B42" w:rsidRPr="009E7F87" w:rsidRDefault="00944B42" w:rsidP="00944934">
            <w:pPr>
              <w:spacing w:line="0" w:lineRule="atLeast"/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B42" w:rsidRPr="009E7F87" w:rsidRDefault="00944B42" w:rsidP="00944934">
            <w:pPr>
              <w:shd w:val="clear" w:color="auto" w:fill="FFFFFF"/>
              <w:ind w:left="288"/>
            </w:pPr>
            <w:r w:rsidRPr="009E7F87">
              <w:rPr>
                <w:sz w:val="24"/>
                <w:szCs w:val="24"/>
              </w:rPr>
              <w:t>2018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B42" w:rsidRPr="009E7F87" w:rsidRDefault="00944B42" w:rsidP="00944934">
            <w:pPr>
              <w:shd w:val="clear" w:color="auto" w:fill="FFFFFF"/>
              <w:ind w:left="149"/>
            </w:pPr>
            <w:r w:rsidRPr="009E7F87">
              <w:rPr>
                <w:sz w:val="24"/>
                <w:szCs w:val="24"/>
              </w:rPr>
              <w:t>2019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B42" w:rsidRPr="009E7F87" w:rsidRDefault="00944B42" w:rsidP="00944934">
            <w:pPr>
              <w:shd w:val="clear" w:color="auto" w:fill="FFFFFF"/>
              <w:ind w:left="149"/>
            </w:pPr>
            <w:r w:rsidRPr="009E7F87">
              <w:rPr>
                <w:sz w:val="24"/>
                <w:szCs w:val="24"/>
              </w:rPr>
              <w:t>2020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B42" w:rsidRPr="009E7F87" w:rsidRDefault="00944B42" w:rsidP="00944934">
            <w:pPr>
              <w:shd w:val="clear" w:color="auto" w:fill="FFFFFF"/>
              <w:ind w:left="144"/>
            </w:pPr>
            <w:r w:rsidRPr="009E7F87">
              <w:rPr>
                <w:sz w:val="24"/>
                <w:szCs w:val="24"/>
              </w:rPr>
              <w:t>2021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B42" w:rsidRPr="009E7F87" w:rsidRDefault="00944B42" w:rsidP="00944934">
            <w:pPr>
              <w:shd w:val="clear" w:color="auto" w:fill="FFFFFF"/>
              <w:ind w:right="254"/>
              <w:jc w:val="right"/>
            </w:pPr>
            <w:r w:rsidRPr="009E7F87">
              <w:rPr>
                <w:sz w:val="24"/>
                <w:szCs w:val="24"/>
              </w:rPr>
              <w:t>2022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B42" w:rsidRPr="009E7F87" w:rsidRDefault="00944B42" w:rsidP="00944934">
            <w:pPr>
              <w:shd w:val="clear" w:color="auto" w:fill="FFFFFF"/>
              <w:ind w:right="254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B42" w:rsidRPr="009E7F87" w:rsidRDefault="00944B42" w:rsidP="00944934">
            <w:pPr>
              <w:shd w:val="clear" w:color="auto" w:fill="FFFFFF"/>
              <w:ind w:right="254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</w:p>
        </w:tc>
      </w:tr>
      <w:tr w:rsidR="00944B42" w:rsidRPr="009E7F87" w:rsidTr="00944934">
        <w:trPr>
          <w:trHeight w:hRule="exact" w:val="1099"/>
        </w:trPr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B42" w:rsidRPr="009E7F87" w:rsidRDefault="00944B42" w:rsidP="00944934">
            <w:pPr>
              <w:shd w:val="clear" w:color="auto" w:fill="FFFFFF"/>
              <w:ind w:left="43"/>
            </w:pPr>
            <w:r w:rsidRPr="009E7F87">
              <w:rPr>
                <w:sz w:val="24"/>
                <w:szCs w:val="24"/>
              </w:rPr>
              <w:t>1.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B42" w:rsidRPr="009E7F87" w:rsidRDefault="00944B42" w:rsidP="00944934">
            <w:pPr>
              <w:shd w:val="clear" w:color="auto" w:fill="FFFFFF"/>
              <w:spacing w:line="274" w:lineRule="exact"/>
              <w:ind w:right="5"/>
            </w:pPr>
            <w:r w:rsidRPr="009E7F87">
              <w:rPr>
                <w:spacing w:val="-1"/>
                <w:sz w:val="24"/>
                <w:szCs w:val="24"/>
              </w:rPr>
              <w:t xml:space="preserve">Количество                 благоустроенных </w:t>
            </w:r>
            <w:r w:rsidRPr="009E7F87">
              <w:rPr>
                <w:sz w:val="24"/>
                <w:szCs w:val="24"/>
              </w:rPr>
              <w:t>общественных территорий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44B42" w:rsidRPr="009E7F87" w:rsidRDefault="00944B42" w:rsidP="00944934">
            <w:pPr>
              <w:shd w:val="clear" w:color="auto" w:fill="FFFFFF"/>
              <w:jc w:val="center"/>
            </w:pPr>
            <w:r w:rsidRPr="009E7F87">
              <w:rPr>
                <w:sz w:val="24"/>
                <w:szCs w:val="24"/>
              </w:rPr>
              <w:t>ед.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44B42" w:rsidRPr="00695605" w:rsidRDefault="00944B42" w:rsidP="00944934">
            <w:pPr>
              <w:shd w:val="clear" w:color="auto" w:fill="FFFFFF"/>
              <w:spacing w:line="269" w:lineRule="exact"/>
              <w:ind w:left="29"/>
              <w:jc w:val="center"/>
              <w:rPr>
                <w:sz w:val="28"/>
                <w:szCs w:val="28"/>
              </w:rPr>
            </w:pPr>
            <w:r w:rsidRPr="00695605">
              <w:rPr>
                <w:spacing w:val="-4"/>
                <w:sz w:val="28"/>
                <w:szCs w:val="28"/>
              </w:rPr>
              <w:t>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44B42" w:rsidRPr="00695605" w:rsidRDefault="00944B42" w:rsidP="00944934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695605">
              <w:rPr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44B42" w:rsidRPr="00695605" w:rsidRDefault="00944B42" w:rsidP="00944934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695605">
              <w:rPr>
                <w:sz w:val="28"/>
                <w:szCs w:val="28"/>
              </w:rPr>
              <w:t>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44B42" w:rsidRPr="00695605" w:rsidRDefault="00944B42" w:rsidP="00944934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695605">
              <w:rPr>
                <w:sz w:val="28"/>
                <w:szCs w:val="28"/>
              </w:rPr>
              <w:t>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44B42" w:rsidRPr="00695605" w:rsidRDefault="00944B42" w:rsidP="00944934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695605">
              <w:rPr>
                <w:sz w:val="28"/>
                <w:szCs w:val="28"/>
              </w:rPr>
              <w:t>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B42" w:rsidRDefault="00944B42" w:rsidP="00944934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  <w:p w:rsidR="00944B42" w:rsidRPr="00695605" w:rsidRDefault="00944B42" w:rsidP="00944934">
            <w:pPr>
              <w:shd w:val="clear" w:color="auto" w:fill="FFFF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B42" w:rsidRDefault="00944B42" w:rsidP="00944934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  <w:p w:rsidR="00944B42" w:rsidRPr="00695605" w:rsidRDefault="00944B42" w:rsidP="00944934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944B42" w:rsidRPr="009E7F87" w:rsidTr="00944934">
        <w:trPr>
          <w:trHeight w:hRule="exact" w:val="1123"/>
        </w:trPr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B42" w:rsidRPr="009E7F87" w:rsidRDefault="00944B42" w:rsidP="00944934">
            <w:pPr>
              <w:shd w:val="clear" w:color="auto" w:fill="FFFFFF"/>
              <w:ind w:left="14"/>
            </w:pPr>
            <w:r w:rsidRPr="009E7F87">
              <w:rPr>
                <w:sz w:val="24"/>
                <w:szCs w:val="24"/>
              </w:rPr>
              <w:t>2.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B42" w:rsidRPr="009E7F87" w:rsidRDefault="00944B42" w:rsidP="00944934">
            <w:pPr>
              <w:shd w:val="clear" w:color="auto" w:fill="FFFFFF"/>
              <w:spacing w:line="274" w:lineRule="exact"/>
            </w:pPr>
            <w:r w:rsidRPr="009E7F87">
              <w:rPr>
                <w:sz w:val="24"/>
                <w:szCs w:val="24"/>
              </w:rPr>
              <w:t>Доля благоустроенных общественных территорий от общего количества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44B42" w:rsidRPr="009E7F87" w:rsidRDefault="00944B42" w:rsidP="00944934">
            <w:pPr>
              <w:shd w:val="clear" w:color="auto" w:fill="FFFFFF"/>
              <w:ind w:left="221"/>
              <w:jc w:val="center"/>
            </w:pPr>
            <w:r w:rsidRPr="009E7F87">
              <w:rPr>
                <w:b/>
                <w:bCs/>
              </w:rPr>
              <w:t>%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44B42" w:rsidRPr="00695605" w:rsidRDefault="00944B42" w:rsidP="00944934">
            <w:pPr>
              <w:shd w:val="clear" w:color="auto" w:fill="FFFFFF"/>
              <w:spacing w:line="274" w:lineRule="exact"/>
              <w:ind w:right="53"/>
              <w:jc w:val="center"/>
              <w:rPr>
                <w:sz w:val="28"/>
                <w:szCs w:val="28"/>
              </w:rPr>
            </w:pPr>
            <w:r w:rsidRPr="00695605">
              <w:rPr>
                <w:spacing w:val="-4"/>
                <w:sz w:val="28"/>
                <w:szCs w:val="28"/>
              </w:rPr>
              <w:t>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44B42" w:rsidRPr="00695605" w:rsidRDefault="00944B42" w:rsidP="00944934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695605">
              <w:rPr>
                <w:sz w:val="28"/>
                <w:szCs w:val="28"/>
              </w:rPr>
              <w:t>20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44B42" w:rsidRPr="00695605" w:rsidRDefault="00944B42" w:rsidP="00944934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695605">
              <w:rPr>
                <w:sz w:val="28"/>
                <w:szCs w:val="28"/>
              </w:rPr>
              <w:t>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44B42" w:rsidRPr="00695605" w:rsidRDefault="00944B42" w:rsidP="00944934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695605">
              <w:rPr>
                <w:sz w:val="28"/>
                <w:szCs w:val="28"/>
              </w:rPr>
              <w:t>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44B42" w:rsidRPr="00695605" w:rsidRDefault="00944B42" w:rsidP="00944934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695605">
              <w:rPr>
                <w:sz w:val="28"/>
                <w:szCs w:val="28"/>
              </w:rPr>
              <w:t>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B42" w:rsidRDefault="00944B42" w:rsidP="00944934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  <w:p w:rsidR="00944B42" w:rsidRPr="00695605" w:rsidRDefault="00944B42" w:rsidP="00944934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B42" w:rsidRDefault="00944B42" w:rsidP="00944934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  <w:p w:rsidR="00944B42" w:rsidRPr="00695605" w:rsidRDefault="00944B42" w:rsidP="00944934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</w:tbl>
    <w:p w:rsidR="00944B42" w:rsidRDefault="00944B42" w:rsidP="00944B42">
      <w:pPr>
        <w:shd w:val="clear" w:color="auto" w:fill="FFFFFF"/>
        <w:spacing w:before="264"/>
        <w:ind w:left="2582"/>
        <w:rPr>
          <w:b/>
          <w:bCs/>
          <w:spacing w:val="-1"/>
          <w:sz w:val="24"/>
          <w:szCs w:val="24"/>
        </w:rPr>
      </w:pPr>
    </w:p>
    <w:p w:rsidR="00944B42" w:rsidRDefault="00944B42" w:rsidP="00944B42">
      <w:pPr>
        <w:shd w:val="clear" w:color="auto" w:fill="FFFFFF"/>
        <w:spacing w:before="264"/>
        <w:ind w:left="2582"/>
        <w:rPr>
          <w:b/>
          <w:bCs/>
          <w:spacing w:val="-1"/>
          <w:sz w:val="24"/>
          <w:szCs w:val="24"/>
        </w:rPr>
      </w:pPr>
    </w:p>
    <w:p w:rsidR="00944B42" w:rsidRDefault="00944B42" w:rsidP="00944B42">
      <w:pPr>
        <w:shd w:val="clear" w:color="auto" w:fill="FFFFFF"/>
        <w:spacing w:before="264"/>
        <w:ind w:left="2582"/>
        <w:rPr>
          <w:b/>
          <w:bCs/>
          <w:spacing w:val="-1"/>
          <w:sz w:val="24"/>
          <w:szCs w:val="24"/>
        </w:rPr>
      </w:pPr>
    </w:p>
    <w:p w:rsidR="00944B42" w:rsidRDefault="00944B42" w:rsidP="00944B42">
      <w:pPr>
        <w:shd w:val="clear" w:color="auto" w:fill="FFFFFF"/>
        <w:spacing w:before="264"/>
        <w:ind w:left="2582"/>
        <w:rPr>
          <w:b/>
          <w:bCs/>
          <w:spacing w:val="-1"/>
          <w:sz w:val="24"/>
          <w:szCs w:val="24"/>
        </w:rPr>
      </w:pPr>
    </w:p>
    <w:p w:rsidR="00944B42" w:rsidRDefault="00944B42" w:rsidP="00944B42">
      <w:pPr>
        <w:shd w:val="clear" w:color="auto" w:fill="FFFFFF"/>
        <w:spacing w:before="264"/>
        <w:ind w:left="2582"/>
        <w:rPr>
          <w:b/>
          <w:bCs/>
          <w:spacing w:val="-1"/>
          <w:sz w:val="24"/>
          <w:szCs w:val="24"/>
        </w:rPr>
      </w:pPr>
    </w:p>
    <w:p w:rsidR="00944B42" w:rsidRDefault="00944B42" w:rsidP="00944B42">
      <w:pPr>
        <w:shd w:val="clear" w:color="auto" w:fill="FFFFFF"/>
        <w:spacing w:before="264"/>
        <w:ind w:left="2582"/>
        <w:rPr>
          <w:b/>
          <w:bCs/>
          <w:spacing w:val="-1"/>
          <w:sz w:val="24"/>
          <w:szCs w:val="24"/>
        </w:rPr>
      </w:pPr>
    </w:p>
    <w:p w:rsidR="00944B42" w:rsidRDefault="00944B42" w:rsidP="00944B42">
      <w:pPr>
        <w:shd w:val="clear" w:color="auto" w:fill="FFFFFF"/>
        <w:spacing w:before="264"/>
        <w:ind w:left="2582"/>
        <w:rPr>
          <w:b/>
          <w:bCs/>
          <w:spacing w:val="-1"/>
          <w:sz w:val="24"/>
          <w:szCs w:val="24"/>
        </w:rPr>
      </w:pPr>
    </w:p>
    <w:p w:rsidR="00944B42" w:rsidRDefault="00944B42" w:rsidP="00944B42">
      <w:pPr>
        <w:shd w:val="clear" w:color="auto" w:fill="FFFFFF"/>
        <w:spacing w:before="264"/>
        <w:ind w:left="2582"/>
        <w:rPr>
          <w:b/>
          <w:bCs/>
          <w:spacing w:val="-1"/>
          <w:sz w:val="24"/>
          <w:szCs w:val="24"/>
        </w:rPr>
      </w:pPr>
    </w:p>
    <w:p w:rsidR="00944B42" w:rsidRDefault="00944B42" w:rsidP="00944B42">
      <w:pPr>
        <w:shd w:val="clear" w:color="auto" w:fill="FFFFFF"/>
        <w:spacing w:before="264"/>
        <w:ind w:left="2582"/>
        <w:rPr>
          <w:b/>
          <w:bCs/>
          <w:spacing w:val="-1"/>
          <w:sz w:val="24"/>
          <w:szCs w:val="24"/>
        </w:rPr>
      </w:pPr>
    </w:p>
    <w:p w:rsidR="00944B42" w:rsidRDefault="00944B42" w:rsidP="00944B42">
      <w:pPr>
        <w:shd w:val="clear" w:color="auto" w:fill="FFFFFF"/>
        <w:spacing w:before="264"/>
        <w:ind w:left="2582"/>
      </w:pPr>
      <w:r>
        <w:rPr>
          <w:b/>
          <w:bCs/>
          <w:spacing w:val="-1"/>
          <w:sz w:val="24"/>
          <w:szCs w:val="24"/>
        </w:rPr>
        <w:t>4.Ресурсное обеспечение мероприятий подпрограммы, рублей</w:t>
      </w:r>
    </w:p>
    <w:p w:rsidR="00944B42" w:rsidRDefault="00944B42" w:rsidP="00944B42">
      <w:pPr>
        <w:spacing w:after="542" w:line="1" w:lineRule="exact"/>
        <w:rPr>
          <w:rFonts w:ascii="Courier New" w:hAnsi="Courier New" w:cs="Courier New"/>
          <w:sz w:val="2"/>
          <w:szCs w:val="2"/>
        </w:rPr>
      </w:pPr>
    </w:p>
    <w:tbl>
      <w:tblPr>
        <w:tblW w:w="10632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709"/>
        <w:gridCol w:w="1557"/>
        <w:gridCol w:w="998"/>
        <w:gridCol w:w="998"/>
        <w:gridCol w:w="1133"/>
        <w:gridCol w:w="842"/>
        <w:gridCol w:w="709"/>
        <w:gridCol w:w="709"/>
        <w:gridCol w:w="567"/>
        <w:gridCol w:w="709"/>
        <w:gridCol w:w="567"/>
        <w:gridCol w:w="567"/>
        <w:gridCol w:w="567"/>
      </w:tblGrid>
      <w:tr w:rsidR="00944B42" w:rsidTr="00944934">
        <w:trPr>
          <w:trHeight w:hRule="exact" w:val="1132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44B42" w:rsidRDefault="00944B42" w:rsidP="00944934">
            <w:pPr>
              <w:shd w:val="clear" w:color="auto" w:fill="FFFFFF"/>
              <w:spacing w:line="0" w:lineRule="atLeast"/>
            </w:pPr>
            <w:r>
              <w:rPr>
                <w:sz w:val="24"/>
                <w:szCs w:val="24"/>
              </w:rPr>
              <w:t xml:space="preserve">№ </w:t>
            </w:r>
            <w:r>
              <w:rPr>
                <w:spacing w:val="-5"/>
                <w:sz w:val="24"/>
                <w:szCs w:val="24"/>
              </w:rPr>
              <w:t>п/п</w:t>
            </w:r>
          </w:p>
        </w:tc>
        <w:tc>
          <w:tcPr>
            <w:tcW w:w="155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44B42" w:rsidRDefault="00944B42" w:rsidP="00944934">
            <w:pPr>
              <w:shd w:val="clear" w:color="auto" w:fill="FFFFFF"/>
              <w:spacing w:line="0" w:lineRule="atLeast"/>
            </w:pPr>
            <w:r>
              <w:rPr>
                <w:spacing w:val="-3"/>
                <w:sz w:val="24"/>
                <w:szCs w:val="24"/>
              </w:rPr>
              <w:t>Наименование</w:t>
            </w:r>
          </w:p>
          <w:p w:rsidR="00944B42" w:rsidRDefault="00944B42" w:rsidP="00944934">
            <w:pPr>
              <w:shd w:val="clear" w:color="auto" w:fill="FFFFFF"/>
              <w:spacing w:line="0" w:lineRule="atLeast"/>
            </w:pPr>
            <w:r>
              <w:rPr>
                <w:spacing w:val="-3"/>
                <w:sz w:val="24"/>
                <w:szCs w:val="24"/>
              </w:rPr>
              <w:t>основного</w:t>
            </w:r>
          </w:p>
          <w:p w:rsidR="00944B42" w:rsidRDefault="00944B42" w:rsidP="00944934">
            <w:pPr>
              <w:shd w:val="clear" w:color="auto" w:fill="FFFFFF"/>
              <w:spacing w:line="0" w:lineRule="atLeast"/>
            </w:pPr>
            <w:r>
              <w:rPr>
                <w:spacing w:val="-3"/>
                <w:sz w:val="24"/>
                <w:szCs w:val="24"/>
              </w:rPr>
              <w:t>мероприятия/</w:t>
            </w:r>
          </w:p>
          <w:p w:rsidR="00944B42" w:rsidRDefault="00944B42" w:rsidP="00944934">
            <w:pPr>
              <w:shd w:val="clear" w:color="auto" w:fill="FFFFFF"/>
              <w:spacing w:line="0" w:lineRule="atLeast"/>
            </w:pPr>
            <w:r>
              <w:rPr>
                <w:sz w:val="24"/>
                <w:szCs w:val="24"/>
              </w:rPr>
              <w:t>Источник</w:t>
            </w:r>
          </w:p>
          <w:p w:rsidR="00944B42" w:rsidRDefault="00944B42" w:rsidP="00944934">
            <w:pPr>
              <w:shd w:val="clear" w:color="auto" w:fill="FFFFFF"/>
              <w:spacing w:line="0" w:lineRule="atLeast"/>
            </w:pPr>
            <w:r>
              <w:rPr>
                <w:sz w:val="24"/>
                <w:szCs w:val="24"/>
              </w:rPr>
              <w:t>ресурсного</w:t>
            </w:r>
          </w:p>
          <w:p w:rsidR="00944B42" w:rsidRDefault="00944B42" w:rsidP="00944934">
            <w:pPr>
              <w:shd w:val="clear" w:color="auto" w:fill="FFFFFF"/>
              <w:spacing w:line="0" w:lineRule="atLeast"/>
            </w:pPr>
            <w:r>
              <w:rPr>
                <w:spacing w:val="-3"/>
                <w:sz w:val="24"/>
                <w:szCs w:val="24"/>
              </w:rPr>
              <w:t>обеспечения</w:t>
            </w:r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44B42" w:rsidRDefault="00944B42" w:rsidP="00944934">
            <w:pPr>
              <w:shd w:val="clear" w:color="auto" w:fill="FFFFFF"/>
              <w:spacing w:line="0" w:lineRule="atLeast"/>
            </w:pPr>
            <w:r>
              <w:rPr>
                <w:sz w:val="24"/>
                <w:szCs w:val="24"/>
              </w:rPr>
              <w:t>Испол</w:t>
            </w:r>
            <w:r>
              <w:rPr>
                <w:spacing w:val="-4"/>
                <w:sz w:val="24"/>
                <w:szCs w:val="24"/>
              </w:rPr>
              <w:t>нитель</w:t>
            </w:r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44B42" w:rsidRDefault="00944B42" w:rsidP="00944934">
            <w:pPr>
              <w:shd w:val="clear" w:color="auto" w:fill="FFFFFF"/>
              <w:spacing w:line="0" w:lineRule="atLeast"/>
            </w:pPr>
            <w:r>
              <w:rPr>
                <w:sz w:val="24"/>
                <w:szCs w:val="24"/>
              </w:rPr>
              <w:t xml:space="preserve">Срок </w:t>
            </w:r>
            <w:r>
              <w:rPr>
                <w:spacing w:val="-4"/>
                <w:sz w:val="24"/>
                <w:szCs w:val="24"/>
              </w:rPr>
              <w:t>реализ</w:t>
            </w:r>
            <w:r>
              <w:rPr>
                <w:spacing w:val="-3"/>
                <w:sz w:val="24"/>
                <w:szCs w:val="24"/>
              </w:rPr>
              <w:t>ации   (г</w:t>
            </w:r>
            <w:r>
              <w:rPr>
                <w:sz w:val="24"/>
                <w:szCs w:val="24"/>
              </w:rPr>
              <w:t>оды)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44B42" w:rsidRDefault="00944B42" w:rsidP="00944934">
            <w:pPr>
              <w:shd w:val="clear" w:color="auto" w:fill="FFFFFF"/>
              <w:spacing w:line="0" w:lineRule="atLeast"/>
            </w:pPr>
            <w:r>
              <w:rPr>
                <w:spacing w:val="-5"/>
                <w:sz w:val="24"/>
                <w:szCs w:val="24"/>
              </w:rPr>
              <w:t>Источни</w:t>
            </w:r>
            <w:r>
              <w:rPr>
                <w:sz w:val="24"/>
                <w:szCs w:val="24"/>
              </w:rPr>
              <w:t>к</w:t>
            </w:r>
          </w:p>
          <w:p w:rsidR="00944B42" w:rsidRDefault="00944B42" w:rsidP="00944934">
            <w:pPr>
              <w:shd w:val="clear" w:color="auto" w:fill="FFFFFF"/>
              <w:spacing w:line="0" w:lineRule="atLeast"/>
              <w:ind w:firstLine="10"/>
            </w:pPr>
            <w:r>
              <w:rPr>
                <w:spacing w:val="-5"/>
                <w:sz w:val="24"/>
                <w:szCs w:val="24"/>
              </w:rPr>
              <w:t xml:space="preserve">финанси </w:t>
            </w:r>
            <w:r>
              <w:rPr>
                <w:spacing w:val="-2"/>
                <w:sz w:val="24"/>
                <w:szCs w:val="24"/>
              </w:rPr>
              <w:t>рования</w:t>
            </w:r>
          </w:p>
        </w:tc>
        <w:tc>
          <w:tcPr>
            <w:tcW w:w="5237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B42" w:rsidRDefault="00944B42" w:rsidP="00944934">
            <w:pPr>
              <w:shd w:val="clear" w:color="auto" w:fill="FFFFFF"/>
              <w:spacing w:line="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Объемы бюджетных ассигнований</w:t>
            </w:r>
          </w:p>
        </w:tc>
      </w:tr>
      <w:tr w:rsidR="00944B42" w:rsidTr="00944934">
        <w:trPr>
          <w:trHeight w:hRule="exact" w:val="1190"/>
        </w:trPr>
        <w:tc>
          <w:tcPr>
            <w:tcW w:w="70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B42" w:rsidRDefault="00944B42" w:rsidP="00944934">
            <w:pPr>
              <w:spacing w:line="0" w:lineRule="atLeast"/>
            </w:pPr>
          </w:p>
          <w:p w:rsidR="00944B42" w:rsidRDefault="00944B42" w:rsidP="00944934">
            <w:pPr>
              <w:spacing w:line="0" w:lineRule="atLeast"/>
            </w:pPr>
          </w:p>
        </w:tc>
        <w:tc>
          <w:tcPr>
            <w:tcW w:w="155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B42" w:rsidRDefault="00944B42" w:rsidP="00944934">
            <w:pPr>
              <w:spacing w:line="0" w:lineRule="atLeast"/>
            </w:pPr>
          </w:p>
          <w:p w:rsidR="00944B42" w:rsidRDefault="00944B42" w:rsidP="00944934">
            <w:pPr>
              <w:spacing w:line="0" w:lineRule="atLeast"/>
            </w:pP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B42" w:rsidRDefault="00944B42" w:rsidP="00944934">
            <w:pPr>
              <w:spacing w:line="0" w:lineRule="atLeast"/>
            </w:pPr>
          </w:p>
          <w:p w:rsidR="00944B42" w:rsidRDefault="00944B42" w:rsidP="00944934">
            <w:pPr>
              <w:spacing w:line="0" w:lineRule="atLeast"/>
            </w:pP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B42" w:rsidRDefault="00944B42" w:rsidP="00944934">
            <w:pPr>
              <w:spacing w:line="0" w:lineRule="atLeast"/>
            </w:pPr>
          </w:p>
          <w:p w:rsidR="00944B42" w:rsidRDefault="00944B42" w:rsidP="00944934">
            <w:pPr>
              <w:spacing w:line="0" w:lineRule="atLeast"/>
            </w:pPr>
          </w:p>
        </w:tc>
        <w:tc>
          <w:tcPr>
            <w:tcW w:w="113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B42" w:rsidRDefault="00944B42" w:rsidP="00944934">
            <w:pPr>
              <w:spacing w:line="0" w:lineRule="atLeast"/>
            </w:pPr>
          </w:p>
          <w:p w:rsidR="00944B42" w:rsidRDefault="00944B42" w:rsidP="00944934">
            <w:pPr>
              <w:spacing w:line="0" w:lineRule="atLeast"/>
            </w:pPr>
          </w:p>
        </w:tc>
        <w:tc>
          <w:tcPr>
            <w:tcW w:w="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B42" w:rsidRDefault="00944B42" w:rsidP="00944934">
            <w:pPr>
              <w:shd w:val="clear" w:color="auto" w:fill="FFFFFF"/>
              <w:spacing w:line="0" w:lineRule="atLeast"/>
            </w:pPr>
            <w:r>
              <w:rPr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B42" w:rsidRDefault="00944B42" w:rsidP="00944934">
            <w:pPr>
              <w:shd w:val="clear" w:color="auto" w:fill="FFFFFF"/>
              <w:spacing w:line="0" w:lineRule="atLeast"/>
            </w:pPr>
            <w:r>
              <w:rPr>
                <w:b/>
                <w:bCs/>
                <w:spacing w:val="-4"/>
                <w:sz w:val="24"/>
                <w:szCs w:val="24"/>
              </w:rPr>
              <w:t>2018 год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B42" w:rsidRDefault="00944B42" w:rsidP="00944934">
            <w:pPr>
              <w:shd w:val="clear" w:color="auto" w:fill="FFFFFF"/>
              <w:spacing w:line="0" w:lineRule="atLeast"/>
            </w:pPr>
            <w:r>
              <w:rPr>
                <w:b/>
                <w:bCs/>
                <w:sz w:val="24"/>
                <w:szCs w:val="24"/>
              </w:rPr>
              <w:t>2019 год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B42" w:rsidRDefault="00944B42" w:rsidP="00944934">
            <w:pPr>
              <w:shd w:val="clear" w:color="auto" w:fill="FFFFFF"/>
              <w:spacing w:line="0" w:lineRule="atLeast"/>
            </w:pPr>
            <w:r>
              <w:rPr>
                <w:b/>
                <w:bCs/>
                <w:sz w:val="24"/>
                <w:szCs w:val="24"/>
              </w:rPr>
              <w:t>2020 год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B42" w:rsidRDefault="00944B42" w:rsidP="00944934">
            <w:pPr>
              <w:shd w:val="clear" w:color="auto" w:fill="FFFFFF"/>
              <w:spacing w:line="0" w:lineRule="atLeast"/>
            </w:pPr>
            <w:r>
              <w:rPr>
                <w:b/>
                <w:bCs/>
                <w:sz w:val="24"/>
                <w:szCs w:val="24"/>
              </w:rPr>
              <w:t>2021 год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B42" w:rsidRDefault="00944B42" w:rsidP="00944934">
            <w:pPr>
              <w:shd w:val="clear" w:color="auto" w:fill="FFFFFF"/>
              <w:spacing w:line="0" w:lineRule="atLeast"/>
              <w:ind w:hanging="34"/>
            </w:pPr>
            <w:r>
              <w:rPr>
                <w:b/>
                <w:bCs/>
                <w:sz w:val="24"/>
                <w:szCs w:val="24"/>
              </w:rPr>
              <w:t>2022 год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B42" w:rsidRDefault="00944B42" w:rsidP="00944934">
            <w:pPr>
              <w:shd w:val="clear" w:color="auto" w:fill="FFFFFF"/>
              <w:spacing w:line="0" w:lineRule="atLeast"/>
              <w:ind w:hanging="34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2023 год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B42" w:rsidRDefault="00944B42" w:rsidP="00944934">
            <w:pPr>
              <w:shd w:val="clear" w:color="auto" w:fill="FFFFFF"/>
              <w:spacing w:line="0" w:lineRule="atLeast"/>
              <w:ind w:hanging="34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2024 год</w:t>
            </w:r>
          </w:p>
        </w:tc>
      </w:tr>
      <w:tr w:rsidR="00944B42" w:rsidTr="00944934">
        <w:trPr>
          <w:trHeight w:hRule="exact" w:val="613"/>
        </w:trPr>
        <w:tc>
          <w:tcPr>
            <w:tcW w:w="70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944B42" w:rsidRDefault="00944B42" w:rsidP="00944934">
            <w:pPr>
              <w:shd w:val="clear" w:color="auto" w:fill="FFFFFF"/>
              <w:spacing w:line="0" w:lineRule="atLeast"/>
            </w:pPr>
          </w:p>
        </w:tc>
        <w:tc>
          <w:tcPr>
            <w:tcW w:w="155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944B42" w:rsidRDefault="00944B42" w:rsidP="00944934">
            <w:pPr>
              <w:shd w:val="clear" w:color="auto" w:fill="FFFFFF"/>
              <w:spacing w:line="0" w:lineRule="atLeas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5"/>
                <w:sz w:val="24"/>
                <w:szCs w:val="24"/>
              </w:rPr>
              <w:t>Подпрограм</w:t>
            </w:r>
            <w:r>
              <w:rPr>
                <w:b/>
                <w:bCs/>
                <w:sz w:val="24"/>
                <w:szCs w:val="24"/>
              </w:rPr>
              <w:t>ма</w:t>
            </w:r>
          </w:p>
          <w:p w:rsidR="00944B42" w:rsidRDefault="00944B42" w:rsidP="00944934">
            <w:pPr>
              <w:shd w:val="clear" w:color="auto" w:fill="FFFFFF"/>
              <w:spacing w:line="0" w:lineRule="atLeast"/>
            </w:pPr>
            <w:r>
              <w:rPr>
                <w:b/>
                <w:bCs/>
                <w:sz w:val="24"/>
                <w:szCs w:val="24"/>
              </w:rPr>
              <w:t xml:space="preserve"> </w:t>
            </w:r>
          </w:p>
          <w:p w:rsidR="00944B42" w:rsidRDefault="00944B42" w:rsidP="00944934">
            <w:pPr>
              <w:shd w:val="clear" w:color="auto" w:fill="FFFFFF"/>
              <w:spacing w:line="0" w:lineRule="atLeast"/>
              <w:ind w:firstLine="5"/>
            </w:pPr>
            <w:r>
              <w:rPr>
                <w:spacing w:val="-5"/>
                <w:sz w:val="24"/>
                <w:szCs w:val="24"/>
              </w:rPr>
              <w:t>Благоустройс</w:t>
            </w:r>
            <w:r>
              <w:rPr>
                <w:sz w:val="24"/>
                <w:szCs w:val="24"/>
              </w:rPr>
              <w:t>тво</w:t>
            </w:r>
          </w:p>
          <w:p w:rsidR="00944B42" w:rsidRDefault="00944B42" w:rsidP="00944934">
            <w:pPr>
              <w:shd w:val="clear" w:color="auto" w:fill="FFFFFF"/>
              <w:spacing w:line="0" w:lineRule="atLeast"/>
            </w:pPr>
            <w:r>
              <w:rPr>
                <w:spacing w:val="-5"/>
                <w:sz w:val="24"/>
                <w:szCs w:val="24"/>
              </w:rPr>
              <w:t>общественных территорий Комсомольского городского поселения</w:t>
            </w:r>
          </w:p>
        </w:tc>
        <w:tc>
          <w:tcPr>
            <w:tcW w:w="99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944B42" w:rsidRDefault="00944B42" w:rsidP="00944934">
            <w:pPr>
              <w:shd w:val="clear" w:color="auto" w:fill="FFFFFF"/>
              <w:spacing w:line="274" w:lineRule="exact"/>
            </w:pPr>
            <w:r>
              <w:rPr>
                <w:spacing w:val="-2"/>
                <w:sz w:val="24"/>
                <w:szCs w:val="24"/>
              </w:rPr>
              <w:t>Администрац</w:t>
            </w:r>
            <w:r>
              <w:rPr>
                <w:sz w:val="24"/>
                <w:szCs w:val="24"/>
              </w:rPr>
              <w:t>ия</w:t>
            </w:r>
          </w:p>
          <w:p w:rsidR="00944B42" w:rsidRDefault="00944B42" w:rsidP="00944934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Комсо</w:t>
            </w:r>
            <w:r>
              <w:rPr>
                <w:spacing w:val="-3"/>
                <w:sz w:val="24"/>
                <w:szCs w:val="24"/>
              </w:rPr>
              <w:t>мольск</w:t>
            </w:r>
            <w:r>
              <w:rPr>
                <w:sz w:val="24"/>
                <w:szCs w:val="24"/>
              </w:rPr>
              <w:t>ого</w:t>
            </w:r>
          </w:p>
          <w:p w:rsidR="00944B42" w:rsidRDefault="00944B42" w:rsidP="00944934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муниц</w:t>
            </w:r>
            <w:r>
              <w:rPr>
                <w:spacing w:val="-4"/>
                <w:sz w:val="24"/>
                <w:szCs w:val="24"/>
              </w:rPr>
              <w:t>ипальн</w:t>
            </w:r>
            <w:r>
              <w:rPr>
                <w:sz w:val="24"/>
                <w:szCs w:val="24"/>
              </w:rPr>
              <w:t>ого</w:t>
            </w:r>
          </w:p>
          <w:p w:rsidR="00944B42" w:rsidRDefault="00944B42" w:rsidP="00944934">
            <w:pPr>
              <w:shd w:val="clear" w:color="auto" w:fill="FFFFFF"/>
              <w:spacing w:line="0" w:lineRule="atLeast"/>
            </w:pPr>
            <w:r>
              <w:rPr>
                <w:sz w:val="24"/>
                <w:szCs w:val="24"/>
              </w:rPr>
              <w:t>района</w:t>
            </w:r>
          </w:p>
        </w:tc>
        <w:tc>
          <w:tcPr>
            <w:tcW w:w="99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944B42" w:rsidRPr="003D6700" w:rsidRDefault="00944B42" w:rsidP="00944934">
            <w:pPr>
              <w:shd w:val="clear" w:color="auto" w:fill="FFFFFF"/>
              <w:spacing w:line="269" w:lineRule="exact"/>
              <w:ind w:right="216" w:firstLine="5"/>
              <w:rPr>
                <w:sz w:val="22"/>
                <w:szCs w:val="22"/>
              </w:rPr>
            </w:pPr>
            <w:r w:rsidRPr="003D6700">
              <w:rPr>
                <w:sz w:val="22"/>
                <w:szCs w:val="22"/>
              </w:rPr>
              <w:t>2018-</w:t>
            </w:r>
          </w:p>
          <w:p w:rsidR="00944B42" w:rsidRDefault="00944B42" w:rsidP="00944934">
            <w:pPr>
              <w:shd w:val="clear" w:color="auto" w:fill="FFFFFF"/>
              <w:spacing w:line="0" w:lineRule="atLeast"/>
            </w:pPr>
            <w:r w:rsidRPr="003D6700">
              <w:rPr>
                <w:sz w:val="22"/>
                <w:szCs w:val="22"/>
              </w:rPr>
              <w:t>2022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B42" w:rsidRPr="00DE15DB" w:rsidRDefault="00944B42" w:rsidP="00944934">
            <w:pPr>
              <w:shd w:val="clear" w:color="auto" w:fill="FFFFFF"/>
              <w:spacing w:line="0" w:lineRule="atLeast"/>
              <w:rPr>
                <w:b/>
                <w:spacing w:val="-2"/>
                <w:sz w:val="24"/>
                <w:szCs w:val="24"/>
              </w:rPr>
            </w:pPr>
            <w:r w:rsidRPr="00DE15DB">
              <w:rPr>
                <w:b/>
                <w:spacing w:val="-2"/>
                <w:sz w:val="24"/>
                <w:szCs w:val="24"/>
              </w:rPr>
              <w:t>Всего:</w:t>
            </w:r>
          </w:p>
          <w:p w:rsidR="00944B42" w:rsidRPr="00ED084B" w:rsidRDefault="00944B42" w:rsidP="00944934">
            <w:pPr>
              <w:shd w:val="clear" w:color="auto" w:fill="FFFFFF"/>
              <w:spacing w:line="0" w:lineRule="atLeast"/>
              <w:rPr>
                <w:sz w:val="24"/>
                <w:szCs w:val="24"/>
              </w:rPr>
            </w:pPr>
            <w:r w:rsidRPr="00ED084B">
              <w:rPr>
                <w:sz w:val="24"/>
                <w:szCs w:val="24"/>
              </w:rPr>
              <w:t>Из них:</w:t>
            </w:r>
          </w:p>
        </w:tc>
        <w:tc>
          <w:tcPr>
            <w:tcW w:w="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B42" w:rsidRPr="00255B88" w:rsidRDefault="00944B42" w:rsidP="00944934">
            <w:pPr>
              <w:shd w:val="clear" w:color="auto" w:fill="FFFFFF"/>
              <w:spacing w:line="0" w:lineRule="atLeast"/>
              <w:rPr>
                <w:b/>
              </w:rPr>
            </w:pPr>
            <w:r w:rsidRPr="00255B88">
              <w:rPr>
                <w:b/>
                <w:spacing w:val="-1"/>
                <w:sz w:val="24"/>
                <w:szCs w:val="24"/>
              </w:rPr>
              <w:t>4238997,12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B42" w:rsidRDefault="00944B42" w:rsidP="00944934">
            <w:pPr>
              <w:shd w:val="clear" w:color="auto" w:fill="FFFFFF"/>
              <w:spacing w:line="0" w:lineRule="atLeast"/>
              <w:ind w:firstLine="144"/>
            </w:pPr>
            <w:r>
              <w:rPr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B42" w:rsidRPr="00255B88" w:rsidRDefault="00944B42" w:rsidP="00944934">
            <w:pPr>
              <w:shd w:val="clear" w:color="auto" w:fill="FFFFFF"/>
              <w:spacing w:line="0" w:lineRule="atLeast"/>
              <w:rPr>
                <w:b/>
              </w:rPr>
            </w:pPr>
            <w:r w:rsidRPr="00255B88">
              <w:rPr>
                <w:b/>
                <w:spacing w:val="-1"/>
                <w:sz w:val="24"/>
                <w:szCs w:val="24"/>
              </w:rPr>
              <w:t>4238997,12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B42" w:rsidRDefault="00944B42" w:rsidP="00944934">
            <w:pPr>
              <w:shd w:val="clear" w:color="auto" w:fill="FFFFFF"/>
              <w:spacing w:line="0" w:lineRule="atLeast"/>
            </w:pPr>
            <w:r>
              <w:rPr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B42" w:rsidRDefault="00944B42" w:rsidP="00944934">
            <w:pPr>
              <w:shd w:val="clear" w:color="auto" w:fill="FFFFFF"/>
              <w:spacing w:line="0" w:lineRule="atLeast"/>
            </w:pPr>
            <w:r>
              <w:rPr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B42" w:rsidRDefault="00944B42" w:rsidP="00944934">
            <w:pPr>
              <w:shd w:val="clear" w:color="auto" w:fill="FFFFFF"/>
              <w:spacing w:line="0" w:lineRule="atLeast"/>
            </w:pPr>
            <w:r>
              <w:rPr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B42" w:rsidRDefault="00944B42" w:rsidP="00944934">
            <w:pPr>
              <w:shd w:val="clear" w:color="auto" w:fill="FFFFFF"/>
              <w:spacing w:line="0" w:lineRule="atLeas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B42" w:rsidRDefault="00944B42" w:rsidP="00944934">
            <w:pPr>
              <w:shd w:val="clear" w:color="auto" w:fill="FFFFFF"/>
              <w:spacing w:line="0" w:lineRule="atLeas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0,00</w:t>
            </w:r>
          </w:p>
        </w:tc>
      </w:tr>
      <w:tr w:rsidR="00944B42" w:rsidTr="00944934">
        <w:trPr>
          <w:trHeight w:hRule="exact" w:val="1373"/>
        </w:trPr>
        <w:tc>
          <w:tcPr>
            <w:tcW w:w="709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944B42" w:rsidRDefault="00944B42" w:rsidP="00944934">
            <w:pPr>
              <w:shd w:val="clear" w:color="auto" w:fill="FFFFFF"/>
            </w:pPr>
          </w:p>
        </w:tc>
        <w:tc>
          <w:tcPr>
            <w:tcW w:w="1557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944B42" w:rsidRDefault="00944B42" w:rsidP="00944934">
            <w:pPr>
              <w:shd w:val="clear" w:color="auto" w:fill="FFFFFF"/>
              <w:spacing w:line="0" w:lineRule="atLeast"/>
            </w:pPr>
          </w:p>
        </w:tc>
        <w:tc>
          <w:tcPr>
            <w:tcW w:w="998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944B42" w:rsidRDefault="00944B42" w:rsidP="00944934">
            <w:pPr>
              <w:shd w:val="clear" w:color="auto" w:fill="FFFFFF"/>
            </w:pPr>
          </w:p>
        </w:tc>
        <w:tc>
          <w:tcPr>
            <w:tcW w:w="998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944B42" w:rsidRDefault="00944B42" w:rsidP="00944934">
            <w:pPr>
              <w:shd w:val="clear" w:color="auto" w:fill="FFFFFF"/>
            </w:pPr>
          </w:p>
        </w:tc>
        <w:tc>
          <w:tcPr>
            <w:tcW w:w="113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4B42" w:rsidRPr="00361A1B" w:rsidRDefault="00944B42" w:rsidP="00944934">
            <w:pPr>
              <w:shd w:val="clear" w:color="auto" w:fill="FFFFFF"/>
              <w:spacing w:line="0" w:lineRule="atLeast"/>
              <w:rPr>
                <w:sz w:val="22"/>
                <w:szCs w:val="22"/>
              </w:rPr>
            </w:pPr>
            <w:r w:rsidRPr="00361A1B">
              <w:rPr>
                <w:spacing w:val="-2"/>
                <w:sz w:val="22"/>
                <w:szCs w:val="22"/>
              </w:rPr>
              <w:t>Бюджет</w:t>
            </w:r>
          </w:p>
          <w:p w:rsidR="00944B42" w:rsidRPr="00361A1B" w:rsidRDefault="00944B42" w:rsidP="00944934">
            <w:pPr>
              <w:shd w:val="clear" w:color="auto" w:fill="FFFFFF"/>
              <w:spacing w:line="0" w:lineRule="atLeast"/>
              <w:rPr>
                <w:sz w:val="22"/>
                <w:szCs w:val="22"/>
              </w:rPr>
            </w:pPr>
            <w:r w:rsidRPr="00361A1B">
              <w:rPr>
                <w:spacing w:val="-6"/>
                <w:sz w:val="22"/>
                <w:szCs w:val="22"/>
              </w:rPr>
              <w:t>Комсом</w:t>
            </w:r>
            <w:r w:rsidRPr="00361A1B">
              <w:rPr>
                <w:spacing w:val="-5"/>
                <w:sz w:val="22"/>
                <w:szCs w:val="22"/>
              </w:rPr>
              <w:t>ольского</w:t>
            </w:r>
          </w:p>
          <w:p w:rsidR="00944B42" w:rsidRPr="00361A1B" w:rsidRDefault="00944B42" w:rsidP="00944934">
            <w:pPr>
              <w:shd w:val="clear" w:color="auto" w:fill="FFFFFF"/>
              <w:spacing w:line="0" w:lineRule="atLeast"/>
              <w:rPr>
                <w:sz w:val="22"/>
                <w:szCs w:val="22"/>
              </w:rPr>
            </w:pPr>
            <w:r w:rsidRPr="00361A1B">
              <w:rPr>
                <w:spacing w:val="-3"/>
                <w:sz w:val="22"/>
                <w:szCs w:val="22"/>
              </w:rPr>
              <w:t>городск</w:t>
            </w:r>
            <w:r w:rsidRPr="00361A1B">
              <w:rPr>
                <w:sz w:val="22"/>
                <w:szCs w:val="22"/>
              </w:rPr>
              <w:t>ого</w:t>
            </w:r>
          </w:p>
          <w:p w:rsidR="00944B42" w:rsidRPr="00361A1B" w:rsidRDefault="00944B42" w:rsidP="00944934">
            <w:pPr>
              <w:shd w:val="clear" w:color="auto" w:fill="FFFFFF"/>
              <w:spacing w:line="0" w:lineRule="atLeast"/>
              <w:rPr>
                <w:sz w:val="22"/>
                <w:szCs w:val="22"/>
              </w:rPr>
            </w:pPr>
            <w:r w:rsidRPr="00361A1B">
              <w:rPr>
                <w:spacing w:val="-2"/>
                <w:sz w:val="22"/>
                <w:szCs w:val="22"/>
              </w:rPr>
              <w:t>поселен</w:t>
            </w:r>
            <w:r w:rsidRPr="00361A1B">
              <w:rPr>
                <w:sz w:val="22"/>
                <w:szCs w:val="22"/>
              </w:rPr>
              <w:t>ия</w:t>
            </w:r>
          </w:p>
          <w:p w:rsidR="00944B42" w:rsidRPr="00361A1B" w:rsidRDefault="00944B42" w:rsidP="00944934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4B42" w:rsidRPr="00361A1B" w:rsidRDefault="00944B42" w:rsidP="00944934">
            <w:pPr>
              <w:shd w:val="clear" w:color="auto" w:fill="FFFFFF"/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64 197,26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4B42" w:rsidRPr="00361A1B" w:rsidRDefault="00944B42" w:rsidP="00944934">
            <w:pPr>
              <w:shd w:val="clear" w:color="auto" w:fill="FFFFFF"/>
              <w:rPr>
                <w:sz w:val="22"/>
                <w:szCs w:val="22"/>
              </w:rPr>
            </w:pPr>
            <w:r w:rsidRPr="00361A1B">
              <w:rPr>
                <w:sz w:val="22"/>
                <w:szCs w:val="22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4B42" w:rsidRPr="00361A1B" w:rsidRDefault="00944B42" w:rsidP="00944934">
            <w:pPr>
              <w:shd w:val="clear" w:color="auto" w:fill="FFFFFF"/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64 197,26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4B42" w:rsidRPr="00361A1B" w:rsidRDefault="00944B42" w:rsidP="00944934">
            <w:pPr>
              <w:rPr>
                <w:sz w:val="22"/>
                <w:szCs w:val="22"/>
              </w:rPr>
            </w:pPr>
            <w:r w:rsidRPr="00361A1B">
              <w:rPr>
                <w:sz w:val="22"/>
                <w:szCs w:val="22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4B42" w:rsidRPr="00361A1B" w:rsidRDefault="00944B42" w:rsidP="00944934">
            <w:pPr>
              <w:rPr>
                <w:sz w:val="22"/>
                <w:szCs w:val="22"/>
              </w:rPr>
            </w:pPr>
            <w:r w:rsidRPr="00361A1B">
              <w:rPr>
                <w:sz w:val="22"/>
                <w:szCs w:val="22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4B42" w:rsidRPr="00361A1B" w:rsidRDefault="00944B42" w:rsidP="00944934">
            <w:pPr>
              <w:rPr>
                <w:sz w:val="22"/>
                <w:szCs w:val="22"/>
              </w:rPr>
            </w:pPr>
            <w:r w:rsidRPr="00361A1B">
              <w:rPr>
                <w:sz w:val="22"/>
                <w:szCs w:val="22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4B42" w:rsidRPr="00361A1B" w:rsidRDefault="00944B42" w:rsidP="0094493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4B42" w:rsidRPr="00361A1B" w:rsidRDefault="00944B42" w:rsidP="0094493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944B42" w:rsidTr="00944934">
        <w:trPr>
          <w:trHeight w:val="548"/>
        </w:trPr>
        <w:tc>
          <w:tcPr>
            <w:tcW w:w="709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944B42" w:rsidRDefault="00944B42" w:rsidP="00944934">
            <w:pPr>
              <w:shd w:val="clear" w:color="auto" w:fill="FFFFFF"/>
            </w:pPr>
          </w:p>
        </w:tc>
        <w:tc>
          <w:tcPr>
            <w:tcW w:w="1557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944B42" w:rsidRDefault="00944B42" w:rsidP="00944934">
            <w:pPr>
              <w:shd w:val="clear" w:color="auto" w:fill="FFFFFF"/>
              <w:spacing w:line="0" w:lineRule="atLeast"/>
              <w:rPr>
                <w:spacing w:val="-2"/>
                <w:sz w:val="24"/>
                <w:szCs w:val="24"/>
              </w:rPr>
            </w:pPr>
          </w:p>
        </w:tc>
        <w:tc>
          <w:tcPr>
            <w:tcW w:w="998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944B42" w:rsidRDefault="00944B42" w:rsidP="00944934">
            <w:pPr>
              <w:shd w:val="clear" w:color="auto" w:fill="FFFFFF"/>
            </w:pPr>
          </w:p>
        </w:tc>
        <w:tc>
          <w:tcPr>
            <w:tcW w:w="998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944B42" w:rsidRDefault="00944B42" w:rsidP="00944934">
            <w:pPr>
              <w:shd w:val="clear" w:color="auto" w:fill="FFFFFF"/>
            </w:pPr>
          </w:p>
        </w:tc>
        <w:tc>
          <w:tcPr>
            <w:tcW w:w="1133" w:type="dxa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shd w:val="clear" w:color="auto" w:fill="FFFFFF"/>
          </w:tcPr>
          <w:p w:rsidR="00944B42" w:rsidRPr="00361A1B" w:rsidRDefault="00944B42" w:rsidP="00944934">
            <w:pPr>
              <w:shd w:val="clear" w:color="auto" w:fill="FFFFFF"/>
              <w:spacing w:line="0" w:lineRule="atLeast"/>
              <w:rPr>
                <w:sz w:val="22"/>
                <w:szCs w:val="22"/>
              </w:rPr>
            </w:pPr>
            <w:r w:rsidRPr="00361A1B">
              <w:rPr>
                <w:sz w:val="22"/>
                <w:szCs w:val="22"/>
              </w:rPr>
              <w:t xml:space="preserve">Федеральный 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4B42" w:rsidRPr="00361A1B" w:rsidRDefault="00944B42" w:rsidP="00944934">
            <w:pPr>
              <w:shd w:val="clear" w:color="auto" w:fill="FFFFFF"/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4 133 051,86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4B42" w:rsidRPr="00361A1B" w:rsidRDefault="00944B42" w:rsidP="00944934">
            <w:pPr>
              <w:shd w:val="clear" w:color="auto" w:fill="FFFFFF"/>
              <w:rPr>
                <w:sz w:val="22"/>
                <w:szCs w:val="22"/>
              </w:rPr>
            </w:pPr>
            <w:r w:rsidRPr="00361A1B">
              <w:rPr>
                <w:sz w:val="22"/>
                <w:szCs w:val="22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4B42" w:rsidRPr="002258AD" w:rsidRDefault="00944B42" w:rsidP="00944934">
            <w:pPr>
              <w:shd w:val="clear" w:color="auto" w:fill="FFFFFF"/>
              <w:rPr>
                <w:sz w:val="22"/>
                <w:szCs w:val="22"/>
              </w:rPr>
            </w:pPr>
            <w:r w:rsidRPr="002258AD">
              <w:rPr>
                <w:sz w:val="22"/>
                <w:szCs w:val="22"/>
              </w:rPr>
              <w:t>4 133 051,86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4B42" w:rsidRPr="00361A1B" w:rsidRDefault="00944B42" w:rsidP="00944934">
            <w:pPr>
              <w:rPr>
                <w:sz w:val="22"/>
                <w:szCs w:val="22"/>
              </w:rPr>
            </w:pPr>
            <w:r w:rsidRPr="00361A1B">
              <w:rPr>
                <w:sz w:val="22"/>
                <w:szCs w:val="22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4B42" w:rsidRPr="00361A1B" w:rsidRDefault="00944B42" w:rsidP="00944934">
            <w:pPr>
              <w:rPr>
                <w:sz w:val="22"/>
                <w:szCs w:val="22"/>
              </w:rPr>
            </w:pPr>
            <w:r w:rsidRPr="00361A1B">
              <w:rPr>
                <w:sz w:val="22"/>
                <w:szCs w:val="22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4B42" w:rsidRPr="00361A1B" w:rsidRDefault="00944B42" w:rsidP="00944934">
            <w:pPr>
              <w:rPr>
                <w:sz w:val="22"/>
                <w:szCs w:val="22"/>
              </w:rPr>
            </w:pPr>
            <w:r w:rsidRPr="00361A1B">
              <w:rPr>
                <w:sz w:val="22"/>
                <w:szCs w:val="22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4B42" w:rsidRPr="00361A1B" w:rsidRDefault="00944B42" w:rsidP="0094493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4B42" w:rsidRPr="00361A1B" w:rsidRDefault="00944B42" w:rsidP="0094493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944B42" w:rsidTr="00944934">
        <w:trPr>
          <w:trHeight w:val="270"/>
        </w:trPr>
        <w:tc>
          <w:tcPr>
            <w:tcW w:w="709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944B42" w:rsidRDefault="00944B42" w:rsidP="00944934">
            <w:pPr>
              <w:shd w:val="clear" w:color="auto" w:fill="FFFFFF"/>
            </w:pPr>
          </w:p>
        </w:tc>
        <w:tc>
          <w:tcPr>
            <w:tcW w:w="1557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944B42" w:rsidRDefault="00944B42" w:rsidP="00944934">
            <w:pPr>
              <w:shd w:val="clear" w:color="auto" w:fill="FFFFFF"/>
              <w:spacing w:line="0" w:lineRule="atLeast"/>
              <w:rPr>
                <w:spacing w:val="-2"/>
                <w:sz w:val="24"/>
                <w:szCs w:val="24"/>
              </w:rPr>
            </w:pPr>
          </w:p>
        </w:tc>
        <w:tc>
          <w:tcPr>
            <w:tcW w:w="998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944B42" w:rsidRDefault="00944B42" w:rsidP="00944934">
            <w:pPr>
              <w:shd w:val="clear" w:color="auto" w:fill="FFFFFF"/>
            </w:pPr>
          </w:p>
        </w:tc>
        <w:tc>
          <w:tcPr>
            <w:tcW w:w="998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944B42" w:rsidRDefault="00944B42" w:rsidP="00944934">
            <w:pPr>
              <w:shd w:val="clear" w:color="auto" w:fill="FFFFFF"/>
            </w:pP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shd w:val="clear" w:color="auto" w:fill="FFFFFF"/>
          </w:tcPr>
          <w:p w:rsidR="00944B42" w:rsidRPr="00361A1B" w:rsidRDefault="00944B42" w:rsidP="00944934">
            <w:pPr>
              <w:shd w:val="clear" w:color="auto" w:fill="FFFFFF"/>
              <w:spacing w:line="0" w:lineRule="atLeas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областной</w:t>
            </w:r>
            <w:r w:rsidRPr="00361A1B">
              <w:rPr>
                <w:sz w:val="22"/>
                <w:szCs w:val="22"/>
              </w:rPr>
              <w:t>бюджет</w:t>
            </w:r>
          </w:p>
        </w:tc>
        <w:tc>
          <w:tcPr>
            <w:tcW w:w="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44B42" w:rsidRDefault="00944B42" w:rsidP="00944934">
            <w:pPr>
              <w:shd w:val="clear" w:color="auto" w:fill="FFFFFF"/>
              <w:spacing w:line="0" w:lineRule="atLeast"/>
              <w:jc w:val="both"/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41748,00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44B42" w:rsidRPr="00361A1B" w:rsidRDefault="00944B42" w:rsidP="00944934">
            <w:pPr>
              <w:shd w:val="clear" w:color="auto" w:fill="FFFF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44B42" w:rsidRPr="002258AD" w:rsidRDefault="00944B42" w:rsidP="00944934">
            <w:pPr>
              <w:shd w:val="clear" w:color="auto" w:fill="FFFFFF"/>
              <w:rPr>
                <w:sz w:val="22"/>
                <w:szCs w:val="22"/>
              </w:rPr>
            </w:pPr>
            <w:r w:rsidRPr="002258AD">
              <w:rPr>
                <w:sz w:val="22"/>
                <w:szCs w:val="22"/>
              </w:rPr>
              <w:t>41748,00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44B42" w:rsidRPr="00361A1B" w:rsidRDefault="00944B42" w:rsidP="0094493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44B42" w:rsidRPr="00361A1B" w:rsidRDefault="00944B42" w:rsidP="0094493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44B42" w:rsidRPr="00361A1B" w:rsidRDefault="00944B42" w:rsidP="0094493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44B42" w:rsidRDefault="00944B42" w:rsidP="0094493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44B42" w:rsidRDefault="00944B42" w:rsidP="0094493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944B42" w:rsidTr="00944934">
        <w:trPr>
          <w:trHeight w:val="269"/>
        </w:trPr>
        <w:tc>
          <w:tcPr>
            <w:tcW w:w="709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944B42" w:rsidRDefault="00944B42" w:rsidP="00944934">
            <w:pPr>
              <w:shd w:val="clear" w:color="auto" w:fill="FFFFFF"/>
            </w:pPr>
          </w:p>
        </w:tc>
        <w:tc>
          <w:tcPr>
            <w:tcW w:w="1557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944B42" w:rsidRDefault="00944B42" w:rsidP="00944934">
            <w:pPr>
              <w:shd w:val="clear" w:color="auto" w:fill="FFFFFF"/>
              <w:spacing w:line="0" w:lineRule="atLeast"/>
              <w:rPr>
                <w:spacing w:val="-2"/>
                <w:sz w:val="24"/>
                <w:szCs w:val="24"/>
              </w:rPr>
            </w:pPr>
          </w:p>
        </w:tc>
        <w:tc>
          <w:tcPr>
            <w:tcW w:w="998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944B42" w:rsidRDefault="00944B42" w:rsidP="00944934">
            <w:pPr>
              <w:shd w:val="clear" w:color="auto" w:fill="FFFFFF"/>
            </w:pPr>
          </w:p>
        </w:tc>
        <w:tc>
          <w:tcPr>
            <w:tcW w:w="998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944B42" w:rsidRDefault="00944B42" w:rsidP="00944934">
            <w:pPr>
              <w:shd w:val="clear" w:color="auto" w:fill="FFFFFF"/>
            </w:pPr>
          </w:p>
        </w:tc>
        <w:tc>
          <w:tcPr>
            <w:tcW w:w="1133" w:type="dxa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FFFFFF"/>
          </w:tcPr>
          <w:p w:rsidR="00944B42" w:rsidRDefault="00944B42" w:rsidP="00944934">
            <w:pPr>
              <w:shd w:val="clear" w:color="auto" w:fill="FFFFFF"/>
              <w:spacing w:line="0" w:lineRule="atLeast"/>
              <w:rPr>
                <w:sz w:val="22"/>
                <w:szCs w:val="22"/>
              </w:rPr>
            </w:pPr>
          </w:p>
        </w:tc>
        <w:tc>
          <w:tcPr>
            <w:tcW w:w="84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44B42" w:rsidRDefault="00944B42" w:rsidP="00944934">
            <w:pPr>
              <w:shd w:val="clear" w:color="auto" w:fill="FFFFFF"/>
              <w:spacing w:line="0" w:lineRule="atLeast"/>
              <w:jc w:val="both"/>
              <w:rPr>
                <w:sz w:val="22"/>
                <w:szCs w:val="22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44B42" w:rsidRPr="00361A1B" w:rsidRDefault="00944B42" w:rsidP="00944934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44B42" w:rsidRDefault="00944B42" w:rsidP="00944934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44B42" w:rsidRPr="00361A1B" w:rsidRDefault="00944B42" w:rsidP="00944934">
            <w:pPr>
              <w:rPr>
                <w:sz w:val="22"/>
                <w:szCs w:val="22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44B42" w:rsidRPr="00361A1B" w:rsidRDefault="00944B42" w:rsidP="00944934">
            <w:pPr>
              <w:rPr>
                <w:sz w:val="22"/>
                <w:szCs w:val="22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44B42" w:rsidRPr="00361A1B" w:rsidRDefault="00944B42" w:rsidP="00944934">
            <w:pPr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44B42" w:rsidRDefault="00944B42" w:rsidP="00944934">
            <w:pPr>
              <w:rPr>
                <w:sz w:val="22"/>
                <w:szCs w:val="22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44B42" w:rsidRDefault="00944B42" w:rsidP="00944934">
            <w:pPr>
              <w:rPr>
                <w:sz w:val="22"/>
                <w:szCs w:val="22"/>
              </w:rPr>
            </w:pPr>
          </w:p>
        </w:tc>
      </w:tr>
      <w:tr w:rsidR="00944B42" w:rsidTr="00944934">
        <w:trPr>
          <w:trHeight w:hRule="exact" w:val="581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944B42" w:rsidRDefault="00944B42" w:rsidP="00944934">
            <w:pPr>
              <w:shd w:val="clear" w:color="auto" w:fill="FFFFFF"/>
              <w:ind w:left="38"/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1557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944B42" w:rsidRDefault="00944B42" w:rsidP="00944934">
            <w:pPr>
              <w:shd w:val="clear" w:color="auto" w:fill="FFFFFF"/>
              <w:spacing w:line="269" w:lineRule="exact"/>
              <w:ind w:right="34" w:firstLine="24"/>
            </w:pPr>
            <w:r>
              <w:rPr>
                <w:i/>
                <w:iCs/>
                <w:sz w:val="24"/>
                <w:szCs w:val="24"/>
              </w:rPr>
              <w:t>Основное мероприятие</w:t>
            </w:r>
          </w:p>
          <w:p w:rsidR="00944B42" w:rsidRDefault="00944B42" w:rsidP="00944934">
            <w:pPr>
              <w:shd w:val="clear" w:color="auto" w:fill="FFFFFF"/>
              <w:spacing w:line="274" w:lineRule="exact"/>
            </w:pPr>
            <w:r>
              <w:rPr>
                <w:spacing w:val="-3"/>
                <w:sz w:val="24"/>
                <w:szCs w:val="24"/>
              </w:rPr>
              <w:t>"Обеспечение</w:t>
            </w:r>
          </w:p>
          <w:p w:rsidR="00944B42" w:rsidRDefault="00944B42" w:rsidP="00944934">
            <w:pPr>
              <w:shd w:val="clear" w:color="auto" w:fill="FFFFFF"/>
              <w:spacing w:line="274" w:lineRule="exact"/>
            </w:pPr>
            <w:r>
              <w:rPr>
                <w:spacing w:val="-2"/>
                <w:sz w:val="24"/>
                <w:szCs w:val="24"/>
              </w:rPr>
              <w:t>мероприятий</w:t>
            </w:r>
          </w:p>
          <w:p w:rsidR="00944B42" w:rsidRDefault="00944B42" w:rsidP="00944934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по</w:t>
            </w:r>
          </w:p>
          <w:p w:rsidR="00944B42" w:rsidRDefault="00944B42" w:rsidP="00944934">
            <w:pPr>
              <w:shd w:val="clear" w:color="auto" w:fill="FFFFFF"/>
              <w:spacing w:line="274" w:lineRule="exact"/>
            </w:pPr>
            <w:r>
              <w:rPr>
                <w:spacing w:val="-3"/>
                <w:sz w:val="24"/>
                <w:szCs w:val="24"/>
              </w:rPr>
              <w:t>формировани</w:t>
            </w:r>
            <w:r>
              <w:rPr>
                <w:sz w:val="24"/>
                <w:szCs w:val="24"/>
              </w:rPr>
              <w:t>ю</w:t>
            </w:r>
          </w:p>
          <w:p w:rsidR="00944B42" w:rsidRDefault="00944B42" w:rsidP="00944934">
            <w:pPr>
              <w:shd w:val="clear" w:color="auto" w:fill="FFFFFF"/>
              <w:spacing w:line="274" w:lineRule="exact"/>
            </w:pPr>
            <w:r>
              <w:rPr>
                <w:spacing w:val="-3"/>
                <w:sz w:val="24"/>
                <w:szCs w:val="24"/>
              </w:rPr>
              <w:t>современной</w:t>
            </w:r>
          </w:p>
          <w:p w:rsidR="00944B42" w:rsidRDefault="00944B42" w:rsidP="00944934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городской</w:t>
            </w:r>
          </w:p>
          <w:p w:rsidR="00944B42" w:rsidRDefault="00944B42" w:rsidP="00944934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среды,</w:t>
            </w:r>
          </w:p>
          <w:p w:rsidR="00944B42" w:rsidRDefault="00944B42" w:rsidP="00944934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благоустройство</w:t>
            </w:r>
          </w:p>
          <w:p w:rsidR="00944B42" w:rsidRDefault="00944B42" w:rsidP="00944934">
            <w:pPr>
              <w:shd w:val="clear" w:color="auto" w:fill="FFFFFF"/>
              <w:spacing w:line="274" w:lineRule="exact"/>
            </w:pPr>
            <w:r>
              <w:rPr>
                <w:spacing w:val="-4"/>
                <w:sz w:val="24"/>
                <w:szCs w:val="24"/>
              </w:rPr>
              <w:t>общественны</w:t>
            </w:r>
            <w:r>
              <w:rPr>
                <w:spacing w:val="-5"/>
                <w:sz w:val="24"/>
                <w:szCs w:val="24"/>
              </w:rPr>
              <w:t>х территорий"</w:t>
            </w:r>
          </w:p>
        </w:tc>
        <w:tc>
          <w:tcPr>
            <w:tcW w:w="998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944B42" w:rsidRDefault="00944B42" w:rsidP="00944934">
            <w:pPr>
              <w:shd w:val="clear" w:color="auto" w:fill="FFFFFF"/>
              <w:spacing w:line="274" w:lineRule="exact"/>
            </w:pPr>
            <w:r>
              <w:rPr>
                <w:spacing w:val="-2"/>
                <w:sz w:val="24"/>
                <w:szCs w:val="24"/>
              </w:rPr>
              <w:t>Администрац</w:t>
            </w:r>
            <w:r>
              <w:rPr>
                <w:sz w:val="24"/>
                <w:szCs w:val="24"/>
              </w:rPr>
              <w:t>ия</w:t>
            </w:r>
          </w:p>
          <w:p w:rsidR="00944B42" w:rsidRDefault="00944B42" w:rsidP="00944934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Комсо</w:t>
            </w:r>
            <w:r>
              <w:rPr>
                <w:spacing w:val="-3"/>
                <w:sz w:val="24"/>
                <w:szCs w:val="24"/>
              </w:rPr>
              <w:t>мольск</w:t>
            </w:r>
            <w:r>
              <w:rPr>
                <w:sz w:val="24"/>
                <w:szCs w:val="24"/>
              </w:rPr>
              <w:t>ого</w:t>
            </w:r>
          </w:p>
          <w:p w:rsidR="00944B42" w:rsidRDefault="00944B42" w:rsidP="00944934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муниц</w:t>
            </w:r>
            <w:r>
              <w:rPr>
                <w:spacing w:val="-4"/>
                <w:sz w:val="24"/>
                <w:szCs w:val="24"/>
              </w:rPr>
              <w:t>ипальн</w:t>
            </w:r>
            <w:r>
              <w:rPr>
                <w:sz w:val="24"/>
                <w:szCs w:val="24"/>
              </w:rPr>
              <w:t>ого</w:t>
            </w:r>
          </w:p>
          <w:p w:rsidR="00944B42" w:rsidRDefault="00944B42" w:rsidP="00944934">
            <w:pPr>
              <w:shd w:val="clear" w:color="auto" w:fill="FFFFFF"/>
            </w:pPr>
            <w:r>
              <w:rPr>
                <w:sz w:val="24"/>
                <w:szCs w:val="24"/>
              </w:rPr>
              <w:t>района</w:t>
            </w:r>
          </w:p>
        </w:tc>
        <w:tc>
          <w:tcPr>
            <w:tcW w:w="998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944B42" w:rsidRPr="003D6700" w:rsidRDefault="00944B42" w:rsidP="00944934">
            <w:pPr>
              <w:shd w:val="clear" w:color="auto" w:fill="FFFFFF"/>
              <w:rPr>
                <w:sz w:val="22"/>
                <w:szCs w:val="22"/>
              </w:rPr>
            </w:pPr>
            <w:r w:rsidRPr="003D6700">
              <w:rPr>
                <w:sz w:val="22"/>
                <w:szCs w:val="22"/>
              </w:rPr>
              <w:t>2018-</w:t>
            </w:r>
          </w:p>
          <w:p w:rsidR="00944B42" w:rsidRPr="003D6700" w:rsidRDefault="00944B42" w:rsidP="00944934">
            <w:pPr>
              <w:shd w:val="clear" w:color="auto" w:fill="FFFFFF"/>
              <w:rPr>
                <w:sz w:val="22"/>
                <w:szCs w:val="22"/>
              </w:rPr>
            </w:pPr>
            <w:r w:rsidRPr="003D6700">
              <w:rPr>
                <w:sz w:val="22"/>
                <w:szCs w:val="22"/>
              </w:rPr>
              <w:t>2022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B42" w:rsidRPr="00DE15DB" w:rsidRDefault="00944B42" w:rsidP="00944934">
            <w:pPr>
              <w:shd w:val="clear" w:color="auto" w:fill="FFFFFF"/>
              <w:spacing w:line="0" w:lineRule="atLeast"/>
              <w:rPr>
                <w:b/>
                <w:spacing w:val="-2"/>
                <w:sz w:val="24"/>
                <w:szCs w:val="24"/>
              </w:rPr>
            </w:pPr>
            <w:r w:rsidRPr="00DE15DB">
              <w:rPr>
                <w:b/>
                <w:spacing w:val="-2"/>
                <w:sz w:val="24"/>
                <w:szCs w:val="24"/>
              </w:rPr>
              <w:t>Всего:</w:t>
            </w:r>
          </w:p>
          <w:p w:rsidR="00944B42" w:rsidRPr="00ED084B" w:rsidRDefault="00944B42" w:rsidP="00944934">
            <w:pPr>
              <w:shd w:val="clear" w:color="auto" w:fill="FFFFFF"/>
              <w:spacing w:line="0" w:lineRule="atLeast"/>
              <w:rPr>
                <w:sz w:val="24"/>
                <w:szCs w:val="24"/>
              </w:rPr>
            </w:pPr>
            <w:r w:rsidRPr="00ED084B">
              <w:rPr>
                <w:sz w:val="24"/>
                <w:szCs w:val="24"/>
              </w:rPr>
              <w:t>Из них: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B42" w:rsidRDefault="00944B42" w:rsidP="00944934">
            <w:pPr>
              <w:shd w:val="clear" w:color="auto" w:fill="FFFFFF"/>
              <w:spacing w:line="0" w:lineRule="atLeast"/>
            </w:pPr>
            <w:r w:rsidRPr="00255B88">
              <w:rPr>
                <w:b/>
                <w:spacing w:val="-1"/>
                <w:sz w:val="24"/>
                <w:szCs w:val="24"/>
              </w:rPr>
              <w:t>4238997,12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B42" w:rsidRDefault="00944B42" w:rsidP="00944934">
            <w:pPr>
              <w:shd w:val="clear" w:color="auto" w:fill="FFFFFF"/>
              <w:spacing w:line="0" w:lineRule="atLeast"/>
              <w:ind w:firstLine="144"/>
            </w:pPr>
            <w:r>
              <w:rPr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B42" w:rsidRPr="00BE2556" w:rsidRDefault="00944B42" w:rsidP="00944934">
            <w:pPr>
              <w:shd w:val="clear" w:color="auto" w:fill="FFFFFF"/>
              <w:spacing w:line="0" w:lineRule="atLeast"/>
              <w:rPr>
                <w:b/>
              </w:rPr>
            </w:pPr>
            <w:r w:rsidRPr="00255B88">
              <w:rPr>
                <w:b/>
                <w:spacing w:val="-1"/>
                <w:sz w:val="24"/>
                <w:szCs w:val="24"/>
              </w:rPr>
              <w:t>4238997,12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B42" w:rsidRDefault="00944B42" w:rsidP="00944934">
            <w:pPr>
              <w:shd w:val="clear" w:color="auto" w:fill="FFFFFF"/>
              <w:spacing w:line="0" w:lineRule="atLeast"/>
            </w:pPr>
            <w:r>
              <w:rPr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B42" w:rsidRDefault="00944B42" w:rsidP="00944934">
            <w:pPr>
              <w:shd w:val="clear" w:color="auto" w:fill="FFFFFF"/>
              <w:spacing w:line="0" w:lineRule="atLeast"/>
            </w:pPr>
            <w:r>
              <w:rPr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B42" w:rsidRDefault="00944B42" w:rsidP="00944934">
            <w:pPr>
              <w:shd w:val="clear" w:color="auto" w:fill="FFFFFF"/>
              <w:spacing w:line="0" w:lineRule="atLeast"/>
            </w:pPr>
            <w:r>
              <w:rPr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B42" w:rsidRDefault="00944B42" w:rsidP="00944934">
            <w:pPr>
              <w:shd w:val="clear" w:color="auto" w:fill="FFFFFF"/>
              <w:spacing w:line="0" w:lineRule="atLeas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B42" w:rsidRDefault="00944B42" w:rsidP="00944934">
            <w:pPr>
              <w:shd w:val="clear" w:color="auto" w:fill="FFFFFF"/>
              <w:spacing w:line="0" w:lineRule="atLeas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0,00</w:t>
            </w:r>
          </w:p>
        </w:tc>
      </w:tr>
      <w:tr w:rsidR="00944B42" w:rsidTr="00944934">
        <w:trPr>
          <w:trHeight w:hRule="exact" w:val="1262"/>
        </w:trPr>
        <w:tc>
          <w:tcPr>
            <w:tcW w:w="709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944B42" w:rsidRDefault="00944B42" w:rsidP="00944934">
            <w:pPr>
              <w:shd w:val="clear" w:color="auto" w:fill="FFFFFF"/>
              <w:ind w:left="38"/>
              <w:rPr>
                <w:sz w:val="24"/>
                <w:szCs w:val="24"/>
              </w:rPr>
            </w:pPr>
          </w:p>
        </w:tc>
        <w:tc>
          <w:tcPr>
            <w:tcW w:w="1557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944B42" w:rsidRDefault="00944B42" w:rsidP="00944934">
            <w:pPr>
              <w:shd w:val="clear" w:color="auto" w:fill="FFFFFF"/>
              <w:spacing w:line="269" w:lineRule="exact"/>
              <w:ind w:right="34" w:firstLine="24"/>
              <w:rPr>
                <w:i/>
                <w:iCs/>
                <w:sz w:val="24"/>
                <w:szCs w:val="24"/>
              </w:rPr>
            </w:pPr>
          </w:p>
        </w:tc>
        <w:tc>
          <w:tcPr>
            <w:tcW w:w="998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944B42" w:rsidRDefault="00944B42" w:rsidP="00944934">
            <w:pPr>
              <w:shd w:val="clear" w:color="auto" w:fill="FFFFFF"/>
            </w:pPr>
          </w:p>
        </w:tc>
        <w:tc>
          <w:tcPr>
            <w:tcW w:w="998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944B42" w:rsidRPr="003D6700" w:rsidRDefault="00944B42" w:rsidP="00944934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B42" w:rsidRPr="00361A1B" w:rsidRDefault="00944B42" w:rsidP="00944934">
            <w:pPr>
              <w:shd w:val="clear" w:color="auto" w:fill="FFFFFF"/>
              <w:spacing w:line="0" w:lineRule="atLeast"/>
              <w:rPr>
                <w:sz w:val="22"/>
                <w:szCs w:val="22"/>
              </w:rPr>
            </w:pPr>
            <w:r w:rsidRPr="00361A1B">
              <w:rPr>
                <w:spacing w:val="-2"/>
                <w:sz w:val="22"/>
                <w:szCs w:val="22"/>
              </w:rPr>
              <w:t>Бюджет</w:t>
            </w:r>
          </w:p>
          <w:p w:rsidR="00944B42" w:rsidRPr="00361A1B" w:rsidRDefault="00944B42" w:rsidP="00944934">
            <w:pPr>
              <w:shd w:val="clear" w:color="auto" w:fill="FFFFFF"/>
              <w:spacing w:line="0" w:lineRule="atLeast"/>
              <w:rPr>
                <w:sz w:val="22"/>
                <w:szCs w:val="22"/>
              </w:rPr>
            </w:pPr>
            <w:r w:rsidRPr="00361A1B">
              <w:rPr>
                <w:spacing w:val="-6"/>
                <w:sz w:val="22"/>
                <w:szCs w:val="22"/>
              </w:rPr>
              <w:t>Комсом</w:t>
            </w:r>
            <w:r w:rsidRPr="00361A1B">
              <w:rPr>
                <w:spacing w:val="-5"/>
                <w:sz w:val="22"/>
                <w:szCs w:val="22"/>
              </w:rPr>
              <w:t>ольского</w:t>
            </w:r>
          </w:p>
          <w:p w:rsidR="00944B42" w:rsidRPr="00361A1B" w:rsidRDefault="00944B42" w:rsidP="00944934">
            <w:pPr>
              <w:shd w:val="clear" w:color="auto" w:fill="FFFFFF"/>
              <w:spacing w:line="0" w:lineRule="atLeast"/>
              <w:rPr>
                <w:sz w:val="22"/>
                <w:szCs w:val="22"/>
              </w:rPr>
            </w:pPr>
            <w:r w:rsidRPr="00361A1B">
              <w:rPr>
                <w:spacing w:val="-3"/>
                <w:sz w:val="22"/>
                <w:szCs w:val="22"/>
              </w:rPr>
              <w:t>городск</w:t>
            </w:r>
            <w:r w:rsidRPr="00361A1B">
              <w:rPr>
                <w:sz w:val="22"/>
                <w:szCs w:val="22"/>
              </w:rPr>
              <w:t>ого</w:t>
            </w:r>
          </w:p>
          <w:p w:rsidR="00944B42" w:rsidRPr="00361A1B" w:rsidRDefault="00944B42" w:rsidP="00944934">
            <w:pPr>
              <w:shd w:val="clear" w:color="auto" w:fill="FFFFFF"/>
              <w:spacing w:line="0" w:lineRule="atLeast"/>
              <w:rPr>
                <w:sz w:val="22"/>
                <w:szCs w:val="22"/>
              </w:rPr>
            </w:pPr>
            <w:r w:rsidRPr="00361A1B">
              <w:rPr>
                <w:spacing w:val="-2"/>
                <w:sz w:val="22"/>
                <w:szCs w:val="22"/>
              </w:rPr>
              <w:t>поселен</w:t>
            </w:r>
            <w:r w:rsidRPr="00361A1B">
              <w:rPr>
                <w:sz w:val="22"/>
                <w:szCs w:val="22"/>
              </w:rPr>
              <w:t>ия</w:t>
            </w:r>
          </w:p>
          <w:p w:rsidR="00944B42" w:rsidRPr="00361A1B" w:rsidRDefault="00944B42" w:rsidP="00944934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84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B42" w:rsidRPr="00361A1B" w:rsidRDefault="00944B42" w:rsidP="00944934">
            <w:pPr>
              <w:shd w:val="clear" w:color="auto" w:fill="FFFFFF"/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64 197,26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B42" w:rsidRPr="00361A1B" w:rsidRDefault="00944B42" w:rsidP="00944934">
            <w:pPr>
              <w:shd w:val="clear" w:color="auto" w:fill="FFFFFF"/>
              <w:rPr>
                <w:sz w:val="22"/>
                <w:szCs w:val="22"/>
              </w:rPr>
            </w:pPr>
            <w:r w:rsidRPr="00361A1B">
              <w:rPr>
                <w:sz w:val="22"/>
                <w:szCs w:val="22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B42" w:rsidRPr="00361A1B" w:rsidRDefault="00944B42" w:rsidP="00944934">
            <w:pPr>
              <w:shd w:val="clear" w:color="auto" w:fill="FFFFFF"/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64 197,26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B42" w:rsidRPr="00361A1B" w:rsidRDefault="00944B42" w:rsidP="00944934">
            <w:pPr>
              <w:rPr>
                <w:sz w:val="22"/>
                <w:szCs w:val="22"/>
              </w:rPr>
            </w:pPr>
            <w:r w:rsidRPr="00361A1B">
              <w:rPr>
                <w:sz w:val="22"/>
                <w:szCs w:val="22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B42" w:rsidRPr="00361A1B" w:rsidRDefault="00944B42" w:rsidP="00944934">
            <w:pPr>
              <w:rPr>
                <w:sz w:val="22"/>
                <w:szCs w:val="22"/>
              </w:rPr>
            </w:pPr>
            <w:r w:rsidRPr="00361A1B">
              <w:rPr>
                <w:sz w:val="22"/>
                <w:szCs w:val="22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B42" w:rsidRPr="00361A1B" w:rsidRDefault="00944B42" w:rsidP="00944934">
            <w:pPr>
              <w:rPr>
                <w:sz w:val="22"/>
                <w:szCs w:val="22"/>
              </w:rPr>
            </w:pPr>
            <w:r w:rsidRPr="00361A1B">
              <w:rPr>
                <w:sz w:val="22"/>
                <w:szCs w:val="22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B42" w:rsidRPr="00361A1B" w:rsidRDefault="00944B42" w:rsidP="0094493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B42" w:rsidRPr="00361A1B" w:rsidRDefault="00944B42" w:rsidP="0094493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944B42" w:rsidTr="00944934">
        <w:trPr>
          <w:trHeight w:val="630"/>
        </w:trPr>
        <w:tc>
          <w:tcPr>
            <w:tcW w:w="709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944B42" w:rsidRDefault="00944B42" w:rsidP="00944934">
            <w:pPr>
              <w:shd w:val="clear" w:color="auto" w:fill="FFFFFF"/>
              <w:ind w:left="38"/>
              <w:rPr>
                <w:sz w:val="24"/>
                <w:szCs w:val="24"/>
              </w:rPr>
            </w:pPr>
          </w:p>
        </w:tc>
        <w:tc>
          <w:tcPr>
            <w:tcW w:w="1557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944B42" w:rsidRDefault="00944B42" w:rsidP="00944934">
            <w:pPr>
              <w:shd w:val="clear" w:color="auto" w:fill="FFFFFF"/>
              <w:spacing w:line="269" w:lineRule="exact"/>
              <w:ind w:right="34" w:firstLine="24"/>
              <w:rPr>
                <w:i/>
                <w:iCs/>
                <w:sz w:val="24"/>
                <w:szCs w:val="24"/>
              </w:rPr>
            </w:pPr>
          </w:p>
        </w:tc>
        <w:tc>
          <w:tcPr>
            <w:tcW w:w="998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944B42" w:rsidRDefault="00944B42" w:rsidP="00944934">
            <w:pPr>
              <w:shd w:val="clear" w:color="auto" w:fill="FFFFFF"/>
            </w:pPr>
          </w:p>
        </w:tc>
        <w:tc>
          <w:tcPr>
            <w:tcW w:w="998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944B42" w:rsidRPr="003D6700" w:rsidRDefault="00944B42" w:rsidP="00944934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44B42" w:rsidRPr="00361A1B" w:rsidRDefault="00944B42" w:rsidP="00944934">
            <w:pPr>
              <w:shd w:val="clear" w:color="auto" w:fill="FFFFFF"/>
              <w:spacing w:line="0" w:lineRule="atLeast"/>
              <w:rPr>
                <w:sz w:val="22"/>
                <w:szCs w:val="22"/>
              </w:rPr>
            </w:pPr>
            <w:r w:rsidRPr="00361A1B">
              <w:rPr>
                <w:sz w:val="22"/>
                <w:szCs w:val="22"/>
              </w:rPr>
              <w:t xml:space="preserve">Федеральный 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44B42" w:rsidRPr="00361A1B" w:rsidRDefault="00944B42" w:rsidP="00944934">
            <w:pPr>
              <w:shd w:val="clear" w:color="auto" w:fill="FFFFFF"/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4 133 051,86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44B42" w:rsidRPr="00361A1B" w:rsidRDefault="00944B42" w:rsidP="00944934">
            <w:pPr>
              <w:shd w:val="clear" w:color="auto" w:fill="FFFFFF"/>
              <w:rPr>
                <w:sz w:val="22"/>
                <w:szCs w:val="22"/>
              </w:rPr>
            </w:pPr>
            <w:r w:rsidRPr="00361A1B">
              <w:rPr>
                <w:sz w:val="22"/>
                <w:szCs w:val="22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44B42" w:rsidRPr="002258AD" w:rsidRDefault="00944B42" w:rsidP="00944934">
            <w:pPr>
              <w:shd w:val="clear" w:color="auto" w:fill="FFFFFF"/>
              <w:rPr>
                <w:sz w:val="22"/>
                <w:szCs w:val="22"/>
              </w:rPr>
            </w:pPr>
            <w:r w:rsidRPr="002258AD">
              <w:rPr>
                <w:sz w:val="22"/>
                <w:szCs w:val="22"/>
              </w:rPr>
              <w:t>4 133051,86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44B42" w:rsidRPr="00361A1B" w:rsidRDefault="00944B42" w:rsidP="00944934">
            <w:pPr>
              <w:rPr>
                <w:sz w:val="22"/>
                <w:szCs w:val="22"/>
              </w:rPr>
            </w:pPr>
            <w:r w:rsidRPr="00361A1B">
              <w:rPr>
                <w:sz w:val="22"/>
                <w:szCs w:val="22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44B42" w:rsidRPr="00361A1B" w:rsidRDefault="00944B42" w:rsidP="00944934">
            <w:pPr>
              <w:rPr>
                <w:sz w:val="22"/>
                <w:szCs w:val="22"/>
              </w:rPr>
            </w:pPr>
            <w:r w:rsidRPr="00361A1B">
              <w:rPr>
                <w:sz w:val="22"/>
                <w:szCs w:val="22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44B42" w:rsidRPr="00361A1B" w:rsidRDefault="00944B42" w:rsidP="00944934">
            <w:pPr>
              <w:rPr>
                <w:sz w:val="22"/>
                <w:szCs w:val="22"/>
              </w:rPr>
            </w:pPr>
            <w:r w:rsidRPr="00361A1B">
              <w:rPr>
                <w:sz w:val="22"/>
                <w:szCs w:val="22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44B42" w:rsidRPr="00361A1B" w:rsidRDefault="00944B42" w:rsidP="0094493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44B42" w:rsidRPr="00361A1B" w:rsidRDefault="00944B42" w:rsidP="0094493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944B42" w:rsidTr="00944934">
        <w:trPr>
          <w:trHeight w:val="1455"/>
        </w:trPr>
        <w:tc>
          <w:tcPr>
            <w:tcW w:w="709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944B42" w:rsidRDefault="00944B42" w:rsidP="00944934">
            <w:pPr>
              <w:shd w:val="clear" w:color="auto" w:fill="FFFFFF"/>
              <w:ind w:left="38"/>
              <w:rPr>
                <w:sz w:val="24"/>
                <w:szCs w:val="24"/>
              </w:rPr>
            </w:pPr>
          </w:p>
        </w:tc>
        <w:tc>
          <w:tcPr>
            <w:tcW w:w="1557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944B42" w:rsidRDefault="00944B42" w:rsidP="00944934">
            <w:pPr>
              <w:shd w:val="clear" w:color="auto" w:fill="FFFFFF"/>
              <w:spacing w:line="269" w:lineRule="exact"/>
              <w:ind w:right="34" w:firstLine="24"/>
              <w:rPr>
                <w:i/>
                <w:iCs/>
                <w:sz w:val="24"/>
                <w:szCs w:val="24"/>
              </w:rPr>
            </w:pPr>
          </w:p>
        </w:tc>
        <w:tc>
          <w:tcPr>
            <w:tcW w:w="998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944B42" w:rsidRDefault="00944B42" w:rsidP="00944934">
            <w:pPr>
              <w:shd w:val="clear" w:color="auto" w:fill="FFFFFF"/>
            </w:pPr>
          </w:p>
        </w:tc>
        <w:tc>
          <w:tcPr>
            <w:tcW w:w="998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944B42" w:rsidRPr="003D6700" w:rsidRDefault="00944B42" w:rsidP="00944934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44B42" w:rsidRPr="00361A1B" w:rsidRDefault="00944B42" w:rsidP="00944934">
            <w:pPr>
              <w:shd w:val="clear" w:color="auto" w:fill="FFFFFF"/>
              <w:spacing w:line="0" w:lineRule="atLeas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областной</w:t>
            </w:r>
            <w:r w:rsidRPr="00361A1B">
              <w:rPr>
                <w:sz w:val="22"/>
                <w:szCs w:val="22"/>
              </w:rPr>
              <w:t xml:space="preserve"> бюджет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944B42" w:rsidRDefault="00944B42" w:rsidP="00944934">
            <w:pPr>
              <w:shd w:val="clear" w:color="auto" w:fill="FFFFFF"/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41748,00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944B42" w:rsidRPr="00361A1B" w:rsidRDefault="00944B42" w:rsidP="00944934">
            <w:pPr>
              <w:shd w:val="clear" w:color="auto" w:fill="FFFF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944B42" w:rsidRPr="002258AD" w:rsidRDefault="00944B42" w:rsidP="00944934">
            <w:pPr>
              <w:shd w:val="clear" w:color="auto" w:fill="FFFFFF"/>
              <w:rPr>
                <w:sz w:val="22"/>
                <w:szCs w:val="22"/>
              </w:rPr>
            </w:pPr>
            <w:r w:rsidRPr="002258AD">
              <w:rPr>
                <w:sz w:val="22"/>
                <w:szCs w:val="22"/>
              </w:rPr>
              <w:t>41748,00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944B42" w:rsidRPr="00361A1B" w:rsidRDefault="00944B42" w:rsidP="0094493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944B42" w:rsidRPr="00361A1B" w:rsidRDefault="00944B42" w:rsidP="0094493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944B42" w:rsidRPr="00361A1B" w:rsidRDefault="00944B42" w:rsidP="0094493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944B42" w:rsidRDefault="00944B42" w:rsidP="0094493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944B42" w:rsidRDefault="00944B42" w:rsidP="0094493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944B42" w:rsidTr="00944934">
        <w:trPr>
          <w:trHeight w:val="735"/>
        </w:trPr>
        <w:tc>
          <w:tcPr>
            <w:tcW w:w="70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944B42" w:rsidRDefault="00944B42" w:rsidP="00944934">
            <w:pPr>
              <w:shd w:val="clear" w:color="auto" w:fill="FFFFFF"/>
              <w:ind w:left="43"/>
            </w:pPr>
            <w:r>
              <w:rPr>
                <w:sz w:val="24"/>
                <w:szCs w:val="24"/>
              </w:rPr>
              <w:t>1.1</w:t>
            </w:r>
          </w:p>
        </w:tc>
        <w:tc>
          <w:tcPr>
            <w:tcW w:w="155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944B42" w:rsidRPr="00361A1B" w:rsidRDefault="00944B42" w:rsidP="00944934">
            <w:pPr>
              <w:shd w:val="clear" w:color="auto" w:fill="FFFFFF"/>
              <w:spacing w:line="269" w:lineRule="exact"/>
              <w:ind w:right="101" w:firstLine="5"/>
              <w:rPr>
                <w:sz w:val="22"/>
                <w:szCs w:val="22"/>
              </w:rPr>
            </w:pPr>
            <w:r w:rsidRPr="00361A1B">
              <w:rPr>
                <w:sz w:val="22"/>
                <w:szCs w:val="22"/>
              </w:rPr>
              <w:t xml:space="preserve">Благоустройство </w:t>
            </w:r>
            <w:r w:rsidRPr="00361A1B">
              <w:rPr>
                <w:spacing w:val="-5"/>
                <w:sz w:val="22"/>
                <w:szCs w:val="22"/>
              </w:rPr>
              <w:t>общественн</w:t>
            </w:r>
            <w:r>
              <w:rPr>
                <w:spacing w:val="-5"/>
                <w:sz w:val="22"/>
                <w:szCs w:val="22"/>
              </w:rPr>
              <w:t>ой</w:t>
            </w:r>
            <w:r w:rsidRPr="00361A1B">
              <w:rPr>
                <w:spacing w:val="-4"/>
                <w:sz w:val="22"/>
                <w:szCs w:val="22"/>
              </w:rPr>
              <w:t xml:space="preserve"> территори</w:t>
            </w:r>
            <w:r>
              <w:rPr>
                <w:spacing w:val="-4"/>
                <w:sz w:val="22"/>
                <w:szCs w:val="22"/>
              </w:rPr>
              <w:t>и в Комсомольском городском поселении по ул. Первомайская</w:t>
            </w:r>
          </w:p>
        </w:tc>
        <w:tc>
          <w:tcPr>
            <w:tcW w:w="99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944B42" w:rsidRDefault="00944B42" w:rsidP="00944934">
            <w:pPr>
              <w:shd w:val="clear" w:color="auto" w:fill="FFFFFF"/>
              <w:spacing w:line="274" w:lineRule="exact"/>
            </w:pPr>
            <w:r>
              <w:rPr>
                <w:spacing w:val="-2"/>
                <w:sz w:val="24"/>
                <w:szCs w:val="24"/>
              </w:rPr>
              <w:t>Администрац</w:t>
            </w:r>
            <w:r>
              <w:rPr>
                <w:sz w:val="24"/>
                <w:szCs w:val="24"/>
              </w:rPr>
              <w:t>ия</w:t>
            </w:r>
          </w:p>
          <w:p w:rsidR="00944B42" w:rsidRDefault="00944B42" w:rsidP="00944934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Комсо</w:t>
            </w:r>
            <w:r>
              <w:rPr>
                <w:spacing w:val="-3"/>
                <w:sz w:val="24"/>
                <w:szCs w:val="24"/>
              </w:rPr>
              <w:t>мольск</w:t>
            </w:r>
            <w:r>
              <w:rPr>
                <w:sz w:val="24"/>
                <w:szCs w:val="24"/>
              </w:rPr>
              <w:t>ого</w:t>
            </w:r>
          </w:p>
          <w:p w:rsidR="00944B42" w:rsidRDefault="00944B42" w:rsidP="00944934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муниц</w:t>
            </w:r>
            <w:r>
              <w:rPr>
                <w:spacing w:val="-4"/>
                <w:sz w:val="24"/>
                <w:szCs w:val="24"/>
              </w:rPr>
              <w:t>ипальн</w:t>
            </w:r>
            <w:r>
              <w:rPr>
                <w:sz w:val="24"/>
                <w:szCs w:val="24"/>
              </w:rPr>
              <w:t>ого</w:t>
            </w:r>
          </w:p>
          <w:p w:rsidR="00944B42" w:rsidRDefault="00944B42" w:rsidP="00944934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района</w:t>
            </w:r>
          </w:p>
        </w:tc>
        <w:tc>
          <w:tcPr>
            <w:tcW w:w="99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944B42" w:rsidRPr="003D6700" w:rsidRDefault="00944B42" w:rsidP="00944934">
            <w:pPr>
              <w:shd w:val="clear" w:color="auto" w:fill="FFFFFF"/>
              <w:spacing w:line="269" w:lineRule="exact"/>
              <w:ind w:right="216" w:firstLine="5"/>
              <w:rPr>
                <w:sz w:val="22"/>
                <w:szCs w:val="22"/>
              </w:rPr>
            </w:pPr>
            <w:r w:rsidRPr="003D6700">
              <w:rPr>
                <w:sz w:val="22"/>
                <w:szCs w:val="22"/>
              </w:rPr>
              <w:t>2018-</w:t>
            </w:r>
          </w:p>
          <w:p w:rsidR="00944B42" w:rsidRPr="003D6700" w:rsidRDefault="00944B42" w:rsidP="00944934">
            <w:pPr>
              <w:shd w:val="clear" w:color="auto" w:fill="FFFFFF"/>
              <w:spacing w:line="269" w:lineRule="exact"/>
              <w:ind w:right="216" w:firstLine="5"/>
              <w:rPr>
                <w:sz w:val="22"/>
                <w:szCs w:val="22"/>
              </w:rPr>
            </w:pPr>
            <w:r w:rsidRPr="003D6700">
              <w:rPr>
                <w:sz w:val="22"/>
                <w:szCs w:val="22"/>
              </w:rPr>
              <w:t>2022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44B42" w:rsidRPr="00361A1B" w:rsidRDefault="00944B42" w:rsidP="00944934">
            <w:pPr>
              <w:shd w:val="clear" w:color="auto" w:fill="FFFFFF"/>
              <w:spacing w:line="0" w:lineRule="atLeast"/>
              <w:rPr>
                <w:sz w:val="22"/>
                <w:szCs w:val="22"/>
              </w:rPr>
            </w:pPr>
            <w:r w:rsidRPr="00361A1B">
              <w:rPr>
                <w:sz w:val="22"/>
                <w:szCs w:val="22"/>
              </w:rPr>
              <w:t xml:space="preserve">Федеральный </w:t>
            </w:r>
          </w:p>
        </w:tc>
        <w:tc>
          <w:tcPr>
            <w:tcW w:w="84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44B42" w:rsidRPr="00361A1B" w:rsidRDefault="00944B42" w:rsidP="00944934">
            <w:pPr>
              <w:shd w:val="clear" w:color="auto" w:fill="FFFFFF"/>
              <w:rPr>
                <w:sz w:val="22"/>
                <w:szCs w:val="22"/>
              </w:rPr>
            </w:pPr>
            <w:r w:rsidRPr="002258AD">
              <w:rPr>
                <w:sz w:val="22"/>
                <w:szCs w:val="22"/>
              </w:rPr>
              <w:t>4 133051,86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44B42" w:rsidRPr="00361A1B" w:rsidRDefault="00944B42" w:rsidP="00944934">
            <w:pPr>
              <w:shd w:val="clear" w:color="auto" w:fill="FFFFFF"/>
              <w:rPr>
                <w:sz w:val="22"/>
                <w:szCs w:val="22"/>
              </w:rPr>
            </w:pPr>
            <w:r w:rsidRPr="00361A1B">
              <w:rPr>
                <w:sz w:val="22"/>
                <w:szCs w:val="22"/>
              </w:rPr>
              <w:t>0,00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44B42" w:rsidRPr="00361A1B" w:rsidRDefault="00944B42" w:rsidP="00944934">
            <w:pPr>
              <w:shd w:val="clear" w:color="auto" w:fill="FFFFFF"/>
              <w:rPr>
                <w:sz w:val="22"/>
                <w:szCs w:val="22"/>
              </w:rPr>
            </w:pPr>
            <w:r w:rsidRPr="002258AD">
              <w:rPr>
                <w:sz w:val="22"/>
                <w:szCs w:val="22"/>
              </w:rPr>
              <w:t>4 133051,86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44B42" w:rsidRPr="00361A1B" w:rsidRDefault="00944B42" w:rsidP="00944934">
            <w:pPr>
              <w:rPr>
                <w:sz w:val="22"/>
                <w:szCs w:val="22"/>
              </w:rPr>
            </w:pPr>
            <w:r w:rsidRPr="00361A1B">
              <w:rPr>
                <w:sz w:val="22"/>
                <w:szCs w:val="22"/>
              </w:rPr>
              <w:t>0,00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44B42" w:rsidRPr="00361A1B" w:rsidRDefault="00944B42" w:rsidP="00944934">
            <w:pPr>
              <w:rPr>
                <w:sz w:val="22"/>
                <w:szCs w:val="22"/>
              </w:rPr>
            </w:pPr>
            <w:r w:rsidRPr="00361A1B">
              <w:rPr>
                <w:sz w:val="22"/>
                <w:szCs w:val="22"/>
              </w:rPr>
              <w:t>0,00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44B42" w:rsidRPr="00361A1B" w:rsidRDefault="00944B42" w:rsidP="00944934">
            <w:pPr>
              <w:rPr>
                <w:sz w:val="22"/>
                <w:szCs w:val="22"/>
              </w:rPr>
            </w:pPr>
            <w:r w:rsidRPr="00361A1B">
              <w:rPr>
                <w:sz w:val="22"/>
                <w:szCs w:val="22"/>
              </w:rPr>
              <w:t>0,00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44B42" w:rsidRPr="00361A1B" w:rsidRDefault="00944B42" w:rsidP="0094493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44B42" w:rsidRPr="00361A1B" w:rsidRDefault="00944B42" w:rsidP="0094493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944B42" w:rsidTr="00944934">
        <w:trPr>
          <w:trHeight w:val="2325"/>
        </w:trPr>
        <w:tc>
          <w:tcPr>
            <w:tcW w:w="709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44B42" w:rsidRDefault="00944B42" w:rsidP="00944934">
            <w:pPr>
              <w:shd w:val="clear" w:color="auto" w:fill="FFFFFF"/>
              <w:ind w:left="43"/>
              <w:rPr>
                <w:sz w:val="24"/>
                <w:szCs w:val="24"/>
              </w:rPr>
            </w:pPr>
          </w:p>
        </w:tc>
        <w:tc>
          <w:tcPr>
            <w:tcW w:w="1557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44B42" w:rsidRPr="00361A1B" w:rsidRDefault="00944B42" w:rsidP="00944934">
            <w:pPr>
              <w:shd w:val="clear" w:color="auto" w:fill="FFFFFF"/>
              <w:spacing w:line="269" w:lineRule="exact"/>
              <w:ind w:right="101" w:firstLine="5"/>
              <w:rPr>
                <w:sz w:val="22"/>
                <w:szCs w:val="22"/>
              </w:rPr>
            </w:pPr>
          </w:p>
        </w:tc>
        <w:tc>
          <w:tcPr>
            <w:tcW w:w="998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44B42" w:rsidRDefault="00944B42" w:rsidP="00944934">
            <w:pPr>
              <w:shd w:val="clear" w:color="auto" w:fill="FFFFFF"/>
              <w:spacing w:line="274" w:lineRule="exact"/>
              <w:rPr>
                <w:spacing w:val="-2"/>
                <w:sz w:val="24"/>
                <w:szCs w:val="24"/>
              </w:rPr>
            </w:pPr>
          </w:p>
        </w:tc>
        <w:tc>
          <w:tcPr>
            <w:tcW w:w="998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44B42" w:rsidRPr="003D6700" w:rsidRDefault="00944B42" w:rsidP="00944934">
            <w:pPr>
              <w:shd w:val="clear" w:color="auto" w:fill="FFFFFF"/>
              <w:spacing w:line="269" w:lineRule="exact"/>
              <w:ind w:right="216" w:firstLine="5"/>
              <w:rPr>
                <w:sz w:val="22"/>
                <w:szCs w:val="22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44B42" w:rsidRPr="00361A1B" w:rsidRDefault="00944B42" w:rsidP="00944934">
            <w:pPr>
              <w:shd w:val="clear" w:color="auto" w:fill="FFFFFF"/>
              <w:spacing w:line="0" w:lineRule="atLeas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областной</w:t>
            </w:r>
            <w:r w:rsidRPr="00361A1B">
              <w:rPr>
                <w:sz w:val="22"/>
                <w:szCs w:val="22"/>
              </w:rPr>
              <w:t xml:space="preserve"> бюджет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44B42" w:rsidRDefault="00944B42" w:rsidP="00944934">
            <w:pPr>
              <w:shd w:val="clear" w:color="auto" w:fill="FFFFFF"/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41748,00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44B42" w:rsidRPr="00361A1B" w:rsidRDefault="00944B42" w:rsidP="00944934">
            <w:pPr>
              <w:shd w:val="clear" w:color="auto" w:fill="FFFF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44B42" w:rsidRPr="00DB3E09" w:rsidRDefault="00944B42" w:rsidP="00944934">
            <w:pPr>
              <w:shd w:val="clear" w:color="auto" w:fill="FFFFFF"/>
              <w:rPr>
                <w:sz w:val="22"/>
                <w:szCs w:val="22"/>
              </w:rPr>
            </w:pPr>
            <w:r w:rsidRPr="00DB3E09">
              <w:rPr>
                <w:sz w:val="22"/>
                <w:szCs w:val="22"/>
              </w:rPr>
              <w:t>41748,00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44B42" w:rsidRPr="00361A1B" w:rsidRDefault="00944B42" w:rsidP="0094493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44B42" w:rsidRPr="00361A1B" w:rsidRDefault="00944B42" w:rsidP="0094493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44B42" w:rsidRPr="00361A1B" w:rsidRDefault="00944B42" w:rsidP="0094493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44B42" w:rsidRDefault="00944B42" w:rsidP="0094493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44B42" w:rsidRDefault="00944B42" w:rsidP="0094493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944B42" w:rsidTr="00944934">
        <w:trPr>
          <w:trHeight w:hRule="exact" w:val="2567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B42" w:rsidRDefault="00944B42" w:rsidP="00944934">
            <w:pPr>
              <w:shd w:val="clear" w:color="auto" w:fill="FFFFFF"/>
              <w:ind w:left="3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1.2</w:t>
            </w:r>
          </w:p>
        </w:tc>
        <w:tc>
          <w:tcPr>
            <w:tcW w:w="1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B42" w:rsidRPr="00FF29F0" w:rsidRDefault="00944B42" w:rsidP="00944934">
            <w:pPr>
              <w:shd w:val="clear" w:color="auto" w:fill="FFFFFF"/>
              <w:spacing w:line="274" w:lineRule="exact"/>
              <w:rPr>
                <w:spacing w:val="-3"/>
                <w:sz w:val="22"/>
                <w:szCs w:val="22"/>
              </w:rPr>
            </w:pPr>
            <w:r>
              <w:rPr>
                <w:spacing w:val="-3"/>
                <w:sz w:val="22"/>
                <w:szCs w:val="22"/>
              </w:rPr>
              <w:t>Благоустройство общественных территорий</w:t>
            </w:r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B42" w:rsidRDefault="00944B42" w:rsidP="00944934">
            <w:pPr>
              <w:shd w:val="clear" w:color="auto" w:fill="FFFFFF"/>
              <w:spacing w:line="274" w:lineRule="exact"/>
            </w:pPr>
            <w:r>
              <w:rPr>
                <w:spacing w:val="-3"/>
                <w:sz w:val="24"/>
                <w:szCs w:val="24"/>
              </w:rPr>
              <w:t>Админ</w:t>
            </w:r>
            <w:r>
              <w:rPr>
                <w:spacing w:val="-2"/>
                <w:sz w:val="24"/>
                <w:szCs w:val="24"/>
              </w:rPr>
              <w:t>истрац</w:t>
            </w:r>
            <w:r>
              <w:rPr>
                <w:sz w:val="24"/>
                <w:szCs w:val="24"/>
              </w:rPr>
              <w:t>ия</w:t>
            </w:r>
          </w:p>
          <w:p w:rsidR="00944B42" w:rsidRDefault="00944B42" w:rsidP="00944934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Комсо</w:t>
            </w:r>
            <w:r>
              <w:rPr>
                <w:spacing w:val="-4"/>
                <w:sz w:val="24"/>
                <w:szCs w:val="24"/>
              </w:rPr>
              <w:t>мольск</w:t>
            </w:r>
            <w:r>
              <w:rPr>
                <w:sz w:val="24"/>
                <w:szCs w:val="24"/>
              </w:rPr>
              <w:t>ого</w:t>
            </w:r>
          </w:p>
          <w:p w:rsidR="00944B42" w:rsidRDefault="00944B42" w:rsidP="00944934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муниц</w:t>
            </w:r>
            <w:r>
              <w:rPr>
                <w:spacing w:val="-5"/>
                <w:sz w:val="24"/>
                <w:szCs w:val="24"/>
              </w:rPr>
              <w:t>ипальн</w:t>
            </w:r>
            <w:r>
              <w:rPr>
                <w:sz w:val="24"/>
                <w:szCs w:val="24"/>
              </w:rPr>
              <w:t>ого</w:t>
            </w:r>
          </w:p>
          <w:p w:rsidR="00944B42" w:rsidRDefault="00944B42" w:rsidP="00944934">
            <w:pPr>
              <w:shd w:val="clear" w:color="auto" w:fill="FFFFFF"/>
              <w:spacing w:line="274" w:lineRule="exact"/>
            </w:pPr>
            <w:r>
              <w:rPr>
                <w:spacing w:val="-2"/>
                <w:sz w:val="24"/>
                <w:szCs w:val="24"/>
              </w:rPr>
              <w:t>района</w:t>
            </w:r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B42" w:rsidRDefault="00944B42" w:rsidP="00944934">
            <w:pPr>
              <w:shd w:val="clear" w:color="auto" w:fill="FFFFFF"/>
              <w:spacing w:line="269" w:lineRule="exact"/>
              <w:ind w:right="22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2018-</w:t>
            </w:r>
          </w:p>
          <w:p w:rsidR="00944B42" w:rsidRDefault="00944B42" w:rsidP="00944934">
            <w:pPr>
              <w:shd w:val="clear" w:color="auto" w:fill="FFFFFF"/>
              <w:spacing w:line="269" w:lineRule="exact"/>
              <w:ind w:right="221"/>
            </w:pPr>
            <w:r>
              <w:rPr>
                <w:sz w:val="24"/>
                <w:szCs w:val="24"/>
              </w:rPr>
              <w:t>2022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B42" w:rsidRPr="005352AD" w:rsidRDefault="00944B42" w:rsidP="00944934">
            <w:pPr>
              <w:shd w:val="clear" w:color="auto" w:fill="FFFFFF"/>
              <w:spacing w:line="274" w:lineRule="exact"/>
              <w:rPr>
                <w:sz w:val="22"/>
                <w:szCs w:val="22"/>
              </w:rPr>
            </w:pPr>
            <w:r w:rsidRPr="005352AD">
              <w:rPr>
                <w:spacing w:val="-2"/>
                <w:sz w:val="22"/>
                <w:szCs w:val="22"/>
              </w:rPr>
              <w:t>Бюджет</w:t>
            </w:r>
          </w:p>
          <w:p w:rsidR="00944B42" w:rsidRPr="005352AD" w:rsidRDefault="00944B42" w:rsidP="00944934">
            <w:pPr>
              <w:shd w:val="clear" w:color="auto" w:fill="FFFFFF"/>
              <w:spacing w:line="274" w:lineRule="exact"/>
              <w:rPr>
                <w:sz w:val="22"/>
                <w:szCs w:val="22"/>
              </w:rPr>
            </w:pPr>
            <w:r w:rsidRPr="005352AD">
              <w:rPr>
                <w:spacing w:val="-5"/>
                <w:sz w:val="22"/>
                <w:szCs w:val="22"/>
              </w:rPr>
              <w:t>Комсомо</w:t>
            </w:r>
            <w:r w:rsidRPr="005352AD">
              <w:rPr>
                <w:spacing w:val="-4"/>
                <w:sz w:val="22"/>
                <w:szCs w:val="22"/>
              </w:rPr>
              <w:t>льского</w:t>
            </w:r>
          </w:p>
          <w:p w:rsidR="00944B42" w:rsidRPr="005352AD" w:rsidRDefault="00944B42" w:rsidP="00944934">
            <w:pPr>
              <w:shd w:val="clear" w:color="auto" w:fill="FFFFFF"/>
              <w:spacing w:line="274" w:lineRule="exact"/>
              <w:rPr>
                <w:sz w:val="22"/>
                <w:szCs w:val="22"/>
              </w:rPr>
            </w:pPr>
            <w:r w:rsidRPr="005352AD">
              <w:rPr>
                <w:spacing w:val="-2"/>
                <w:sz w:val="22"/>
                <w:szCs w:val="22"/>
              </w:rPr>
              <w:t>городск</w:t>
            </w:r>
            <w:r w:rsidRPr="005352AD">
              <w:rPr>
                <w:sz w:val="22"/>
                <w:szCs w:val="22"/>
              </w:rPr>
              <w:t>ого</w:t>
            </w:r>
          </w:p>
          <w:p w:rsidR="00944B42" w:rsidRDefault="00944B42" w:rsidP="00944934">
            <w:pPr>
              <w:shd w:val="clear" w:color="auto" w:fill="FFFFFF"/>
              <w:spacing w:line="274" w:lineRule="exact"/>
            </w:pPr>
            <w:r w:rsidRPr="005352AD">
              <w:rPr>
                <w:spacing w:val="-3"/>
                <w:sz w:val="22"/>
                <w:szCs w:val="22"/>
              </w:rPr>
              <w:t>поселен</w:t>
            </w:r>
            <w:r w:rsidRPr="005352AD">
              <w:rPr>
                <w:sz w:val="22"/>
                <w:szCs w:val="22"/>
              </w:rPr>
              <w:t>ия</w:t>
            </w:r>
          </w:p>
        </w:tc>
        <w:tc>
          <w:tcPr>
            <w:tcW w:w="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B42" w:rsidRDefault="00944B42" w:rsidP="00944934">
            <w:pPr>
              <w:shd w:val="clear" w:color="auto" w:fill="FFFFFF"/>
              <w:spacing w:line="0" w:lineRule="atLeast"/>
            </w:pPr>
            <w:r>
              <w:rPr>
                <w:sz w:val="24"/>
                <w:szCs w:val="24"/>
              </w:rPr>
              <w:t>64 197,26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B42" w:rsidRDefault="00944B42" w:rsidP="00944934">
            <w:pPr>
              <w:shd w:val="clear" w:color="auto" w:fill="FFFFFF"/>
              <w:spacing w:line="0" w:lineRule="atLeast"/>
              <w:rPr>
                <w:spacing w:val="-5"/>
              </w:rPr>
            </w:pPr>
            <w:r>
              <w:rPr>
                <w:spacing w:val="-5"/>
              </w:rPr>
              <w:t>0,00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B42" w:rsidRDefault="00944B42" w:rsidP="00944934">
            <w:pPr>
              <w:shd w:val="clear" w:color="auto" w:fill="FFFFFF"/>
              <w:spacing w:line="0" w:lineRule="atLeast"/>
              <w:jc w:val="right"/>
            </w:pPr>
            <w:r>
              <w:rPr>
                <w:sz w:val="24"/>
                <w:szCs w:val="24"/>
              </w:rPr>
              <w:t>64 197,26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B42" w:rsidRDefault="00944B42" w:rsidP="00944934">
            <w:pPr>
              <w:shd w:val="clear" w:color="auto" w:fill="FFFFFF"/>
              <w:spacing w:line="0" w:lineRule="atLeast"/>
            </w:pPr>
            <w:r>
              <w:t>0,00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B42" w:rsidRDefault="00944B42" w:rsidP="00944934">
            <w:pPr>
              <w:shd w:val="clear" w:color="auto" w:fill="FFFFFF"/>
              <w:spacing w:line="0" w:lineRule="atLeast"/>
            </w:pPr>
            <w:r>
              <w:t>0,00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B42" w:rsidRDefault="00944B42" w:rsidP="00944934">
            <w:pPr>
              <w:shd w:val="clear" w:color="auto" w:fill="FFFFFF"/>
              <w:spacing w:line="0" w:lineRule="atLeast"/>
            </w:pPr>
            <w:r>
              <w:t>0,00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B42" w:rsidRDefault="00944B42" w:rsidP="00944934">
            <w:pPr>
              <w:shd w:val="clear" w:color="auto" w:fill="FFFFFF"/>
              <w:spacing w:line="0" w:lineRule="atLeast"/>
            </w:pPr>
            <w:r>
              <w:t>0,00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B42" w:rsidRDefault="00944B42" w:rsidP="00944934">
            <w:pPr>
              <w:shd w:val="clear" w:color="auto" w:fill="FFFFFF"/>
              <w:spacing w:line="0" w:lineRule="atLeast"/>
            </w:pPr>
            <w:r>
              <w:t>0,00</w:t>
            </w:r>
          </w:p>
        </w:tc>
      </w:tr>
      <w:tr w:rsidR="00944B42" w:rsidTr="00944934">
        <w:trPr>
          <w:trHeight w:hRule="exact" w:val="3694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B42" w:rsidRDefault="00944B42" w:rsidP="00944934">
            <w:pPr>
              <w:shd w:val="clear" w:color="auto" w:fill="FFFFFF"/>
              <w:ind w:left="38"/>
            </w:pPr>
            <w:r>
              <w:rPr>
                <w:sz w:val="24"/>
                <w:szCs w:val="24"/>
              </w:rPr>
              <w:t>1.2.1</w:t>
            </w:r>
          </w:p>
        </w:tc>
        <w:tc>
          <w:tcPr>
            <w:tcW w:w="1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B42" w:rsidRPr="00FF29F0" w:rsidRDefault="00944B42" w:rsidP="00944934">
            <w:pPr>
              <w:shd w:val="clear" w:color="auto" w:fill="FFFFFF"/>
              <w:spacing w:line="274" w:lineRule="exact"/>
              <w:rPr>
                <w:sz w:val="22"/>
                <w:szCs w:val="22"/>
              </w:rPr>
            </w:pPr>
            <w:r>
              <w:rPr>
                <w:spacing w:val="-3"/>
                <w:sz w:val="22"/>
                <w:szCs w:val="22"/>
              </w:rPr>
              <w:t>П</w:t>
            </w:r>
            <w:r w:rsidRPr="00FF29F0">
              <w:rPr>
                <w:spacing w:val="-3"/>
                <w:sz w:val="22"/>
                <w:szCs w:val="22"/>
              </w:rPr>
              <w:t>роведение государственной</w:t>
            </w:r>
            <w:r w:rsidRPr="00FF29F0">
              <w:rPr>
                <w:sz w:val="22"/>
                <w:szCs w:val="22"/>
              </w:rPr>
              <w:t xml:space="preserve"> экспертизы</w:t>
            </w:r>
            <w:r w:rsidRPr="00FF29F0">
              <w:rPr>
                <w:spacing w:val="-3"/>
                <w:sz w:val="22"/>
                <w:szCs w:val="22"/>
              </w:rPr>
              <w:t xml:space="preserve"> проектно-сметной документации  по благоустройству</w:t>
            </w:r>
          </w:p>
          <w:p w:rsidR="00944B42" w:rsidRPr="00FF29F0" w:rsidRDefault="00944B42" w:rsidP="00944934">
            <w:pPr>
              <w:shd w:val="clear" w:color="auto" w:fill="FFFFFF"/>
              <w:spacing w:line="274" w:lineRule="exact"/>
              <w:rPr>
                <w:sz w:val="22"/>
                <w:szCs w:val="22"/>
              </w:rPr>
            </w:pPr>
            <w:r>
              <w:rPr>
                <w:spacing w:val="-3"/>
                <w:sz w:val="22"/>
                <w:szCs w:val="22"/>
              </w:rPr>
              <w:t>о</w:t>
            </w:r>
            <w:r w:rsidRPr="00FF29F0">
              <w:rPr>
                <w:spacing w:val="-3"/>
                <w:sz w:val="22"/>
                <w:szCs w:val="22"/>
              </w:rPr>
              <w:t>бщественн</w:t>
            </w:r>
            <w:r>
              <w:rPr>
                <w:spacing w:val="-3"/>
                <w:sz w:val="22"/>
                <w:szCs w:val="22"/>
              </w:rPr>
              <w:t xml:space="preserve">ой </w:t>
            </w:r>
            <w:r w:rsidRPr="00FF29F0">
              <w:rPr>
                <w:spacing w:val="-3"/>
                <w:sz w:val="22"/>
                <w:szCs w:val="22"/>
              </w:rPr>
              <w:t>территори</w:t>
            </w:r>
            <w:r>
              <w:rPr>
                <w:spacing w:val="-3"/>
                <w:sz w:val="22"/>
                <w:szCs w:val="22"/>
              </w:rPr>
              <w:t>и по ул. Первомайская</w:t>
            </w:r>
          </w:p>
          <w:p w:rsidR="00944B42" w:rsidRDefault="00944B42" w:rsidP="00944934">
            <w:pPr>
              <w:shd w:val="clear" w:color="auto" w:fill="FFFFFF"/>
              <w:spacing w:line="274" w:lineRule="exact"/>
            </w:pPr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B42" w:rsidRDefault="00944B42" w:rsidP="00944934">
            <w:pPr>
              <w:shd w:val="clear" w:color="auto" w:fill="FFFFFF"/>
              <w:spacing w:line="274" w:lineRule="exact"/>
            </w:pPr>
            <w:r>
              <w:rPr>
                <w:spacing w:val="-3"/>
                <w:sz w:val="24"/>
                <w:szCs w:val="24"/>
              </w:rPr>
              <w:t>Админ</w:t>
            </w:r>
            <w:r>
              <w:rPr>
                <w:spacing w:val="-2"/>
                <w:sz w:val="24"/>
                <w:szCs w:val="24"/>
              </w:rPr>
              <w:t>истрац</w:t>
            </w:r>
            <w:r>
              <w:rPr>
                <w:sz w:val="24"/>
                <w:szCs w:val="24"/>
              </w:rPr>
              <w:t>ия</w:t>
            </w:r>
          </w:p>
          <w:p w:rsidR="00944B42" w:rsidRDefault="00944B42" w:rsidP="00944934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Комсо</w:t>
            </w:r>
            <w:r>
              <w:rPr>
                <w:spacing w:val="-4"/>
                <w:sz w:val="24"/>
                <w:szCs w:val="24"/>
              </w:rPr>
              <w:t>мольск</w:t>
            </w:r>
            <w:r>
              <w:rPr>
                <w:sz w:val="24"/>
                <w:szCs w:val="24"/>
              </w:rPr>
              <w:t>ого</w:t>
            </w:r>
          </w:p>
          <w:p w:rsidR="00944B42" w:rsidRDefault="00944B42" w:rsidP="00944934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муниц</w:t>
            </w:r>
            <w:r>
              <w:rPr>
                <w:spacing w:val="-5"/>
                <w:sz w:val="24"/>
                <w:szCs w:val="24"/>
              </w:rPr>
              <w:t>ипальн</w:t>
            </w:r>
            <w:r>
              <w:rPr>
                <w:sz w:val="24"/>
                <w:szCs w:val="24"/>
              </w:rPr>
              <w:t>ого</w:t>
            </w:r>
          </w:p>
          <w:p w:rsidR="00944B42" w:rsidRDefault="00944B42" w:rsidP="00944934">
            <w:pPr>
              <w:shd w:val="clear" w:color="auto" w:fill="FFFFFF"/>
              <w:spacing w:line="274" w:lineRule="exact"/>
            </w:pPr>
            <w:r>
              <w:rPr>
                <w:spacing w:val="-2"/>
                <w:sz w:val="24"/>
                <w:szCs w:val="24"/>
              </w:rPr>
              <w:t>района</w:t>
            </w:r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B42" w:rsidRDefault="00944B42" w:rsidP="00944934">
            <w:pPr>
              <w:shd w:val="clear" w:color="auto" w:fill="FFFFFF"/>
              <w:spacing w:line="269" w:lineRule="exact"/>
              <w:ind w:right="22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2018-</w:t>
            </w:r>
          </w:p>
          <w:p w:rsidR="00944B42" w:rsidRDefault="00944B42" w:rsidP="00944934">
            <w:pPr>
              <w:shd w:val="clear" w:color="auto" w:fill="FFFFFF"/>
              <w:spacing w:line="269" w:lineRule="exact"/>
              <w:ind w:right="221"/>
            </w:pPr>
            <w:r>
              <w:rPr>
                <w:sz w:val="24"/>
                <w:szCs w:val="24"/>
              </w:rPr>
              <w:t>2022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B42" w:rsidRPr="005352AD" w:rsidRDefault="00944B42" w:rsidP="00944934">
            <w:pPr>
              <w:shd w:val="clear" w:color="auto" w:fill="FFFFFF"/>
              <w:spacing w:line="274" w:lineRule="exact"/>
              <w:rPr>
                <w:sz w:val="22"/>
                <w:szCs w:val="22"/>
              </w:rPr>
            </w:pPr>
            <w:r w:rsidRPr="005352AD">
              <w:rPr>
                <w:spacing w:val="-2"/>
                <w:sz w:val="22"/>
                <w:szCs w:val="22"/>
              </w:rPr>
              <w:t>Бюджет</w:t>
            </w:r>
          </w:p>
          <w:p w:rsidR="00944B42" w:rsidRPr="005352AD" w:rsidRDefault="00944B42" w:rsidP="00944934">
            <w:pPr>
              <w:shd w:val="clear" w:color="auto" w:fill="FFFFFF"/>
              <w:spacing w:line="274" w:lineRule="exact"/>
              <w:rPr>
                <w:sz w:val="22"/>
                <w:szCs w:val="22"/>
              </w:rPr>
            </w:pPr>
            <w:r w:rsidRPr="005352AD">
              <w:rPr>
                <w:spacing w:val="-5"/>
                <w:sz w:val="22"/>
                <w:szCs w:val="22"/>
              </w:rPr>
              <w:t>Комсомо</w:t>
            </w:r>
            <w:r w:rsidRPr="005352AD">
              <w:rPr>
                <w:spacing w:val="-4"/>
                <w:sz w:val="22"/>
                <w:szCs w:val="22"/>
              </w:rPr>
              <w:t>льского</w:t>
            </w:r>
          </w:p>
          <w:p w:rsidR="00944B42" w:rsidRPr="005352AD" w:rsidRDefault="00944B42" w:rsidP="00944934">
            <w:pPr>
              <w:shd w:val="clear" w:color="auto" w:fill="FFFFFF"/>
              <w:spacing w:line="274" w:lineRule="exact"/>
              <w:rPr>
                <w:sz w:val="22"/>
                <w:szCs w:val="22"/>
              </w:rPr>
            </w:pPr>
            <w:r w:rsidRPr="005352AD">
              <w:rPr>
                <w:spacing w:val="-2"/>
                <w:sz w:val="22"/>
                <w:szCs w:val="22"/>
              </w:rPr>
              <w:t>городск</w:t>
            </w:r>
            <w:r w:rsidRPr="005352AD">
              <w:rPr>
                <w:sz w:val="22"/>
                <w:szCs w:val="22"/>
              </w:rPr>
              <w:t>ого</w:t>
            </w:r>
          </w:p>
          <w:p w:rsidR="00944B42" w:rsidRDefault="00944B42" w:rsidP="00944934">
            <w:pPr>
              <w:shd w:val="clear" w:color="auto" w:fill="FFFFFF"/>
              <w:spacing w:line="274" w:lineRule="exact"/>
            </w:pPr>
            <w:r w:rsidRPr="005352AD">
              <w:rPr>
                <w:spacing w:val="-3"/>
                <w:sz w:val="22"/>
                <w:szCs w:val="22"/>
              </w:rPr>
              <w:t>поселен</w:t>
            </w:r>
            <w:r w:rsidRPr="005352AD">
              <w:rPr>
                <w:sz w:val="22"/>
                <w:szCs w:val="22"/>
              </w:rPr>
              <w:t>ия</w:t>
            </w:r>
          </w:p>
        </w:tc>
        <w:tc>
          <w:tcPr>
            <w:tcW w:w="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B42" w:rsidRPr="007248AD" w:rsidRDefault="00944B42" w:rsidP="00944934">
            <w:pPr>
              <w:shd w:val="clear" w:color="auto" w:fill="FFFFFF"/>
              <w:spacing w:line="0" w:lineRule="atLeast"/>
              <w:rPr>
                <w:sz w:val="24"/>
                <w:szCs w:val="24"/>
              </w:rPr>
            </w:pPr>
            <w:r w:rsidRPr="007248AD">
              <w:rPr>
                <w:sz w:val="24"/>
                <w:szCs w:val="24"/>
              </w:rPr>
              <w:t>12 000,00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B42" w:rsidRPr="007248AD" w:rsidRDefault="00944B42" w:rsidP="00944934">
            <w:pPr>
              <w:shd w:val="clear" w:color="auto" w:fill="FFFFFF"/>
              <w:spacing w:line="0" w:lineRule="atLeast"/>
              <w:rPr>
                <w:sz w:val="24"/>
                <w:szCs w:val="24"/>
              </w:rPr>
            </w:pPr>
            <w:r w:rsidRPr="007248AD">
              <w:rPr>
                <w:spacing w:val="-5"/>
                <w:sz w:val="24"/>
                <w:szCs w:val="24"/>
              </w:rPr>
              <w:t>0,00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B42" w:rsidRPr="007248AD" w:rsidRDefault="00944B42" w:rsidP="00944934">
            <w:pPr>
              <w:shd w:val="clear" w:color="auto" w:fill="FFFFFF"/>
              <w:spacing w:line="0" w:lineRule="atLeast"/>
              <w:jc w:val="right"/>
              <w:rPr>
                <w:sz w:val="24"/>
                <w:szCs w:val="24"/>
              </w:rPr>
            </w:pPr>
            <w:r w:rsidRPr="007248AD">
              <w:rPr>
                <w:sz w:val="24"/>
                <w:szCs w:val="24"/>
              </w:rPr>
              <w:t>12 000,00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B42" w:rsidRPr="007248AD" w:rsidRDefault="00944B42" w:rsidP="00944934">
            <w:pPr>
              <w:shd w:val="clear" w:color="auto" w:fill="FFFFFF"/>
              <w:spacing w:line="0" w:lineRule="atLeast"/>
              <w:rPr>
                <w:sz w:val="24"/>
                <w:szCs w:val="24"/>
              </w:rPr>
            </w:pPr>
            <w:r w:rsidRPr="007248AD">
              <w:rPr>
                <w:sz w:val="24"/>
                <w:szCs w:val="24"/>
              </w:rPr>
              <w:t>0,00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B42" w:rsidRPr="007248AD" w:rsidRDefault="00944B42" w:rsidP="00944934">
            <w:pPr>
              <w:shd w:val="clear" w:color="auto" w:fill="FFFFFF"/>
              <w:spacing w:line="0" w:lineRule="atLeast"/>
              <w:rPr>
                <w:sz w:val="24"/>
                <w:szCs w:val="24"/>
              </w:rPr>
            </w:pPr>
            <w:r w:rsidRPr="007248AD">
              <w:rPr>
                <w:sz w:val="24"/>
                <w:szCs w:val="24"/>
              </w:rPr>
              <w:t>0.00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B42" w:rsidRPr="007248AD" w:rsidRDefault="00944B42" w:rsidP="00944934">
            <w:pPr>
              <w:shd w:val="clear" w:color="auto" w:fill="FFFFFF"/>
              <w:spacing w:line="0" w:lineRule="atLeast"/>
              <w:rPr>
                <w:sz w:val="24"/>
                <w:szCs w:val="24"/>
              </w:rPr>
            </w:pPr>
            <w:r w:rsidRPr="007248AD">
              <w:rPr>
                <w:sz w:val="24"/>
                <w:szCs w:val="24"/>
              </w:rPr>
              <w:t>0,00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B42" w:rsidRPr="007248AD" w:rsidRDefault="00944B42" w:rsidP="00944934">
            <w:pPr>
              <w:shd w:val="clear" w:color="auto" w:fill="FFFFFF"/>
              <w:spacing w:line="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B42" w:rsidRPr="007248AD" w:rsidRDefault="00944B42" w:rsidP="00944934">
            <w:pPr>
              <w:shd w:val="clear" w:color="auto" w:fill="FFFFFF"/>
              <w:spacing w:line="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944B42" w:rsidTr="00944934">
        <w:trPr>
          <w:trHeight w:hRule="exact" w:val="2567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B42" w:rsidRDefault="00944B42" w:rsidP="00944934">
            <w:pPr>
              <w:shd w:val="clear" w:color="auto" w:fill="FFFFFF"/>
              <w:ind w:left="43"/>
            </w:pPr>
            <w:r>
              <w:rPr>
                <w:sz w:val="24"/>
                <w:szCs w:val="24"/>
              </w:rPr>
              <w:t>1.2.2</w:t>
            </w:r>
          </w:p>
        </w:tc>
        <w:tc>
          <w:tcPr>
            <w:tcW w:w="1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B42" w:rsidRPr="00361A1B" w:rsidRDefault="00944B42" w:rsidP="00944934">
            <w:pPr>
              <w:shd w:val="clear" w:color="auto" w:fill="FFFFFF"/>
              <w:spacing w:line="269" w:lineRule="exact"/>
              <w:ind w:right="101" w:firstLine="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Строительный контроль за б</w:t>
            </w:r>
            <w:r w:rsidRPr="00361A1B">
              <w:rPr>
                <w:sz w:val="22"/>
                <w:szCs w:val="22"/>
              </w:rPr>
              <w:t>лагоустройство</w:t>
            </w:r>
            <w:r>
              <w:rPr>
                <w:sz w:val="22"/>
                <w:szCs w:val="22"/>
              </w:rPr>
              <w:t>м</w:t>
            </w:r>
            <w:r w:rsidRPr="00361A1B">
              <w:rPr>
                <w:sz w:val="22"/>
                <w:szCs w:val="22"/>
              </w:rPr>
              <w:t xml:space="preserve"> </w:t>
            </w:r>
            <w:r w:rsidRPr="00361A1B">
              <w:rPr>
                <w:spacing w:val="-5"/>
                <w:sz w:val="22"/>
                <w:szCs w:val="22"/>
              </w:rPr>
              <w:t>общественн</w:t>
            </w:r>
            <w:r>
              <w:rPr>
                <w:spacing w:val="-5"/>
                <w:sz w:val="22"/>
                <w:szCs w:val="22"/>
              </w:rPr>
              <w:t>ой</w:t>
            </w:r>
            <w:r w:rsidRPr="00361A1B">
              <w:rPr>
                <w:spacing w:val="-4"/>
                <w:sz w:val="22"/>
                <w:szCs w:val="22"/>
              </w:rPr>
              <w:t>территори</w:t>
            </w:r>
            <w:r>
              <w:rPr>
                <w:spacing w:val="-4"/>
                <w:sz w:val="22"/>
                <w:szCs w:val="22"/>
              </w:rPr>
              <w:t>и по ул. Первомайская</w:t>
            </w:r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B42" w:rsidRDefault="00944B42" w:rsidP="00944934">
            <w:pPr>
              <w:shd w:val="clear" w:color="auto" w:fill="FFFFFF"/>
              <w:spacing w:line="274" w:lineRule="exact"/>
            </w:pPr>
            <w:r>
              <w:rPr>
                <w:spacing w:val="-2"/>
                <w:sz w:val="24"/>
                <w:szCs w:val="24"/>
              </w:rPr>
              <w:t>Администрац</w:t>
            </w:r>
            <w:r>
              <w:rPr>
                <w:sz w:val="24"/>
                <w:szCs w:val="24"/>
              </w:rPr>
              <w:t>ия</w:t>
            </w:r>
          </w:p>
          <w:p w:rsidR="00944B42" w:rsidRDefault="00944B42" w:rsidP="00944934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Комсо</w:t>
            </w:r>
            <w:r>
              <w:rPr>
                <w:spacing w:val="-3"/>
                <w:sz w:val="24"/>
                <w:szCs w:val="24"/>
              </w:rPr>
              <w:t>мольск</w:t>
            </w:r>
            <w:r>
              <w:rPr>
                <w:sz w:val="24"/>
                <w:szCs w:val="24"/>
              </w:rPr>
              <w:t>ого</w:t>
            </w:r>
          </w:p>
          <w:p w:rsidR="00944B42" w:rsidRDefault="00944B42" w:rsidP="00944934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муниц</w:t>
            </w:r>
            <w:r>
              <w:rPr>
                <w:spacing w:val="-4"/>
                <w:sz w:val="24"/>
                <w:szCs w:val="24"/>
              </w:rPr>
              <w:t>ипальн</w:t>
            </w:r>
            <w:r>
              <w:rPr>
                <w:sz w:val="24"/>
                <w:szCs w:val="24"/>
              </w:rPr>
              <w:t>ого</w:t>
            </w:r>
          </w:p>
          <w:p w:rsidR="00944B42" w:rsidRDefault="00944B42" w:rsidP="00944934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района</w:t>
            </w:r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B42" w:rsidRPr="003D6700" w:rsidRDefault="00944B42" w:rsidP="00944934">
            <w:pPr>
              <w:shd w:val="clear" w:color="auto" w:fill="FFFFFF"/>
              <w:spacing w:line="269" w:lineRule="exact"/>
              <w:ind w:right="216" w:firstLine="5"/>
              <w:rPr>
                <w:sz w:val="22"/>
                <w:szCs w:val="22"/>
              </w:rPr>
            </w:pPr>
            <w:r w:rsidRPr="003D6700">
              <w:rPr>
                <w:sz w:val="22"/>
                <w:szCs w:val="22"/>
              </w:rPr>
              <w:t>2018-</w:t>
            </w:r>
          </w:p>
          <w:p w:rsidR="00944B42" w:rsidRPr="003D6700" w:rsidRDefault="00944B42" w:rsidP="00944934">
            <w:pPr>
              <w:shd w:val="clear" w:color="auto" w:fill="FFFFFF"/>
              <w:spacing w:line="269" w:lineRule="exact"/>
              <w:ind w:right="216" w:firstLine="5"/>
              <w:rPr>
                <w:sz w:val="22"/>
                <w:szCs w:val="22"/>
              </w:rPr>
            </w:pPr>
            <w:r w:rsidRPr="003D6700">
              <w:rPr>
                <w:sz w:val="22"/>
                <w:szCs w:val="22"/>
              </w:rPr>
              <w:t>2022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B42" w:rsidRPr="005352AD" w:rsidRDefault="00944B42" w:rsidP="00944934">
            <w:pPr>
              <w:shd w:val="clear" w:color="auto" w:fill="FFFFFF"/>
              <w:spacing w:line="274" w:lineRule="exact"/>
              <w:rPr>
                <w:sz w:val="22"/>
                <w:szCs w:val="22"/>
              </w:rPr>
            </w:pPr>
            <w:r w:rsidRPr="005352AD">
              <w:rPr>
                <w:spacing w:val="-2"/>
                <w:sz w:val="22"/>
                <w:szCs w:val="22"/>
              </w:rPr>
              <w:t>Бюджет</w:t>
            </w:r>
          </w:p>
          <w:p w:rsidR="00944B42" w:rsidRPr="005352AD" w:rsidRDefault="00944B42" w:rsidP="00944934">
            <w:pPr>
              <w:shd w:val="clear" w:color="auto" w:fill="FFFFFF"/>
              <w:spacing w:line="274" w:lineRule="exact"/>
              <w:rPr>
                <w:sz w:val="22"/>
                <w:szCs w:val="22"/>
              </w:rPr>
            </w:pPr>
            <w:r w:rsidRPr="005352AD">
              <w:rPr>
                <w:spacing w:val="-5"/>
                <w:sz w:val="22"/>
                <w:szCs w:val="22"/>
              </w:rPr>
              <w:t>Комсомо</w:t>
            </w:r>
            <w:r w:rsidRPr="005352AD">
              <w:rPr>
                <w:spacing w:val="-4"/>
                <w:sz w:val="22"/>
                <w:szCs w:val="22"/>
              </w:rPr>
              <w:t>льского</w:t>
            </w:r>
          </w:p>
          <w:p w:rsidR="00944B42" w:rsidRPr="005352AD" w:rsidRDefault="00944B42" w:rsidP="00944934">
            <w:pPr>
              <w:shd w:val="clear" w:color="auto" w:fill="FFFFFF"/>
              <w:spacing w:line="274" w:lineRule="exact"/>
              <w:rPr>
                <w:sz w:val="22"/>
                <w:szCs w:val="22"/>
              </w:rPr>
            </w:pPr>
            <w:r w:rsidRPr="005352AD">
              <w:rPr>
                <w:spacing w:val="-2"/>
                <w:sz w:val="22"/>
                <w:szCs w:val="22"/>
              </w:rPr>
              <w:t>городск</w:t>
            </w:r>
            <w:r w:rsidRPr="005352AD">
              <w:rPr>
                <w:sz w:val="22"/>
                <w:szCs w:val="22"/>
              </w:rPr>
              <w:t>ого</w:t>
            </w:r>
          </w:p>
          <w:p w:rsidR="00944B42" w:rsidRPr="00ED084B" w:rsidRDefault="00944B42" w:rsidP="00944934">
            <w:pPr>
              <w:shd w:val="clear" w:color="auto" w:fill="FFFFFF"/>
              <w:spacing w:line="0" w:lineRule="atLeast"/>
              <w:rPr>
                <w:sz w:val="24"/>
                <w:szCs w:val="24"/>
              </w:rPr>
            </w:pPr>
            <w:r w:rsidRPr="005352AD">
              <w:rPr>
                <w:spacing w:val="-3"/>
                <w:sz w:val="22"/>
                <w:szCs w:val="22"/>
              </w:rPr>
              <w:t>поселен</w:t>
            </w:r>
            <w:r w:rsidRPr="005352AD">
              <w:rPr>
                <w:sz w:val="22"/>
                <w:szCs w:val="22"/>
              </w:rPr>
              <w:t>ия</w:t>
            </w:r>
          </w:p>
        </w:tc>
        <w:tc>
          <w:tcPr>
            <w:tcW w:w="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B42" w:rsidRPr="007248AD" w:rsidRDefault="00944B42" w:rsidP="00944934">
            <w:pPr>
              <w:shd w:val="clear" w:color="auto" w:fill="FFFFFF"/>
              <w:spacing w:line="0" w:lineRule="atLeast"/>
              <w:rPr>
                <w:sz w:val="24"/>
                <w:szCs w:val="24"/>
              </w:rPr>
            </w:pPr>
            <w:r w:rsidRPr="007248AD">
              <w:rPr>
                <w:spacing w:val="-2"/>
                <w:sz w:val="24"/>
                <w:szCs w:val="24"/>
              </w:rPr>
              <w:t>50000,00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B42" w:rsidRPr="007248AD" w:rsidRDefault="00944B42" w:rsidP="00944934">
            <w:pPr>
              <w:shd w:val="clear" w:color="auto" w:fill="FFFFFF"/>
              <w:spacing w:line="0" w:lineRule="atLeast"/>
              <w:ind w:firstLine="144"/>
              <w:rPr>
                <w:sz w:val="24"/>
                <w:szCs w:val="24"/>
              </w:rPr>
            </w:pPr>
            <w:r w:rsidRPr="007248AD">
              <w:rPr>
                <w:bCs/>
                <w:sz w:val="24"/>
                <w:szCs w:val="24"/>
              </w:rPr>
              <w:t>0,00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B42" w:rsidRPr="007248AD" w:rsidRDefault="00944B42" w:rsidP="00944934">
            <w:pPr>
              <w:shd w:val="clear" w:color="auto" w:fill="FFFFFF"/>
              <w:spacing w:line="0" w:lineRule="atLeast"/>
              <w:rPr>
                <w:sz w:val="24"/>
                <w:szCs w:val="24"/>
              </w:rPr>
            </w:pPr>
            <w:r w:rsidRPr="007248AD">
              <w:rPr>
                <w:spacing w:val="-2"/>
                <w:sz w:val="24"/>
                <w:szCs w:val="24"/>
              </w:rPr>
              <w:t>50000,00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B42" w:rsidRPr="007248AD" w:rsidRDefault="00944B42" w:rsidP="00944934">
            <w:pPr>
              <w:shd w:val="clear" w:color="auto" w:fill="FFFFFF"/>
              <w:spacing w:line="0" w:lineRule="atLeast"/>
              <w:rPr>
                <w:sz w:val="24"/>
                <w:szCs w:val="24"/>
              </w:rPr>
            </w:pPr>
            <w:r w:rsidRPr="007248AD">
              <w:rPr>
                <w:bCs/>
                <w:sz w:val="24"/>
                <w:szCs w:val="24"/>
              </w:rPr>
              <w:t>0,00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B42" w:rsidRPr="007248AD" w:rsidRDefault="00944B42" w:rsidP="00944934">
            <w:pPr>
              <w:shd w:val="clear" w:color="auto" w:fill="FFFFFF"/>
              <w:spacing w:line="0" w:lineRule="atLeast"/>
              <w:rPr>
                <w:sz w:val="24"/>
                <w:szCs w:val="24"/>
              </w:rPr>
            </w:pPr>
            <w:r w:rsidRPr="007248AD">
              <w:rPr>
                <w:bCs/>
                <w:sz w:val="24"/>
                <w:szCs w:val="24"/>
              </w:rPr>
              <w:t>0,00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B42" w:rsidRPr="007248AD" w:rsidRDefault="00944B42" w:rsidP="00944934">
            <w:pPr>
              <w:shd w:val="clear" w:color="auto" w:fill="FFFFFF"/>
              <w:spacing w:line="0" w:lineRule="atLeast"/>
              <w:rPr>
                <w:sz w:val="24"/>
                <w:szCs w:val="24"/>
              </w:rPr>
            </w:pPr>
            <w:r w:rsidRPr="007248AD">
              <w:rPr>
                <w:bCs/>
                <w:sz w:val="24"/>
                <w:szCs w:val="24"/>
              </w:rPr>
              <w:t>0,00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B42" w:rsidRPr="007248AD" w:rsidRDefault="00944B42" w:rsidP="00944934">
            <w:pPr>
              <w:shd w:val="clear" w:color="auto" w:fill="FFFFFF"/>
              <w:spacing w:line="0" w:lineRule="atLeas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B42" w:rsidRPr="007248AD" w:rsidRDefault="00944B42" w:rsidP="00944934">
            <w:pPr>
              <w:shd w:val="clear" w:color="auto" w:fill="FFFFFF"/>
              <w:spacing w:line="0" w:lineRule="atLeas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0,00</w:t>
            </w:r>
          </w:p>
        </w:tc>
      </w:tr>
      <w:tr w:rsidR="00944B42" w:rsidTr="00944934">
        <w:trPr>
          <w:trHeight w:hRule="exact" w:val="2567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B42" w:rsidRDefault="00944B42" w:rsidP="00944934">
            <w:pPr>
              <w:shd w:val="clear" w:color="auto" w:fill="FFFFFF"/>
              <w:ind w:left="3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1.2.3</w:t>
            </w:r>
          </w:p>
        </w:tc>
        <w:tc>
          <w:tcPr>
            <w:tcW w:w="1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B42" w:rsidRDefault="00944B42" w:rsidP="00944934">
            <w:pPr>
              <w:shd w:val="clear" w:color="auto" w:fill="FFFFFF"/>
              <w:spacing w:line="274" w:lineRule="exact"/>
              <w:rPr>
                <w:spacing w:val="-3"/>
                <w:sz w:val="22"/>
                <w:szCs w:val="22"/>
              </w:rPr>
            </w:pPr>
            <w:r w:rsidRPr="00361A1B">
              <w:rPr>
                <w:sz w:val="22"/>
                <w:szCs w:val="22"/>
              </w:rPr>
              <w:t xml:space="preserve">Благоустройство </w:t>
            </w:r>
            <w:r w:rsidRPr="00361A1B">
              <w:rPr>
                <w:spacing w:val="-5"/>
                <w:sz w:val="22"/>
                <w:szCs w:val="22"/>
              </w:rPr>
              <w:t>общественн</w:t>
            </w:r>
            <w:r>
              <w:rPr>
                <w:spacing w:val="-5"/>
                <w:sz w:val="22"/>
                <w:szCs w:val="22"/>
              </w:rPr>
              <w:t>ой</w:t>
            </w:r>
            <w:r w:rsidRPr="00361A1B">
              <w:rPr>
                <w:spacing w:val="-4"/>
                <w:sz w:val="22"/>
                <w:szCs w:val="22"/>
              </w:rPr>
              <w:t xml:space="preserve"> территори</w:t>
            </w:r>
            <w:r>
              <w:rPr>
                <w:spacing w:val="-4"/>
                <w:sz w:val="22"/>
                <w:szCs w:val="22"/>
              </w:rPr>
              <w:t>и в Комсомольском городском поселении по ул. Первомайская</w:t>
            </w:r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B42" w:rsidRDefault="00944B42" w:rsidP="00944934">
            <w:pPr>
              <w:shd w:val="clear" w:color="auto" w:fill="FFFFFF"/>
              <w:spacing w:line="274" w:lineRule="exact"/>
            </w:pPr>
            <w:r>
              <w:rPr>
                <w:spacing w:val="-3"/>
                <w:sz w:val="24"/>
                <w:szCs w:val="24"/>
              </w:rPr>
              <w:t>Админ</w:t>
            </w:r>
            <w:r>
              <w:rPr>
                <w:spacing w:val="-2"/>
                <w:sz w:val="24"/>
                <w:szCs w:val="24"/>
              </w:rPr>
              <w:t>истрац</w:t>
            </w:r>
            <w:r>
              <w:rPr>
                <w:sz w:val="24"/>
                <w:szCs w:val="24"/>
              </w:rPr>
              <w:t>ия</w:t>
            </w:r>
          </w:p>
          <w:p w:rsidR="00944B42" w:rsidRDefault="00944B42" w:rsidP="00944934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Комсо</w:t>
            </w:r>
            <w:r>
              <w:rPr>
                <w:spacing w:val="-4"/>
                <w:sz w:val="24"/>
                <w:szCs w:val="24"/>
              </w:rPr>
              <w:t>мольск</w:t>
            </w:r>
            <w:r>
              <w:rPr>
                <w:sz w:val="24"/>
                <w:szCs w:val="24"/>
              </w:rPr>
              <w:t>ого</w:t>
            </w:r>
          </w:p>
          <w:p w:rsidR="00944B42" w:rsidRDefault="00944B42" w:rsidP="00944934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муниц</w:t>
            </w:r>
            <w:r>
              <w:rPr>
                <w:spacing w:val="-5"/>
                <w:sz w:val="24"/>
                <w:szCs w:val="24"/>
              </w:rPr>
              <w:t>ипальн</w:t>
            </w:r>
            <w:r>
              <w:rPr>
                <w:sz w:val="24"/>
                <w:szCs w:val="24"/>
              </w:rPr>
              <w:t>ого</w:t>
            </w:r>
          </w:p>
          <w:p w:rsidR="00944B42" w:rsidRDefault="00944B42" w:rsidP="00944934">
            <w:pPr>
              <w:shd w:val="clear" w:color="auto" w:fill="FFFFFF"/>
              <w:spacing w:line="274" w:lineRule="exact"/>
            </w:pPr>
            <w:r>
              <w:rPr>
                <w:spacing w:val="-2"/>
                <w:sz w:val="24"/>
                <w:szCs w:val="24"/>
              </w:rPr>
              <w:t>района</w:t>
            </w:r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B42" w:rsidRDefault="00944B42" w:rsidP="00944934">
            <w:pPr>
              <w:shd w:val="clear" w:color="auto" w:fill="FFFFFF"/>
              <w:spacing w:line="269" w:lineRule="exact"/>
              <w:ind w:right="22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2018-</w:t>
            </w:r>
          </w:p>
          <w:p w:rsidR="00944B42" w:rsidRDefault="00944B42" w:rsidP="00944934">
            <w:pPr>
              <w:shd w:val="clear" w:color="auto" w:fill="FFFFFF"/>
              <w:spacing w:line="269" w:lineRule="exact"/>
              <w:ind w:right="221"/>
            </w:pPr>
            <w:r>
              <w:rPr>
                <w:sz w:val="24"/>
                <w:szCs w:val="24"/>
              </w:rPr>
              <w:t>2022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B42" w:rsidRPr="005352AD" w:rsidRDefault="00944B42" w:rsidP="00944934">
            <w:pPr>
              <w:shd w:val="clear" w:color="auto" w:fill="FFFFFF"/>
              <w:spacing w:line="274" w:lineRule="exact"/>
              <w:rPr>
                <w:sz w:val="22"/>
                <w:szCs w:val="22"/>
              </w:rPr>
            </w:pPr>
            <w:r w:rsidRPr="005352AD">
              <w:rPr>
                <w:spacing w:val="-2"/>
                <w:sz w:val="22"/>
                <w:szCs w:val="22"/>
              </w:rPr>
              <w:t>Бюджет</w:t>
            </w:r>
          </w:p>
          <w:p w:rsidR="00944B42" w:rsidRPr="005352AD" w:rsidRDefault="00944B42" w:rsidP="00944934">
            <w:pPr>
              <w:shd w:val="clear" w:color="auto" w:fill="FFFFFF"/>
              <w:spacing w:line="274" w:lineRule="exact"/>
              <w:rPr>
                <w:sz w:val="22"/>
                <w:szCs w:val="22"/>
              </w:rPr>
            </w:pPr>
            <w:r w:rsidRPr="005352AD">
              <w:rPr>
                <w:spacing w:val="-5"/>
                <w:sz w:val="22"/>
                <w:szCs w:val="22"/>
              </w:rPr>
              <w:t>Комсомо</w:t>
            </w:r>
            <w:r w:rsidRPr="005352AD">
              <w:rPr>
                <w:spacing w:val="-4"/>
                <w:sz w:val="22"/>
                <w:szCs w:val="22"/>
              </w:rPr>
              <w:t>льского</w:t>
            </w:r>
          </w:p>
          <w:p w:rsidR="00944B42" w:rsidRPr="005352AD" w:rsidRDefault="00944B42" w:rsidP="00944934">
            <w:pPr>
              <w:shd w:val="clear" w:color="auto" w:fill="FFFFFF"/>
              <w:spacing w:line="274" w:lineRule="exact"/>
              <w:rPr>
                <w:sz w:val="22"/>
                <w:szCs w:val="22"/>
              </w:rPr>
            </w:pPr>
            <w:r w:rsidRPr="005352AD">
              <w:rPr>
                <w:spacing w:val="-2"/>
                <w:sz w:val="22"/>
                <w:szCs w:val="22"/>
              </w:rPr>
              <w:t>городск</w:t>
            </w:r>
            <w:r w:rsidRPr="005352AD">
              <w:rPr>
                <w:sz w:val="22"/>
                <w:szCs w:val="22"/>
              </w:rPr>
              <w:t>ого</w:t>
            </w:r>
          </w:p>
          <w:p w:rsidR="00944B42" w:rsidRDefault="00944B42" w:rsidP="00944934">
            <w:pPr>
              <w:shd w:val="clear" w:color="auto" w:fill="FFFFFF"/>
              <w:spacing w:line="274" w:lineRule="exact"/>
            </w:pPr>
            <w:r w:rsidRPr="005352AD">
              <w:rPr>
                <w:spacing w:val="-3"/>
                <w:sz w:val="22"/>
                <w:szCs w:val="22"/>
              </w:rPr>
              <w:t>поселен</w:t>
            </w:r>
            <w:r w:rsidRPr="005352AD">
              <w:rPr>
                <w:sz w:val="22"/>
                <w:szCs w:val="22"/>
              </w:rPr>
              <w:t>ия</w:t>
            </w:r>
          </w:p>
        </w:tc>
        <w:tc>
          <w:tcPr>
            <w:tcW w:w="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B42" w:rsidRPr="007248AD" w:rsidRDefault="00944B42" w:rsidP="00944934">
            <w:pPr>
              <w:shd w:val="clear" w:color="auto" w:fill="FFFFFF"/>
              <w:spacing w:line="0" w:lineRule="atLeast"/>
              <w:rPr>
                <w:sz w:val="24"/>
                <w:szCs w:val="24"/>
              </w:rPr>
            </w:pPr>
            <w:r w:rsidRPr="007248AD">
              <w:rPr>
                <w:sz w:val="24"/>
                <w:szCs w:val="24"/>
              </w:rPr>
              <w:t>2197,26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B42" w:rsidRPr="007248AD" w:rsidRDefault="00944B42" w:rsidP="00944934">
            <w:pPr>
              <w:shd w:val="clear" w:color="auto" w:fill="FFFFFF"/>
              <w:spacing w:line="0" w:lineRule="atLeast"/>
              <w:rPr>
                <w:spacing w:val="-5"/>
                <w:sz w:val="24"/>
                <w:szCs w:val="24"/>
              </w:rPr>
            </w:pPr>
            <w:r w:rsidRPr="007248AD">
              <w:rPr>
                <w:bCs/>
                <w:sz w:val="24"/>
                <w:szCs w:val="24"/>
              </w:rPr>
              <w:t>0,00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B42" w:rsidRPr="007248AD" w:rsidRDefault="00944B42" w:rsidP="00944934">
            <w:pPr>
              <w:shd w:val="clear" w:color="auto" w:fill="FFFFFF"/>
              <w:spacing w:line="0" w:lineRule="atLeast"/>
              <w:jc w:val="right"/>
              <w:rPr>
                <w:sz w:val="24"/>
                <w:szCs w:val="24"/>
              </w:rPr>
            </w:pPr>
            <w:r w:rsidRPr="007248AD">
              <w:rPr>
                <w:sz w:val="24"/>
                <w:szCs w:val="24"/>
              </w:rPr>
              <w:t>2197,26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B42" w:rsidRPr="007248AD" w:rsidRDefault="00944B42" w:rsidP="00944934">
            <w:pPr>
              <w:rPr>
                <w:sz w:val="24"/>
                <w:szCs w:val="24"/>
              </w:rPr>
            </w:pPr>
            <w:r w:rsidRPr="007248AD">
              <w:rPr>
                <w:bCs/>
                <w:sz w:val="24"/>
                <w:szCs w:val="24"/>
              </w:rPr>
              <w:t>0,00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B42" w:rsidRPr="007248AD" w:rsidRDefault="00944B42" w:rsidP="00944934">
            <w:pPr>
              <w:rPr>
                <w:sz w:val="24"/>
                <w:szCs w:val="24"/>
              </w:rPr>
            </w:pPr>
            <w:r w:rsidRPr="007248AD">
              <w:rPr>
                <w:bCs/>
                <w:sz w:val="24"/>
                <w:szCs w:val="24"/>
              </w:rPr>
              <w:t>0,00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B42" w:rsidRPr="007248AD" w:rsidRDefault="00944B42" w:rsidP="00944934">
            <w:pPr>
              <w:rPr>
                <w:sz w:val="24"/>
                <w:szCs w:val="24"/>
              </w:rPr>
            </w:pPr>
            <w:r w:rsidRPr="007248AD">
              <w:rPr>
                <w:bCs/>
                <w:sz w:val="24"/>
                <w:szCs w:val="24"/>
              </w:rPr>
              <w:t>0,00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B42" w:rsidRPr="007248AD" w:rsidRDefault="00944B42" w:rsidP="00944934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B42" w:rsidRPr="007248AD" w:rsidRDefault="00944B42" w:rsidP="00944934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0,00</w:t>
            </w:r>
          </w:p>
        </w:tc>
      </w:tr>
    </w:tbl>
    <w:p w:rsidR="00944B42" w:rsidRDefault="00944B42" w:rsidP="00944B42">
      <w:pPr>
        <w:jc w:val="right"/>
      </w:pPr>
    </w:p>
    <w:p w:rsidR="00944B42" w:rsidRDefault="00944B42" w:rsidP="00944B42">
      <w:pPr>
        <w:jc w:val="right"/>
      </w:pPr>
    </w:p>
    <w:p w:rsidR="00944B42" w:rsidRDefault="00944B42" w:rsidP="00944B42">
      <w:pPr>
        <w:jc w:val="right"/>
      </w:pPr>
    </w:p>
    <w:p w:rsidR="00944B42" w:rsidRDefault="00944B42" w:rsidP="00944B42">
      <w:pPr>
        <w:jc w:val="right"/>
      </w:pPr>
    </w:p>
    <w:p w:rsidR="00944B42" w:rsidRDefault="00944B42" w:rsidP="00944B42">
      <w:pPr>
        <w:jc w:val="right"/>
      </w:pPr>
    </w:p>
    <w:p w:rsidR="00944B42" w:rsidRDefault="00944B42" w:rsidP="00944B42">
      <w:pPr>
        <w:shd w:val="clear" w:color="auto" w:fill="FFFFFF"/>
        <w:spacing w:line="288" w:lineRule="exact"/>
        <w:ind w:right="29"/>
        <w:jc w:val="right"/>
      </w:pPr>
    </w:p>
    <w:p w:rsidR="00944B42" w:rsidRDefault="00944B42" w:rsidP="00944B42">
      <w:pPr>
        <w:shd w:val="clear" w:color="auto" w:fill="FFFFFF"/>
        <w:spacing w:line="288" w:lineRule="exact"/>
        <w:ind w:right="29"/>
        <w:jc w:val="right"/>
      </w:pPr>
    </w:p>
    <w:p w:rsidR="00944B42" w:rsidRDefault="00944B42" w:rsidP="00944B42">
      <w:pPr>
        <w:shd w:val="clear" w:color="auto" w:fill="FFFFFF"/>
        <w:spacing w:line="288" w:lineRule="exact"/>
        <w:ind w:right="29"/>
        <w:jc w:val="right"/>
        <w:rPr>
          <w:sz w:val="24"/>
          <w:szCs w:val="24"/>
        </w:rPr>
      </w:pPr>
    </w:p>
    <w:p w:rsidR="00944B42" w:rsidRDefault="00944B42" w:rsidP="00944B42">
      <w:pPr>
        <w:shd w:val="clear" w:color="auto" w:fill="FFFFFF"/>
        <w:spacing w:line="288" w:lineRule="exact"/>
        <w:ind w:right="29"/>
        <w:jc w:val="right"/>
        <w:rPr>
          <w:sz w:val="24"/>
          <w:szCs w:val="24"/>
        </w:rPr>
      </w:pPr>
    </w:p>
    <w:p w:rsidR="00944B42" w:rsidRDefault="00944B42" w:rsidP="00944B42">
      <w:pPr>
        <w:shd w:val="clear" w:color="auto" w:fill="FFFFFF"/>
        <w:spacing w:line="288" w:lineRule="exact"/>
        <w:ind w:right="29"/>
        <w:jc w:val="right"/>
        <w:rPr>
          <w:sz w:val="24"/>
          <w:szCs w:val="24"/>
        </w:rPr>
      </w:pPr>
    </w:p>
    <w:p w:rsidR="00944B42" w:rsidRDefault="00944B42" w:rsidP="00944B42">
      <w:pPr>
        <w:shd w:val="clear" w:color="auto" w:fill="FFFFFF"/>
        <w:spacing w:line="288" w:lineRule="exact"/>
        <w:ind w:right="29"/>
        <w:jc w:val="right"/>
        <w:rPr>
          <w:sz w:val="24"/>
          <w:szCs w:val="24"/>
        </w:rPr>
      </w:pPr>
    </w:p>
    <w:p w:rsidR="00944B42" w:rsidRDefault="00944B42" w:rsidP="00944B42">
      <w:pPr>
        <w:shd w:val="clear" w:color="auto" w:fill="FFFFFF"/>
        <w:spacing w:line="288" w:lineRule="exact"/>
        <w:ind w:right="29"/>
        <w:jc w:val="right"/>
        <w:rPr>
          <w:sz w:val="24"/>
          <w:szCs w:val="24"/>
        </w:rPr>
      </w:pPr>
    </w:p>
    <w:p w:rsidR="00944B42" w:rsidRDefault="00944B42" w:rsidP="00944B42">
      <w:pPr>
        <w:shd w:val="clear" w:color="auto" w:fill="FFFFFF"/>
        <w:spacing w:line="288" w:lineRule="exact"/>
        <w:ind w:right="29"/>
        <w:jc w:val="right"/>
      </w:pPr>
      <w:r>
        <w:rPr>
          <w:sz w:val="24"/>
          <w:szCs w:val="24"/>
        </w:rPr>
        <w:t>Приложение 1</w:t>
      </w:r>
    </w:p>
    <w:p w:rsidR="00944B42" w:rsidRDefault="00944B42" w:rsidP="00944B42">
      <w:pPr>
        <w:shd w:val="clear" w:color="auto" w:fill="FFFFFF"/>
        <w:spacing w:line="288" w:lineRule="exact"/>
        <w:ind w:right="10"/>
        <w:jc w:val="right"/>
      </w:pPr>
      <w:r>
        <w:rPr>
          <w:spacing w:val="-2"/>
          <w:sz w:val="24"/>
          <w:szCs w:val="24"/>
        </w:rPr>
        <w:t>к подпрограмме</w:t>
      </w:r>
    </w:p>
    <w:p w:rsidR="00944B42" w:rsidRDefault="00944B42" w:rsidP="00944B42">
      <w:pPr>
        <w:shd w:val="clear" w:color="auto" w:fill="FFFFFF"/>
        <w:spacing w:before="10" w:line="288" w:lineRule="exact"/>
        <w:ind w:right="5"/>
        <w:jc w:val="right"/>
      </w:pPr>
      <w:r>
        <w:rPr>
          <w:spacing w:val="-1"/>
          <w:sz w:val="24"/>
          <w:szCs w:val="24"/>
        </w:rPr>
        <w:t>«Благоустройство общественных</w:t>
      </w:r>
    </w:p>
    <w:p w:rsidR="00944B42" w:rsidRDefault="00944B42" w:rsidP="00944B42">
      <w:pPr>
        <w:jc w:val="right"/>
      </w:pPr>
      <w:r>
        <w:rPr>
          <w:spacing w:val="-1"/>
          <w:sz w:val="24"/>
          <w:szCs w:val="24"/>
        </w:rPr>
        <w:t>территорий Комсомольского городского поселения»</w:t>
      </w:r>
      <w:r w:rsidRPr="00F61922">
        <w:t xml:space="preserve"> </w:t>
      </w:r>
    </w:p>
    <w:p w:rsidR="00944B42" w:rsidRDefault="00944B42" w:rsidP="00944B42">
      <w:pPr>
        <w:jc w:val="center"/>
      </w:pPr>
    </w:p>
    <w:p w:rsidR="00944B42" w:rsidRDefault="00944B42" w:rsidP="00944B42">
      <w:pPr>
        <w:jc w:val="center"/>
      </w:pPr>
    </w:p>
    <w:p w:rsidR="00944B42" w:rsidRPr="007455F5" w:rsidRDefault="00944B42" w:rsidP="00944B42">
      <w:pPr>
        <w:jc w:val="center"/>
        <w:rPr>
          <w:sz w:val="24"/>
          <w:szCs w:val="24"/>
        </w:rPr>
      </w:pPr>
      <w:r w:rsidRPr="007455F5">
        <w:rPr>
          <w:sz w:val="24"/>
          <w:szCs w:val="24"/>
        </w:rPr>
        <w:t>Адресный перечень общественных территорий, нуждающихся</w:t>
      </w:r>
    </w:p>
    <w:p w:rsidR="00944B42" w:rsidRPr="007455F5" w:rsidRDefault="00944B42" w:rsidP="00944B42">
      <w:pPr>
        <w:jc w:val="center"/>
        <w:rPr>
          <w:sz w:val="24"/>
          <w:szCs w:val="24"/>
        </w:rPr>
      </w:pPr>
      <w:r w:rsidRPr="007455F5">
        <w:rPr>
          <w:sz w:val="24"/>
          <w:szCs w:val="24"/>
        </w:rPr>
        <w:t xml:space="preserve"> в благоустройстве (с учетом их физического состояния) и подлежащих </w:t>
      </w:r>
    </w:p>
    <w:p w:rsidR="00944B42" w:rsidRPr="007455F5" w:rsidRDefault="00944B42" w:rsidP="00944B42">
      <w:pPr>
        <w:jc w:val="center"/>
        <w:rPr>
          <w:sz w:val="24"/>
          <w:szCs w:val="24"/>
        </w:rPr>
      </w:pPr>
      <w:r w:rsidRPr="007455F5">
        <w:rPr>
          <w:sz w:val="24"/>
          <w:szCs w:val="24"/>
        </w:rPr>
        <w:t>благоустройству в период действия муниципальной программы</w:t>
      </w:r>
    </w:p>
    <w:p w:rsidR="00944B42" w:rsidRPr="007455F5" w:rsidRDefault="00944B42" w:rsidP="00944B42">
      <w:pPr>
        <w:jc w:val="center"/>
        <w:rPr>
          <w:sz w:val="24"/>
          <w:szCs w:val="24"/>
        </w:rPr>
      </w:pPr>
    </w:p>
    <w:tbl>
      <w:tblPr>
        <w:tblW w:w="4702" w:type="pct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50"/>
        <w:gridCol w:w="5245"/>
        <w:gridCol w:w="4535"/>
      </w:tblGrid>
      <w:tr w:rsidR="00944B42" w:rsidRPr="009E7F87" w:rsidTr="00944934">
        <w:tc>
          <w:tcPr>
            <w:tcW w:w="400" w:type="pct"/>
            <w:vAlign w:val="center"/>
          </w:tcPr>
          <w:p w:rsidR="00944B42" w:rsidRPr="009E7F87" w:rsidRDefault="00944B42" w:rsidP="00944934">
            <w:pPr>
              <w:jc w:val="center"/>
              <w:rPr>
                <w:b/>
                <w:sz w:val="24"/>
                <w:szCs w:val="24"/>
              </w:rPr>
            </w:pPr>
            <w:r w:rsidRPr="009E7F87">
              <w:rPr>
                <w:b/>
                <w:sz w:val="24"/>
                <w:szCs w:val="24"/>
              </w:rPr>
              <w:t>№ п/п</w:t>
            </w:r>
          </w:p>
        </w:tc>
        <w:tc>
          <w:tcPr>
            <w:tcW w:w="2467" w:type="pct"/>
            <w:vAlign w:val="center"/>
          </w:tcPr>
          <w:p w:rsidR="00944B42" w:rsidRPr="009E7F87" w:rsidRDefault="00944B42" w:rsidP="00944934">
            <w:pPr>
              <w:jc w:val="center"/>
              <w:rPr>
                <w:b/>
                <w:sz w:val="24"/>
                <w:szCs w:val="24"/>
              </w:rPr>
            </w:pPr>
            <w:r w:rsidRPr="009E7F87">
              <w:rPr>
                <w:b/>
                <w:sz w:val="24"/>
                <w:szCs w:val="24"/>
              </w:rPr>
              <w:t>Наименование территории</w:t>
            </w:r>
          </w:p>
        </w:tc>
        <w:tc>
          <w:tcPr>
            <w:tcW w:w="2133" w:type="pct"/>
            <w:vAlign w:val="center"/>
          </w:tcPr>
          <w:p w:rsidR="00944B42" w:rsidRPr="009E7F87" w:rsidRDefault="00944B42" w:rsidP="00944934">
            <w:pPr>
              <w:jc w:val="center"/>
              <w:rPr>
                <w:b/>
                <w:sz w:val="24"/>
                <w:szCs w:val="24"/>
              </w:rPr>
            </w:pPr>
            <w:r w:rsidRPr="009E7F87">
              <w:rPr>
                <w:b/>
                <w:sz w:val="24"/>
                <w:szCs w:val="24"/>
              </w:rPr>
              <w:t>Физическое состояние территории</w:t>
            </w:r>
          </w:p>
        </w:tc>
      </w:tr>
      <w:tr w:rsidR="00944B42" w:rsidRPr="009E7F87" w:rsidTr="00944934">
        <w:tc>
          <w:tcPr>
            <w:tcW w:w="400" w:type="pct"/>
            <w:vAlign w:val="center"/>
          </w:tcPr>
          <w:p w:rsidR="00944B42" w:rsidRPr="009E7F87" w:rsidRDefault="00944B42" w:rsidP="00944934">
            <w:pPr>
              <w:rPr>
                <w:sz w:val="24"/>
                <w:szCs w:val="24"/>
              </w:rPr>
            </w:pPr>
            <w:r w:rsidRPr="009E7F87">
              <w:rPr>
                <w:sz w:val="24"/>
                <w:szCs w:val="24"/>
              </w:rPr>
              <w:t xml:space="preserve">     1</w:t>
            </w:r>
          </w:p>
        </w:tc>
        <w:tc>
          <w:tcPr>
            <w:tcW w:w="2467" w:type="pct"/>
          </w:tcPr>
          <w:p w:rsidR="00944B42" w:rsidRPr="009E7F87" w:rsidRDefault="00944B42" w:rsidP="00944934">
            <w:pPr>
              <w:tabs>
                <w:tab w:val="left" w:pos="1719"/>
              </w:tabs>
              <w:spacing w:line="240" w:lineRule="atLeast"/>
              <w:ind w:firstLine="34"/>
              <w:rPr>
                <w:sz w:val="24"/>
                <w:szCs w:val="24"/>
              </w:rPr>
            </w:pPr>
            <w:r w:rsidRPr="009E7F87">
              <w:rPr>
                <w:bCs/>
                <w:sz w:val="24"/>
                <w:szCs w:val="24"/>
              </w:rPr>
              <w:t>Сквер по ул.Советская</w:t>
            </w:r>
          </w:p>
        </w:tc>
        <w:tc>
          <w:tcPr>
            <w:tcW w:w="2133" w:type="pct"/>
          </w:tcPr>
          <w:p w:rsidR="00944B42" w:rsidRPr="009E7F87" w:rsidRDefault="00944B42" w:rsidP="00944934">
            <w:pPr>
              <w:spacing w:line="240" w:lineRule="atLeast"/>
              <w:ind w:firstLine="34"/>
              <w:jc w:val="both"/>
            </w:pPr>
            <w:r w:rsidRPr="009E7F87">
              <w:rPr>
                <w:sz w:val="24"/>
                <w:szCs w:val="24"/>
              </w:rPr>
              <w:t xml:space="preserve"> Требуется благоустройство</w:t>
            </w:r>
          </w:p>
        </w:tc>
      </w:tr>
      <w:tr w:rsidR="00944B42" w:rsidRPr="009E7F87" w:rsidTr="00944934">
        <w:tc>
          <w:tcPr>
            <w:tcW w:w="400" w:type="pct"/>
            <w:vAlign w:val="center"/>
          </w:tcPr>
          <w:p w:rsidR="00944B42" w:rsidRPr="009E7F87" w:rsidRDefault="00944B42" w:rsidP="00944934">
            <w:pPr>
              <w:rPr>
                <w:sz w:val="24"/>
                <w:szCs w:val="24"/>
              </w:rPr>
            </w:pPr>
            <w:r w:rsidRPr="009E7F87">
              <w:rPr>
                <w:sz w:val="24"/>
                <w:szCs w:val="24"/>
              </w:rPr>
              <w:t xml:space="preserve">     2</w:t>
            </w:r>
          </w:p>
        </w:tc>
        <w:tc>
          <w:tcPr>
            <w:tcW w:w="2467" w:type="pct"/>
          </w:tcPr>
          <w:p w:rsidR="00944B42" w:rsidRPr="009E7F87" w:rsidRDefault="00944B42" w:rsidP="00944934">
            <w:pPr>
              <w:tabs>
                <w:tab w:val="left" w:pos="1719"/>
              </w:tabs>
              <w:spacing w:line="240" w:lineRule="atLeast"/>
              <w:ind w:firstLine="34"/>
              <w:rPr>
                <w:sz w:val="24"/>
                <w:szCs w:val="24"/>
              </w:rPr>
            </w:pPr>
            <w:r w:rsidRPr="009E7F87">
              <w:rPr>
                <w:sz w:val="24"/>
                <w:szCs w:val="24"/>
              </w:rPr>
              <w:t>Сквер у вокзала по ул. Чкалова</w:t>
            </w:r>
          </w:p>
        </w:tc>
        <w:tc>
          <w:tcPr>
            <w:tcW w:w="2133" w:type="pct"/>
          </w:tcPr>
          <w:p w:rsidR="00944B42" w:rsidRPr="009E7F87" w:rsidRDefault="00944B42" w:rsidP="00944934">
            <w:pPr>
              <w:spacing w:line="240" w:lineRule="atLeast"/>
              <w:ind w:firstLine="34"/>
              <w:jc w:val="both"/>
            </w:pPr>
            <w:r w:rsidRPr="009E7F87">
              <w:rPr>
                <w:sz w:val="24"/>
                <w:szCs w:val="24"/>
              </w:rPr>
              <w:t xml:space="preserve"> Требуется благоустройство</w:t>
            </w:r>
          </w:p>
        </w:tc>
      </w:tr>
      <w:tr w:rsidR="00944B42" w:rsidRPr="009E7F87" w:rsidTr="00944934">
        <w:tc>
          <w:tcPr>
            <w:tcW w:w="400" w:type="pct"/>
            <w:vAlign w:val="center"/>
          </w:tcPr>
          <w:p w:rsidR="00944B42" w:rsidRPr="009E7F87" w:rsidRDefault="00944B42" w:rsidP="00944934">
            <w:pPr>
              <w:rPr>
                <w:sz w:val="24"/>
                <w:szCs w:val="24"/>
              </w:rPr>
            </w:pPr>
            <w:r w:rsidRPr="009E7F87">
              <w:rPr>
                <w:sz w:val="24"/>
                <w:szCs w:val="24"/>
              </w:rPr>
              <w:t xml:space="preserve">     3</w:t>
            </w:r>
          </w:p>
        </w:tc>
        <w:tc>
          <w:tcPr>
            <w:tcW w:w="2467" w:type="pct"/>
          </w:tcPr>
          <w:p w:rsidR="00944B42" w:rsidRPr="009E7F87" w:rsidRDefault="00944B42" w:rsidP="00944934">
            <w:pPr>
              <w:spacing w:line="240" w:lineRule="atLeast"/>
              <w:ind w:firstLine="34"/>
              <w:rPr>
                <w:bCs/>
                <w:sz w:val="24"/>
                <w:szCs w:val="24"/>
              </w:rPr>
            </w:pPr>
            <w:r w:rsidRPr="009E7F87">
              <w:rPr>
                <w:bCs/>
                <w:sz w:val="24"/>
                <w:szCs w:val="24"/>
              </w:rPr>
              <w:t>Парк "Железнодорожников"</w:t>
            </w:r>
          </w:p>
        </w:tc>
        <w:tc>
          <w:tcPr>
            <w:tcW w:w="2133" w:type="pct"/>
          </w:tcPr>
          <w:p w:rsidR="00944B42" w:rsidRPr="009E7F87" w:rsidRDefault="00944B42" w:rsidP="00944934">
            <w:pPr>
              <w:spacing w:line="240" w:lineRule="atLeast"/>
              <w:ind w:firstLine="34"/>
              <w:jc w:val="both"/>
            </w:pPr>
            <w:r w:rsidRPr="009E7F87">
              <w:rPr>
                <w:sz w:val="24"/>
                <w:szCs w:val="24"/>
              </w:rPr>
              <w:t xml:space="preserve"> Требуется благоустройство</w:t>
            </w:r>
          </w:p>
        </w:tc>
      </w:tr>
      <w:tr w:rsidR="00944B42" w:rsidRPr="009E7F87" w:rsidTr="00944934">
        <w:tc>
          <w:tcPr>
            <w:tcW w:w="400" w:type="pct"/>
            <w:vAlign w:val="center"/>
          </w:tcPr>
          <w:p w:rsidR="00944B42" w:rsidRPr="009E7F87" w:rsidRDefault="00944B42" w:rsidP="00944934">
            <w:pPr>
              <w:rPr>
                <w:sz w:val="24"/>
                <w:szCs w:val="24"/>
              </w:rPr>
            </w:pPr>
            <w:r w:rsidRPr="009E7F87">
              <w:rPr>
                <w:sz w:val="24"/>
                <w:szCs w:val="24"/>
              </w:rPr>
              <w:t xml:space="preserve">     4</w:t>
            </w:r>
          </w:p>
        </w:tc>
        <w:tc>
          <w:tcPr>
            <w:tcW w:w="2467" w:type="pct"/>
          </w:tcPr>
          <w:p w:rsidR="00944B42" w:rsidRPr="009E7F87" w:rsidRDefault="00944B42" w:rsidP="00944934">
            <w:pPr>
              <w:spacing w:line="240" w:lineRule="atLeast"/>
              <w:ind w:firstLine="34"/>
              <w:rPr>
                <w:bCs/>
                <w:sz w:val="24"/>
                <w:szCs w:val="24"/>
              </w:rPr>
            </w:pPr>
            <w:r w:rsidRPr="009E7F87">
              <w:rPr>
                <w:bCs/>
                <w:sz w:val="24"/>
                <w:szCs w:val="24"/>
              </w:rPr>
              <w:t>Территория на перекрестке ул. Люлина и ул. Колганова (у фотопавильона)</w:t>
            </w:r>
          </w:p>
        </w:tc>
        <w:tc>
          <w:tcPr>
            <w:tcW w:w="2133" w:type="pct"/>
          </w:tcPr>
          <w:p w:rsidR="00944B42" w:rsidRPr="009E7F87" w:rsidRDefault="00944B42" w:rsidP="00944934">
            <w:pPr>
              <w:spacing w:line="240" w:lineRule="atLeast"/>
            </w:pPr>
            <w:r w:rsidRPr="009E7F87">
              <w:rPr>
                <w:sz w:val="24"/>
                <w:szCs w:val="24"/>
              </w:rPr>
              <w:t xml:space="preserve"> Требуется благоустройство</w:t>
            </w:r>
          </w:p>
        </w:tc>
      </w:tr>
      <w:tr w:rsidR="00944B42" w:rsidRPr="009E7F87" w:rsidTr="00944934">
        <w:tc>
          <w:tcPr>
            <w:tcW w:w="400" w:type="pct"/>
            <w:vAlign w:val="center"/>
          </w:tcPr>
          <w:p w:rsidR="00944B42" w:rsidRPr="009E7F87" w:rsidRDefault="00944B42" w:rsidP="00944934">
            <w:pPr>
              <w:rPr>
                <w:sz w:val="24"/>
                <w:szCs w:val="24"/>
              </w:rPr>
            </w:pPr>
            <w:r w:rsidRPr="009E7F87">
              <w:rPr>
                <w:sz w:val="24"/>
                <w:szCs w:val="24"/>
              </w:rPr>
              <w:t xml:space="preserve">     5</w:t>
            </w:r>
          </w:p>
        </w:tc>
        <w:tc>
          <w:tcPr>
            <w:tcW w:w="2467" w:type="pct"/>
          </w:tcPr>
          <w:p w:rsidR="00944B42" w:rsidRPr="009E7F87" w:rsidRDefault="00944B42" w:rsidP="00944934">
            <w:pPr>
              <w:spacing w:line="240" w:lineRule="atLeast"/>
              <w:ind w:firstLine="34"/>
              <w:rPr>
                <w:bCs/>
                <w:sz w:val="24"/>
                <w:szCs w:val="24"/>
              </w:rPr>
            </w:pPr>
            <w:r w:rsidRPr="009E7F87">
              <w:rPr>
                <w:bCs/>
                <w:sz w:val="24"/>
                <w:szCs w:val="24"/>
              </w:rPr>
              <w:t xml:space="preserve">Территория  по ул. Первомайская </w:t>
            </w:r>
          </w:p>
        </w:tc>
        <w:tc>
          <w:tcPr>
            <w:tcW w:w="2133" w:type="pct"/>
          </w:tcPr>
          <w:p w:rsidR="00944B42" w:rsidRPr="009E7F87" w:rsidRDefault="00944B42" w:rsidP="00944934">
            <w:pPr>
              <w:spacing w:line="240" w:lineRule="atLeast"/>
            </w:pPr>
            <w:r w:rsidRPr="009E7F87">
              <w:rPr>
                <w:sz w:val="24"/>
                <w:szCs w:val="24"/>
              </w:rPr>
              <w:t xml:space="preserve"> Требуется благоустройство</w:t>
            </w:r>
          </w:p>
        </w:tc>
      </w:tr>
      <w:tr w:rsidR="00944B42" w:rsidRPr="009E7F87" w:rsidTr="00944934">
        <w:tc>
          <w:tcPr>
            <w:tcW w:w="400" w:type="pct"/>
          </w:tcPr>
          <w:p w:rsidR="00944B42" w:rsidRPr="009E7F87" w:rsidRDefault="00944B42" w:rsidP="00944934">
            <w:pPr>
              <w:ind w:left="360"/>
              <w:rPr>
                <w:sz w:val="24"/>
                <w:szCs w:val="24"/>
              </w:rPr>
            </w:pPr>
            <w:r w:rsidRPr="009E7F87">
              <w:rPr>
                <w:sz w:val="24"/>
                <w:szCs w:val="24"/>
              </w:rPr>
              <w:t xml:space="preserve"> 6</w:t>
            </w:r>
          </w:p>
        </w:tc>
        <w:tc>
          <w:tcPr>
            <w:tcW w:w="2467" w:type="pct"/>
            <w:vAlign w:val="bottom"/>
          </w:tcPr>
          <w:p w:rsidR="00944B42" w:rsidRPr="009E7F87" w:rsidRDefault="00944B42" w:rsidP="00944934">
            <w:pPr>
              <w:rPr>
                <w:bCs/>
                <w:sz w:val="24"/>
                <w:szCs w:val="24"/>
              </w:rPr>
            </w:pPr>
            <w:r w:rsidRPr="009E7F87">
              <w:rPr>
                <w:bCs/>
                <w:sz w:val="24"/>
                <w:szCs w:val="24"/>
              </w:rPr>
              <w:t>тротуар пер. Торговый к д. №8</w:t>
            </w:r>
          </w:p>
          <w:p w:rsidR="00944B42" w:rsidRPr="009E7F87" w:rsidRDefault="00944B42" w:rsidP="00944934">
            <w:pPr>
              <w:rPr>
                <w:bCs/>
                <w:sz w:val="24"/>
                <w:szCs w:val="24"/>
              </w:rPr>
            </w:pPr>
          </w:p>
        </w:tc>
        <w:tc>
          <w:tcPr>
            <w:tcW w:w="2133" w:type="pct"/>
          </w:tcPr>
          <w:p w:rsidR="00944B42" w:rsidRPr="009E7F87" w:rsidRDefault="00944B42" w:rsidP="00944934">
            <w:r w:rsidRPr="009E7F87">
              <w:rPr>
                <w:sz w:val="24"/>
                <w:szCs w:val="24"/>
              </w:rPr>
              <w:t>Требуется благоустройство</w:t>
            </w:r>
          </w:p>
        </w:tc>
      </w:tr>
      <w:tr w:rsidR="00944B42" w:rsidRPr="009E7F87" w:rsidTr="00944934">
        <w:tc>
          <w:tcPr>
            <w:tcW w:w="400" w:type="pct"/>
          </w:tcPr>
          <w:p w:rsidR="00944B42" w:rsidRPr="009E7F87" w:rsidRDefault="00944B42" w:rsidP="00944934">
            <w:pPr>
              <w:ind w:left="360"/>
              <w:rPr>
                <w:sz w:val="24"/>
                <w:szCs w:val="24"/>
              </w:rPr>
            </w:pPr>
            <w:r w:rsidRPr="009E7F87">
              <w:rPr>
                <w:sz w:val="24"/>
                <w:szCs w:val="24"/>
              </w:rPr>
              <w:t xml:space="preserve"> 7</w:t>
            </w:r>
          </w:p>
        </w:tc>
        <w:tc>
          <w:tcPr>
            <w:tcW w:w="2467" w:type="pct"/>
          </w:tcPr>
          <w:p w:rsidR="00944B42" w:rsidRPr="009E7F87" w:rsidRDefault="00944B42" w:rsidP="00944934">
            <w:pPr>
              <w:rPr>
                <w:bCs/>
                <w:sz w:val="24"/>
                <w:szCs w:val="24"/>
              </w:rPr>
            </w:pPr>
            <w:r w:rsidRPr="009E7F87">
              <w:rPr>
                <w:bCs/>
                <w:sz w:val="24"/>
                <w:szCs w:val="24"/>
              </w:rPr>
              <w:t>тротуар по ул.Ленина</w:t>
            </w:r>
          </w:p>
        </w:tc>
        <w:tc>
          <w:tcPr>
            <w:tcW w:w="2133" w:type="pct"/>
          </w:tcPr>
          <w:p w:rsidR="00944B42" w:rsidRPr="009E7F87" w:rsidRDefault="00944B42" w:rsidP="00944934">
            <w:r w:rsidRPr="009E7F87">
              <w:rPr>
                <w:sz w:val="24"/>
                <w:szCs w:val="24"/>
              </w:rPr>
              <w:t>Требуется благоустройство</w:t>
            </w:r>
          </w:p>
        </w:tc>
      </w:tr>
      <w:tr w:rsidR="00944B42" w:rsidRPr="009E7F87" w:rsidTr="00944934">
        <w:tc>
          <w:tcPr>
            <w:tcW w:w="400" w:type="pct"/>
          </w:tcPr>
          <w:p w:rsidR="00944B42" w:rsidRPr="009E7F87" w:rsidRDefault="00944B42" w:rsidP="00944934">
            <w:pPr>
              <w:ind w:left="360"/>
              <w:rPr>
                <w:sz w:val="24"/>
                <w:szCs w:val="24"/>
              </w:rPr>
            </w:pPr>
            <w:r w:rsidRPr="009E7F87">
              <w:rPr>
                <w:sz w:val="24"/>
                <w:szCs w:val="24"/>
              </w:rPr>
              <w:t xml:space="preserve"> 8</w:t>
            </w:r>
          </w:p>
        </w:tc>
        <w:tc>
          <w:tcPr>
            <w:tcW w:w="2467" w:type="pct"/>
          </w:tcPr>
          <w:p w:rsidR="00944B42" w:rsidRPr="009E7F87" w:rsidRDefault="00944B42" w:rsidP="00944934">
            <w:pPr>
              <w:rPr>
                <w:bCs/>
                <w:sz w:val="24"/>
                <w:szCs w:val="24"/>
              </w:rPr>
            </w:pPr>
            <w:r w:rsidRPr="009E7F87">
              <w:rPr>
                <w:bCs/>
                <w:sz w:val="24"/>
                <w:szCs w:val="24"/>
              </w:rPr>
              <w:t>тротуар по ул. 40 лет Октября</w:t>
            </w:r>
          </w:p>
        </w:tc>
        <w:tc>
          <w:tcPr>
            <w:tcW w:w="2133" w:type="pct"/>
          </w:tcPr>
          <w:p w:rsidR="00944B42" w:rsidRPr="009E7F87" w:rsidRDefault="00944B42" w:rsidP="00944934">
            <w:r w:rsidRPr="009E7F87">
              <w:rPr>
                <w:sz w:val="24"/>
                <w:szCs w:val="24"/>
              </w:rPr>
              <w:t>Требуется благоустройство</w:t>
            </w:r>
          </w:p>
        </w:tc>
      </w:tr>
      <w:tr w:rsidR="00944B42" w:rsidRPr="009E7F87" w:rsidTr="00944934">
        <w:trPr>
          <w:trHeight w:val="677"/>
        </w:trPr>
        <w:tc>
          <w:tcPr>
            <w:tcW w:w="400" w:type="pct"/>
          </w:tcPr>
          <w:p w:rsidR="00944B42" w:rsidRPr="009E7F87" w:rsidRDefault="00944B42" w:rsidP="00944934">
            <w:pPr>
              <w:ind w:left="360"/>
              <w:rPr>
                <w:sz w:val="24"/>
                <w:szCs w:val="24"/>
              </w:rPr>
            </w:pPr>
            <w:r w:rsidRPr="009E7F87">
              <w:rPr>
                <w:sz w:val="24"/>
                <w:szCs w:val="24"/>
              </w:rPr>
              <w:t xml:space="preserve"> 9</w:t>
            </w:r>
          </w:p>
        </w:tc>
        <w:tc>
          <w:tcPr>
            <w:tcW w:w="2467" w:type="pct"/>
          </w:tcPr>
          <w:p w:rsidR="00944B42" w:rsidRPr="009E7F87" w:rsidRDefault="00944B42" w:rsidP="00944934">
            <w:pPr>
              <w:rPr>
                <w:bCs/>
                <w:sz w:val="24"/>
                <w:szCs w:val="24"/>
              </w:rPr>
            </w:pPr>
            <w:r w:rsidRPr="009E7F87">
              <w:rPr>
                <w:bCs/>
                <w:sz w:val="24"/>
                <w:szCs w:val="24"/>
              </w:rPr>
              <w:t>Асфальтирование территории у детской площадки по ул. 40 лет Октября</w:t>
            </w:r>
          </w:p>
        </w:tc>
        <w:tc>
          <w:tcPr>
            <w:tcW w:w="2133" w:type="pct"/>
          </w:tcPr>
          <w:p w:rsidR="00944B42" w:rsidRPr="009E7F87" w:rsidRDefault="00944B42" w:rsidP="00944934">
            <w:r w:rsidRPr="009E7F87">
              <w:rPr>
                <w:sz w:val="24"/>
                <w:szCs w:val="24"/>
              </w:rPr>
              <w:t>Требуется благоустройство</w:t>
            </w:r>
          </w:p>
        </w:tc>
      </w:tr>
      <w:tr w:rsidR="00944B42" w:rsidRPr="009E7F87" w:rsidTr="00944934">
        <w:tc>
          <w:tcPr>
            <w:tcW w:w="400" w:type="pct"/>
          </w:tcPr>
          <w:p w:rsidR="00944B42" w:rsidRPr="009E7F87" w:rsidRDefault="00944B42" w:rsidP="00944934">
            <w:pPr>
              <w:ind w:left="360"/>
              <w:rPr>
                <w:sz w:val="24"/>
                <w:szCs w:val="24"/>
              </w:rPr>
            </w:pPr>
            <w:r w:rsidRPr="009E7F87">
              <w:rPr>
                <w:sz w:val="24"/>
                <w:szCs w:val="24"/>
              </w:rPr>
              <w:t>10</w:t>
            </w:r>
          </w:p>
        </w:tc>
        <w:tc>
          <w:tcPr>
            <w:tcW w:w="2467" w:type="pct"/>
          </w:tcPr>
          <w:p w:rsidR="00944B42" w:rsidRPr="009E7F87" w:rsidRDefault="00944B42" w:rsidP="00944934">
            <w:pPr>
              <w:rPr>
                <w:bCs/>
                <w:sz w:val="24"/>
                <w:szCs w:val="24"/>
              </w:rPr>
            </w:pPr>
            <w:r w:rsidRPr="009E7F87">
              <w:rPr>
                <w:bCs/>
                <w:sz w:val="24"/>
                <w:szCs w:val="24"/>
              </w:rPr>
              <w:t>Тротуар по ул. Зайцева</w:t>
            </w:r>
          </w:p>
        </w:tc>
        <w:tc>
          <w:tcPr>
            <w:tcW w:w="2133" w:type="pct"/>
          </w:tcPr>
          <w:p w:rsidR="00944B42" w:rsidRPr="009E7F87" w:rsidRDefault="00944B42" w:rsidP="00944934">
            <w:r w:rsidRPr="009E7F87">
              <w:rPr>
                <w:sz w:val="24"/>
                <w:szCs w:val="24"/>
              </w:rPr>
              <w:t>Требуется благоустройство</w:t>
            </w:r>
          </w:p>
        </w:tc>
      </w:tr>
      <w:tr w:rsidR="00944B42" w:rsidRPr="009E7F87" w:rsidTr="00944934">
        <w:tc>
          <w:tcPr>
            <w:tcW w:w="400" w:type="pct"/>
          </w:tcPr>
          <w:p w:rsidR="00944B42" w:rsidRPr="009E7F87" w:rsidRDefault="00944B42" w:rsidP="00944934">
            <w:pPr>
              <w:ind w:left="360"/>
              <w:rPr>
                <w:sz w:val="24"/>
                <w:szCs w:val="24"/>
              </w:rPr>
            </w:pPr>
            <w:r w:rsidRPr="009E7F87">
              <w:rPr>
                <w:sz w:val="24"/>
                <w:szCs w:val="24"/>
              </w:rPr>
              <w:t>11</w:t>
            </w:r>
          </w:p>
        </w:tc>
        <w:tc>
          <w:tcPr>
            <w:tcW w:w="2467" w:type="pct"/>
          </w:tcPr>
          <w:p w:rsidR="00944B42" w:rsidRPr="009E7F87" w:rsidRDefault="00944B42" w:rsidP="00944934">
            <w:pPr>
              <w:rPr>
                <w:bCs/>
                <w:sz w:val="24"/>
                <w:szCs w:val="24"/>
              </w:rPr>
            </w:pPr>
            <w:r w:rsidRPr="009E7F87">
              <w:rPr>
                <w:bCs/>
                <w:sz w:val="24"/>
                <w:szCs w:val="24"/>
              </w:rPr>
              <w:t>Пионерская от д.2 до пересечения с ул. Зайцева</w:t>
            </w:r>
          </w:p>
        </w:tc>
        <w:tc>
          <w:tcPr>
            <w:tcW w:w="2133" w:type="pct"/>
          </w:tcPr>
          <w:p w:rsidR="00944B42" w:rsidRPr="009E7F87" w:rsidRDefault="00944B42" w:rsidP="00944934">
            <w:r w:rsidRPr="009E7F87">
              <w:rPr>
                <w:sz w:val="24"/>
                <w:szCs w:val="24"/>
              </w:rPr>
              <w:t>Требуется благоустройство</w:t>
            </w:r>
          </w:p>
        </w:tc>
      </w:tr>
      <w:tr w:rsidR="00944B42" w:rsidRPr="009E7F87" w:rsidTr="00944934">
        <w:tc>
          <w:tcPr>
            <w:tcW w:w="400" w:type="pct"/>
          </w:tcPr>
          <w:p w:rsidR="00944B42" w:rsidRPr="009E7F87" w:rsidRDefault="00944B42" w:rsidP="00944934">
            <w:pPr>
              <w:ind w:left="360"/>
              <w:rPr>
                <w:sz w:val="24"/>
                <w:szCs w:val="24"/>
              </w:rPr>
            </w:pPr>
            <w:r w:rsidRPr="009E7F87">
              <w:rPr>
                <w:sz w:val="24"/>
                <w:szCs w:val="24"/>
              </w:rPr>
              <w:t>11</w:t>
            </w:r>
          </w:p>
        </w:tc>
        <w:tc>
          <w:tcPr>
            <w:tcW w:w="2467" w:type="pct"/>
          </w:tcPr>
          <w:p w:rsidR="00944B42" w:rsidRPr="009E7F87" w:rsidRDefault="00944B42" w:rsidP="00944934">
            <w:pPr>
              <w:rPr>
                <w:bCs/>
                <w:sz w:val="24"/>
                <w:szCs w:val="24"/>
              </w:rPr>
            </w:pPr>
            <w:r w:rsidRPr="009E7F87">
              <w:rPr>
                <w:bCs/>
                <w:sz w:val="24"/>
                <w:szCs w:val="24"/>
              </w:rPr>
              <w:t>Тротуар по ул. Советская от д/с №1 до пешеходного перехода</w:t>
            </w:r>
          </w:p>
        </w:tc>
        <w:tc>
          <w:tcPr>
            <w:tcW w:w="2133" w:type="pct"/>
          </w:tcPr>
          <w:p w:rsidR="00944B42" w:rsidRPr="009E7F87" w:rsidRDefault="00944B42" w:rsidP="00944934">
            <w:r w:rsidRPr="009E7F87">
              <w:rPr>
                <w:sz w:val="24"/>
                <w:szCs w:val="24"/>
              </w:rPr>
              <w:t>Требуется благоустройство</w:t>
            </w:r>
          </w:p>
        </w:tc>
      </w:tr>
      <w:tr w:rsidR="00944B42" w:rsidRPr="009E7F87" w:rsidTr="00944934">
        <w:tc>
          <w:tcPr>
            <w:tcW w:w="400" w:type="pct"/>
          </w:tcPr>
          <w:p w:rsidR="00944B42" w:rsidRPr="009E7F87" w:rsidRDefault="00944B42" w:rsidP="00944934">
            <w:pPr>
              <w:ind w:left="360"/>
              <w:rPr>
                <w:sz w:val="24"/>
                <w:szCs w:val="24"/>
              </w:rPr>
            </w:pPr>
            <w:r w:rsidRPr="009E7F87">
              <w:rPr>
                <w:sz w:val="24"/>
                <w:szCs w:val="24"/>
              </w:rPr>
              <w:t>12</w:t>
            </w:r>
          </w:p>
        </w:tc>
        <w:tc>
          <w:tcPr>
            <w:tcW w:w="2467" w:type="pct"/>
          </w:tcPr>
          <w:p w:rsidR="00944B42" w:rsidRPr="009E7F87" w:rsidRDefault="00944B42" w:rsidP="00944934">
            <w:pPr>
              <w:rPr>
                <w:bCs/>
                <w:sz w:val="24"/>
                <w:szCs w:val="24"/>
              </w:rPr>
            </w:pPr>
            <w:r w:rsidRPr="009E7F87">
              <w:rPr>
                <w:bCs/>
                <w:sz w:val="24"/>
                <w:szCs w:val="24"/>
              </w:rPr>
              <w:t>Тротуар по ул. Садовая вдоль д/с №7</w:t>
            </w:r>
          </w:p>
        </w:tc>
        <w:tc>
          <w:tcPr>
            <w:tcW w:w="2133" w:type="pct"/>
          </w:tcPr>
          <w:p w:rsidR="00944B42" w:rsidRPr="009E7F87" w:rsidRDefault="00944B42" w:rsidP="00944934">
            <w:r w:rsidRPr="009E7F87">
              <w:rPr>
                <w:sz w:val="24"/>
                <w:szCs w:val="24"/>
              </w:rPr>
              <w:t>Требуется благоустройство</w:t>
            </w:r>
          </w:p>
        </w:tc>
      </w:tr>
      <w:tr w:rsidR="00944B42" w:rsidRPr="009E7F87" w:rsidTr="00944934">
        <w:tc>
          <w:tcPr>
            <w:tcW w:w="400" w:type="pct"/>
          </w:tcPr>
          <w:p w:rsidR="00944B42" w:rsidRPr="009E7F87" w:rsidRDefault="00944B42" w:rsidP="00944934">
            <w:pPr>
              <w:ind w:left="360"/>
              <w:rPr>
                <w:sz w:val="24"/>
                <w:szCs w:val="24"/>
              </w:rPr>
            </w:pPr>
            <w:r w:rsidRPr="009E7F87">
              <w:rPr>
                <w:sz w:val="24"/>
                <w:szCs w:val="24"/>
              </w:rPr>
              <w:t>13</w:t>
            </w:r>
          </w:p>
        </w:tc>
        <w:tc>
          <w:tcPr>
            <w:tcW w:w="2467" w:type="pct"/>
          </w:tcPr>
          <w:p w:rsidR="00944B42" w:rsidRPr="009E7F87" w:rsidRDefault="00944B42" w:rsidP="00944934">
            <w:pPr>
              <w:tabs>
                <w:tab w:val="left" w:pos="1719"/>
              </w:tabs>
              <w:rPr>
                <w:sz w:val="24"/>
                <w:szCs w:val="24"/>
              </w:rPr>
            </w:pPr>
            <w:r w:rsidRPr="009E7F87">
              <w:rPr>
                <w:sz w:val="24"/>
                <w:szCs w:val="24"/>
              </w:rPr>
              <w:t>Тротуар вдоль забора МКДОУ №1 "Радуга" с пер.Торговый до ул. Советская</w:t>
            </w:r>
          </w:p>
        </w:tc>
        <w:tc>
          <w:tcPr>
            <w:tcW w:w="2133" w:type="pct"/>
          </w:tcPr>
          <w:p w:rsidR="00944B42" w:rsidRPr="009E7F87" w:rsidRDefault="00944B42" w:rsidP="00944934">
            <w:r w:rsidRPr="009E7F87">
              <w:rPr>
                <w:sz w:val="24"/>
                <w:szCs w:val="24"/>
              </w:rPr>
              <w:t>Требуется благоустройство</w:t>
            </w:r>
          </w:p>
        </w:tc>
      </w:tr>
      <w:tr w:rsidR="00944B42" w:rsidRPr="009E7F87" w:rsidTr="00944934">
        <w:tc>
          <w:tcPr>
            <w:tcW w:w="400" w:type="pct"/>
          </w:tcPr>
          <w:p w:rsidR="00944B42" w:rsidRPr="009E7F87" w:rsidRDefault="00944B42" w:rsidP="00944934">
            <w:pPr>
              <w:ind w:left="360"/>
              <w:rPr>
                <w:sz w:val="24"/>
                <w:szCs w:val="24"/>
              </w:rPr>
            </w:pPr>
            <w:r w:rsidRPr="009E7F87">
              <w:rPr>
                <w:sz w:val="24"/>
                <w:szCs w:val="24"/>
              </w:rPr>
              <w:t>14</w:t>
            </w:r>
          </w:p>
        </w:tc>
        <w:tc>
          <w:tcPr>
            <w:tcW w:w="2467" w:type="pct"/>
          </w:tcPr>
          <w:p w:rsidR="00944B42" w:rsidRPr="009E7F87" w:rsidRDefault="00944B42" w:rsidP="00944934">
            <w:pPr>
              <w:tabs>
                <w:tab w:val="left" w:pos="1719"/>
              </w:tabs>
              <w:jc w:val="both"/>
              <w:rPr>
                <w:sz w:val="24"/>
                <w:szCs w:val="24"/>
              </w:rPr>
            </w:pPr>
            <w:r w:rsidRPr="009E7F87">
              <w:rPr>
                <w:sz w:val="24"/>
                <w:szCs w:val="24"/>
              </w:rPr>
              <w:t>Тротуар по ул. Пионерской у д.10 и д.12</w:t>
            </w:r>
          </w:p>
        </w:tc>
        <w:tc>
          <w:tcPr>
            <w:tcW w:w="2133" w:type="pct"/>
          </w:tcPr>
          <w:p w:rsidR="00944B42" w:rsidRPr="009E7F87" w:rsidRDefault="00944B42" w:rsidP="00944934">
            <w:r w:rsidRPr="009E7F87">
              <w:rPr>
                <w:sz w:val="24"/>
                <w:szCs w:val="24"/>
              </w:rPr>
              <w:t>Требуется благоустройство</w:t>
            </w:r>
          </w:p>
        </w:tc>
      </w:tr>
      <w:tr w:rsidR="00944B42" w:rsidRPr="009E7F87" w:rsidTr="00944934">
        <w:tc>
          <w:tcPr>
            <w:tcW w:w="400" w:type="pct"/>
          </w:tcPr>
          <w:p w:rsidR="00944B42" w:rsidRPr="009E7F87" w:rsidRDefault="00944B42" w:rsidP="00944934">
            <w:pPr>
              <w:ind w:left="360"/>
              <w:rPr>
                <w:sz w:val="24"/>
                <w:szCs w:val="24"/>
              </w:rPr>
            </w:pPr>
            <w:r w:rsidRPr="009E7F87">
              <w:rPr>
                <w:sz w:val="24"/>
                <w:szCs w:val="24"/>
              </w:rPr>
              <w:t>15</w:t>
            </w:r>
          </w:p>
        </w:tc>
        <w:tc>
          <w:tcPr>
            <w:tcW w:w="2467" w:type="pct"/>
          </w:tcPr>
          <w:p w:rsidR="00944B42" w:rsidRPr="009E7F87" w:rsidRDefault="00944B42" w:rsidP="00944934">
            <w:pPr>
              <w:rPr>
                <w:sz w:val="24"/>
                <w:szCs w:val="24"/>
              </w:rPr>
            </w:pPr>
            <w:r w:rsidRPr="009E7F87">
              <w:rPr>
                <w:sz w:val="24"/>
                <w:szCs w:val="24"/>
              </w:rPr>
              <w:t>тротуар по пер. Почтовый</w:t>
            </w:r>
          </w:p>
        </w:tc>
        <w:tc>
          <w:tcPr>
            <w:tcW w:w="2133" w:type="pct"/>
          </w:tcPr>
          <w:p w:rsidR="00944B42" w:rsidRPr="009E7F87" w:rsidRDefault="00944B42" w:rsidP="00944934">
            <w:r w:rsidRPr="009E7F87">
              <w:rPr>
                <w:sz w:val="24"/>
                <w:szCs w:val="24"/>
              </w:rPr>
              <w:t>Требуется благоустройство</w:t>
            </w:r>
          </w:p>
        </w:tc>
      </w:tr>
      <w:tr w:rsidR="00944B42" w:rsidRPr="009E7F87" w:rsidTr="00944934">
        <w:tc>
          <w:tcPr>
            <w:tcW w:w="400" w:type="pct"/>
          </w:tcPr>
          <w:p w:rsidR="00944B42" w:rsidRPr="009E7F87" w:rsidRDefault="00944B42" w:rsidP="00944934">
            <w:pPr>
              <w:ind w:left="360"/>
              <w:rPr>
                <w:sz w:val="24"/>
                <w:szCs w:val="24"/>
              </w:rPr>
            </w:pPr>
            <w:r w:rsidRPr="009E7F87">
              <w:rPr>
                <w:sz w:val="24"/>
                <w:szCs w:val="24"/>
              </w:rPr>
              <w:t>16</w:t>
            </w:r>
          </w:p>
        </w:tc>
        <w:tc>
          <w:tcPr>
            <w:tcW w:w="2467" w:type="pct"/>
          </w:tcPr>
          <w:p w:rsidR="00944B42" w:rsidRPr="009E7F87" w:rsidRDefault="00944B42" w:rsidP="00944934">
            <w:pPr>
              <w:rPr>
                <w:sz w:val="24"/>
                <w:szCs w:val="24"/>
              </w:rPr>
            </w:pPr>
            <w:r w:rsidRPr="009E7F87">
              <w:rPr>
                <w:sz w:val="24"/>
                <w:szCs w:val="24"/>
              </w:rPr>
              <w:t>тротуар по ул. Колганова</w:t>
            </w:r>
          </w:p>
        </w:tc>
        <w:tc>
          <w:tcPr>
            <w:tcW w:w="2133" w:type="pct"/>
          </w:tcPr>
          <w:p w:rsidR="00944B42" w:rsidRPr="009E7F87" w:rsidRDefault="00944B42" w:rsidP="00944934">
            <w:r w:rsidRPr="009E7F87">
              <w:rPr>
                <w:sz w:val="24"/>
                <w:szCs w:val="24"/>
              </w:rPr>
              <w:t>Требуется благоустройство</w:t>
            </w:r>
          </w:p>
        </w:tc>
      </w:tr>
      <w:tr w:rsidR="00944B42" w:rsidRPr="009E7F87" w:rsidTr="00944934">
        <w:tc>
          <w:tcPr>
            <w:tcW w:w="400" w:type="pct"/>
          </w:tcPr>
          <w:p w:rsidR="00944B42" w:rsidRPr="009E7F87" w:rsidRDefault="00944B42" w:rsidP="00944934">
            <w:pPr>
              <w:ind w:left="360"/>
              <w:rPr>
                <w:sz w:val="24"/>
                <w:szCs w:val="24"/>
              </w:rPr>
            </w:pPr>
            <w:r w:rsidRPr="009E7F87">
              <w:rPr>
                <w:sz w:val="24"/>
                <w:szCs w:val="24"/>
              </w:rPr>
              <w:t>17</w:t>
            </w:r>
          </w:p>
        </w:tc>
        <w:tc>
          <w:tcPr>
            <w:tcW w:w="2467" w:type="pct"/>
          </w:tcPr>
          <w:p w:rsidR="00944B42" w:rsidRPr="009E7F87" w:rsidRDefault="00944B42" w:rsidP="00944934">
            <w:pPr>
              <w:rPr>
                <w:sz w:val="24"/>
                <w:szCs w:val="24"/>
              </w:rPr>
            </w:pPr>
            <w:r w:rsidRPr="009E7F87">
              <w:rPr>
                <w:sz w:val="24"/>
                <w:szCs w:val="24"/>
              </w:rPr>
              <w:t>тротуар по ул. Колганова до дома №10</w:t>
            </w:r>
          </w:p>
        </w:tc>
        <w:tc>
          <w:tcPr>
            <w:tcW w:w="2133" w:type="pct"/>
          </w:tcPr>
          <w:p w:rsidR="00944B42" w:rsidRPr="009E7F87" w:rsidRDefault="00944B42" w:rsidP="00944934">
            <w:r w:rsidRPr="009E7F87">
              <w:rPr>
                <w:sz w:val="24"/>
                <w:szCs w:val="24"/>
              </w:rPr>
              <w:t>Требуется благоустройство</w:t>
            </w:r>
          </w:p>
        </w:tc>
      </w:tr>
      <w:tr w:rsidR="00944B42" w:rsidRPr="009E7F87" w:rsidTr="00944934">
        <w:tc>
          <w:tcPr>
            <w:tcW w:w="400" w:type="pct"/>
          </w:tcPr>
          <w:p w:rsidR="00944B42" w:rsidRPr="009E7F87" w:rsidRDefault="00944B42" w:rsidP="00944934">
            <w:pPr>
              <w:ind w:left="360"/>
              <w:rPr>
                <w:sz w:val="24"/>
                <w:szCs w:val="24"/>
              </w:rPr>
            </w:pPr>
            <w:r w:rsidRPr="009E7F87">
              <w:rPr>
                <w:sz w:val="24"/>
                <w:szCs w:val="24"/>
              </w:rPr>
              <w:t>18</w:t>
            </w:r>
          </w:p>
        </w:tc>
        <w:tc>
          <w:tcPr>
            <w:tcW w:w="2467" w:type="pct"/>
          </w:tcPr>
          <w:p w:rsidR="00944B42" w:rsidRPr="009E7F87" w:rsidRDefault="00944B42" w:rsidP="00944934">
            <w:pPr>
              <w:rPr>
                <w:sz w:val="24"/>
                <w:szCs w:val="24"/>
              </w:rPr>
            </w:pPr>
            <w:r w:rsidRPr="009E7F87">
              <w:rPr>
                <w:sz w:val="24"/>
                <w:szCs w:val="24"/>
              </w:rPr>
              <w:t>тротуар по ул. Люлина</w:t>
            </w:r>
          </w:p>
        </w:tc>
        <w:tc>
          <w:tcPr>
            <w:tcW w:w="2133" w:type="pct"/>
          </w:tcPr>
          <w:p w:rsidR="00944B42" w:rsidRPr="009E7F87" w:rsidRDefault="00944B42" w:rsidP="00944934">
            <w:r w:rsidRPr="009E7F87">
              <w:rPr>
                <w:sz w:val="24"/>
                <w:szCs w:val="24"/>
              </w:rPr>
              <w:t>Требуется благоустройство</w:t>
            </w:r>
          </w:p>
        </w:tc>
      </w:tr>
      <w:tr w:rsidR="00944B42" w:rsidRPr="009E7F87" w:rsidTr="00944934">
        <w:tc>
          <w:tcPr>
            <w:tcW w:w="400" w:type="pct"/>
          </w:tcPr>
          <w:p w:rsidR="00944B42" w:rsidRPr="009E7F87" w:rsidRDefault="00944B42" w:rsidP="00944934">
            <w:pPr>
              <w:ind w:left="360"/>
              <w:rPr>
                <w:sz w:val="24"/>
                <w:szCs w:val="24"/>
              </w:rPr>
            </w:pPr>
            <w:r w:rsidRPr="009E7F87">
              <w:rPr>
                <w:sz w:val="24"/>
                <w:szCs w:val="24"/>
              </w:rPr>
              <w:t>19</w:t>
            </w:r>
          </w:p>
        </w:tc>
        <w:tc>
          <w:tcPr>
            <w:tcW w:w="2467" w:type="pct"/>
          </w:tcPr>
          <w:p w:rsidR="00944B42" w:rsidRPr="009E7F87" w:rsidRDefault="00944B42" w:rsidP="00944934">
            <w:pPr>
              <w:rPr>
                <w:sz w:val="24"/>
                <w:szCs w:val="24"/>
              </w:rPr>
            </w:pPr>
            <w:r w:rsidRPr="009E7F87">
              <w:rPr>
                <w:sz w:val="24"/>
                <w:szCs w:val="24"/>
              </w:rPr>
              <w:t>тротуар по ул. Пионерской</w:t>
            </w:r>
          </w:p>
        </w:tc>
        <w:tc>
          <w:tcPr>
            <w:tcW w:w="2133" w:type="pct"/>
          </w:tcPr>
          <w:p w:rsidR="00944B42" w:rsidRPr="009E7F87" w:rsidRDefault="00944B42" w:rsidP="00944934">
            <w:r w:rsidRPr="009E7F87">
              <w:rPr>
                <w:sz w:val="24"/>
                <w:szCs w:val="24"/>
              </w:rPr>
              <w:t>Требуется благоустройство</w:t>
            </w:r>
          </w:p>
        </w:tc>
      </w:tr>
      <w:tr w:rsidR="00944B42" w:rsidRPr="009E7F87" w:rsidTr="00944934">
        <w:tc>
          <w:tcPr>
            <w:tcW w:w="400" w:type="pct"/>
          </w:tcPr>
          <w:p w:rsidR="00944B42" w:rsidRPr="009E7F87" w:rsidRDefault="00944B42" w:rsidP="00944934">
            <w:pPr>
              <w:ind w:left="360"/>
              <w:rPr>
                <w:sz w:val="24"/>
                <w:szCs w:val="24"/>
              </w:rPr>
            </w:pPr>
            <w:r w:rsidRPr="009E7F87">
              <w:rPr>
                <w:sz w:val="24"/>
                <w:szCs w:val="24"/>
              </w:rPr>
              <w:t>20</w:t>
            </w:r>
          </w:p>
        </w:tc>
        <w:tc>
          <w:tcPr>
            <w:tcW w:w="2467" w:type="pct"/>
          </w:tcPr>
          <w:p w:rsidR="00944B42" w:rsidRPr="009E7F87" w:rsidRDefault="00944B42" w:rsidP="00944934">
            <w:pPr>
              <w:rPr>
                <w:sz w:val="24"/>
                <w:szCs w:val="24"/>
              </w:rPr>
            </w:pPr>
            <w:r w:rsidRPr="009E7F87">
              <w:rPr>
                <w:sz w:val="24"/>
                <w:szCs w:val="24"/>
              </w:rPr>
              <w:t>тротуар по ул. Садовая</w:t>
            </w:r>
          </w:p>
        </w:tc>
        <w:tc>
          <w:tcPr>
            <w:tcW w:w="2133" w:type="pct"/>
          </w:tcPr>
          <w:p w:rsidR="00944B42" w:rsidRPr="009E7F87" w:rsidRDefault="00944B42" w:rsidP="00944934">
            <w:r w:rsidRPr="009E7F87">
              <w:rPr>
                <w:sz w:val="24"/>
                <w:szCs w:val="24"/>
              </w:rPr>
              <w:t>Требуется благоустройство</w:t>
            </w:r>
          </w:p>
        </w:tc>
      </w:tr>
      <w:tr w:rsidR="00944B42" w:rsidRPr="009E7F87" w:rsidTr="00944934">
        <w:tc>
          <w:tcPr>
            <w:tcW w:w="400" w:type="pct"/>
          </w:tcPr>
          <w:p w:rsidR="00944B42" w:rsidRPr="009E7F87" w:rsidRDefault="00944B42" w:rsidP="00944934">
            <w:pPr>
              <w:ind w:left="360"/>
              <w:rPr>
                <w:sz w:val="24"/>
                <w:szCs w:val="24"/>
              </w:rPr>
            </w:pPr>
            <w:r w:rsidRPr="009E7F87">
              <w:rPr>
                <w:sz w:val="24"/>
                <w:szCs w:val="24"/>
              </w:rPr>
              <w:t>21</w:t>
            </w:r>
          </w:p>
        </w:tc>
        <w:tc>
          <w:tcPr>
            <w:tcW w:w="2467" w:type="pct"/>
          </w:tcPr>
          <w:p w:rsidR="00944B42" w:rsidRPr="009E7F87" w:rsidRDefault="00944B42" w:rsidP="00944934">
            <w:pPr>
              <w:rPr>
                <w:sz w:val="24"/>
                <w:szCs w:val="24"/>
              </w:rPr>
            </w:pPr>
            <w:r w:rsidRPr="009E7F87">
              <w:rPr>
                <w:sz w:val="24"/>
                <w:szCs w:val="24"/>
              </w:rPr>
              <w:t>тротуар по ул. Свердлова</w:t>
            </w:r>
          </w:p>
        </w:tc>
        <w:tc>
          <w:tcPr>
            <w:tcW w:w="2133" w:type="pct"/>
          </w:tcPr>
          <w:p w:rsidR="00944B42" w:rsidRPr="009E7F87" w:rsidRDefault="00944B42" w:rsidP="00944934">
            <w:r w:rsidRPr="009E7F87">
              <w:rPr>
                <w:sz w:val="24"/>
                <w:szCs w:val="24"/>
              </w:rPr>
              <w:t>Требуется благоустройство</w:t>
            </w:r>
          </w:p>
        </w:tc>
      </w:tr>
      <w:tr w:rsidR="00944B42" w:rsidRPr="009E7F87" w:rsidTr="00944934">
        <w:tc>
          <w:tcPr>
            <w:tcW w:w="400" w:type="pct"/>
          </w:tcPr>
          <w:p w:rsidR="00944B42" w:rsidRPr="009E7F87" w:rsidRDefault="00944B42" w:rsidP="00944934">
            <w:pPr>
              <w:ind w:left="360"/>
              <w:rPr>
                <w:sz w:val="24"/>
                <w:szCs w:val="24"/>
              </w:rPr>
            </w:pPr>
            <w:r w:rsidRPr="009E7F87">
              <w:rPr>
                <w:sz w:val="24"/>
                <w:szCs w:val="24"/>
              </w:rPr>
              <w:t>22</w:t>
            </w:r>
          </w:p>
        </w:tc>
        <w:tc>
          <w:tcPr>
            <w:tcW w:w="2467" w:type="pct"/>
          </w:tcPr>
          <w:p w:rsidR="00944B42" w:rsidRPr="009E7F87" w:rsidRDefault="00944B42" w:rsidP="00944934">
            <w:pPr>
              <w:rPr>
                <w:sz w:val="24"/>
                <w:szCs w:val="24"/>
              </w:rPr>
            </w:pPr>
            <w:r w:rsidRPr="009E7F87">
              <w:rPr>
                <w:sz w:val="24"/>
                <w:szCs w:val="24"/>
              </w:rPr>
              <w:t>тротуар по ул. Советская</w:t>
            </w:r>
          </w:p>
        </w:tc>
        <w:tc>
          <w:tcPr>
            <w:tcW w:w="2133" w:type="pct"/>
          </w:tcPr>
          <w:p w:rsidR="00944B42" w:rsidRPr="009E7F87" w:rsidRDefault="00944B42" w:rsidP="00944934">
            <w:r w:rsidRPr="009E7F87">
              <w:rPr>
                <w:sz w:val="24"/>
                <w:szCs w:val="24"/>
              </w:rPr>
              <w:t>Требуется благоустройство</w:t>
            </w:r>
          </w:p>
        </w:tc>
      </w:tr>
      <w:tr w:rsidR="00944B42" w:rsidRPr="009E7F87" w:rsidTr="00944934">
        <w:tc>
          <w:tcPr>
            <w:tcW w:w="400" w:type="pct"/>
          </w:tcPr>
          <w:p w:rsidR="00944B42" w:rsidRPr="009E7F87" w:rsidRDefault="00944B42" w:rsidP="00944934">
            <w:pPr>
              <w:ind w:left="360"/>
              <w:rPr>
                <w:sz w:val="24"/>
                <w:szCs w:val="24"/>
              </w:rPr>
            </w:pPr>
            <w:r w:rsidRPr="009E7F87">
              <w:rPr>
                <w:sz w:val="24"/>
                <w:szCs w:val="24"/>
              </w:rPr>
              <w:t>23</w:t>
            </w:r>
          </w:p>
        </w:tc>
        <w:tc>
          <w:tcPr>
            <w:tcW w:w="2467" w:type="pct"/>
          </w:tcPr>
          <w:p w:rsidR="00944B42" w:rsidRPr="009E7F87" w:rsidRDefault="00944B42" w:rsidP="00944934">
            <w:pPr>
              <w:rPr>
                <w:sz w:val="24"/>
                <w:szCs w:val="24"/>
              </w:rPr>
            </w:pPr>
            <w:r w:rsidRPr="009E7F87">
              <w:rPr>
                <w:sz w:val="24"/>
                <w:szCs w:val="24"/>
              </w:rPr>
              <w:t>тротуар по ул. Спортивная</w:t>
            </w:r>
          </w:p>
        </w:tc>
        <w:tc>
          <w:tcPr>
            <w:tcW w:w="2133" w:type="pct"/>
          </w:tcPr>
          <w:p w:rsidR="00944B42" w:rsidRPr="009E7F87" w:rsidRDefault="00944B42" w:rsidP="00944934">
            <w:r w:rsidRPr="009E7F87">
              <w:rPr>
                <w:sz w:val="24"/>
                <w:szCs w:val="24"/>
              </w:rPr>
              <w:t>Требуется благоустройство</w:t>
            </w:r>
          </w:p>
        </w:tc>
      </w:tr>
      <w:tr w:rsidR="00944B42" w:rsidRPr="009E7F87" w:rsidTr="00944934">
        <w:tc>
          <w:tcPr>
            <w:tcW w:w="400" w:type="pct"/>
          </w:tcPr>
          <w:p w:rsidR="00944B42" w:rsidRPr="009E7F87" w:rsidRDefault="00944B42" w:rsidP="00944934">
            <w:pPr>
              <w:ind w:left="360"/>
              <w:rPr>
                <w:sz w:val="24"/>
                <w:szCs w:val="24"/>
              </w:rPr>
            </w:pPr>
            <w:r w:rsidRPr="009E7F87">
              <w:rPr>
                <w:sz w:val="24"/>
                <w:szCs w:val="24"/>
              </w:rPr>
              <w:t>24</w:t>
            </w:r>
          </w:p>
        </w:tc>
        <w:tc>
          <w:tcPr>
            <w:tcW w:w="2467" w:type="pct"/>
          </w:tcPr>
          <w:p w:rsidR="00944B42" w:rsidRPr="009E7F87" w:rsidRDefault="00944B42" w:rsidP="00944934">
            <w:pPr>
              <w:rPr>
                <w:sz w:val="24"/>
                <w:szCs w:val="24"/>
              </w:rPr>
            </w:pPr>
            <w:r w:rsidRPr="009E7F87">
              <w:rPr>
                <w:sz w:val="24"/>
                <w:szCs w:val="24"/>
              </w:rPr>
              <w:t>тротуар по ул.Спортивная-Пионерская</w:t>
            </w:r>
          </w:p>
        </w:tc>
        <w:tc>
          <w:tcPr>
            <w:tcW w:w="2133" w:type="pct"/>
          </w:tcPr>
          <w:p w:rsidR="00944B42" w:rsidRPr="009E7F87" w:rsidRDefault="00944B42" w:rsidP="00944934">
            <w:r w:rsidRPr="009E7F87">
              <w:rPr>
                <w:sz w:val="24"/>
                <w:szCs w:val="24"/>
              </w:rPr>
              <w:t>Требуется благоустройство</w:t>
            </w:r>
          </w:p>
        </w:tc>
      </w:tr>
      <w:tr w:rsidR="00944B42" w:rsidRPr="009E7F87" w:rsidTr="00944934">
        <w:tc>
          <w:tcPr>
            <w:tcW w:w="400" w:type="pct"/>
          </w:tcPr>
          <w:p w:rsidR="00944B42" w:rsidRPr="009E7F87" w:rsidRDefault="00944B42" w:rsidP="00944934">
            <w:pPr>
              <w:ind w:left="360"/>
              <w:rPr>
                <w:sz w:val="24"/>
                <w:szCs w:val="24"/>
              </w:rPr>
            </w:pPr>
            <w:r w:rsidRPr="009E7F87">
              <w:rPr>
                <w:sz w:val="24"/>
                <w:szCs w:val="24"/>
              </w:rPr>
              <w:t>25</w:t>
            </w:r>
          </w:p>
        </w:tc>
        <w:tc>
          <w:tcPr>
            <w:tcW w:w="2467" w:type="pct"/>
          </w:tcPr>
          <w:p w:rsidR="00944B42" w:rsidRPr="009E7F87" w:rsidRDefault="00944B42" w:rsidP="00944934">
            <w:pPr>
              <w:rPr>
                <w:sz w:val="24"/>
                <w:szCs w:val="24"/>
              </w:rPr>
            </w:pPr>
            <w:r w:rsidRPr="009E7F87">
              <w:rPr>
                <w:sz w:val="24"/>
                <w:szCs w:val="24"/>
              </w:rPr>
              <w:t>тротуар по ул. Тельмана</w:t>
            </w:r>
          </w:p>
        </w:tc>
        <w:tc>
          <w:tcPr>
            <w:tcW w:w="2133" w:type="pct"/>
          </w:tcPr>
          <w:p w:rsidR="00944B42" w:rsidRPr="009E7F87" w:rsidRDefault="00944B42" w:rsidP="00944934">
            <w:r w:rsidRPr="009E7F87">
              <w:rPr>
                <w:sz w:val="24"/>
                <w:szCs w:val="24"/>
              </w:rPr>
              <w:t>Требуется благоустройство</w:t>
            </w:r>
          </w:p>
        </w:tc>
      </w:tr>
      <w:tr w:rsidR="00944B42" w:rsidRPr="009E7F87" w:rsidTr="00944934">
        <w:tc>
          <w:tcPr>
            <w:tcW w:w="400" w:type="pct"/>
          </w:tcPr>
          <w:p w:rsidR="00944B42" w:rsidRPr="009E7F87" w:rsidRDefault="00944B42" w:rsidP="00944934">
            <w:pPr>
              <w:ind w:left="360"/>
              <w:rPr>
                <w:sz w:val="24"/>
                <w:szCs w:val="24"/>
              </w:rPr>
            </w:pPr>
            <w:r w:rsidRPr="009E7F87">
              <w:rPr>
                <w:sz w:val="24"/>
                <w:szCs w:val="24"/>
              </w:rPr>
              <w:t>26</w:t>
            </w:r>
          </w:p>
        </w:tc>
        <w:tc>
          <w:tcPr>
            <w:tcW w:w="2467" w:type="pct"/>
          </w:tcPr>
          <w:p w:rsidR="00944B42" w:rsidRPr="009E7F87" w:rsidRDefault="00944B42" w:rsidP="00944934">
            <w:pPr>
              <w:rPr>
                <w:sz w:val="24"/>
                <w:szCs w:val="24"/>
              </w:rPr>
            </w:pPr>
            <w:r w:rsidRPr="009E7F87">
              <w:rPr>
                <w:sz w:val="24"/>
                <w:szCs w:val="24"/>
              </w:rPr>
              <w:t>тротуар по ул. Чкалова перед обелиском</w:t>
            </w:r>
          </w:p>
        </w:tc>
        <w:tc>
          <w:tcPr>
            <w:tcW w:w="2133" w:type="pct"/>
          </w:tcPr>
          <w:p w:rsidR="00944B42" w:rsidRPr="009E7F87" w:rsidRDefault="00944B42" w:rsidP="00944934">
            <w:r w:rsidRPr="009E7F87">
              <w:rPr>
                <w:sz w:val="24"/>
                <w:szCs w:val="24"/>
              </w:rPr>
              <w:t>Требуется благоустройство</w:t>
            </w:r>
          </w:p>
        </w:tc>
      </w:tr>
    </w:tbl>
    <w:p w:rsidR="00944B42" w:rsidRPr="007455F5" w:rsidRDefault="00944B42" w:rsidP="00944B42">
      <w:pPr>
        <w:shd w:val="clear" w:color="auto" w:fill="FFFFFF"/>
        <w:jc w:val="center"/>
        <w:rPr>
          <w:sz w:val="24"/>
          <w:szCs w:val="24"/>
        </w:rPr>
      </w:pPr>
    </w:p>
    <w:p w:rsidR="00944B42" w:rsidRPr="00A367B8" w:rsidRDefault="00944B42" w:rsidP="00944B42">
      <w:pPr>
        <w:keepNext/>
        <w:jc w:val="both"/>
        <w:outlineLvl w:val="1"/>
        <w:rPr>
          <w:sz w:val="24"/>
          <w:szCs w:val="24"/>
        </w:rPr>
      </w:pPr>
      <w:r w:rsidRPr="00A367B8">
        <w:rPr>
          <w:sz w:val="24"/>
          <w:szCs w:val="24"/>
        </w:rPr>
        <w:lastRenderedPageBreak/>
        <w:t xml:space="preserve">*Адресный перечень </w:t>
      </w:r>
      <w:r>
        <w:rPr>
          <w:sz w:val="24"/>
          <w:szCs w:val="24"/>
        </w:rPr>
        <w:t>общественных</w:t>
      </w:r>
      <w:r w:rsidRPr="00A367B8">
        <w:rPr>
          <w:sz w:val="24"/>
          <w:szCs w:val="24"/>
        </w:rPr>
        <w:t xml:space="preserve"> территорий, нуждающихся в благоустройстве (с учетом их физического состояния) и подлежащих благоустройству в период действия муниципальной программы, может актуализироваться по итогам инвентаризации.</w:t>
      </w:r>
    </w:p>
    <w:p w:rsidR="00944B42" w:rsidRPr="006A7E29" w:rsidRDefault="00944B42" w:rsidP="00944B42">
      <w:pPr>
        <w:shd w:val="clear" w:color="auto" w:fill="FFFFFF"/>
        <w:jc w:val="center"/>
      </w:pPr>
    </w:p>
    <w:p w:rsidR="00944B42" w:rsidRPr="006A7E29" w:rsidRDefault="00944B42" w:rsidP="00944B42">
      <w:pPr>
        <w:shd w:val="clear" w:color="auto" w:fill="FFFFFF"/>
        <w:jc w:val="center"/>
      </w:pPr>
    </w:p>
    <w:p w:rsidR="00944B42" w:rsidRDefault="00944B42" w:rsidP="00944B42">
      <w:pPr>
        <w:shd w:val="clear" w:color="auto" w:fill="FFFFFF"/>
        <w:spacing w:line="288" w:lineRule="exact"/>
        <w:ind w:right="29"/>
        <w:jc w:val="right"/>
      </w:pPr>
    </w:p>
    <w:p w:rsidR="00944B42" w:rsidRDefault="00944B42" w:rsidP="00944B42">
      <w:pPr>
        <w:shd w:val="clear" w:color="auto" w:fill="FFFFFF"/>
        <w:spacing w:line="288" w:lineRule="exact"/>
        <w:ind w:right="29"/>
        <w:jc w:val="right"/>
        <w:rPr>
          <w:sz w:val="24"/>
          <w:szCs w:val="24"/>
        </w:rPr>
      </w:pPr>
    </w:p>
    <w:p w:rsidR="00944B42" w:rsidRDefault="00944B42" w:rsidP="00944B42">
      <w:pPr>
        <w:shd w:val="clear" w:color="auto" w:fill="FFFFFF"/>
        <w:spacing w:line="288" w:lineRule="exact"/>
        <w:ind w:right="29"/>
        <w:jc w:val="right"/>
      </w:pPr>
      <w:r>
        <w:rPr>
          <w:sz w:val="24"/>
          <w:szCs w:val="24"/>
        </w:rPr>
        <w:t>Приложение 2</w:t>
      </w:r>
    </w:p>
    <w:p w:rsidR="00944B42" w:rsidRDefault="00944B42" w:rsidP="00944B42">
      <w:pPr>
        <w:shd w:val="clear" w:color="auto" w:fill="FFFFFF"/>
        <w:spacing w:line="288" w:lineRule="exact"/>
        <w:ind w:right="10"/>
        <w:jc w:val="right"/>
      </w:pPr>
      <w:r>
        <w:rPr>
          <w:spacing w:val="-2"/>
          <w:sz w:val="24"/>
          <w:szCs w:val="24"/>
        </w:rPr>
        <w:t>к подпрограмме</w:t>
      </w:r>
    </w:p>
    <w:p w:rsidR="00944B42" w:rsidRDefault="00944B42" w:rsidP="00944B42">
      <w:pPr>
        <w:shd w:val="clear" w:color="auto" w:fill="FFFFFF"/>
        <w:spacing w:before="10" w:line="288" w:lineRule="exact"/>
        <w:ind w:right="5"/>
        <w:jc w:val="right"/>
      </w:pPr>
      <w:r>
        <w:rPr>
          <w:spacing w:val="-1"/>
          <w:sz w:val="24"/>
          <w:szCs w:val="24"/>
        </w:rPr>
        <w:t>«Благоустройство общественных</w:t>
      </w:r>
    </w:p>
    <w:p w:rsidR="00944B42" w:rsidRDefault="00944B42" w:rsidP="00944B42">
      <w:pPr>
        <w:jc w:val="right"/>
      </w:pPr>
      <w:r>
        <w:rPr>
          <w:spacing w:val="-1"/>
          <w:sz w:val="24"/>
          <w:szCs w:val="24"/>
        </w:rPr>
        <w:t>территорий Комсомольского городского поселения»</w:t>
      </w:r>
      <w:r w:rsidRPr="00F61922">
        <w:t xml:space="preserve"> </w:t>
      </w:r>
    </w:p>
    <w:p w:rsidR="00944B42" w:rsidRDefault="00944B42" w:rsidP="00944B42">
      <w:pPr>
        <w:jc w:val="center"/>
      </w:pPr>
    </w:p>
    <w:p w:rsidR="00944B42" w:rsidRDefault="00944B42" w:rsidP="00944B42">
      <w:pPr>
        <w:jc w:val="center"/>
      </w:pPr>
    </w:p>
    <w:p w:rsidR="00944B42" w:rsidRPr="007455F5" w:rsidRDefault="00944B42" w:rsidP="00944B42">
      <w:pPr>
        <w:jc w:val="center"/>
        <w:rPr>
          <w:sz w:val="24"/>
          <w:szCs w:val="24"/>
        </w:rPr>
      </w:pPr>
      <w:r>
        <w:rPr>
          <w:sz w:val="24"/>
          <w:szCs w:val="24"/>
        </w:rPr>
        <w:t>О</w:t>
      </w:r>
      <w:r w:rsidRPr="007455F5">
        <w:rPr>
          <w:sz w:val="24"/>
          <w:szCs w:val="24"/>
        </w:rPr>
        <w:t>бщественн</w:t>
      </w:r>
      <w:r>
        <w:rPr>
          <w:sz w:val="24"/>
          <w:szCs w:val="24"/>
        </w:rPr>
        <w:t>ая</w:t>
      </w:r>
      <w:r w:rsidRPr="007455F5">
        <w:rPr>
          <w:sz w:val="24"/>
          <w:szCs w:val="24"/>
        </w:rPr>
        <w:t xml:space="preserve"> территори</w:t>
      </w:r>
      <w:r>
        <w:rPr>
          <w:sz w:val="24"/>
          <w:szCs w:val="24"/>
        </w:rPr>
        <w:t>я</w:t>
      </w:r>
      <w:r w:rsidRPr="007455F5">
        <w:rPr>
          <w:sz w:val="24"/>
          <w:szCs w:val="24"/>
        </w:rPr>
        <w:t>, нуждающ</w:t>
      </w:r>
      <w:r>
        <w:rPr>
          <w:sz w:val="24"/>
          <w:szCs w:val="24"/>
        </w:rPr>
        <w:t>ая</w:t>
      </w:r>
      <w:r w:rsidRPr="007455F5">
        <w:rPr>
          <w:sz w:val="24"/>
          <w:szCs w:val="24"/>
        </w:rPr>
        <w:t>ся</w:t>
      </w:r>
    </w:p>
    <w:p w:rsidR="00944B42" w:rsidRPr="007455F5" w:rsidRDefault="00944B42" w:rsidP="00944B42">
      <w:pPr>
        <w:jc w:val="center"/>
        <w:rPr>
          <w:sz w:val="24"/>
          <w:szCs w:val="24"/>
        </w:rPr>
      </w:pPr>
      <w:r w:rsidRPr="007455F5">
        <w:rPr>
          <w:sz w:val="24"/>
          <w:szCs w:val="24"/>
        </w:rPr>
        <w:t xml:space="preserve"> в благоустройстве (с учетом физического состояния) и подлежащ</w:t>
      </w:r>
      <w:r>
        <w:rPr>
          <w:sz w:val="24"/>
          <w:szCs w:val="24"/>
        </w:rPr>
        <w:t>ая</w:t>
      </w:r>
      <w:r w:rsidRPr="007455F5">
        <w:rPr>
          <w:sz w:val="24"/>
          <w:szCs w:val="24"/>
        </w:rPr>
        <w:t xml:space="preserve"> </w:t>
      </w:r>
    </w:p>
    <w:p w:rsidR="00944B42" w:rsidRPr="007455F5" w:rsidRDefault="00944B42" w:rsidP="00944B42">
      <w:pPr>
        <w:jc w:val="center"/>
        <w:rPr>
          <w:sz w:val="24"/>
          <w:szCs w:val="24"/>
        </w:rPr>
      </w:pPr>
      <w:r w:rsidRPr="007455F5">
        <w:rPr>
          <w:sz w:val="24"/>
          <w:szCs w:val="24"/>
        </w:rPr>
        <w:t>благоустройству в период действия муниципальной программы</w:t>
      </w:r>
      <w:r>
        <w:rPr>
          <w:sz w:val="24"/>
          <w:szCs w:val="24"/>
        </w:rPr>
        <w:t xml:space="preserve"> на 2019г</w:t>
      </w:r>
    </w:p>
    <w:p w:rsidR="00944B42" w:rsidRPr="007455F5" w:rsidRDefault="00944B42" w:rsidP="00944B42">
      <w:pPr>
        <w:jc w:val="center"/>
        <w:rPr>
          <w:sz w:val="24"/>
          <w:szCs w:val="24"/>
        </w:rPr>
      </w:pPr>
    </w:p>
    <w:tbl>
      <w:tblPr>
        <w:tblW w:w="4702" w:type="pct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50"/>
        <w:gridCol w:w="5245"/>
        <w:gridCol w:w="4535"/>
      </w:tblGrid>
      <w:tr w:rsidR="00944B42" w:rsidRPr="009E7F87" w:rsidTr="00944934">
        <w:tc>
          <w:tcPr>
            <w:tcW w:w="400" w:type="pct"/>
            <w:vAlign w:val="center"/>
          </w:tcPr>
          <w:p w:rsidR="00944B42" w:rsidRPr="009E7F87" w:rsidRDefault="00944B42" w:rsidP="00944934">
            <w:pPr>
              <w:jc w:val="center"/>
              <w:rPr>
                <w:b/>
                <w:sz w:val="24"/>
                <w:szCs w:val="24"/>
              </w:rPr>
            </w:pPr>
            <w:r w:rsidRPr="009E7F87">
              <w:rPr>
                <w:b/>
                <w:sz w:val="24"/>
                <w:szCs w:val="24"/>
              </w:rPr>
              <w:t>№ п/п</w:t>
            </w:r>
          </w:p>
        </w:tc>
        <w:tc>
          <w:tcPr>
            <w:tcW w:w="2467" w:type="pct"/>
            <w:vAlign w:val="center"/>
          </w:tcPr>
          <w:p w:rsidR="00944B42" w:rsidRPr="009E7F87" w:rsidRDefault="00944B42" w:rsidP="00944934">
            <w:pPr>
              <w:jc w:val="center"/>
              <w:rPr>
                <w:b/>
                <w:sz w:val="24"/>
                <w:szCs w:val="24"/>
              </w:rPr>
            </w:pPr>
            <w:r w:rsidRPr="009E7F87">
              <w:rPr>
                <w:b/>
                <w:sz w:val="24"/>
                <w:szCs w:val="24"/>
              </w:rPr>
              <w:t>Наименование территории</w:t>
            </w:r>
          </w:p>
        </w:tc>
        <w:tc>
          <w:tcPr>
            <w:tcW w:w="2133" w:type="pct"/>
            <w:vAlign w:val="center"/>
          </w:tcPr>
          <w:p w:rsidR="00944B42" w:rsidRPr="009E7F87" w:rsidRDefault="00944B42" w:rsidP="00944934">
            <w:pPr>
              <w:jc w:val="center"/>
              <w:rPr>
                <w:b/>
                <w:sz w:val="24"/>
                <w:szCs w:val="24"/>
              </w:rPr>
            </w:pPr>
            <w:r w:rsidRPr="009E7F87">
              <w:rPr>
                <w:b/>
                <w:sz w:val="24"/>
                <w:szCs w:val="24"/>
              </w:rPr>
              <w:t>Физическое состояние территории</w:t>
            </w:r>
          </w:p>
        </w:tc>
      </w:tr>
      <w:tr w:rsidR="00944B42" w:rsidRPr="009E7F87" w:rsidTr="00944934">
        <w:tc>
          <w:tcPr>
            <w:tcW w:w="400" w:type="pct"/>
            <w:vAlign w:val="center"/>
          </w:tcPr>
          <w:p w:rsidR="00944B42" w:rsidRPr="009E7F87" w:rsidRDefault="00944B42" w:rsidP="00944934">
            <w:pPr>
              <w:rPr>
                <w:sz w:val="24"/>
                <w:szCs w:val="24"/>
              </w:rPr>
            </w:pPr>
            <w:r w:rsidRPr="009E7F87">
              <w:rPr>
                <w:sz w:val="24"/>
                <w:szCs w:val="24"/>
              </w:rPr>
              <w:t xml:space="preserve">     1</w:t>
            </w:r>
          </w:p>
        </w:tc>
        <w:tc>
          <w:tcPr>
            <w:tcW w:w="2467" w:type="pct"/>
          </w:tcPr>
          <w:p w:rsidR="00944B42" w:rsidRPr="009E7F87" w:rsidRDefault="00944B42" w:rsidP="00944934">
            <w:pPr>
              <w:tabs>
                <w:tab w:val="left" w:pos="1719"/>
              </w:tabs>
              <w:spacing w:line="240" w:lineRule="atLeast"/>
              <w:ind w:firstLine="34"/>
              <w:rPr>
                <w:sz w:val="24"/>
                <w:szCs w:val="24"/>
              </w:rPr>
            </w:pPr>
            <w:r w:rsidRPr="009E7F87">
              <w:rPr>
                <w:bCs/>
                <w:sz w:val="24"/>
                <w:szCs w:val="24"/>
              </w:rPr>
              <w:t>Территория  по ул. Первомайская</w:t>
            </w:r>
          </w:p>
        </w:tc>
        <w:tc>
          <w:tcPr>
            <w:tcW w:w="2133" w:type="pct"/>
          </w:tcPr>
          <w:p w:rsidR="00944B42" w:rsidRPr="009E7F87" w:rsidRDefault="00944B42" w:rsidP="00944934">
            <w:pPr>
              <w:spacing w:line="240" w:lineRule="atLeast"/>
              <w:ind w:firstLine="34"/>
              <w:jc w:val="both"/>
            </w:pPr>
            <w:r w:rsidRPr="009E7F87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   </w:t>
            </w:r>
            <w:r w:rsidRPr="009E7F87">
              <w:rPr>
                <w:sz w:val="24"/>
                <w:szCs w:val="24"/>
              </w:rPr>
              <w:t>Требуется благоустройство</w:t>
            </w:r>
          </w:p>
        </w:tc>
      </w:tr>
      <w:tr w:rsidR="00944B42" w:rsidRPr="009E7F87" w:rsidTr="00944934">
        <w:tc>
          <w:tcPr>
            <w:tcW w:w="400" w:type="pct"/>
            <w:vAlign w:val="center"/>
          </w:tcPr>
          <w:p w:rsidR="00944B42" w:rsidRPr="009E7F87" w:rsidRDefault="00944B42" w:rsidP="0094493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2</w:t>
            </w:r>
          </w:p>
        </w:tc>
        <w:tc>
          <w:tcPr>
            <w:tcW w:w="2467" w:type="pct"/>
          </w:tcPr>
          <w:p w:rsidR="00944B42" w:rsidRPr="009E7F87" w:rsidRDefault="00944B42" w:rsidP="00944934">
            <w:pPr>
              <w:tabs>
                <w:tab w:val="left" w:pos="1719"/>
              </w:tabs>
              <w:spacing w:line="240" w:lineRule="atLeast"/>
              <w:ind w:firstLine="34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Территория по ул. 40 лет Октября (памятник воинам, погибшим в Великой отечественной войне)</w:t>
            </w:r>
          </w:p>
        </w:tc>
        <w:tc>
          <w:tcPr>
            <w:tcW w:w="2133" w:type="pct"/>
          </w:tcPr>
          <w:p w:rsidR="00944B42" w:rsidRPr="009E7F87" w:rsidRDefault="00944B42" w:rsidP="00944934">
            <w:pPr>
              <w:spacing w:line="240" w:lineRule="atLeast"/>
              <w:ind w:firstLine="3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</w:t>
            </w:r>
            <w:r w:rsidRPr="009E7F87">
              <w:rPr>
                <w:sz w:val="24"/>
                <w:szCs w:val="24"/>
              </w:rPr>
              <w:t>Требуется благоустройство</w:t>
            </w:r>
          </w:p>
        </w:tc>
      </w:tr>
    </w:tbl>
    <w:p w:rsidR="00944B42" w:rsidRPr="006A7E29" w:rsidRDefault="00944B42" w:rsidP="00944B42">
      <w:pPr>
        <w:shd w:val="clear" w:color="auto" w:fill="FFFFFF"/>
        <w:jc w:val="center"/>
      </w:pPr>
    </w:p>
    <w:p w:rsidR="00944B42" w:rsidRPr="006A7E29" w:rsidRDefault="00944B42" w:rsidP="00944B42">
      <w:pPr>
        <w:shd w:val="clear" w:color="auto" w:fill="FFFFFF"/>
        <w:jc w:val="center"/>
      </w:pPr>
    </w:p>
    <w:p w:rsidR="00944B42" w:rsidRPr="006A7E29" w:rsidRDefault="00944B42" w:rsidP="00944B42">
      <w:pPr>
        <w:shd w:val="clear" w:color="auto" w:fill="FFFFFF"/>
        <w:jc w:val="center"/>
      </w:pPr>
    </w:p>
    <w:p w:rsidR="00944B42" w:rsidRDefault="00944B42" w:rsidP="00944B42">
      <w:pPr>
        <w:shd w:val="clear" w:color="auto" w:fill="FFFFFF"/>
        <w:spacing w:line="288" w:lineRule="exact"/>
        <w:ind w:right="10"/>
        <w:jc w:val="right"/>
      </w:pPr>
      <w:r>
        <w:t xml:space="preserve">    </w:t>
      </w:r>
    </w:p>
    <w:p w:rsidR="00944B42" w:rsidRDefault="00944B42" w:rsidP="00944B42">
      <w:pPr>
        <w:shd w:val="clear" w:color="auto" w:fill="FFFFFF"/>
        <w:spacing w:line="288" w:lineRule="exact"/>
        <w:ind w:right="10"/>
        <w:jc w:val="right"/>
      </w:pPr>
    </w:p>
    <w:p w:rsidR="00944B42" w:rsidRDefault="00944B42" w:rsidP="00944B42">
      <w:pPr>
        <w:shd w:val="clear" w:color="auto" w:fill="FFFFFF"/>
        <w:spacing w:line="288" w:lineRule="exact"/>
        <w:ind w:right="10"/>
        <w:jc w:val="right"/>
      </w:pPr>
    </w:p>
    <w:p w:rsidR="00944B42" w:rsidRDefault="00944B42" w:rsidP="00944B42">
      <w:pPr>
        <w:shd w:val="clear" w:color="auto" w:fill="FFFFFF"/>
        <w:spacing w:line="288" w:lineRule="exact"/>
        <w:ind w:right="10"/>
        <w:jc w:val="right"/>
      </w:pPr>
    </w:p>
    <w:p w:rsidR="00944B42" w:rsidRDefault="00944B42" w:rsidP="00944B42">
      <w:pPr>
        <w:jc w:val="right"/>
        <w:sectPr w:rsidR="00944B42">
          <w:pgSz w:w="11909" w:h="16834"/>
          <w:pgMar w:top="1440" w:right="360" w:bottom="720" w:left="461" w:header="720" w:footer="720" w:gutter="0"/>
          <w:cols w:space="60"/>
          <w:noEndnote/>
        </w:sectPr>
      </w:pPr>
    </w:p>
    <w:p w:rsidR="00084B88" w:rsidRDefault="00084B88" w:rsidP="00084B88">
      <w:pPr>
        <w:jc w:val="both"/>
        <w:rPr>
          <w:sz w:val="28"/>
          <w:szCs w:val="28"/>
        </w:rPr>
      </w:pPr>
    </w:p>
    <w:p w:rsidR="00084B88" w:rsidRDefault="00084B88" w:rsidP="00084B88">
      <w:pPr>
        <w:rPr>
          <w:b/>
          <w:sz w:val="28"/>
          <w:szCs w:val="28"/>
        </w:rPr>
      </w:pPr>
    </w:p>
    <w:p w:rsidR="00084B88" w:rsidRDefault="00084B88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Default="00170890"/>
    <w:p w:rsidR="00170890" w:rsidRPr="00BE7A92" w:rsidRDefault="00170890" w:rsidP="00170890">
      <w:pPr>
        <w:widowControl w:val="0"/>
        <w:jc w:val="center"/>
        <w:rPr>
          <w:b/>
        </w:rPr>
      </w:pPr>
      <w:r w:rsidRPr="00BE7A92">
        <w:rPr>
          <w:b/>
        </w:rPr>
        <w:t>Ответственный за выпуск -</w:t>
      </w:r>
    </w:p>
    <w:p w:rsidR="00170890" w:rsidRPr="00BE7A92" w:rsidRDefault="00170890" w:rsidP="00170890">
      <w:pPr>
        <w:widowControl w:val="0"/>
        <w:jc w:val="center"/>
        <w:rPr>
          <w:b/>
        </w:rPr>
      </w:pPr>
      <w:r w:rsidRPr="00BE7A92">
        <w:rPr>
          <w:b/>
        </w:rPr>
        <w:t>заместитель Главы Администрации, руководителя аппарата</w:t>
      </w:r>
    </w:p>
    <w:p w:rsidR="00170890" w:rsidRPr="00BE7A92" w:rsidRDefault="00170890" w:rsidP="00170890">
      <w:pPr>
        <w:widowControl w:val="0"/>
        <w:jc w:val="center"/>
        <w:rPr>
          <w:b/>
        </w:rPr>
      </w:pPr>
      <w:r w:rsidRPr="00BE7A92">
        <w:rPr>
          <w:b/>
        </w:rPr>
        <w:t>Шарыгина  И.А.</w:t>
      </w:r>
    </w:p>
    <w:p w:rsidR="00170890" w:rsidRPr="00BE7A92" w:rsidRDefault="00170890" w:rsidP="00170890">
      <w:pPr>
        <w:widowControl w:val="0"/>
        <w:jc w:val="center"/>
        <w:rPr>
          <w:b/>
        </w:rPr>
      </w:pPr>
      <w:r w:rsidRPr="00BE7A92">
        <w:rPr>
          <w:b/>
        </w:rPr>
        <w:t> </w:t>
      </w:r>
    </w:p>
    <w:p w:rsidR="00170890" w:rsidRPr="00BE7A92" w:rsidRDefault="00170890" w:rsidP="00170890">
      <w:pPr>
        <w:widowControl w:val="0"/>
        <w:jc w:val="center"/>
        <w:rPr>
          <w:b/>
        </w:rPr>
      </w:pPr>
      <w:r w:rsidRPr="00BE7A92">
        <w:rPr>
          <w:b/>
        </w:rPr>
        <w:t> </w:t>
      </w:r>
    </w:p>
    <w:p w:rsidR="00170890" w:rsidRPr="00BE7A92" w:rsidRDefault="00170890" w:rsidP="00170890">
      <w:pPr>
        <w:widowControl w:val="0"/>
        <w:jc w:val="center"/>
        <w:rPr>
          <w:b/>
        </w:rPr>
      </w:pPr>
      <w:r w:rsidRPr="00BE7A92">
        <w:rPr>
          <w:b/>
        </w:rPr>
        <w:t>Тираж 50 экз. Распространяется бесплатно.</w:t>
      </w:r>
    </w:p>
    <w:p w:rsidR="00170890" w:rsidRPr="00BE7A92" w:rsidRDefault="00170890" w:rsidP="00170890">
      <w:pPr>
        <w:widowControl w:val="0"/>
        <w:jc w:val="center"/>
        <w:rPr>
          <w:b/>
        </w:rPr>
      </w:pPr>
      <w:r w:rsidRPr="00BE7A92">
        <w:rPr>
          <w:b/>
        </w:rPr>
        <w:t> </w:t>
      </w:r>
    </w:p>
    <w:p w:rsidR="00170890" w:rsidRPr="00BE7A92" w:rsidRDefault="00170890" w:rsidP="00170890">
      <w:pPr>
        <w:widowControl w:val="0"/>
        <w:jc w:val="center"/>
        <w:rPr>
          <w:b/>
        </w:rPr>
      </w:pPr>
      <w:r w:rsidRPr="00BE7A92">
        <w:rPr>
          <w:b/>
        </w:rPr>
        <w:t xml:space="preserve">Администрация </w:t>
      </w:r>
    </w:p>
    <w:p w:rsidR="00170890" w:rsidRPr="00BE7A92" w:rsidRDefault="00170890" w:rsidP="00170890">
      <w:pPr>
        <w:widowControl w:val="0"/>
        <w:jc w:val="center"/>
        <w:rPr>
          <w:b/>
        </w:rPr>
      </w:pPr>
      <w:r w:rsidRPr="00BE7A92">
        <w:rPr>
          <w:b/>
        </w:rPr>
        <w:t>Комсомольского муниципального района</w:t>
      </w:r>
    </w:p>
    <w:p w:rsidR="00170890" w:rsidRPr="00BE7A92" w:rsidRDefault="00170890" w:rsidP="00170890">
      <w:pPr>
        <w:widowControl w:val="0"/>
        <w:jc w:val="center"/>
        <w:rPr>
          <w:b/>
        </w:rPr>
      </w:pPr>
      <w:r w:rsidRPr="00BE7A92">
        <w:rPr>
          <w:b/>
        </w:rPr>
        <w:t>Ивановской области</w:t>
      </w:r>
    </w:p>
    <w:p w:rsidR="00170890" w:rsidRPr="00BE7A92" w:rsidRDefault="00170890" w:rsidP="00170890">
      <w:pPr>
        <w:widowControl w:val="0"/>
        <w:jc w:val="center"/>
        <w:rPr>
          <w:b/>
        </w:rPr>
      </w:pPr>
      <w:r w:rsidRPr="00BE7A92">
        <w:rPr>
          <w:b/>
        </w:rPr>
        <w:t> </w:t>
      </w:r>
    </w:p>
    <w:p w:rsidR="00170890" w:rsidRPr="00BE7A92" w:rsidRDefault="00170890" w:rsidP="00170890">
      <w:pPr>
        <w:widowControl w:val="0"/>
        <w:jc w:val="center"/>
        <w:rPr>
          <w:b/>
        </w:rPr>
      </w:pPr>
      <w:r w:rsidRPr="00BE7A92">
        <w:rPr>
          <w:b/>
        </w:rPr>
        <w:t>Индекс: 155150</w:t>
      </w:r>
    </w:p>
    <w:p w:rsidR="00170890" w:rsidRPr="00BE7A92" w:rsidRDefault="00170890" w:rsidP="00170890">
      <w:pPr>
        <w:widowControl w:val="0"/>
        <w:jc w:val="center"/>
        <w:rPr>
          <w:b/>
        </w:rPr>
      </w:pPr>
      <w:r w:rsidRPr="00BE7A92">
        <w:rPr>
          <w:b/>
        </w:rPr>
        <w:t>Ивановская область,</w:t>
      </w:r>
    </w:p>
    <w:p w:rsidR="00170890" w:rsidRPr="00BE7A92" w:rsidRDefault="00170890" w:rsidP="00170890">
      <w:pPr>
        <w:widowControl w:val="0"/>
        <w:jc w:val="center"/>
        <w:rPr>
          <w:b/>
        </w:rPr>
      </w:pPr>
      <w:r w:rsidRPr="00BE7A92">
        <w:rPr>
          <w:b/>
        </w:rPr>
        <w:t>г.Комсомольск,</w:t>
      </w:r>
    </w:p>
    <w:p w:rsidR="00170890" w:rsidRPr="00BE7A92" w:rsidRDefault="00170890" w:rsidP="00170890">
      <w:pPr>
        <w:widowControl w:val="0"/>
        <w:jc w:val="center"/>
        <w:rPr>
          <w:b/>
        </w:rPr>
      </w:pPr>
      <w:r w:rsidRPr="00BE7A92">
        <w:rPr>
          <w:b/>
        </w:rPr>
        <w:t>ул.50 лет ВЛКСМ, д.2</w:t>
      </w:r>
    </w:p>
    <w:p w:rsidR="00170890" w:rsidRPr="00084B88" w:rsidRDefault="00170890" w:rsidP="00170890">
      <w:pPr>
        <w:widowControl w:val="0"/>
        <w:jc w:val="center"/>
        <w:rPr>
          <w:b/>
        </w:rPr>
      </w:pPr>
      <w:r w:rsidRPr="00BE7A92">
        <w:rPr>
          <w:b/>
        </w:rPr>
        <w:t>Тел</w:t>
      </w:r>
      <w:r w:rsidRPr="00084B88">
        <w:rPr>
          <w:b/>
        </w:rPr>
        <w:t>.: 8 (49352) 2-11-78</w:t>
      </w:r>
    </w:p>
    <w:p w:rsidR="00170890" w:rsidRPr="00BE7A92" w:rsidRDefault="00170890" w:rsidP="00170890">
      <w:pPr>
        <w:widowControl w:val="0"/>
        <w:jc w:val="center"/>
        <w:rPr>
          <w:b/>
          <w:lang w:val="en-US"/>
        </w:rPr>
      </w:pPr>
      <w:r w:rsidRPr="00BE7A92">
        <w:rPr>
          <w:b/>
          <w:lang w:val="en-US"/>
        </w:rPr>
        <w:t>E-mail: admin.komsomolsk@mail.ru</w:t>
      </w:r>
    </w:p>
    <w:p w:rsidR="00170890" w:rsidRPr="00170890" w:rsidRDefault="00170890" w:rsidP="00170890">
      <w:pPr>
        <w:widowControl w:val="0"/>
        <w:rPr>
          <w:lang w:val="en-US"/>
        </w:rPr>
      </w:pPr>
      <w:r w:rsidRPr="00170890">
        <w:rPr>
          <w:lang w:val="en-US"/>
        </w:rPr>
        <w:t> </w:t>
      </w:r>
      <w:bookmarkStart w:id="0" w:name="_GoBack"/>
      <w:bookmarkEnd w:id="0"/>
    </w:p>
    <w:p w:rsidR="00170890" w:rsidRPr="00170890" w:rsidRDefault="00170890" w:rsidP="00170890">
      <w:pPr>
        <w:jc w:val="center"/>
        <w:rPr>
          <w:lang w:val="en-US"/>
        </w:rPr>
      </w:pPr>
    </w:p>
    <w:sectPr w:rsidR="00170890" w:rsidRPr="00170890" w:rsidSect="00170890">
      <w:pgSz w:w="11906" w:h="16838"/>
      <w:pgMar w:top="851" w:right="850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D5BBE" w:rsidRDefault="000D5BBE" w:rsidP="00C66F05">
      <w:r>
        <w:separator/>
      </w:r>
    </w:p>
  </w:endnote>
  <w:endnote w:type="continuationSeparator" w:id="1">
    <w:p w:rsidR="000D5BBE" w:rsidRDefault="000D5BBE" w:rsidP="00C66F0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odoni MT">
    <w:panose1 w:val="02070603080606020203"/>
    <w:charset w:val="00"/>
    <w:family w:val="roman"/>
    <w:pitch w:val="variable"/>
    <w:sig w:usb0="00000003" w:usb1="00000000" w:usb2="00000000" w:usb3="00000000" w:csb0="00000001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pt-sans-captio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951819"/>
      <w:docPartObj>
        <w:docPartGallery w:val="Номера страниц (внизу страницы)"/>
        <w:docPartUnique/>
      </w:docPartObj>
    </w:sdtPr>
    <w:sdtContent>
      <w:p w:rsidR="00C66F05" w:rsidRDefault="00C10AD1">
        <w:pPr>
          <w:pStyle w:val="a9"/>
        </w:pPr>
        <w:fldSimple w:instr=" PAGE   \* MERGEFORMAT ">
          <w:r w:rsidR="006862C5">
            <w:rPr>
              <w:noProof/>
            </w:rPr>
            <w:t>64</w:t>
          </w:r>
        </w:fldSimple>
      </w:p>
    </w:sdtContent>
  </w:sdt>
  <w:p w:rsidR="00C66F05" w:rsidRDefault="00C66F05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D5BBE" w:rsidRDefault="000D5BBE" w:rsidP="00C66F05">
      <w:r>
        <w:separator/>
      </w:r>
    </w:p>
  </w:footnote>
  <w:footnote w:type="continuationSeparator" w:id="1">
    <w:p w:rsidR="000D5BBE" w:rsidRDefault="000D5BBE" w:rsidP="00C66F0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4EFEF9CE"/>
    <w:lvl w:ilvl="0">
      <w:numFmt w:val="bullet"/>
      <w:lvlText w:val="*"/>
      <w:lvlJc w:val="left"/>
    </w:lvl>
  </w:abstractNum>
  <w:abstractNum w:abstractNumId="1">
    <w:nsid w:val="00B54F41"/>
    <w:multiLevelType w:val="singleLevel"/>
    <w:tmpl w:val="648CCB2C"/>
    <w:lvl w:ilvl="0">
      <w:start w:val="1"/>
      <w:numFmt w:val="decimal"/>
      <w:lvlText w:val="%1."/>
      <w:legacy w:legacy="1" w:legacySpace="0" w:legacyIndent="250"/>
      <w:lvlJc w:val="left"/>
      <w:rPr>
        <w:rFonts w:ascii="Times New Roman" w:hAnsi="Times New Roman" w:cs="Times New Roman" w:hint="default"/>
      </w:rPr>
    </w:lvl>
  </w:abstractNum>
  <w:abstractNum w:abstractNumId="2">
    <w:nsid w:val="01B80E11"/>
    <w:multiLevelType w:val="multilevel"/>
    <w:tmpl w:val="30186DC2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4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0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2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8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52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8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07" w:hanging="2160"/>
      </w:pPr>
      <w:rPr>
        <w:rFonts w:hint="default"/>
      </w:rPr>
    </w:lvl>
  </w:abstractNum>
  <w:abstractNum w:abstractNumId="3">
    <w:nsid w:val="08DC1CDA"/>
    <w:multiLevelType w:val="singleLevel"/>
    <w:tmpl w:val="F4DC37F0"/>
    <w:lvl w:ilvl="0">
      <w:start w:val="1"/>
      <w:numFmt w:val="decimal"/>
      <w:lvlText w:val="%1."/>
      <w:legacy w:legacy="1" w:legacySpace="0" w:legacyIndent="322"/>
      <w:lvlJc w:val="left"/>
      <w:pPr>
        <w:ind w:left="0" w:firstLine="0"/>
      </w:pPr>
      <w:rPr>
        <w:rFonts w:ascii="Times New Roman" w:hAnsi="Times New Roman" w:cs="Times New Roman" w:hint="default"/>
        <w:b/>
      </w:rPr>
    </w:lvl>
  </w:abstractNum>
  <w:abstractNum w:abstractNumId="4">
    <w:nsid w:val="08EE4158"/>
    <w:multiLevelType w:val="multilevel"/>
    <w:tmpl w:val="EC762F74"/>
    <w:lvl w:ilvl="0">
      <w:start w:val="1"/>
      <w:numFmt w:val="decimal"/>
      <w:lvlText w:val="%1."/>
      <w:lvlJc w:val="left"/>
      <w:pPr>
        <w:ind w:left="987" w:hanging="4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2" w:hanging="79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937" w:hanging="79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90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2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1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88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3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087" w:hanging="2160"/>
      </w:pPr>
      <w:rPr>
        <w:rFonts w:hint="default"/>
      </w:rPr>
    </w:lvl>
  </w:abstractNum>
  <w:abstractNum w:abstractNumId="5">
    <w:nsid w:val="0CEA2969"/>
    <w:multiLevelType w:val="multilevel"/>
    <w:tmpl w:val="4BEE5458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4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0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2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47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52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8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07" w:hanging="2160"/>
      </w:pPr>
      <w:rPr>
        <w:rFonts w:hint="default"/>
      </w:rPr>
    </w:lvl>
  </w:abstractNum>
  <w:abstractNum w:abstractNumId="6">
    <w:nsid w:val="0D356582"/>
    <w:multiLevelType w:val="hybridMultilevel"/>
    <w:tmpl w:val="DD22E360"/>
    <w:lvl w:ilvl="0" w:tplc="C0F863D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F1B2C24"/>
    <w:multiLevelType w:val="hybridMultilevel"/>
    <w:tmpl w:val="8AC06A6A"/>
    <w:lvl w:ilvl="0" w:tplc="3C7843B2">
      <w:start w:val="1"/>
      <w:numFmt w:val="decimal"/>
      <w:lvlText w:val="%1."/>
      <w:lvlJc w:val="left"/>
      <w:pPr>
        <w:ind w:left="1018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38" w:hanging="360"/>
      </w:pPr>
    </w:lvl>
    <w:lvl w:ilvl="2" w:tplc="0419001B" w:tentative="1">
      <w:start w:val="1"/>
      <w:numFmt w:val="lowerRoman"/>
      <w:lvlText w:val="%3."/>
      <w:lvlJc w:val="right"/>
      <w:pPr>
        <w:ind w:left="2458" w:hanging="180"/>
      </w:pPr>
    </w:lvl>
    <w:lvl w:ilvl="3" w:tplc="0419000F" w:tentative="1">
      <w:start w:val="1"/>
      <w:numFmt w:val="decimal"/>
      <w:lvlText w:val="%4."/>
      <w:lvlJc w:val="left"/>
      <w:pPr>
        <w:ind w:left="3178" w:hanging="360"/>
      </w:pPr>
    </w:lvl>
    <w:lvl w:ilvl="4" w:tplc="04190019" w:tentative="1">
      <w:start w:val="1"/>
      <w:numFmt w:val="lowerLetter"/>
      <w:lvlText w:val="%5."/>
      <w:lvlJc w:val="left"/>
      <w:pPr>
        <w:ind w:left="3898" w:hanging="360"/>
      </w:pPr>
    </w:lvl>
    <w:lvl w:ilvl="5" w:tplc="0419001B" w:tentative="1">
      <w:start w:val="1"/>
      <w:numFmt w:val="lowerRoman"/>
      <w:lvlText w:val="%6."/>
      <w:lvlJc w:val="right"/>
      <w:pPr>
        <w:ind w:left="4618" w:hanging="180"/>
      </w:pPr>
    </w:lvl>
    <w:lvl w:ilvl="6" w:tplc="0419000F" w:tentative="1">
      <w:start w:val="1"/>
      <w:numFmt w:val="decimal"/>
      <w:lvlText w:val="%7."/>
      <w:lvlJc w:val="left"/>
      <w:pPr>
        <w:ind w:left="5338" w:hanging="360"/>
      </w:pPr>
    </w:lvl>
    <w:lvl w:ilvl="7" w:tplc="04190019" w:tentative="1">
      <w:start w:val="1"/>
      <w:numFmt w:val="lowerLetter"/>
      <w:lvlText w:val="%8."/>
      <w:lvlJc w:val="left"/>
      <w:pPr>
        <w:ind w:left="6058" w:hanging="360"/>
      </w:pPr>
    </w:lvl>
    <w:lvl w:ilvl="8" w:tplc="0419001B" w:tentative="1">
      <w:start w:val="1"/>
      <w:numFmt w:val="lowerRoman"/>
      <w:lvlText w:val="%9."/>
      <w:lvlJc w:val="right"/>
      <w:pPr>
        <w:ind w:left="6778" w:hanging="180"/>
      </w:pPr>
    </w:lvl>
  </w:abstractNum>
  <w:abstractNum w:abstractNumId="8">
    <w:nsid w:val="10716EDF"/>
    <w:multiLevelType w:val="hybridMultilevel"/>
    <w:tmpl w:val="5A0ABEB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11285041"/>
    <w:multiLevelType w:val="hybridMultilevel"/>
    <w:tmpl w:val="A36CE84A"/>
    <w:lvl w:ilvl="0" w:tplc="3288E124">
      <w:start w:val="2020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2AD1882"/>
    <w:multiLevelType w:val="hybridMultilevel"/>
    <w:tmpl w:val="DAE6311E"/>
    <w:lvl w:ilvl="0" w:tplc="81B8D9BE">
      <w:start w:val="2020"/>
      <w:numFmt w:val="bullet"/>
      <w:lvlText w:val="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A461EDB"/>
    <w:multiLevelType w:val="hybridMultilevel"/>
    <w:tmpl w:val="C6A42274"/>
    <w:lvl w:ilvl="0" w:tplc="62E20144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CC5621C"/>
    <w:multiLevelType w:val="hybridMultilevel"/>
    <w:tmpl w:val="4AB6BDCE"/>
    <w:lvl w:ilvl="0" w:tplc="6414C38A">
      <w:start w:val="7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D0C178A"/>
    <w:multiLevelType w:val="hybridMultilevel"/>
    <w:tmpl w:val="8382B0D6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1E3C23D4"/>
    <w:multiLevelType w:val="hybridMultilevel"/>
    <w:tmpl w:val="E28A5032"/>
    <w:lvl w:ilvl="0" w:tplc="F552131A">
      <w:start w:val="1"/>
      <w:numFmt w:val="decimal"/>
      <w:lvlText w:val="%1."/>
      <w:lvlJc w:val="left"/>
      <w:pPr>
        <w:ind w:left="792" w:hanging="432"/>
      </w:pPr>
      <w:rPr>
        <w:rFonts w:hint="default"/>
      </w:rPr>
    </w:lvl>
    <w:lvl w:ilvl="1" w:tplc="22B4ABBE">
      <w:start w:val="1"/>
      <w:numFmt w:val="bullet"/>
      <w:lvlText w:val="•"/>
      <w:lvlJc w:val="left"/>
      <w:pPr>
        <w:ind w:left="1452" w:hanging="372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10565EF"/>
    <w:multiLevelType w:val="hybridMultilevel"/>
    <w:tmpl w:val="B75CE250"/>
    <w:lvl w:ilvl="0" w:tplc="F552131A">
      <w:start w:val="1"/>
      <w:numFmt w:val="decimal"/>
      <w:lvlText w:val="%1."/>
      <w:lvlJc w:val="left"/>
      <w:pPr>
        <w:ind w:left="792" w:hanging="432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9A42150"/>
    <w:multiLevelType w:val="multilevel"/>
    <w:tmpl w:val="EC762F74"/>
    <w:lvl w:ilvl="0">
      <w:start w:val="1"/>
      <w:numFmt w:val="decimal"/>
      <w:lvlText w:val="%1."/>
      <w:lvlJc w:val="left"/>
      <w:pPr>
        <w:ind w:left="987" w:hanging="4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2" w:hanging="79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02" w:hanging="79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90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2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1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88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3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087" w:hanging="2160"/>
      </w:pPr>
      <w:rPr>
        <w:rFonts w:hint="default"/>
      </w:rPr>
    </w:lvl>
  </w:abstractNum>
  <w:abstractNum w:abstractNumId="17">
    <w:nsid w:val="2A6C353C"/>
    <w:multiLevelType w:val="hybridMultilevel"/>
    <w:tmpl w:val="0CCC5C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156698E"/>
    <w:multiLevelType w:val="hybridMultilevel"/>
    <w:tmpl w:val="68DE6D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5750DE9"/>
    <w:multiLevelType w:val="singleLevel"/>
    <w:tmpl w:val="9CF4B8F6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abstractNum w:abstractNumId="20">
    <w:nsid w:val="37E92FB3"/>
    <w:multiLevelType w:val="singleLevel"/>
    <w:tmpl w:val="6414C38A"/>
    <w:lvl w:ilvl="0">
      <w:start w:val="7"/>
      <w:numFmt w:val="bullet"/>
      <w:lvlText w:val="-"/>
      <w:lvlJc w:val="left"/>
      <w:pPr>
        <w:tabs>
          <w:tab w:val="num" w:pos="1185"/>
        </w:tabs>
        <w:ind w:left="1185" w:hanging="360"/>
      </w:pPr>
      <w:rPr>
        <w:rFonts w:hint="default"/>
      </w:rPr>
    </w:lvl>
  </w:abstractNum>
  <w:abstractNum w:abstractNumId="21">
    <w:nsid w:val="440C2FE9"/>
    <w:multiLevelType w:val="singleLevel"/>
    <w:tmpl w:val="6AD4CD74"/>
    <w:lvl w:ilvl="0">
      <w:start w:val="4"/>
      <w:numFmt w:val="decimal"/>
      <w:lvlText w:val="%1."/>
      <w:legacy w:legacy="1" w:legacySpace="0" w:legacyIndent="225"/>
      <w:lvlJc w:val="left"/>
      <w:rPr>
        <w:rFonts w:ascii="Times New Roman" w:hAnsi="Times New Roman" w:cs="Times New Roman" w:hint="default"/>
      </w:rPr>
    </w:lvl>
  </w:abstractNum>
  <w:abstractNum w:abstractNumId="22">
    <w:nsid w:val="48691F26"/>
    <w:multiLevelType w:val="singleLevel"/>
    <w:tmpl w:val="5CD4A808"/>
    <w:lvl w:ilvl="0">
      <w:start w:val="1"/>
      <w:numFmt w:val="decimal"/>
      <w:lvlText w:val="1.%1."/>
      <w:legacy w:legacy="1" w:legacySpace="0" w:legacyIndent="428"/>
      <w:lvlJc w:val="left"/>
      <w:rPr>
        <w:rFonts w:ascii="Times New Roman" w:hAnsi="Times New Roman" w:cs="Times New Roman" w:hint="default"/>
      </w:rPr>
    </w:lvl>
  </w:abstractNum>
  <w:abstractNum w:abstractNumId="23">
    <w:nsid w:val="489A028C"/>
    <w:multiLevelType w:val="hybridMultilevel"/>
    <w:tmpl w:val="0CCC5C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FF64C83"/>
    <w:multiLevelType w:val="hybridMultilevel"/>
    <w:tmpl w:val="6840E24A"/>
    <w:lvl w:ilvl="0" w:tplc="E6168B4C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5">
    <w:nsid w:val="50CB30C5"/>
    <w:multiLevelType w:val="multilevel"/>
    <w:tmpl w:val="7F381AE8"/>
    <w:lvl w:ilvl="0">
      <w:start w:val="1"/>
      <w:numFmt w:val="decimal"/>
      <w:lvlText w:val="%1."/>
      <w:lvlJc w:val="left"/>
      <w:pPr>
        <w:ind w:left="1230" w:hanging="69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95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69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43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48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17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220" w:hanging="2160"/>
      </w:pPr>
      <w:rPr>
        <w:rFonts w:hint="default"/>
      </w:rPr>
    </w:lvl>
  </w:abstractNum>
  <w:abstractNum w:abstractNumId="26">
    <w:nsid w:val="511E268E"/>
    <w:multiLevelType w:val="singleLevel"/>
    <w:tmpl w:val="704ED1A4"/>
    <w:lvl w:ilvl="0">
      <w:start w:val="1"/>
      <w:numFmt w:val="decimal"/>
      <w:lvlText w:val="%1."/>
      <w:legacy w:legacy="1" w:legacySpace="0" w:legacyIndent="700"/>
      <w:lvlJc w:val="left"/>
      <w:rPr>
        <w:rFonts w:ascii="Times New Roman" w:hAnsi="Times New Roman" w:cs="Times New Roman" w:hint="default"/>
      </w:rPr>
    </w:lvl>
  </w:abstractNum>
  <w:abstractNum w:abstractNumId="27">
    <w:nsid w:val="55B3799D"/>
    <w:multiLevelType w:val="hybridMultilevel"/>
    <w:tmpl w:val="A36615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6F077CF"/>
    <w:multiLevelType w:val="hybridMultilevel"/>
    <w:tmpl w:val="5ECC0E6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>
    <w:nsid w:val="59706445"/>
    <w:multiLevelType w:val="hybridMultilevel"/>
    <w:tmpl w:val="EC9E0E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AAD5F13"/>
    <w:multiLevelType w:val="multilevel"/>
    <w:tmpl w:val="EC762F74"/>
    <w:lvl w:ilvl="0">
      <w:start w:val="1"/>
      <w:numFmt w:val="decimal"/>
      <w:lvlText w:val="%1."/>
      <w:lvlJc w:val="left"/>
      <w:pPr>
        <w:ind w:left="987" w:hanging="4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2" w:hanging="79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937" w:hanging="79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90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2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1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88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3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087" w:hanging="2160"/>
      </w:pPr>
      <w:rPr>
        <w:rFonts w:hint="default"/>
      </w:rPr>
    </w:lvl>
  </w:abstractNum>
  <w:abstractNum w:abstractNumId="31">
    <w:nsid w:val="5D5D0174"/>
    <w:multiLevelType w:val="hybridMultilevel"/>
    <w:tmpl w:val="18D8736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5E704744"/>
    <w:multiLevelType w:val="multilevel"/>
    <w:tmpl w:val="9562782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70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9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04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3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72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70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056" w:hanging="2160"/>
      </w:pPr>
      <w:rPr>
        <w:rFonts w:hint="default"/>
      </w:rPr>
    </w:lvl>
  </w:abstractNum>
  <w:abstractNum w:abstractNumId="33">
    <w:nsid w:val="60DF0384"/>
    <w:multiLevelType w:val="hybridMultilevel"/>
    <w:tmpl w:val="B8D2C06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64AC6714"/>
    <w:multiLevelType w:val="hybridMultilevel"/>
    <w:tmpl w:val="AEE4DF08"/>
    <w:lvl w:ilvl="0" w:tplc="8DA8D908">
      <w:start w:val="2021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8CA4F11"/>
    <w:multiLevelType w:val="hybridMultilevel"/>
    <w:tmpl w:val="3EF22FD0"/>
    <w:lvl w:ilvl="0" w:tplc="C8E0E3DE">
      <w:start w:val="1"/>
      <w:numFmt w:val="decimal"/>
      <w:lvlText w:val="%1."/>
      <w:lvlJc w:val="left"/>
      <w:pPr>
        <w:ind w:left="1227" w:hanging="6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6">
    <w:nsid w:val="6A021CD0"/>
    <w:multiLevelType w:val="hybridMultilevel"/>
    <w:tmpl w:val="3EBC3C7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>
    <w:nsid w:val="74930468"/>
    <w:multiLevelType w:val="singleLevel"/>
    <w:tmpl w:val="50EA9D3E"/>
    <w:lvl w:ilvl="0">
      <w:start w:val="1"/>
      <w:numFmt w:val="decimal"/>
      <w:lvlText w:val="2.%1."/>
      <w:legacy w:legacy="1" w:legacySpace="0" w:legacyIndent="475"/>
      <w:lvlJc w:val="left"/>
      <w:rPr>
        <w:rFonts w:ascii="Times New Roman" w:hAnsi="Times New Roman" w:cs="Times New Roman" w:hint="default"/>
      </w:rPr>
    </w:lvl>
  </w:abstractNum>
  <w:abstractNum w:abstractNumId="38">
    <w:nsid w:val="78786CB2"/>
    <w:multiLevelType w:val="singleLevel"/>
    <w:tmpl w:val="74B48AAC"/>
    <w:lvl w:ilvl="0">
      <w:start w:val="2"/>
      <w:numFmt w:val="decimal"/>
      <w:lvlText w:val="%1."/>
      <w:legacy w:legacy="1" w:legacySpace="0" w:legacyIndent="428"/>
      <w:lvlJc w:val="left"/>
      <w:rPr>
        <w:rFonts w:ascii="Times New Roman" w:hAnsi="Times New Roman" w:cs="Times New Roman" w:hint="default"/>
      </w:rPr>
    </w:lvl>
  </w:abstractNum>
  <w:abstractNum w:abstractNumId="39">
    <w:nsid w:val="79C37977"/>
    <w:multiLevelType w:val="hybridMultilevel"/>
    <w:tmpl w:val="988842A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0">
    <w:nsid w:val="7FD6064E"/>
    <w:multiLevelType w:val="hybridMultilevel"/>
    <w:tmpl w:val="D9F09040"/>
    <w:lvl w:ilvl="0" w:tplc="245AD1BC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  <w:sz w:val="20"/>
        <w:u w:color="E36C0A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25"/>
  </w:num>
  <w:num w:numId="2">
    <w:abstractNumId w:val="26"/>
  </w:num>
  <w:num w:numId="3">
    <w:abstractNumId w:val="0"/>
    <w:lvlOverride w:ilvl="0">
      <w:lvl w:ilvl="0">
        <w:numFmt w:val="bullet"/>
        <w:lvlText w:val="•"/>
        <w:legacy w:legacy="1" w:legacySpace="0" w:legacyIndent="346"/>
        <w:lvlJc w:val="left"/>
        <w:rPr>
          <w:rFonts w:ascii="Times New Roman" w:hAnsi="Times New Roman" w:hint="default"/>
        </w:rPr>
      </w:lvl>
    </w:lvlOverride>
  </w:num>
  <w:num w:numId="4">
    <w:abstractNumId w:val="0"/>
    <w:lvlOverride w:ilvl="0">
      <w:lvl w:ilvl="0">
        <w:numFmt w:val="bullet"/>
        <w:lvlText w:val="-"/>
        <w:legacy w:legacy="1" w:legacySpace="0" w:legacyIndent="135"/>
        <w:lvlJc w:val="left"/>
        <w:rPr>
          <w:rFonts w:ascii="Times New Roman" w:hAnsi="Times New Roman" w:hint="default"/>
        </w:rPr>
      </w:lvl>
    </w:lvlOverride>
  </w:num>
  <w:num w:numId="5">
    <w:abstractNumId w:val="0"/>
    <w:lvlOverride w:ilvl="0">
      <w:lvl w:ilvl="0">
        <w:numFmt w:val="bullet"/>
        <w:lvlText w:val="-"/>
        <w:legacy w:legacy="1" w:legacySpace="0" w:legacyIndent="168"/>
        <w:lvlJc w:val="left"/>
        <w:rPr>
          <w:rFonts w:ascii="Times New Roman" w:hAnsi="Times New Roman" w:hint="default"/>
        </w:rPr>
      </w:lvl>
    </w:lvlOverride>
  </w:num>
  <w:num w:numId="6">
    <w:abstractNumId w:val="0"/>
    <w:lvlOverride w:ilvl="0">
      <w:lvl w:ilvl="0">
        <w:numFmt w:val="bullet"/>
        <w:lvlText w:val="•"/>
        <w:legacy w:legacy="1" w:legacySpace="0" w:legacyIndent="350"/>
        <w:lvlJc w:val="left"/>
        <w:rPr>
          <w:rFonts w:ascii="Times New Roman" w:hAnsi="Times New Roman" w:hint="default"/>
        </w:rPr>
      </w:lvl>
    </w:lvlOverride>
  </w:num>
  <w:num w:numId="7">
    <w:abstractNumId w:val="38"/>
  </w:num>
  <w:num w:numId="8">
    <w:abstractNumId w:val="21"/>
  </w:num>
  <w:num w:numId="9">
    <w:abstractNumId w:val="22"/>
  </w:num>
  <w:num w:numId="10">
    <w:abstractNumId w:val="37"/>
  </w:num>
  <w:num w:numId="11">
    <w:abstractNumId w:val="1"/>
  </w:num>
  <w:num w:numId="12">
    <w:abstractNumId w:val="36"/>
  </w:num>
  <w:num w:numId="13">
    <w:abstractNumId w:val="39"/>
  </w:num>
  <w:num w:numId="14">
    <w:abstractNumId w:val="8"/>
  </w:num>
  <w:num w:numId="15">
    <w:abstractNumId w:val="31"/>
  </w:num>
  <w:num w:numId="16">
    <w:abstractNumId w:val="35"/>
  </w:num>
  <w:num w:numId="17">
    <w:abstractNumId w:val="7"/>
  </w:num>
  <w:num w:numId="18">
    <w:abstractNumId w:val="20"/>
  </w:num>
  <w:num w:numId="19">
    <w:abstractNumId w:val="19"/>
  </w:num>
  <w:num w:numId="20">
    <w:abstractNumId w:val="33"/>
  </w:num>
  <w:num w:numId="2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3"/>
    <w:lvlOverride w:ilvl="0">
      <w:startOverride w:val="1"/>
    </w:lvlOverride>
  </w:num>
  <w:num w:numId="23">
    <w:abstractNumId w:val="24"/>
  </w:num>
  <w:num w:numId="24">
    <w:abstractNumId w:val="5"/>
  </w:num>
  <w:num w:numId="25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0"/>
  </w:num>
  <w:num w:numId="27">
    <w:abstractNumId w:val="4"/>
  </w:num>
  <w:num w:numId="28">
    <w:abstractNumId w:val="16"/>
  </w:num>
  <w:num w:numId="29">
    <w:abstractNumId w:val="9"/>
  </w:num>
  <w:num w:numId="30">
    <w:abstractNumId w:val="30"/>
  </w:num>
  <w:num w:numId="31">
    <w:abstractNumId w:val="2"/>
  </w:num>
  <w:num w:numId="32">
    <w:abstractNumId w:val="32"/>
  </w:num>
  <w:num w:numId="33">
    <w:abstractNumId w:val="34"/>
  </w:num>
  <w:num w:numId="34">
    <w:abstractNumId w:val="12"/>
  </w:num>
  <w:num w:numId="35">
    <w:abstractNumId w:val="40"/>
  </w:num>
  <w:num w:numId="36">
    <w:abstractNumId w:val="17"/>
  </w:num>
  <w:num w:numId="37">
    <w:abstractNumId w:val="11"/>
  </w:num>
  <w:num w:numId="38">
    <w:abstractNumId w:val="27"/>
  </w:num>
  <w:num w:numId="39">
    <w:abstractNumId w:val="14"/>
  </w:num>
  <w:num w:numId="40">
    <w:abstractNumId w:val="15"/>
  </w:num>
  <w:num w:numId="41">
    <w:abstractNumId w:val="29"/>
  </w:num>
  <w:num w:numId="42">
    <w:abstractNumId w:val="23"/>
  </w:num>
  <w:num w:numId="43">
    <w:abstractNumId w:val="18"/>
  </w:num>
  <w:num w:numId="44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drawingGridHorizontalSpacing w:val="10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A20AD"/>
    <w:rsid w:val="00015382"/>
    <w:rsid w:val="00084B88"/>
    <w:rsid w:val="00092878"/>
    <w:rsid w:val="000D5BBE"/>
    <w:rsid w:val="00170890"/>
    <w:rsid w:val="001D1DE9"/>
    <w:rsid w:val="00222441"/>
    <w:rsid w:val="00262E92"/>
    <w:rsid w:val="002656D3"/>
    <w:rsid w:val="00270BFA"/>
    <w:rsid w:val="002911FA"/>
    <w:rsid w:val="002E277D"/>
    <w:rsid w:val="003048F2"/>
    <w:rsid w:val="003A6779"/>
    <w:rsid w:val="003A7FDD"/>
    <w:rsid w:val="003E2E77"/>
    <w:rsid w:val="003E3899"/>
    <w:rsid w:val="003E6CBE"/>
    <w:rsid w:val="00421D7F"/>
    <w:rsid w:val="00426F9F"/>
    <w:rsid w:val="00446D8E"/>
    <w:rsid w:val="00467C5E"/>
    <w:rsid w:val="004743A2"/>
    <w:rsid w:val="00484DB4"/>
    <w:rsid w:val="00490378"/>
    <w:rsid w:val="0058153E"/>
    <w:rsid w:val="005B5E79"/>
    <w:rsid w:val="005E26B1"/>
    <w:rsid w:val="00604CF5"/>
    <w:rsid w:val="006240D4"/>
    <w:rsid w:val="00625C34"/>
    <w:rsid w:val="00667317"/>
    <w:rsid w:val="0068148D"/>
    <w:rsid w:val="006862C5"/>
    <w:rsid w:val="006A20AD"/>
    <w:rsid w:val="006C4A64"/>
    <w:rsid w:val="00721D09"/>
    <w:rsid w:val="00760D12"/>
    <w:rsid w:val="00786FD7"/>
    <w:rsid w:val="007B319F"/>
    <w:rsid w:val="008E2601"/>
    <w:rsid w:val="008F15AB"/>
    <w:rsid w:val="00944B42"/>
    <w:rsid w:val="00951054"/>
    <w:rsid w:val="00956BC0"/>
    <w:rsid w:val="00980141"/>
    <w:rsid w:val="009B130B"/>
    <w:rsid w:val="00A12E71"/>
    <w:rsid w:val="00A20B8A"/>
    <w:rsid w:val="00AD02C0"/>
    <w:rsid w:val="00AE6529"/>
    <w:rsid w:val="00B16129"/>
    <w:rsid w:val="00BC0397"/>
    <w:rsid w:val="00BE7A92"/>
    <w:rsid w:val="00C10AD1"/>
    <w:rsid w:val="00C12A72"/>
    <w:rsid w:val="00C631BE"/>
    <w:rsid w:val="00C66F05"/>
    <w:rsid w:val="00CE7135"/>
    <w:rsid w:val="00D070B7"/>
    <w:rsid w:val="00D168EB"/>
    <w:rsid w:val="00DA4CB1"/>
    <w:rsid w:val="00DC234B"/>
    <w:rsid w:val="00E07005"/>
    <w:rsid w:val="00E352EA"/>
    <w:rsid w:val="00E9785B"/>
    <w:rsid w:val="00F1470D"/>
    <w:rsid w:val="00F315DC"/>
    <w:rsid w:val="00F53C58"/>
    <w:rsid w:val="00FE24E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2441"/>
    <w:rPr>
      <w:color w:val="000000"/>
      <w:kern w:val="28"/>
      <w:lang w:eastAsia="ru-RU"/>
    </w:rPr>
  </w:style>
  <w:style w:type="paragraph" w:styleId="1">
    <w:name w:val="heading 1"/>
    <w:basedOn w:val="a"/>
    <w:link w:val="10"/>
    <w:qFormat/>
    <w:rsid w:val="008F15AB"/>
    <w:pPr>
      <w:spacing w:before="100" w:beforeAutospacing="1" w:after="100" w:afterAutospacing="1"/>
      <w:outlineLvl w:val="0"/>
    </w:pPr>
    <w:rPr>
      <w:b/>
      <w:bCs/>
      <w:color w:val="auto"/>
      <w:kern w:val="36"/>
      <w:sz w:val="48"/>
      <w:szCs w:val="48"/>
      <w:lang w:eastAsia="en-US"/>
    </w:rPr>
  </w:style>
  <w:style w:type="paragraph" w:styleId="2">
    <w:name w:val="heading 2"/>
    <w:basedOn w:val="a"/>
    <w:next w:val="a"/>
    <w:link w:val="20"/>
    <w:qFormat/>
    <w:rsid w:val="006862C5"/>
    <w:pPr>
      <w:keepNext/>
      <w:jc w:val="both"/>
      <w:outlineLvl w:val="1"/>
    </w:pPr>
    <w:rPr>
      <w:color w:val="auto"/>
      <w:kern w:val="0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F15AB"/>
    <w:rPr>
      <w:b/>
      <w:bCs/>
      <w:kern w:val="36"/>
      <w:sz w:val="48"/>
      <w:szCs w:val="48"/>
    </w:rPr>
  </w:style>
  <w:style w:type="character" w:styleId="a3">
    <w:name w:val="Hyperlink"/>
    <w:basedOn w:val="a0"/>
    <w:uiPriority w:val="99"/>
    <w:rsid w:val="00084B88"/>
    <w:rPr>
      <w:color w:val="0000FF"/>
      <w:u w:val="single"/>
    </w:rPr>
  </w:style>
  <w:style w:type="paragraph" w:styleId="a4">
    <w:name w:val="No Spacing"/>
    <w:uiPriority w:val="99"/>
    <w:qFormat/>
    <w:rsid w:val="00084B88"/>
    <w:rPr>
      <w:rFonts w:ascii="Calibri" w:hAnsi="Calibri"/>
      <w:sz w:val="22"/>
      <w:szCs w:val="22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084B8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84B88"/>
    <w:rPr>
      <w:rFonts w:ascii="Tahoma" w:hAnsi="Tahoma" w:cs="Tahoma"/>
      <w:color w:val="000000"/>
      <w:kern w:val="28"/>
      <w:sz w:val="16"/>
      <w:szCs w:val="16"/>
      <w:lang w:eastAsia="ru-RU"/>
    </w:rPr>
  </w:style>
  <w:style w:type="paragraph" w:customStyle="1" w:styleId="ConsPlusNormal">
    <w:name w:val="ConsPlusNormal"/>
    <w:rsid w:val="00084B88"/>
    <w:pPr>
      <w:autoSpaceDE w:val="0"/>
      <w:autoSpaceDN w:val="0"/>
      <w:adjustRightInd w:val="0"/>
    </w:pPr>
    <w:rPr>
      <w:rFonts w:ascii="Arial" w:hAnsi="Arial" w:cs="Arial"/>
      <w:lang w:eastAsia="ru-RU"/>
    </w:rPr>
  </w:style>
  <w:style w:type="paragraph" w:customStyle="1" w:styleId="s1">
    <w:name w:val="s_1"/>
    <w:basedOn w:val="a"/>
    <w:rsid w:val="00084B88"/>
    <w:pPr>
      <w:spacing w:before="100" w:beforeAutospacing="1" w:after="100" w:afterAutospacing="1"/>
    </w:pPr>
    <w:rPr>
      <w:color w:val="auto"/>
      <w:kern w:val="0"/>
      <w:sz w:val="24"/>
      <w:szCs w:val="24"/>
    </w:rPr>
  </w:style>
  <w:style w:type="paragraph" w:customStyle="1" w:styleId="s3">
    <w:name w:val="s_3"/>
    <w:basedOn w:val="a"/>
    <w:rsid w:val="00084B88"/>
    <w:pPr>
      <w:spacing w:before="100" w:beforeAutospacing="1" w:after="100" w:afterAutospacing="1"/>
    </w:pPr>
    <w:rPr>
      <w:color w:val="auto"/>
      <w:kern w:val="0"/>
      <w:sz w:val="24"/>
      <w:szCs w:val="24"/>
    </w:rPr>
  </w:style>
  <w:style w:type="paragraph" w:styleId="a7">
    <w:name w:val="header"/>
    <w:basedOn w:val="a"/>
    <w:link w:val="a8"/>
    <w:uiPriority w:val="99"/>
    <w:unhideWhenUsed/>
    <w:rsid w:val="00C66F0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C66F05"/>
    <w:rPr>
      <w:color w:val="000000"/>
      <w:kern w:val="28"/>
      <w:lang w:eastAsia="ru-RU"/>
    </w:rPr>
  </w:style>
  <w:style w:type="paragraph" w:styleId="a9">
    <w:name w:val="footer"/>
    <w:basedOn w:val="a"/>
    <w:link w:val="aa"/>
    <w:uiPriority w:val="99"/>
    <w:unhideWhenUsed/>
    <w:rsid w:val="00C66F05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C66F05"/>
    <w:rPr>
      <w:color w:val="000000"/>
      <w:kern w:val="28"/>
      <w:lang w:eastAsia="ru-RU"/>
    </w:rPr>
  </w:style>
  <w:style w:type="table" w:customStyle="1" w:styleId="100">
    <w:name w:val="Сетка таблицы10"/>
    <w:basedOn w:val="a1"/>
    <w:next w:val="ab"/>
    <w:uiPriority w:val="59"/>
    <w:rsid w:val="00944B42"/>
    <w:pPr>
      <w:jc w:val="both"/>
    </w:pPr>
    <w:rPr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b">
    <w:name w:val="Table Grid"/>
    <w:basedOn w:val="a1"/>
    <w:uiPriority w:val="59"/>
    <w:rsid w:val="00944B42"/>
    <w:rPr>
      <w:rFonts w:ascii="Calibri" w:hAnsi="Calibri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List Paragraph"/>
    <w:basedOn w:val="a"/>
    <w:uiPriority w:val="99"/>
    <w:qFormat/>
    <w:rsid w:val="00944B42"/>
    <w:pPr>
      <w:spacing w:after="200" w:line="276" w:lineRule="auto"/>
      <w:ind w:left="720"/>
      <w:contextualSpacing/>
    </w:pPr>
    <w:rPr>
      <w:rFonts w:ascii="Calibri" w:hAnsi="Calibri"/>
      <w:color w:val="auto"/>
      <w:kern w:val="0"/>
      <w:sz w:val="22"/>
      <w:szCs w:val="22"/>
      <w:lang w:eastAsia="en-US"/>
    </w:rPr>
  </w:style>
  <w:style w:type="character" w:customStyle="1" w:styleId="techname">
    <w:name w:val="techname"/>
    <w:rsid w:val="00944B42"/>
    <w:rPr>
      <w:rFonts w:cs="Times New Roman"/>
    </w:rPr>
  </w:style>
  <w:style w:type="character" w:customStyle="1" w:styleId="20">
    <w:name w:val="Заголовок 2 Знак"/>
    <w:basedOn w:val="a0"/>
    <w:link w:val="2"/>
    <w:rsid w:val="006862C5"/>
    <w:rPr>
      <w:sz w:val="28"/>
      <w:szCs w:val="24"/>
      <w:lang w:eastAsia="ru-RU"/>
    </w:rPr>
  </w:style>
  <w:style w:type="paragraph" w:styleId="ad">
    <w:name w:val="Body Text"/>
    <w:basedOn w:val="a"/>
    <w:link w:val="ae"/>
    <w:rsid w:val="006862C5"/>
    <w:pPr>
      <w:jc w:val="both"/>
    </w:pPr>
    <w:rPr>
      <w:color w:val="auto"/>
      <w:kern w:val="0"/>
      <w:sz w:val="24"/>
      <w:szCs w:val="24"/>
    </w:rPr>
  </w:style>
  <w:style w:type="character" w:customStyle="1" w:styleId="ae">
    <w:name w:val="Основной текст Знак"/>
    <w:basedOn w:val="a0"/>
    <w:link w:val="ad"/>
    <w:rsid w:val="006862C5"/>
    <w:rPr>
      <w:sz w:val="24"/>
      <w:szCs w:val="24"/>
      <w:lang w:eastAsia="ru-RU"/>
    </w:rPr>
  </w:style>
  <w:style w:type="paragraph" w:styleId="21">
    <w:name w:val="Body Text 2"/>
    <w:basedOn w:val="a"/>
    <w:link w:val="22"/>
    <w:rsid w:val="006862C5"/>
    <w:pPr>
      <w:jc w:val="both"/>
    </w:pPr>
    <w:rPr>
      <w:color w:val="auto"/>
      <w:kern w:val="0"/>
      <w:sz w:val="28"/>
      <w:szCs w:val="24"/>
    </w:rPr>
  </w:style>
  <w:style w:type="character" w:customStyle="1" w:styleId="22">
    <w:name w:val="Основной текст 2 Знак"/>
    <w:basedOn w:val="a0"/>
    <w:link w:val="21"/>
    <w:rsid w:val="006862C5"/>
    <w:rPr>
      <w:sz w:val="28"/>
      <w:szCs w:val="24"/>
      <w:lang w:eastAsia="ru-RU"/>
    </w:rPr>
  </w:style>
  <w:style w:type="paragraph" w:styleId="af">
    <w:name w:val="Normal (Web)"/>
    <w:basedOn w:val="a"/>
    <w:rsid w:val="006862C5"/>
    <w:pPr>
      <w:spacing w:before="100" w:beforeAutospacing="1" w:after="100" w:afterAutospacing="1"/>
    </w:pPr>
    <w:rPr>
      <w:color w:val="auto"/>
      <w:kern w:val="0"/>
      <w:sz w:val="24"/>
      <w:szCs w:val="24"/>
    </w:rPr>
  </w:style>
  <w:style w:type="paragraph" w:customStyle="1" w:styleId="ConsPlusCell">
    <w:name w:val="ConsPlusCell"/>
    <w:rsid w:val="006862C5"/>
    <w:pPr>
      <w:widowControl w:val="0"/>
      <w:autoSpaceDE w:val="0"/>
      <w:autoSpaceDN w:val="0"/>
      <w:adjustRightInd w:val="0"/>
    </w:pPr>
    <w:rPr>
      <w:rFonts w:ascii="Arial" w:hAnsi="Arial" w:cs="Arial"/>
      <w:lang w:eastAsia="ru-RU"/>
    </w:rPr>
  </w:style>
  <w:style w:type="paragraph" w:customStyle="1" w:styleId="ConsPlusTitle">
    <w:name w:val="ConsPlusTitle"/>
    <w:rsid w:val="006862C5"/>
    <w:pPr>
      <w:widowControl w:val="0"/>
      <w:autoSpaceDE w:val="0"/>
      <w:autoSpaceDN w:val="0"/>
    </w:pPr>
    <w:rPr>
      <w:rFonts w:ascii="Calibri" w:hAnsi="Calibri" w:cs="Calibri"/>
      <w:b/>
      <w:sz w:val="22"/>
      <w:lang w:eastAsia="ru-RU"/>
    </w:rPr>
  </w:style>
  <w:style w:type="paragraph" w:customStyle="1" w:styleId="ConsPlusNonformat">
    <w:name w:val="ConsPlusNonformat"/>
    <w:uiPriority w:val="99"/>
    <w:rsid w:val="006862C5"/>
    <w:pPr>
      <w:widowControl w:val="0"/>
      <w:autoSpaceDE w:val="0"/>
      <w:autoSpaceDN w:val="0"/>
      <w:adjustRightInd w:val="0"/>
    </w:pPr>
    <w:rPr>
      <w:rFonts w:ascii="Courier New" w:hAnsi="Courier New" w:cs="Courier New"/>
      <w:lang w:eastAsia="ru-RU"/>
    </w:rPr>
  </w:style>
  <w:style w:type="character" w:styleId="af0">
    <w:name w:val="FollowedHyperlink"/>
    <w:uiPriority w:val="99"/>
    <w:unhideWhenUsed/>
    <w:rsid w:val="006862C5"/>
    <w:rPr>
      <w:color w:val="800080"/>
      <w:u w:val="single"/>
    </w:rPr>
  </w:style>
  <w:style w:type="paragraph" w:customStyle="1" w:styleId="msonormal0">
    <w:name w:val="msonormal"/>
    <w:basedOn w:val="a"/>
    <w:rsid w:val="006862C5"/>
    <w:pPr>
      <w:spacing w:before="100" w:beforeAutospacing="1" w:after="100" w:afterAutospacing="1"/>
    </w:pPr>
    <w:rPr>
      <w:color w:val="auto"/>
      <w:kern w:val="0"/>
      <w:sz w:val="24"/>
      <w:szCs w:val="24"/>
    </w:rPr>
  </w:style>
  <w:style w:type="paragraph" w:customStyle="1" w:styleId="xl65">
    <w:name w:val="xl65"/>
    <w:basedOn w:val="a"/>
    <w:rsid w:val="006862C5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kern w:val="0"/>
      <w:sz w:val="24"/>
      <w:szCs w:val="24"/>
    </w:rPr>
  </w:style>
  <w:style w:type="paragraph" w:customStyle="1" w:styleId="xl66">
    <w:name w:val="xl66"/>
    <w:basedOn w:val="a"/>
    <w:rsid w:val="006862C5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top"/>
    </w:pPr>
    <w:rPr>
      <w:kern w:val="0"/>
      <w:sz w:val="24"/>
      <w:szCs w:val="24"/>
    </w:rPr>
  </w:style>
  <w:style w:type="paragraph" w:customStyle="1" w:styleId="xl67">
    <w:name w:val="xl67"/>
    <w:basedOn w:val="a"/>
    <w:rsid w:val="006862C5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top"/>
    </w:pPr>
    <w:rPr>
      <w:b/>
      <w:bCs/>
      <w:kern w:val="0"/>
      <w:sz w:val="24"/>
      <w:szCs w:val="24"/>
    </w:rPr>
  </w:style>
  <w:style w:type="paragraph" w:customStyle="1" w:styleId="xl68">
    <w:name w:val="xl68"/>
    <w:basedOn w:val="a"/>
    <w:rsid w:val="006862C5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kern w:val="0"/>
      <w:sz w:val="24"/>
      <w:szCs w:val="24"/>
    </w:rPr>
  </w:style>
  <w:style w:type="paragraph" w:customStyle="1" w:styleId="xl69">
    <w:name w:val="xl69"/>
    <w:basedOn w:val="a"/>
    <w:rsid w:val="006862C5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b/>
      <w:bCs/>
      <w:kern w:val="0"/>
      <w:sz w:val="24"/>
      <w:szCs w:val="24"/>
    </w:rPr>
  </w:style>
  <w:style w:type="paragraph" w:customStyle="1" w:styleId="xl70">
    <w:name w:val="xl70"/>
    <w:basedOn w:val="a"/>
    <w:rsid w:val="006862C5"/>
    <w:pPr>
      <w:spacing w:before="100" w:beforeAutospacing="1" w:after="100" w:afterAutospacing="1"/>
    </w:pPr>
    <w:rPr>
      <w:color w:val="auto"/>
      <w:kern w:val="0"/>
      <w:sz w:val="24"/>
      <w:szCs w:val="24"/>
    </w:rPr>
  </w:style>
  <w:style w:type="paragraph" w:customStyle="1" w:styleId="xl71">
    <w:name w:val="xl71"/>
    <w:basedOn w:val="a"/>
    <w:rsid w:val="006862C5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color w:val="auto"/>
      <w:kern w:val="0"/>
      <w:sz w:val="24"/>
      <w:szCs w:val="24"/>
    </w:rPr>
  </w:style>
  <w:style w:type="paragraph" w:customStyle="1" w:styleId="xl72">
    <w:name w:val="xl72"/>
    <w:basedOn w:val="a"/>
    <w:rsid w:val="006862C5"/>
    <w:pPr>
      <w:spacing w:before="100" w:beforeAutospacing="1" w:after="100" w:afterAutospacing="1"/>
      <w:jc w:val="center"/>
    </w:pPr>
    <w:rPr>
      <w:color w:val="auto"/>
      <w:kern w:val="0"/>
      <w:sz w:val="24"/>
      <w:szCs w:val="24"/>
    </w:rPr>
  </w:style>
  <w:style w:type="paragraph" w:customStyle="1" w:styleId="xl73">
    <w:name w:val="xl73"/>
    <w:basedOn w:val="a"/>
    <w:rsid w:val="006862C5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kern w:val="0"/>
      <w:sz w:val="24"/>
      <w:szCs w:val="24"/>
    </w:rPr>
  </w:style>
  <w:style w:type="paragraph" w:customStyle="1" w:styleId="xl74">
    <w:name w:val="xl74"/>
    <w:basedOn w:val="a"/>
    <w:rsid w:val="006862C5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color w:val="auto"/>
      <w:kern w:val="0"/>
      <w:sz w:val="24"/>
      <w:szCs w:val="24"/>
    </w:rPr>
  </w:style>
  <w:style w:type="paragraph" w:customStyle="1" w:styleId="xl75">
    <w:name w:val="xl75"/>
    <w:basedOn w:val="a"/>
    <w:rsid w:val="006862C5"/>
    <w:pPr>
      <w:pBdr>
        <w:bottom w:val="single" w:sz="8" w:space="0" w:color="auto"/>
        <w:right w:val="single" w:sz="8" w:space="0" w:color="auto"/>
      </w:pBdr>
      <w:shd w:val="clear" w:color="000000" w:fill="F2F2F2"/>
      <w:spacing w:before="100" w:beforeAutospacing="1" w:after="100" w:afterAutospacing="1"/>
      <w:jc w:val="both"/>
      <w:textAlignment w:val="top"/>
    </w:pPr>
    <w:rPr>
      <w:kern w:val="0"/>
      <w:sz w:val="24"/>
      <w:szCs w:val="24"/>
    </w:rPr>
  </w:style>
  <w:style w:type="paragraph" w:customStyle="1" w:styleId="xl76">
    <w:name w:val="xl76"/>
    <w:basedOn w:val="a"/>
    <w:rsid w:val="006862C5"/>
    <w:pPr>
      <w:shd w:val="clear" w:color="000000" w:fill="F2F2F2"/>
      <w:spacing w:before="100" w:beforeAutospacing="1" w:after="100" w:afterAutospacing="1"/>
    </w:pPr>
    <w:rPr>
      <w:color w:val="auto"/>
      <w:kern w:val="0"/>
      <w:sz w:val="24"/>
      <w:szCs w:val="24"/>
    </w:rPr>
  </w:style>
  <w:style w:type="paragraph" w:customStyle="1" w:styleId="xl77">
    <w:name w:val="xl77"/>
    <w:basedOn w:val="a"/>
    <w:rsid w:val="006862C5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2F2F2"/>
      <w:spacing w:before="100" w:beforeAutospacing="1" w:after="100" w:afterAutospacing="1"/>
      <w:jc w:val="center"/>
      <w:textAlignment w:val="top"/>
    </w:pPr>
    <w:rPr>
      <w:kern w:val="0"/>
      <w:sz w:val="24"/>
      <w:szCs w:val="24"/>
    </w:rPr>
  </w:style>
  <w:style w:type="paragraph" w:customStyle="1" w:styleId="xl78">
    <w:name w:val="xl78"/>
    <w:basedOn w:val="a"/>
    <w:rsid w:val="006862C5"/>
    <w:pPr>
      <w:pBdr>
        <w:bottom w:val="single" w:sz="8" w:space="0" w:color="auto"/>
        <w:right w:val="single" w:sz="8" w:space="0" w:color="auto"/>
      </w:pBdr>
      <w:shd w:val="clear" w:color="000000" w:fill="F2F2F2"/>
      <w:spacing w:before="100" w:beforeAutospacing="1" w:after="100" w:afterAutospacing="1"/>
      <w:jc w:val="center"/>
      <w:textAlignment w:val="top"/>
    </w:pPr>
    <w:rPr>
      <w:color w:val="auto"/>
      <w:kern w:val="0"/>
      <w:sz w:val="24"/>
      <w:szCs w:val="24"/>
    </w:rPr>
  </w:style>
  <w:style w:type="paragraph" w:customStyle="1" w:styleId="xl79">
    <w:name w:val="xl79"/>
    <w:basedOn w:val="a"/>
    <w:rsid w:val="006862C5"/>
    <w:pPr>
      <w:spacing w:before="100" w:beforeAutospacing="1" w:after="100" w:afterAutospacing="1"/>
    </w:pPr>
    <w:rPr>
      <w:color w:val="auto"/>
      <w:kern w:val="0"/>
      <w:sz w:val="24"/>
      <w:szCs w:val="24"/>
    </w:rPr>
  </w:style>
  <w:style w:type="paragraph" w:customStyle="1" w:styleId="xl80">
    <w:name w:val="xl80"/>
    <w:basedOn w:val="a"/>
    <w:rsid w:val="006862C5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kern w:val="0"/>
      <w:sz w:val="24"/>
      <w:szCs w:val="24"/>
    </w:rPr>
  </w:style>
  <w:style w:type="paragraph" w:customStyle="1" w:styleId="xl81">
    <w:name w:val="xl81"/>
    <w:basedOn w:val="a"/>
    <w:rsid w:val="006862C5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kern w:val="0"/>
      <w:sz w:val="24"/>
      <w:szCs w:val="24"/>
    </w:rPr>
  </w:style>
  <w:style w:type="paragraph" w:customStyle="1" w:styleId="xl82">
    <w:name w:val="xl82"/>
    <w:basedOn w:val="a"/>
    <w:rsid w:val="006862C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auto"/>
      <w:kern w:val="0"/>
    </w:rPr>
  </w:style>
  <w:style w:type="paragraph" w:customStyle="1" w:styleId="xl83">
    <w:name w:val="xl83"/>
    <w:basedOn w:val="a"/>
    <w:rsid w:val="006862C5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color w:val="auto"/>
      <w:kern w:val="0"/>
      <w:sz w:val="24"/>
      <w:szCs w:val="24"/>
    </w:rPr>
  </w:style>
  <w:style w:type="paragraph" w:customStyle="1" w:styleId="xl84">
    <w:name w:val="xl84"/>
    <w:basedOn w:val="a"/>
    <w:rsid w:val="006862C5"/>
    <w:pPr>
      <w:pBdr>
        <w:bottom w:val="single" w:sz="8" w:space="0" w:color="auto"/>
        <w:right w:val="single" w:sz="8" w:space="0" w:color="auto"/>
      </w:pBdr>
      <w:shd w:val="clear" w:color="000000" w:fill="F2F2F2"/>
      <w:spacing w:before="100" w:beforeAutospacing="1" w:after="100" w:afterAutospacing="1"/>
      <w:textAlignment w:val="top"/>
    </w:pPr>
    <w:rPr>
      <w:color w:val="auto"/>
      <w:kern w:val="0"/>
      <w:sz w:val="24"/>
      <w:szCs w:val="24"/>
    </w:rPr>
  </w:style>
  <w:style w:type="paragraph" w:customStyle="1" w:styleId="xl85">
    <w:name w:val="xl85"/>
    <w:basedOn w:val="a"/>
    <w:rsid w:val="006862C5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color w:val="auto"/>
      <w:kern w:val="0"/>
      <w:sz w:val="24"/>
      <w:szCs w:val="24"/>
    </w:rPr>
  </w:style>
  <w:style w:type="paragraph" w:customStyle="1" w:styleId="xl86">
    <w:name w:val="xl86"/>
    <w:basedOn w:val="a"/>
    <w:rsid w:val="006862C5"/>
    <w:pPr>
      <w:pBdr>
        <w:bottom w:val="single" w:sz="8" w:space="0" w:color="auto"/>
        <w:right w:val="single" w:sz="8" w:space="0" w:color="auto"/>
      </w:pBdr>
      <w:shd w:val="clear" w:color="000000" w:fill="F2F2F2"/>
      <w:spacing w:before="100" w:beforeAutospacing="1" w:after="100" w:afterAutospacing="1"/>
      <w:jc w:val="center"/>
      <w:textAlignment w:val="top"/>
    </w:pPr>
    <w:rPr>
      <w:color w:val="auto"/>
      <w:kern w:val="0"/>
      <w:sz w:val="24"/>
      <w:szCs w:val="24"/>
    </w:rPr>
  </w:style>
  <w:style w:type="paragraph" w:customStyle="1" w:styleId="xl87">
    <w:name w:val="xl87"/>
    <w:basedOn w:val="a"/>
    <w:rsid w:val="006862C5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kern w:val="0"/>
      <w:sz w:val="24"/>
      <w:szCs w:val="24"/>
    </w:rPr>
  </w:style>
  <w:style w:type="paragraph" w:customStyle="1" w:styleId="xl88">
    <w:name w:val="xl88"/>
    <w:basedOn w:val="a"/>
    <w:rsid w:val="006862C5"/>
    <w:pPr>
      <w:spacing w:before="100" w:beforeAutospacing="1" w:after="100" w:afterAutospacing="1"/>
    </w:pPr>
    <w:rPr>
      <w:color w:val="auto"/>
      <w:kern w:val="0"/>
      <w:sz w:val="24"/>
      <w:szCs w:val="24"/>
    </w:rPr>
  </w:style>
  <w:style w:type="paragraph" w:customStyle="1" w:styleId="xl89">
    <w:name w:val="xl89"/>
    <w:basedOn w:val="a"/>
    <w:rsid w:val="006862C5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color w:val="auto"/>
      <w:kern w:val="0"/>
      <w:sz w:val="24"/>
      <w:szCs w:val="24"/>
    </w:rPr>
  </w:style>
  <w:style w:type="paragraph" w:customStyle="1" w:styleId="xl90">
    <w:name w:val="xl90"/>
    <w:basedOn w:val="a"/>
    <w:rsid w:val="006862C5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2F2F2"/>
      <w:spacing w:before="100" w:beforeAutospacing="1" w:after="100" w:afterAutospacing="1"/>
      <w:jc w:val="center"/>
      <w:textAlignment w:val="top"/>
    </w:pPr>
    <w:rPr>
      <w:color w:val="auto"/>
      <w:kern w:val="0"/>
      <w:sz w:val="18"/>
      <w:szCs w:val="18"/>
    </w:rPr>
  </w:style>
  <w:style w:type="paragraph" w:customStyle="1" w:styleId="xl91">
    <w:name w:val="xl91"/>
    <w:basedOn w:val="a"/>
    <w:rsid w:val="006862C5"/>
    <w:pPr>
      <w:pBdr>
        <w:bottom w:val="single" w:sz="8" w:space="0" w:color="auto"/>
        <w:right w:val="single" w:sz="8" w:space="0" w:color="auto"/>
      </w:pBdr>
      <w:shd w:val="clear" w:color="000000" w:fill="F2F2F2"/>
      <w:spacing w:before="100" w:beforeAutospacing="1" w:after="100" w:afterAutospacing="1"/>
      <w:jc w:val="center"/>
      <w:textAlignment w:val="top"/>
    </w:pPr>
    <w:rPr>
      <w:kern w:val="0"/>
      <w:sz w:val="18"/>
      <w:szCs w:val="18"/>
    </w:rPr>
  </w:style>
  <w:style w:type="paragraph" w:customStyle="1" w:styleId="xl92">
    <w:name w:val="xl92"/>
    <w:basedOn w:val="a"/>
    <w:rsid w:val="006862C5"/>
    <w:pPr>
      <w:pBdr>
        <w:bottom w:val="single" w:sz="8" w:space="0" w:color="auto"/>
        <w:right w:val="single" w:sz="8" w:space="0" w:color="auto"/>
      </w:pBdr>
      <w:shd w:val="clear" w:color="000000" w:fill="F2F2F2"/>
      <w:spacing w:before="100" w:beforeAutospacing="1" w:after="100" w:afterAutospacing="1"/>
      <w:textAlignment w:val="top"/>
    </w:pPr>
    <w:rPr>
      <w:color w:val="auto"/>
      <w:kern w:val="0"/>
      <w:sz w:val="18"/>
      <w:szCs w:val="18"/>
    </w:rPr>
  </w:style>
  <w:style w:type="paragraph" w:customStyle="1" w:styleId="xl93">
    <w:name w:val="xl93"/>
    <w:basedOn w:val="a"/>
    <w:rsid w:val="006862C5"/>
    <w:pPr>
      <w:pBdr>
        <w:bottom w:val="single" w:sz="8" w:space="0" w:color="auto"/>
        <w:right w:val="single" w:sz="8" w:space="0" w:color="auto"/>
      </w:pBdr>
      <w:shd w:val="clear" w:color="000000" w:fill="F2F2F2"/>
      <w:spacing w:before="100" w:beforeAutospacing="1" w:after="100" w:afterAutospacing="1"/>
      <w:textAlignment w:val="top"/>
    </w:pPr>
    <w:rPr>
      <w:color w:val="auto"/>
      <w:kern w:val="0"/>
      <w:sz w:val="18"/>
      <w:szCs w:val="18"/>
    </w:rPr>
  </w:style>
  <w:style w:type="paragraph" w:customStyle="1" w:styleId="xl94">
    <w:name w:val="xl94"/>
    <w:basedOn w:val="a"/>
    <w:rsid w:val="006862C5"/>
    <w:pPr>
      <w:spacing w:before="100" w:beforeAutospacing="1" w:after="100" w:afterAutospacing="1"/>
    </w:pPr>
    <w:rPr>
      <w:color w:val="auto"/>
      <w:kern w:val="0"/>
      <w:sz w:val="18"/>
      <w:szCs w:val="18"/>
    </w:rPr>
  </w:style>
  <w:style w:type="paragraph" w:customStyle="1" w:styleId="xl95">
    <w:name w:val="xl95"/>
    <w:basedOn w:val="a"/>
    <w:rsid w:val="006862C5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2F2F2"/>
      <w:spacing w:before="100" w:beforeAutospacing="1" w:after="100" w:afterAutospacing="1"/>
      <w:jc w:val="center"/>
      <w:textAlignment w:val="top"/>
    </w:pPr>
    <w:rPr>
      <w:kern w:val="0"/>
      <w:sz w:val="18"/>
      <w:szCs w:val="18"/>
    </w:rPr>
  </w:style>
  <w:style w:type="paragraph" w:customStyle="1" w:styleId="xl96">
    <w:name w:val="xl96"/>
    <w:basedOn w:val="a"/>
    <w:rsid w:val="006862C5"/>
    <w:pPr>
      <w:pBdr>
        <w:bottom w:val="single" w:sz="8" w:space="0" w:color="auto"/>
        <w:right w:val="single" w:sz="8" w:space="0" w:color="auto"/>
      </w:pBdr>
      <w:shd w:val="clear" w:color="000000" w:fill="F2F2F2"/>
      <w:spacing w:before="100" w:beforeAutospacing="1" w:after="100" w:afterAutospacing="1"/>
      <w:jc w:val="both"/>
      <w:textAlignment w:val="top"/>
    </w:pPr>
    <w:rPr>
      <w:kern w:val="0"/>
      <w:sz w:val="18"/>
      <w:szCs w:val="18"/>
    </w:rPr>
  </w:style>
  <w:style w:type="paragraph" w:customStyle="1" w:styleId="xl97">
    <w:name w:val="xl97"/>
    <w:basedOn w:val="a"/>
    <w:rsid w:val="006862C5"/>
    <w:pPr>
      <w:pBdr>
        <w:bottom w:val="single" w:sz="8" w:space="0" w:color="auto"/>
        <w:right w:val="single" w:sz="8" w:space="0" w:color="auto"/>
      </w:pBdr>
      <w:shd w:val="clear" w:color="000000" w:fill="F2F2F2"/>
      <w:spacing w:before="100" w:beforeAutospacing="1" w:after="100" w:afterAutospacing="1"/>
      <w:jc w:val="center"/>
      <w:textAlignment w:val="top"/>
    </w:pPr>
    <w:rPr>
      <w:kern w:val="0"/>
      <w:sz w:val="18"/>
      <w:szCs w:val="18"/>
    </w:rPr>
  </w:style>
  <w:style w:type="paragraph" w:customStyle="1" w:styleId="xl98">
    <w:name w:val="xl98"/>
    <w:basedOn w:val="a"/>
    <w:rsid w:val="006862C5"/>
    <w:pPr>
      <w:shd w:val="clear" w:color="000000" w:fill="F2F2F2"/>
      <w:spacing w:before="100" w:beforeAutospacing="1" w:after="100" w:afterAutospacing="1"/>
    </w:pPr>
    <w:rPr>
      <w:color w:val="auto"/>
      <w:kern w:val="0"/>
      <w:sz w:val="18"/>
      <w:szCs w:val="18"/>
    </w:rPr>
  </w:style>
  <w:style w:type="paragraph" w:customStyle="1" w:styleId="xl99">
    <w:name w:val="xl99"/>
    <w:basedOn w:val="a"/>
    <w:rsid w:val="006862C5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kern w:val="0"/>
      <w:sz w:val="18"/>
      <w:szCs w:val="18"/>
    </w:rPr>
  </w:style>
  <w:style w:type="paragraph" w:customStyle="1" w:styleId="xl100">
    <w:name w:val="xl100"/>
    <w:basedOn w:val="a"/>
    <w:rsid w:val="006862C5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top"/>
    </w:pPr>
    <w:rPr>
      <w:kern w:val="0"/>
      <w:sz w:val="18"/>
      <w:szCs w:val="18"/>
    </w:rPr>
  </w:style>
  <w:style w:type="paragraph" w:customStyle="1" w:styleId="xl101">
    <w:name w:val="xl101"/>
    <w:basedOn w:val="a"/>
    <w:rsid w:val="006862C5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kern w:val="0"/>
      <w:sz w:val="18"/>
      <w:szCs w:val="18"/>
    </w:rPr>
  </w:style>
  <w:style w:type="paragraph" w:customStyle="1" w:styleId="xl102">
    <w:name w:val="xl102"/>
    <w:basedOn w:val="a"/>
    <w:rsid w:val="006862C5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kern w:val="0"/>
      <w:sz w:val="18"/>
      <w:szCs w:val="18"/>
    </w:rPr>
  </w:style>
  <w:style w:type="paragraph" w:customStyle="1" w:styleId="xl103">
    <w:name w:val="xl103"/>
    <w:basedOn w:val="a"/>
    <w:rsid w:val="006862C5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color w:val="auto"/>
      <w:kern w:val="0"/>
      <w:sz w:val="18"/>
      <w:szCs w:val="18"/>
    </w:rPr>
  </w:style>
  <w:style w:type="paragraph" w:customStyle="1" w:styleId="xl104">
    <w:name w:val="xl104"/>
    <w:basedOn w:val="a"/>
    <w:rsid w:val="006862C5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color w:val="auto"/>
      <w:kern w:val="0"/>
      <w:sz w:val="18"/>
      <w:szCs w:val="18"/>
    </w:rPr>
  </w:style>
  <w:style w:type="paragraph" w:customStyle="1" w:styleId="xl105">
    <w:name w:val="xl105"/>
    <w:basedOn w:val="a"/>
    <w:rsid w:val="006862C5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DDD9C4"/>
      <w:spacing w:before="100" w:beforeAutospacing="1" w:after="100" w:afterAutospacing="1"/>
      <w:jc w:val="center"/>
      <w:textAlignment w:val="top"/>
    </w:pPr>
    <w:rPr>
      <w:kern w:val="0"/>
      <w:sz w:val="24"/>
      <w:szCs w:val="24"/>
    </w:rPr>
  </w:style>
  <w:style w:type="paragraph" w:customStyle="1" w:styleId="xl106">
    <w:name w:val="xl106"/>
    <w:basedOn w:val="a"/>
    <w:rsid w:val="006862C5"/>
    <w:pPr>
      <w:pBdr>
        <w:bottom w:val="single" w:sz="8" w:space="0" w:color="auto"/>
        <w:right w:val="single" w:sz="8" w:space="0" w:color="auto"/>
      </w:pBdr>
      <w:shd w:val="clear" w:color="000000" w:fill="DDD9C4"/>
      <w:spacing w:before="100" w:beforeAutospacing="1" w:after="100" w:afterAutospacing="1"/>
      <w:jc w:val="both"/>
      <w:textAlignment w:val="top"/>
    </w:pPr>
    <w:rPr>
      <w:kern w:val="0"/>
      <w:sz w:val="24"/>
      <w:szCs w:val="24"/>
    </w:rPr>
  </w:style>
  <w:style w:type="paragraph" w:customStyle="1" w:styleId="xl107">
    <w:name w:val="xl107"/>
    <w:basedOn w:val="a"/>
    <w:rsid w:val="006862C5"/>
    <w:pPr>
      <w:pBdr>
        <w:bottom w:val="single" w:sz="8" w:space="0" w:color="auto"/>
        <w:right w:val="single" w:sz="8" w:space="0" w:color="auto"/>
      </w:pBdr>
      <w:shd w:val="clear" w:color="000000" w:fill="DDD9C4"/>
      <w:spacing w:before="100" w:beforeAutospacing="1" w:after="100" w:afterAutospacing="1"/>
      <w:jc w:val="center"/>
      <w:textAlignment w:val="top"/>
    </w:pPr>
    <w:rPr>
      <w:kern w:val="0"/>
      <w:sz w:val="24"/>
      <w:szCs w:val="24"/>
    </w:rPr>
  </w:style>
  <w:style w:type="paragraph" w:customStyle="1" w:styleId="xl108">
    <w:name w:val="xl108"/>
    <w:basedOn w:val="a"/>
    <w:rsid w:val="006862C5"/>
    <w:pPr>
      <w:pBdr>
        <w:bottom w:val="single" w:sz="8" w:space="0" w:color="auto"/>
        <w:right w:val="single" w:sz="8" w:space="0" w:color="auto"/>
      </w:pBdr>
      <w:shd w:val="clear" w:color="000000" w:fill="DDD9C4"/>
      <w:spacing w:before="100" w:beforeAutospacing="1" w:after="100" w:afterAutospacing="1"/>
      <w:jc w:val="center"/>
      <w:textAlignment w:val="top"/>
    </w:pPr>
    <w:rPr>
      <w:kern w:val="0"/>
      <w:sz w:val="24"/>
      <w:szCs w:val="24"/>
    </w:rPr>
  </w:style>
  <w:style w:type="paragraph" w:customStyle="1" w:styleId="xl109">
    <w:name w:val="xl109"/>
    <w:basedOn w:val="a"/>
    <w:rsid w:val="006862C5"/>
    <w:pPr>
      <w:shd w:val="clear" w:color="000000" w:fill="DDD9C4"/>
      <w:spacing w:before="100" w:beforeAutospacing="1" w:after="100" w:afterAutospacing="1"/>
    </w:pPr>
    <w:rPr>
      <w:color w:val="auto"/>
      <w:kern w:val="0"/>
      <w:sz w:val="24"/>
      <w:szCs w:val="24"/>
    </w:rPr>
  </w:style>
  <w:style w:type="paragraph" w:customStyle="1" w:styleId="xl110">
    <w:name w:val="xl110"/>
    <w:basedOn w:val="a"/>
    <w:rsid w:val="006862C5"/>
    <w:pPr>
      <w:pBdr>
        <w:bottom w:val="single" w:sz="8" w:space="0" w:color="auto"/>
        <w:right w:val="single" w:sz="8" w:space="0" w:color="auto"/>
      </w:pBdr>
      <w:shd w:val="clear" w:color="000000" w:fill="DDD9C4"/>
      <w:spacing w:before="100" w:beforeAutospacing="1" w:after="100" w:afterAutospacing="1"/>
      <w:jc w:val="center"/>
      <w:textAlignment w:val="top"/>
    </w:pPr>
    <w:rPr>
      <w:b/>
      <w:bCs/>
      <w:color w:val="auto"/>
      <w:kern w:val="0"/>
      <w:sz w:val="24"/>
      <w:szCs w:val="24"/>
    </w:rPr>
  </w:style>
  <w:style w:type="paragraph" w:customStyle="1" w:styleId="xl111">
    <w:name w:val="xl111"/>
    <w:basedOn w:val="a"/>
    <w:rsid w:val="006862C5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color w:val="auto"/>
      <w:kern w:val="0"/>
      <w:sz w:val="18"/>
      <w:szCs w:val="18"/>
    </w:rPr>
  </w:style>
  <w:style w:type="paragraph" w:customStyle="1" w:styleId="xl112">
    <w:name w:val="xl112"/>
    <w:basedOn w:val="a"/>
    <w:rsid w:val="006862C5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color w:val="auto"/>
      <w:kern w:val="0"/>
      <w:sz w:val="18"/>
      <w:szCs w:val="18"/>
    </w:rPr>
  </w:style>
  <w:style w:type="paragraph" w:customStyle="1" w:styleId="xl113">
    <w:name w:val="xl113"/>
    <w:basedOn w:val="a"/>
    <w:rsid w:val="006862C5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color w:val="auto"/>
      <w:kern w:val="0"/>
      <w:sz w:val="18"/>
      <w:szCs w:val="18"/>
    </w:rPr>
  </w:style>
  <w:style w:type="paragraph" w:customStyle="1" w:styleId="xl114">
    <w:name w:val="xl114"/>
    <w:basedOn w:val="a"/>
    <w:rsid w:val="006862C5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auto"/>
      <w:kern w:val="0"/>
      <w:sz w:val="24"/>
      <w:szCs w:val="24"/>
    </w:rPr>
  </w:style>
  <w:style w:type="paragraph" w:customStyle="1" w:styleId="xl115">
    <w:name w:val="xl115"/>
    <w:basedOn w:val="a"/>
    <w:rsid w:val="006862C5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color w:val="auto"/>
      <w:kern w:val="0"/>
      <w:sz w:val="24"/>
      <w:szCs w:val="24"/>
    </w:rPr>
  </w:style>
  <w:style w:type="paragraph" w:customStyle="1" w:styleId="xl116">
    <w:name w:val="xl116"/>
    <w:basedOn w:val="a"/>
    <w:rsid w:val="006862C5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kern w:val="0"/>
      <w:sz w:val="24"/>
      <w:szCs w:val="24"/>
    </w:rPr>
  </w:style>
  <w:style w:type="paragraph" w:customStyle="1" w:styleId="xl117">
    <w:name w:val="xl117"/>
    <w:basedOn w:val="a"/>
    <w:rsid w:val="006862C5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color w:val="auto"/>
      <w:kern w:val="0"/>
      <w:sz w:val="24"/>
      <w:szCs w:val="24"/>
    </w:rPr>
  </w:style>
  <w:style w:type="paragraph" w:customStyle="1" w:styleId="xl118">
    <w:name w:val="xl118"/>
    <w:basedOn w:val="a"/>
    <w:rsid w:val="006862C5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kern w:val="0"/>
      <w:sz w:val="24"/>
      <w:szCs w:val="24"/>
    </w:rPr>
  </w:style>
  <w:style w:type="paragraph" w:customStyle="1" w:styleId="xl119">
    <w:name w:val="xl119"/>
    <w:basedOn w:val="a"/>
    <w:rsid w:val="006862C5"/>
    <w:pPr>
      <w:pBdr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DDD9C4"/>
      <w:spacing w:before="100" w:beforeAutospacing="1" w:after="100" w:afterAutospacing="1"/>
      <w:jc w:val="center"/>
      <w:textAlignment w:val="top"/>
    </w:pPr>
    <w:rPr>
      <w:kern w:val="0"/>
      <w:sz w:val="24"/>
      <w:szCs w:val="24"/>
    </w:rPr>
  </w:style>
  <w:style w:type="paragraph" w:customStyle="1" w:styleId="xl120">
    <w:name w:val="xl120"/>
    <w:basedOn w:val="a"/>
    <w:rsid w:val="006862C5"/>
    <w:pPr>
      <w:pBdr>
        <w:bottom w:val="single" w:sz="4" w:space="0" w:color="auto"/>
        <w:right w:val="single" w:sz="8" w:space="0" w:color="auto"/>
      </w:pBdr>
      <w:shd w:val="clear" w:color="000000" w:fill="DDD9C4"/>
      <w:spacing w:before="100" w:beforeAutospacing="1" w:after="100" w:afterAutospacing="1"/>
      <w:jc w:val="both"/>
      <w:textAlignment w:val="top"/>
    </w:pPr>
    <w:rPr>
      <w:kern w:val="0"/>
      <w:sz w:val="24"/>
      <w:szCs w:val="24"/>
    </w:rPr>
  </w:style>
  <w:style w:type="paragraph" w:customStyle="1" w:styleId="xl121">
    <w:name w:val="xl121"/>
    <w:basedOn w:val="a"/>
    <w:rsid w:val="006862C5"/>
    <w:pPr>
      <w:pBdr>
        <w:bottom w:val="single" w:sz="4" w:space="0" w:color="auto"/>
        <w:right w:val="single" w:sz="8" w:space="0" w:color="auto"/>
      </w:pBdr>
      <w:shd w:val="clear" w:color="000000" w:fill="DDD9C4"/>
      <w:spacing w:before="100" w:beforeAutospacing="1" w:after="100" w:afterAutospacing="1"/>
      <w:jc w:val="center"/>
      <w:textAlignment w:val="top"/>
    </w:pPr>
    <w:rPr>
      <w:kern w:val="0"/>
      <w:sz w:val="24"/>
      <w:szCs w:val="24"/>
    </w:rPr>
  </w:style>
  <w:style w:type="paragraph" w:customStyle="1" w:styleId="xl122">
    <w:name w:val="xl122"/>
    <w:basedOn w:val="a"/>
    <w:rsid w:val="006862C5"/>
    <w:pPr>
      <w:pBdr>
        <w:bottom w:val="single" w:sz="4" w:space="0" w:color="auto"/>
        <w:right w:val="single" w:sz="8" w:space="0" w:color="auto"/>
      </w:pBdr>
      <w:shd w:val="clear" w:color="000000" w:fill="DDD9C4"/>
      <w:spacing w:before="100" w:beforeAutospacing="1" w:after="100" w:afterAutospacing="1"/>
      <w:jc w:val="center"/>
      <w:textAlignment w:val="top"/>
    </w:pPr>
    <w:rPr>
      <w:kern w:val="0"/>
      <w:sz w:val="24"/>
      <w:szCs w:val="24"/>
    </w:rPr>
  </w:style>
  <w:style w:type="paragraph" w:customStyle="1" w:styleId="xl123">
    <w:name w:val="xl123"/>
    <w:basedOn w:val="a"/>
    <w:rsid w:val="006862C5"/>
    <w:pPr>
      <w:pBdr>
        <w:bottom w:val="single" w:sz="4" w:space="0" w:color="auto"/>
      </w:pBdr>
      <w:shd w:val="clear" w:color="000000" w:fill="DDD9C4"/>
      <w:spacing w:before="100" w:beforeAutospacing="1" w:after="100" w:afterAutospacing="1"/>
    </w:pPr>
    <w:rPr>
      <w:color w:val="auto"/>
      <w:kern w:val="0"/>
      <w:sz w:val="24"/>
      <w:szCs w:val="24"/>
    </w:rPr>
  </w:style>
  <w:style w:type="paragraph" w:customStyle="1" w:styleId="xl124">
    <w:name w:val="xl124"/>
    <w:basedOn w:val="a"/>
    <w:rsid w:val="006862C5"/>
    <w:pPr>
      <w:pBdr>
        <w:bottom w:val="single" w:sz="8" w:space="0" w:color="auto"/>
        <w:right w:val="single" w:sz="8" w:space="0" w:color="auto"/>
      </w:pBdr>
      <w:shd w:val="clear" w:color="000000" w:fill="DDD9C4"/>
      <w:spacing w:before="100" w:beforeAutospacing="1" w:after="100" w:afterAutospacing="1"/>
      <w:jc w:val="center"/>
      <w:textAlignment w:val="center"/>
    </w:pPr>
    <w:rPr>
      <w:kern w:val="0"/>
      <w:sz w:val="24"/>
      <w:szCs w:val="24"/>
    </w:rPr>
  </w:style>
  <w:style w:type="paragraph" w:customStyle="1" w:styleId="xl125">
    <w:name w:val="xl125"/>
    <w:basedOn w:val="a"/>
    <w:rsid w:val="006862C5"/>
    <w:pPr>
      <w:pBdr>
        <w:bottom w:val="single" w:sz="8" w:space="0" w:color="auto"/>
        <w:right w:val="single" w:sz="8" w:space="0" w:color="auto"/>
      </w:pBdr>
      <w:shd w:val="clear" w:color="000000" w:fill="DDD9C4"/>
      <w:spacing w:before="100" w:beforeAutospacing="1" w:after="100" w:afterAutospacing="1"/>
      <w:jc w:val="center"/>
      <w:textAlignment w:val="center"/>
    </w:pPr>
    <w:rPr>
      <w:kern w:val="0"/>
      <w:sz w:val="24"/>
      <w:szCs w:val="24"/>
    </w:rPr>
  </w:style>
  <w:style w:type="paragraph" w:customStyle="1" w:styleId="xl126">
    <w:name w:val="xl126"/>
    <w:basedOn w:val="a"/>
    <w:rsid w:val="006862C5"/>
    <w:pPr>
      <w:pBdr>
        <w:bottom w:val="single" w:sz="8" w:space="0" w:color="auto"/>
        <w:right w:val="single" w:sz="8" w:space="0" w:color="auto"/>
      </w:pBdr>
      <w:shd w:val="clear" w:color="000000" w:fill="DDD9C4"/>
      <w:spacing w:before="100" w:beforeAutospacing="1" w:after="100" w:afterAutospacing="1"/>
      <w:textAlignment w:val="top"/>
    </w:pPr>
    <w:rPr>
      <w:kern w:val="0"/>
      <w:sz w:val="24"/>
      <w:szCs w:val="24"/>
    </w:rPr>
  </w:style>
  <w:style w:type="paragraph" w:customStyle="1" w:styleId="xl127">
    <w:name w:val="xl127"/>
    <w:basedOn w:val="a"/>
    <w:rsid w:val="006862C5"/>
    <w:pPr>
      <w:pBdr>
        <w:bottom w:val="single" w:sz="8" w:space="0" w:color="auto"/>
        <w:right w:val="single" w:sz="8" w:space="0" w:color="auto"/>
      </w:pBdr>
      <w:shd w:val="clear" w:color="000000" w:fill="DDD9C4"/>
      <w:spacing w:before="100" w:beforeAutospacing="1" w:after="100" w:afterAutospacing="1"/>
      <w:jc w:val="center"/>
      <w:textAlignment w:val="top"/>
    </w:pPr>
    <w:rPr>
      <w:b/>
      <w:bCs/>
      <w:kern w:val="0"/>
      <w:sz w:val="24"/>
      <w:szCs w:val="24"/>
    </w:rPr>
  </w:style>
  <w:style w:type="paragraph" w:customStyle="1" w:styleId="xl128">
    <w:name w:val="xl128"/>
    <w:basedOn w:val="a"/>
    <w:rsid w:val="006862C5"/>
    <w:pPr>
      <w:pBdr>
        <w:bottom w:val="single" w:sz="8" w:space="0" w:color="auto"/>
        <w:right w:val="single" w:sz="8" w:space="0" w:color="auto"/>
      </w:pBdr>
      <w:shd w:val="clear" w:color="000000" w:fill="DDD9C4"/>
      <w:spacing w:before="100" w:beforeAutospacing="1" w:after="100" w:afterAutospacing="1"/>
      <w:jc w:val="center"/>
      <w:textAlignment w:val="top"/>
    </w:pPr>
    <w:rPr>
      <w:b/>
      <w:bCs/>
      <w:kern w:val="0"/>
      <w:sz w:val="24"/>
      <w:szCs w:val="24"/>
    </w:rPr>
  </w:style>
  <w:style w:type="paragraph" w:customStyle="1" w:styleId="xl129">
    <w:name w:val="xl129"/>
    <w:basedOn w:val="a"/>
    <w:rsid w:val="006862C5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kern w:val="0"/>
      <w:sz w:val="24"/>
      <w:szCs w:val="24"/>
    </w:rPr>
  </w:style>
  <w:style w:type="paragraph" w:customStyle="1" w:styleId="xl130">
    <w:name w:val="xl130"/>
    <w:basedOn w:val="a"/>
    <w:rsid w:val="006862C5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kern w:val="0"/>
      <w:sz w:val="24"/>
      <w:szCs w:val="24"/>
    </w:rPr>
  </w:style>
  <w:style w:type="paragraph" w:customStyle="1" w:styleId="xl131">
    <w:name w:val="xl131"/>
    <w:basedOn w:val="a"/>
    <w:rsid w:val="006862C5"/>
    <w:pPr>
      <w:shd w:val="clear" w:color="000000" w:fill="FFFFFF"/>
      <w:spacing w:before="100" w:beforeAutospacing="1" w:after="100" w:afterAutospacing="1"/>
    </w:pPr>
    <w:rPr>
      <w:color w:val="auto"/>
      <w:kern w:val="0"/>
      <w:sz w:val="24"/>
      <w:szCs w:val="24"/>
    </w:rPr>
  </w:style>
  <w:style w:type="paragraph" w:customStyle="1" w:styleId="xl132">
    <w:name w:val="xl132"/>
    <w:basedOn w:val="a"/>
    <w:rsid w:val="006862C5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both"/>
      <w:textAlignment w:val="top"/>
    </w:pPr>
    <w:rPr>
      <w:kern w:val="0"/>
      <w:sz w:val="24"/>
      <w:szCs w:val="24"/>
    </w:rPr>
  </w:style>
  <w:style w:type="paragraph" w:customStyle="1" w:styleId="xl133">
    <w:name w:val="xl133"/>
    <w:basedOn w:val="a"/>
    <w:rsid w:val="006862C5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kern w:val="0"/>
      <w:sz w:val="24"/>
      <w:szCs w:val="24"/>
    </w:rPr>
  </w:style>
  <w:style w:type="paragraph" w:customStyle="1" w:styleId="xl134">
    <w:name w:val="xl134"/>
    <w:basedOn w:val="a"/>
    <w:rsid w:val="006862C5"/>
    <w:pPr>
      <w:pBdr>
        <w:bottom w:val="single" w:sz="8" w:space="0" w:color="auto"/>
        <w:right w:val="single" w:sz="8" w:space="0" w:color="auto"/>
      </w:pBdr>
      <w:shd w:val="clear" w:color="000000" w:fill="DDD9C4"/>
      <w:spacing w:before="100" w:beforeAutospacing="1" w:after="100" w:afterAutospacing="1"/>
      <w:jc w:val="center"/>
      <w:textAlignment w:val="top"/>
    </w:pPr>
    <w:rPr>
      <w:color w:val="auto"/>
      <w:kern w:val="0"/>
      <w:sz w:val="24"/>
      <w:szCs w:val="24"/>
    </w:rPr>
  </w:style>
  <w:style w:type="paragraph" w:customStyle="1" w:styleId="xl135">
    <w:name w:val="xl135"/>
    <w:basedOn w:val="a"/>
    <w:rsid w:val="006862C5"/>
    <w:pPr>
      <w:pBdr>
        <w:bottom w:val="single" w:sz="8" w:space="0" w:color="auto"/>
        <w:right w:val="single" w:sz="8" w:space="0" w:color="auto"/>
      </w:pBdr>
      <w:shd w:val="clear" w:color="000000" w:fill="F2F2F2"/>
      <w:spacing w:before="100" w:beforeAutospacing="1" w:after="100" w:afterAutospacing="1"/>
      <w:jc w:val="both"/>
      <w:textAlignment w:val="top"/>
    </w:pPr>
    <w:rPr>
      <w:color w:val="FF0000"/>
      <w:kern w:val="0"/>
      <w:sz w:val="18"/>
      <w:szCs w:val="18"/>
    </w:rPr>
  </w:style>
  <w:style w:type="paragraph" w:customStyle="1" w:styleId="xl136">
    <w:name w:val="xl136"/>
    <w:basedOn w:val="a"/>
    <w:rsid w:val="006862C5"/>
    <w:pPr>
      <w:pBdr>
        <w:bottom w:val="single" w:sz="8" w:space="0" w:color="auto"/>
        <w:right w:val="single" w:sz="8" w:space="0" w:color="auto"/>
      </w:pBdr>
      <w:shd w:val="clear" w:color="000000" w:fill="DDD9C4"/>
      <w:spacing w:before="100" w:beforeAutospacing="1" w:after="100" w:afterAutospacing="1"/>
      <w:jc w:val="both"/>
      <w:textAlignment w:val="top"/>
    </w:pPr>
    <w:rPr>
      <w:color w:val="FF0000"/>
      <w:kern w:val="0"/>
      <w:sz w:val="18"/>
      <w:szCs w:val="18"/>
    </w:rPr>
  </w:style>
  <w:style w:type="paragraph" w:customStyle="1" w:styleId="xl137">
    <w:name w:val="xl137"/>
    <w:basedOn w:val="a"/>
    <w:rsid w:val="006862C5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kern w:val="0"/>
      <w:sz w:val="24"/>
      <w:szCs w:val="24"/>
    </w:rPr>
  </w:style>
  <w:style w:type="paragraph" w:customStyle="1" w:styleId="xl138">
    <w:name w:val="xl138"/>
    <w:basedOn w:val="a"/>
    <w:rsid w:val="006862C5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top"/>
    </w:pPr>
    <w:rPr>
      <w:kern w:val="0"/>
      <w:sz w:val="24"/>
      <w:szCs w:val="24"/>
    </w:rPr>
  </w:style>
  <w:style w:type="paragraph" w:customStyle="1" w:styleId="xl139">
    <w:name w:val="xl139"/>
    <w:basedOn w:val="a"/>
    <w:rsid w:val="006862C5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top"/>
    </w:pPr>
    <w:rPr>
      <w:kern w:val="0"/>
      <w:sz w:val="24"/>
      <w:szCs w:val="24"/>
    </w:rPr>
  </w:style>
  <w:style w:type="paragraph" w:customStyle="1" w:styleId="xl140">
    <w:name w:val="xl140"/>
    <w:basedOn w:val="a"/>
    <w:rsid w:val="006862C5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kern w:val="0"/>
      <w:sz w:val="24"/>
      <w:szCs w:val="24"/>
    </w:rPr>
  </w:style>
  <w:style w:type="paragraph" w:customStyle="1" w:styleId="ConsPlusDocList">
    <w:name w:val="ConsPlusDocList"/>
    <w:rsid w:val="006862C5"/>
    <w:pPr>
      <w:widowControl w:val="0"/>
      <w:autoSpaceDE w:val="0"/>
      <w:autoSpaceDN w:val="0"/>
    </w:pPr>
    <w:rPr>
      <w:rFonts w:ascii="Courier New" w:hAnsi="Courier New" w:cs="Courier New"/>
      <w:lang w:eastAsia="ru-RU"/>
    </w:rPr>
  </w:style>
  <w:style w:type="paragraph" w:customStyle="1" w:styleId="ConsPlusTitlePage">
    <w:name w:val="ConsPlusTitlePage"/>
    <w:rsid w:val="006862C5"/>
    <w:pPr>
      <w:widowControl w:val="0"/>
      <w:autoSpaceDE w:val="0"/>
      <w:autoSpaceDN w:val="0"/>
    </w:pPr>
    <w:rPr>
      <w:rFonts w:ascii="Tahoma" w:hAnsi="Tahoma" w:cs="Tahoma"/>
      <w:lang w:eastAsia="ru-RU"/>
    </w:rPr>
  </w:style>
  <w:style w:type="paragraph" w:customStyle="1" w:styleId="ConsPlusJurTerm">
    <w:name w:val="ConsPlusJurTerm"/>
    <w:rsid w:val="006862C5"/>
    <w:pPr>
      <w:widowControl w:val="0"/>
      <w:autoSpaceDE w:val="0"/>
      <w:autoSpaceDN w:val="0"/>
    </w:pPr>
    <w:rPr>
      <w:rFonts w:ascii="Tahoma" w:hAnsi="Tahoma" w:cs="Tahoma"/>
      <w:lang w:eastAsia="ru-RU"/>
    </w:rPr>
  </w:style>
  <w:style w:type="paragraph" w:styleId="af1">
    <w:name w:val="Body Text Indent"/>
    <w:basedOn w:val="a"/>
    <w:link w:val="af2"/>
    <w:rsid w:val="006862C5"/>
    <w:pPr>
      <w:ind w:left="567"/>
      <w:jc w:val="both"/>
    </w:pPr>
    <w:rPr>
      <w:color w:val="auto"/>
      <w:kern w:val="0"/>
      <w:sz w:val="28"/>
      <w:lang w:eastAsia="ar-SA"/>
    </w:rPr>
  </w:style>
  <w:style w:type="character" w:customStyle="1" w:styleId="af2">
    <w:name w:val="Основной текст с отступом Знак"/>
    <w:basedOn w:val="a0"/>
    <w:link w:val="af1"/>
    <w:rsid w:val="006862C5"/>
    <w:rPr>
      <w:sz w:val="28"/>
      <w:lang w:eastAsia="ar-SA"/>
    </w:rPr>
  </w:style>
  <w:style w:type="character" w:customStyle="1" w:styleId="Absatz-Standardschriftart">
    <w:name w:val="Absatz-Standardschriftart"/>
    <w:rsid w:val="006862C5"/>
  </w:style>
  <w:style w:type="character" w:customStyle="1" w:styleId="af3">
    <w:name w:val="Основной текст_"/>
    <w:link w:val="11"/>
    <w:rsid w:val="006862C5"/>
    <w:rPr>
      <w:rFonts w:ascii="Arial" w:eastAsia="Arial" w:hAnsi="Arial" w:cs="Arial"/>
      <w:spacing w:val="5"/>
      <w:sz w:val="21"/>
      <w:szCs w:val="21"/>
      <w:shd w:val="clear" w:color="auto" w:fill="FFFFFF"/>
    </w:rPr>
  </w:style>
  <w:style w:type="paragraph" w:customStyle="1" w:styleId="11">
    <w:name w:val="Основной текст1"/>
    <w:basedOn w:val="a"/>
    <w:link w:val="af3"/>
    <w:rsid w:val="006862C5"/>
    <w:pPr>
      <w:widowControl w:val="0"/>
      <w:shd w:val="clear" w:color="auto" w:fill="FFFFFF"/>
      <w:spacing w:line="317" w:lineRule="exact"/>
      <w:jc w:val="both"/>
    </w:pPr>
    <w:rPr>
      <w:rFonts w:ascii="Arial" w:eastAsia="Arial" w:hAnsi="Arial" w:cs="Arial"/>
      <w:color w:val="auto"/>
      <w:spacing w:val="5"/>
      <w:kern w:val="0"/>
      <w:sz w:val="21"/>
      <w:szCs w:val="21"/>
      <w:lang w:eastAsia="en-US"/>
    </w:rPr>
  </w:style>
  <w:style w:type="character" w:customStyle="1" w:styleId="0pt">
    <w:name w:val="Основной текст + Интервал 0 pt"/>
    <w:rsid w:val="006862C5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4"/>
      <w:w w:val="100"/>
      <w:position w:val="0"/>
      <w:sz w:val="21"/>
      <w:szCs w:val="21"/>
      <w:u w:val="none"/>
      <w:shd w:val="clear" w:color="auto" w:fill="FFFFFF"/>
      <w:lang w:val="ru-RU"/>
    </w:rPr>
  </w:style>
  <w:style w:type="numbering" w:customStyle="1" w:styleId="12">
    <w:name w:val="Нет списка1"/>
    <w:next w:val="a2"/>
    <w:uiPriority w:val="99"/>
    <w:semiHidden/>
    <w:unhideWhenUsed/>
    <w:rsid w:val="006862C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2441"/>
    <w:rPr>
      <w:color w:val="000000"/>
      <w:kern w:val="28"/>
      <w:lang w:eastAsia="ru-RU"/>
      <w14:ligatures w14:val="standard"/>
      <w14:cntxtAlts/>
    </w:rPr>
  </w:style>
  <w:style w:type="paragraph" w:styleId="1">
    <w:name w:val="heading 1"/>
    <w:basedOn w:val="a"/>
    <w:link w:val="10"/>
    <w:qFormat/>
    <w:rsid w:val="008F15AB"/>
    <w:pPr>
      <w:spacing w:before="100" w:beforeAutospacing="1" w:after="100" w:afterAutospacing="1"/>
      <w:outlineLvl w:val="0"/>
    </w:pPr>
    <w:rPr>
      <w:b/>
      <w:bCs/>
      <w:color w:val="auto"/>
      <w:kern w:val="36"/>
      <w:sz w:val="48"/>
      <w:szCs w:val="48"/>
      <w:lang w:eastAsia="en-US"/>
      <w14:ligatures w14:val="none"/>
      <w14:cntxtAlts w14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F15AB"/>
    <w:rPr>
      <w:b/>
      <w:bCs/>
      <w:kern w:val="36"/>
      <w:sz w:val="48"/>
      <w:szCs w:val="4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9264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13" Type="http://schemas.openxmlformats.org/officeDocument/2006/relationships/hyperlink" Target="mailto:admin.komsomolsk@mail.ru" TargetMode="External"/><Relationship Id="rId18" Type="http://schemas.openxmlformats.org/officeDocument/2006/relationships/image" Target="media/image7.jpeg"/><Relationship Id="rId26" Type="http://schemas.openxmlformats.org/officeDocument/2006/relationships/image" Target="media/image15.jpeg"/><Relationship Id="rId39" Type="http://schemas.microsoft.com/office/2007/relationships/stylesWithEffects" Target="stylesWithEffects.xml"/><Relationship Id="rId3" Type="http://schemas.openxmlformats.org/officeDocument/2006/relationships/styles" Target="styles.xml"/><Relationship Id="rId21" Type="http://schemas.openxmlformats.org/officeDocument/2006/relationships/image" Target="media/image10.jpeg"/><Relationship Id="rId34" Type="http://schemas.openxmlformats.org/officeDocument/2006/relationships/image" Target="media/image23.jpeg"/><Relationship Id="rId7" Type="http://schemas.openxmlformats.org/officeDocument/2006/relationships/endnotes" Target="endnotes.xml"/><Relationship Id="rId12" Type="http://schemas.openxmlformats.org/officeDocument/2006/relationships/image" Target="media/image3.jpeg"/><Relationship Id="rId17" Type="http://schemas.openxmlformats.org/officeDocument/2006/relationships/image" Target="media/image6.jpeg"/><Relationship Id="rId25" Type="http://schemas.openxmlformats.org/officeDocument/2006/relationships/image" Target="media/image14.jpeg"/><Relationship Id="rId33" Type="http://schemas.openxmlformats.org/officeDocument/2006/relationships/image" Target="media/image22.jpeg"/><Relationship Id="rId38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image" Target="media/image5.jpeg"/><Relationship Id="rId20" Type="http://schemas.openxmlformats.org/officeDocument/2006/relationships/image" Target="media/image9.jpeg"/><Relationship Id="rId29" Type="http://schemas.openxmlformats.org/officeDocument/2006/relationships/image" Target="media/image18.jpe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admin.komsomolsk@mail.ru" TargetMode="External"/><Relationship Id="rId24" Type="http://schemas.openxmlformats.org/officeDocument/2006/relationships/image" Target="media/image13.jpeg"/><Relationship Id="rId32" Type="http://schemas.openxmlformats.org/officeDocument/2006/relationships/image" Target="media/image21.jpeg"/><Relationship Id="rId37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mailto:admin.komsomolsk@mail.ru" TargetMode="External"/><Relationship Id="rId23" Type="http://schemas.openxmlformats.org/officeDocument/2006/relationships/image" Target="media/image12.png"/><Relationship Id="rId28" Type="http://schemas.openxmlformats.org/officeDocument/2006/relationships/image" Target="media/image17.jpeg"/><Relationship Id="rId36" Type="http://schemas.openxmlformats.org/officeDocument/2006/relationships/image" Target="media/image25.jpeg"/><Relationship Id="rId10" Type="http://schemas.openxmlformats.org/officeDocument/2006/relationships/image" Target="media/image2.jpeg"/><Relationship Id="rId19" Type="http://schemas.openxmlformats.org/officeDocument/2006/relationships/image" Target="media/image8.jpeg"/><Relationship Id="rId31" Type="http://schemas.openxmlformats.org/officeDocument/2006/relationships/image" Target="media/image20.jpeg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image" Target="media/image4.jpeg"/><Relationship Id="rId22" Type="http://schemas.openxmlformats.org/officeDocument/2006/relationships/image" Target="media/image11.png"/><Relationship Id="rId27" Type="http://schemas.openxmlformats.org/officeDocument/2006/relationships/image" Target="media/image16.jpeg"/><Relationship Id="rId30" Type="http://schemas.openxmlformats.org/officeDocument/2006/relationships/image" Target="media/image19.jpeg"/><Relationship Id="rId35" Type="http://schemas.openxmlformats.org/officeDocument/2006/relationships/image" Target="media/image24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6F6649-1D3B-43DA-AE09-EAD7DCC83D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63</Pages>
  <Words>13114</Words>
  <Characters>74756</Characters>
  <Application>Microsoft Office Word</Application>
  <DocSecurity>0</DocSecurity>
  <Lines>622</Lines>
  <Paragraphs>175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87695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Novojilova</dc:creator>
  <cp:keywords/>
  <dc:description/>
  <cp:lastModifiedBy>FadeevaLB</cp:lastModifiedBy>
  <cp:revision>36</cp:revision>
  <cp:lastPrinted>2018-03-12T14:58:00Z</cp:lastPrinted>
  <dcterms:created xsi:type="dcterms:W3CDTF">2017-11-09T13:46:00Z</dcterms:created>
  <dcterms:modified xsi:type="dcterms:W3CDTF">2019-10-16T13:09:00Z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NXPowerLiteLastOptimized" pid="2">
    <vt:lpwstr>387922</vt:lpwstr>
  </property>
  <property fmtid="{D5CDD505-2E9C-101B-9397-08002B2CF9AE}" name="NXPowerLiteSettings" pid="3">
    <vt:lpwstr>C7000400038000</vt:lpwstr>
  </property>
  <property fmtid="{D5CDD505-2E9C-101B-9397-08002B2CF9AE}" name="NXPowerLiteVersion" pid="4">
    <vt:lpwstr>S10.0.0</vt:lpwstr>
  </property>
</Properties>
</file>